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4E36" w:rsidRPr="00124584" w:rsidRDefault="0034073C" w:rsidP="00265030">
      <w:pPr>
        <w:outlineLvl w:val="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2458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</w:t>
      </w:r>
      <w:r w:rsidR="005C4E36" w:rsidRPr="0012458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Протокол № 1</w:t>
      </w:r>
    </w:p>
    <w:p w:rsidR="001E6362" w:rsidRPr="00124584" w:rsidRDefault="005C4E36" w:rsidP="00734A7B">
      <w:pPr>
        <w:tabs>
          <w:tab w:val="left" w:pos="851"/>
        </w:tabs>
        <w:ind w:left="28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12458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вскрытия конвертов </w:t>
      </w:r>
      <w:proofErr w:type="gramStart"/>
      <w:r w:rsidRPr="0012458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 заявками на участие в </w:t>
      </w:r>
      <w:r w:rsidR="000C14DA" w:rsidRPr="0012458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открытом запросе </w:t>
      </w:r>
      <w:r w:rsidR="00EC5B7C" w:rsidRPr="0012458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цен</w:t>
      </w:r>
      <w:r w:rsidR="000C14DA" w:rsidRPr="0012458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0C14DA" w:rsidRPr="00124584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на право заключения договора</w:t>
      </w:r>
      <w:r w:rsidR="0034073C" w:rsidRPr="00124584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="001E6362" w:rsidRPr="00124584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на оказание</w:t>
      </w:r>
      <w:proofErr w:type="gramEnd"/>
      <w:r w:rsidR="001E6362" w:rsidRPr="00124584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финансовых услуг</w:t>
      </w:r>
    </w:p>
    <w:p w:rsidR="00F21B64" w:rsidRPr="00124584" w:rsidRDefault="001E6362" w:rsidP="00734A7B">
      <w:pPr>
        <w:tabs>
          <w:tab w:val="left" w:pos="851"/>
        </w:tabs>
        <w:ind w:left="28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124584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по предоставлению ОАО «Мурманэнергосбыт» кредитных сре</w:t>
      </w:r>
      <w:proofErr w:type="gramStart"/>
      <w:r w:rsidRPr="00124584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дств в ф</w:t>
      </w:r>
      <w:proofErr w:type="gramEnd"/>
      <w:r w:rsidRPr="00124584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орме кредитной линии с лимитом выдачи</w:t>
      </w:r>
    </w:p>
    <w:p w:rsidR="00734A7B" w:rsidRDefault="00734A7B" w:rsidP="00734A7B">
      <w:pPr>
        <w:tabs>
          <w:tab w:val="left" w:pos="851"/>
        </w:tabs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F7663" w:rsidRPr="00124584" w:rsidRDefault="005C4E36" w:rsidP="00734A7B">
      <w:pPr>
        <w:tabs>
          <w:tab w:val="left" w:pos="851"/>
        </w:tabs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</w:pPr>
      <w:r w:rsidRPr="0012458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Город Мурманск                                                             </w:t>
      </w:r>
      <w:r w:rsidR="001E6362" w:rsidRPr="0012458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</w:t>
      </w:r>
      <w:r w:rsidRPr="0012458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</w:t>
      </w:r>
      <w:r w:rsidR="009F482A" w:rsidRPr="0012458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</w:t>
      </w:r>
      <w:r w:rsidR="001E6362" w:rsidRPr="00721CA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16</w:t>
      </w:r>
      <w:r w:rsidR="00F21B64" w:rsidRPr="00721CA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9F482A" w:rsidRPr="00721CA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июля </w:t>
      </w:r>
      <w:r w:rsidR="000C14DA" w:rsidRPr="00721CA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9F482A" w:rsidRPr="00721CA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2015</w:t>
      </w:r>
      <w:r w:rsidRPr="00721CA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г.</w:t>
      </w:r>
    </w:p>
    <w:p w:rsidR="00265030" w:rsidRPr="00124584" w:rsidRDefault="00265030" w:rsidP="00734A7B">
      <w:pPr>
        <w:tabs>
          <w:tab w:val="left" w:pos="851"/>
        </w:tabs>
        <w:ind w:left="28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65030" w:rsidRPr="00124584" w:rsidRDefault="000F7149" w:rsidP="00734A7B">
      <w:pPr>
        <w:pStyle w:val="a6"/>
        <w:numPr>
          <w:ilvl w:val="0"/>
          <w:numId w:val="5"/>
        </w:numPr>
        <w:tabs>
          <w:tab w:val="left" w:pos="426"/>
        </w:tabs>
        <w:suppressAutoHyphens/>
        <w:ind w:hanging="72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124584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Предмет открытого запроса цен:</w:t>
      </w:r>
    </w:p>
    <w:p w:rsidR="001E6362" w:rsidRPr="00124584" w:rsidRDefault="009A01B4" w:rsidP="00734A7B">
      <w:pPr>
        <w:tabs>
          <w:tab w:val="left" w:pos="425"/>
          <w:tab w:val="left" w:pos="567"/>
          <w:tab w:val="left" w:pos="709"/>
          <w:tab w:val="left" w:pos="6987"/>
        </w:tabs>
        <w:suppressAutoHyphens/>
        <w:autoSpaceDE w:val="0"/>
        <w:ind w:firstLine="2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24584">
        <w:rPr>
          <w:rFonts w:ascii="Times New Roman" w:eastAsia="Calibri" w:hAnsi="Times New Roman" w:cs="Times New Roman"/>
          <w:b/>
          <w:bCs/>
          <w:sz w:val="28"/>
          <w:szCs w:val="28"/>
        </w:rPr>
        <w:t>1.1.</w:t>
      </w:r>
      <w:r w:rsidR="001E6362" w:rsidRPr="00124584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124584">
        <w:rPr>
          <w:rFonts w:ascii="Times New Roman" w:hAnsi="Times New Roman" w:cs="Times New Roman"/>
          <w:b/>
          <w:bCs/>
          <w:sz w:val="28"/>
          <w:szCs w:val="28"/>
        </w:rPr>
        <w:t xml:space="preserve">Предмет договора: </w:t>
      </w:r>
      <w:r w:rsidR="001E6362" w:rsidRPr="00124584">
        <w:rPr>
          <w:rFonts w:ascii="Times New Roman" w:hAnsi="Times New Roman" w:cs="Times New Roman"/>
          <w:bCs/>
          <w:sz w:val="28"/>
          <w:szCs w:val="28"/>
        </w:rPr>
        <w:t>Оказание финансовых услуг по предоставлению ОАО</w:t>
      </w:r>
      <w:r w:rsidR="00C476E4">
        <w:rPr>
          <w:rFonts w:ascii="Times New Roman" w:hAnsi="Times New Roman" w:cs="Times New Roman"/>
          <w:bCs/>
          <w:sz w:val="28"/>
          <w:szCs w:val="28"/>
        </w:rPr>
        <w:t> </w:t>
      </w:r>
      <w:r w:rsidR="001E6362" w:rsidRPr="00124584">
        <w:rPr>
          <w:rFonts w:ascii="Times New Roman" w:hAnsi="Times New Roman" w:cs="Times New Roman"/>
          <w:bCs/>
          <w:sz w:val="28"/>
          <w:szCs w:val="28"/>
        </w:rPr>
        <w:t>«Мурманэнергосбыт» кредитных сре</w:t>
      </w:r>
      <w:proofErr w:type="gramStart"/>
      <w:r w:rsidR="001E6362" w:rsidRPr="00124584">
        <w:rPr>
          <w:rFonts w:ascii="Times New Roman" w:hAnsi="Times New Roman" w:cs="Times New Roman"/>
          <w:bCs/>
          <w:sz w:val="28"/>
          <w:szCs w:val="28"/>
        </w:rPr>
        <w:t>дств в ф</w:t>
      </w:r>
      <w:proofErr w:type="gramEnd"/>
      <w:r w:rsidR="001E6362" w:rsidRPr="00124584">
        <w:rPr>
          <w:rFonts w:ascii="Times New Roman" w:hAnsi="Times New Roman" w:cs="Times New Roman"/>
          <w:bCs/>
          <w:sz w:val="28"/>
          <w:szCs w:val="28"/>
        </w:rPr>
        <w:t>орме кредитной линии с лимитом выдачи.</w:t>
      </w:r>
    </w:p>
    <w:p w:rsidR="009A01B4" w:rsidRPr="00124584" w:rsidRDefault="009A01B4" w:rsidP="001E6362">
      <w:pPr>
        <w:tabs>
          <w:tab w:val="left" w:pos="425"/>
          <w:tab w:val="left" w:pos="567"/>
          <w:tab w:val="left" w:pos="709"/>
          <w:tab w:val="left" w:pos="6987"/>
        </w:tabs>
        <w:suppressAutoHyphens/>
        <w:autoSpaceDE w:val="0"/>
        <w:ind w:firstLine="2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24584">
        <w:rPr>
          <w:rFonts w:ascii="Times New Roman" w:hAnsi="Times New Roman" w:cs="Times New Roman"/>
          <w:b/>
          <w:bCs/>
          <w:sz w:val="28"/>
          <w:szCs w:val="28"/>
        </w:rPr>
        <w:t>1.2.</w:t>
      </w:r>
      <w:r w:rsidR="001E6362" w:rsidRPr="0012458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124584">
        <w:rPr>
          <w:rFonts w:ascii="Times New Roman" w:hAnsi="Times New Roman" w:cs="Times New Roman"/>
          <w:b/>
          <w:bCs/>
          <w:sz w:val="28"/>
          <w:szCs w:val="28"/>
        </w:rPr>
        <w:t xml:space="preserve">Объем оказываемых услуг (лимит кредитной линии с лимитом выдачи): </w:t>
      </w:r>
      <w:r w:rsidRPr="00124584">
        <w:rPr>
          <w:rFonts w:ascii="Times New Roman" w:hAnsi="Times New Roman" w:cs="Times New Roman"/>
          <w:bCs/>
          <w:sz w:val="28"/>
          <w:szCs w:val="28"/>
        </w:rPr>
        <w:t>180 000 000 (Сто восемьдесят миллионов) рублей.</w:t>
      </w:r>
    </w:p>
    <w:p w:rsidR="001E6362" w:rsidRPr="00124584" w:rsidRDefault="009A01B4" w:rsidP="001E6362">
      <w:pPr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124584">
        <w:rPr>
          <w:rFonts w:ascii="Times New Roman" w:hAnsi="Times New Roman" w:cs="Times New Roman"/>
          <w:b/>
          <w:bCs/>
          <w:sz w:val="28"/>
          <w:szCs w:val="28"/>
        </w:rPr>
        <w:t xml:space="preserve">1.3. </w:t>
      </w:r>
      <w:proofErr w:type="gramStart"/>
      <w:r w:rsidRPr="00124584">
        <w:rPr>
          <w:rFonts w:ascii="Times New Roman" w:hAnsi="Times New Roman" w:cs="Times New Roman"/>
          <w:b/>
          <w:bCs/>
          <w:sz w:val="28"/>
          <w:szCs w:val="28"/>
        </w:rPr>
        <w:t xml:space="preserve">Начальная (максимальная) цена договора: </w:t>
      </w:r>
      <w:r w:rsidR="001E6362" w:rsidRPr="00124584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190 559 836 (Сто девяносто миллионов пятьсот пятьдесят девять тысяч восемьсот тридцать шесть) рублей 00 копеек, состоит из размера полученного кредита и предусмотренных договором процентов за пользование им, определяется процентной ставкой за пользование кредитом (включая все комиссии), устанавливаемой, исходя из 16,1 (шестнадцать целых одна десятая) процента годовых, в том числе: процентная ставка за пользование кредитом от</w:t>
      </w:r>
      <w:proofErr w:type="gramEnd"/>
      <w:r w:rsidR="001E6362" w:rsidRPr="00124584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суммы фактической задолженности по кредиту, комиссия за ведение ссудного счета (сумма рассчитана за 133 </w:t>
      </w:r>
      <w:proofErr w:type="gramStart"/>
      <w:r w:rsidR="001E6362" w:rsidRPr="00124584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календарных</w:t>
      </w:r>
      <w:proofErr w:type="gramEnd"/>
      <w:r w:rsidR="001E6362" w:rsidRPr="00124584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дня пользования кредитной линией). Кроме того, комиссия за Неиспользованный остаток Кредитной линии:</w:t>
      </w:r>
    </w:p>
    <w:p w:rsidR="001E6362" w:rsidRPr="001E6362" w:rsidRDefault="001E6362" w:rsidP="004E4DDD">
      <w:pPr>
        <w:numPr>
          <w:ilvl w:val="0"/>
          <w:numId w:val="12"/>
        </w:numPr>
        <w:tabs>
          <w:tab w:val="clear" w:pos="786"/>
          <w:tab w:val="num" w:pos="0"/>
        </w:tabs>
        <w:suppressAutoHyphens/>
        <w:ind w:left="0" w:firstLine="426"/>
        <w:jc w:val="both"/>
        <w:rPr>
          <w:rFonts w:ascii="Times New Roman" w:eastAsia="Times New Roman" w:hAnsi="Times New Roman" w:cs="Times New Roman"/>
          <w:bCs/>
          <w:sz w:val="28"/>
          <w:szCs w:val="28"/>
          <w:lang w:val="x-none" w:eastAsia="ar-SA"/>
        </w:rPr>
      </w:pPr>
      <w:r w:rsidRPr="001E6362">
        <w:rPr>
          <w:rFonts w:ascii="Times New Roman" w:eastAsia="Times New Roman" w:hAnsi="Times New Roman" w:cs="Times New Roman"/>
          <w:bCs/>
          <w:sz w:val="28"/>
          <w:szCs w:val="28"/>
          <w:lang w:val="x-none" w:eastAsia="ar-SA"/>
        </w:rPr>
        <w:t xml:space="preserve">в течение Периода льготного использования Лимита </w:t>
      </w:r>
      <w:r w:rsidRPr="001E636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задолженности</w:t>
      </w:r>
      <w:r w:rsidRPr="001E6362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(</w:t>
      </w:r>
      <w:r w:rsidRPr="001E636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период продолжительностью 30 календарных дней включительно, начиная с даты установления Лимита выдачи)</w:t>
      </w:r>
      <w:r w:rsidRPr="001E6362">
        <w:rPr>
          <w:rFonts w:ascii="Times New Roman" w:eastAsia="Times New Roman" w:hAnsi="Times New Roman" w:cs="Times New Roman"/>
          <w:bCs/>
          <w:sz w:val="28"/>
          <w:szCs w:val="28"/>
          <w:lang w:val="x-none" w:eastAsia="ar-SA"/>
        </w:rPr>
        <w:t xml:space="preserve"> – </w:t>
      </w:r>
      <w:r w:rsidRPr="001E636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0,5 %</w:t>
      </w:r>
      <w:r w:rsidRPr="001E6362">
        <w:rPr>
          <w:rFonts w:ascii="Times New Roman" w:eastAsia="Times New Roman" w:hAnsi="Times New Roman" w:cs="Times New Roman"/>
          <w:bCs/>
          <w:sz w:val="28"/>
          <w:szCs w:val="28"/>
          <w:lang w:val="x-none" w:eastAsia="ar-SA"/>
        </w:rPr>
        <w:t xml:space="preserve"> (</w:t>
      </w:r>
      <w:r w:rsidRPr="001E636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Ноль целых пять десятых</w:t>
      </w:r>
      <w:r w:rsidRPr="001E6362">
        <w:rPr>
          <w:rFonts w:ascii="Times New Roman" w:eastAsia="Times New Roman" w:hAnsi="Times New Roman" w:cs="Times New Roman"/>
          <w:bCs/>
          <w:sz w:val="28"/>
          <w:szCs w:val="28"/>
          <w:lang w:val="x-none" w:eastAsia="ar-SA"/>
        </w:rPr>
        <w:t>) процента годовых;</w:t>
      </w:r>
    </w:p>
    <w:p w:rsidR="001E6362" w:rsidRPr="001E6362" w:rsidRDefault="001E6362" w:rsidP="004E4DDD">
      <w:pPr>
        <w:numPr>
          <w:ilvl w:val="0"/>
          <w:numId w:val="12"/>
        </w:numPr>
        <w:tabs>
          <w:tab w:val="clear" w:pos="786"/>
          <w:tab w:val="num" w:pos="0"/>
        </w:tabs>
        <w:suppressAutoHyphens/>
        <w:ind w:left="0" w:firstLine="426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1E6362">
        <w:rPr>
          <w:rFonts w:ascii="Times New Roman" w:eastAsia="Times New Roman" w:hAnsi="Times New Roman" w:cs="Times New Roman"/>
          <w:bCs/>
          <w:sz w:val="28"/>
          <w:szCs w:val="28"/>
          <w:lang w:val="x-none" w:eastAsia="ar-SA"/>
        </w:rPr>
        <w:t xml:space="preserve">с 1-го по 90-й день (включительно) по истечении Периода льготного использования Лимита </w:t>
      </w:r>
      <w:r w:rsidRPr="001E636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задолженности</w:t>
      </w:r>
      <w:r w:rsidRPr="001E6362">
        <w:rPr>
          <w:rFonts w:ascii="Times New Roman" w:eastAsia="Times New Roman" w:hAnsi="Times New Roman" w:cs="Times New Roman"/>
          <w:bCs/>
          <w:sz w:val="28"/>
          <w:szCs w:val="28"/>
          <w:lang w:val="x-none" w:eastAsia="ar-SA"/>
        </w:rPr>
        <w:t xml:space="preserve"> –</w:t>
      </w:r>
      <w:r w:rsidRPr="001E636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1,5 % </w:t>
      </w:r>
      <w:r w:rsidRPr="001E6362">
        <w:rPr>
          <w:rFonts w:ascii="Times New Roman" w:eastAsia="Times New Roman" w:hAnsi="Times New Roman" w:cs="Times New Roman"/>
          <w:bCs/>
          <w:sz w:val="28"/>
          <w:szCs w:val="28"/>
          <w:lang w:val="x-none" w:eastAsia="ar-SA"/>
        </w:rPr>
        <w:t>(</w:t>
      </w:r>
      <w:r w:rsidRPr="001E636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Одна целая пять десятых</w:t>
      </w:r>
      <w:r w:rsidRPr="001E6362">
        <w:rPr>
          <w:rFonts w:ascii="Times New Roman" w:eastAsia="Times New Roman" w:hAnsi="Times New Roman" w:cs="Times New Roman"/>
          <w:bCs/>
          <w:sz w:val="28"/>
          <w:szCs w:val="28"/>
          <w:lang w:val="x-none" w:eastAsia="ar-SA"/>
        </w:rPr>
        <w:t>) процент</w:t>
      </w:r>
      <w:r w:rsidRPr="001E636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а</w:t>
      </w:r>
      <w:r w:rsidRPr="001E6362">
        <w:rPr>
          <w:rFonts w:ascii="Times New Roman" w:eastAsia="Times New Roman" w:hAnsi="Times New Roman" w:cs="Times New Roman"/>
          <w:bCs/>
          <w:sz w:val="28"/>
          <w:szCs w:val="28"/>
          <w:lang w:val="x-none" w:eastAsia="ar-SA"/>
        </w:rPr>
        <w:t xml:space="preserve"> годовых;</w:t>
      </w:r>
      <w:r w:rsidRPr="001E636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</w:p>
    <w:p w:rsidR="001E6362" w:rsidRPr="001E6362" w:rsidRDefault="001E6362" w:rsidP="004E4DDD">
      <w:pPr>
        <w:numPr>
          <w:ilvl w:val="0"/>
          <w:numId w:val="12"/>
        </w:numPr>
        <w:tabs>
          <w:tab w:val="clear" w:pos="786"/>
          <w:tab w:val="num" w:pos="0"/>
        </w:tabs>
        <w:suppressAutoHyphens/>
        <w:ind w:left="0" w:firstLine="426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1E6362">
        <w:rPr>
          <w:rFonts w:ascii="Times New Roman" w:eastAsia="Times New Roman" w:hAnsi="Times New Roman" w:cs="Times New Roman"/>
          <w:bCs/>
          <w:sz w:val="28"/>
          <w:szCs w:val="28"/>
          <w:lang w:val="x-none" w:eastAsia="ar-SA"/>
        </w:rPr>
        <w:t xml:space="preserve">с 91-го дня по истечении Периода льготного использования Лимита </w:t>
      </w:r>
      <w:r w:rsidRPr="001E636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задолженности</w:t>
      </w:r>
      <w:r w:rsidRPr="001E6362">
        <w:rPr>
          <w:rFonts w:ascii="Times New Roman" w:eastAsia="Times New Roman" w:hAnsi="Times New Roman" w:cs="Times New Roman"/>
          <w:bCs/>
          <w:sz w:val="28"/>
          <w:szCs w:val="28"/>
          <w:lang w:val="x-none" w:eastAsia="ar-SA"/>
        </w:rPr>
        <w:t xml:space="preserve"> – </w:t>
      </w:r>
      <w:r w:rsidRPr="001E636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3,5 %</w:t>
      </w:r>
      <w:r w:rsidRPr="001E6362">
        <w:rPr>
          <w:rFonts w:ascii="Times New Roman" w:eastAsia="Times New Roman" w:hAnsi="Times New Roman" w:cs="Times New Roman"/>
          <w:bCs/>
          <w:sz w:val="28"/>
          <w:szCs w:val="28"/>
          <w:lang w:val="x-none" w:eastAsia="ar-SA"/>
        </w:rPr>
        <w:t xml:space="preserve"> (</w:t>
      </w:r>
      <w:r w:rsidRPr="001E636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Три целых пять десятых</w:t>
      </w:r>
      <w:r w:rsidRPr="001E6362">
        <w:rPr>
          <w:rFonts w:ascii="Times New Roman" w:eastAsia="Times New Roman" w:hAnsi="Times New Roman" w:cs="Times New Roman"/>
          <w:bCs/>
          <w:sz w:val="28"/>
          <w:szCs w:val="28"/>
          <w:lang w:val="x-none" w:eastAsia="ar-SA"/>
        </w:rPr>
        <w:t>) процента годовых.</w:t>
      </w:r>
    </w:p>
    <w:p w:rsidR="001E6362" w:rsidRPr="001E6362" w:rsidRDefault="009A01B4" w:rsidP="001E6362">
      <w:pPr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24584">
        <w:rPr>
          <w:rFonts w:ascii="Times New Roman" w:hAnsi="Times New Roman" w:cs="Times New Roman"/>
          <w:b/>
          <w:bCs/>
          <w:sz w:val="28"/>
          <w:szCs w:val="28"/>
        </w:rPr>
        <w:t xml:space="preserve">1.4. Срок оказания услуги: </w:t>
      </w:r>
      <w:r w:rsidR="001E6362" w:rsidRPr="0012458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Кредитная линия с лимитом выдачи предоставляется  на срок до 30.11.2015 включительно. </w:t>
      </w:r>
      <w:r w:rsidR="001E6362" w:rsidRPr="001E6362">
        <w:rPr>
          <w:rFonts w:ascii="Times New Roman" w:eastAsia="Times New Roman" w:hAnsi="Times New Roman" w:cs="Times New Roman"/>
          <w:sz w:val="28"/>
          <w:szCs w:val="28"/>
          <w:lang w:eastAsia="ar-SA"/>
        </w:rPr>
        <w:t>Выдача кредита осуществляется отдельными частями (траншами) при соблюдении следующих условий:</w:t>
      </w:r>
    </w:p>
    <w:p w:rsidR="001E6362" w:rsidRPr="001E6362" w:rsidRDefault="001E6362" w:rsidP="004E4DDD">
      <w:pPr>
        <w:numPr>
          <w:ilvl w:val="0"/>
          <w:numId w:val="13"/>
        </w:numPr>
        <w:tabs>
          <w:tab w:val="left" w:pos="0"/>
        </w:tabs>
        <w:suppressAutoHyphens/>
        <w:ind w:left="0"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E6362">
        <w:rPr>
          <w:rFonts w:ascii="Times New Roman" w:eastAsia="Times New Roman" w:hAnsi="Times New Roman" w:cs="Times New Roman"/>
          <w:sz w:val="28"/>
          <w:szCs w:val="28"/>
          <w:lang w:eastAsia="ar-SA"/>
        </w:rPr>
        <w:t>каждая часть (каждый транш) Кредита предоставляется только при наличии Неиспользованного остатка Лимита выдачи Кредитной линии;</w:t>
      </w:r>
    </w:p>
    <w:p w:rsidR="001E6362" w:rsidRPr="001E6362" w:rsidRDefault="001E6362" w:rsidP="004E4DDD">
      <w:pPr>
        <w:numPr>
          <w:ilvl w:val="0"/>
          <w:numId w:val="13"/>
        </w:numPr>
        <w:tabs>
          <w:tab w:val="left" w:pos="0"/>
        </w:tabs>
        <w:suppressAutoHyphens/>
        <w:ind w:left="0" w:firstLine="34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E6362">
        <w:rPr>
          <w:rFonts w:ascii="Times New Roman" w:eastAsia="Times New Roman" w:hAnsi="Times New Roman" w:cs="Times New Roman"/>
          <w:sz w:val="28"/>
          <w:szCs w:val="28"/>
          <w:lang w:eastAsia="ar-SA"/>
        </w:rPr>
        <w:t>срок возврата каждой части (транша) Кредита не может быть установлен позднее 30.11.2015</w:t>
      </w:r>
      <w:r w:rsidR="004E4DD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</w:t>
      </w:r>
      <w:r w:rsidRPr="001E6362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9A01B4" w:rsidRPr="00124584" w:rsidRDefault="009A01B4" w:rsidP="001E6362">
      <w:pPr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124584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1.5. </w:t>
      </w:r>
      <w:r w:rsidRPr="0012458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Место оказания услуги:</w:t>
      </w:r>
      <w:r w:rsidRPr="001245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124584">
        <w:rPr>
          <w:rFonts w:ascii="Times New Roman" w:eastAsia="Times New Roman" w:hAnsi="Times New Roman" w:cs="Times New Roman"/>
          <w:sz w:val="28"/>
          <w:szCs w:val="28"/>
          <w:lang w:eastAsia="ar-SA"/>
        </w:rPr>
        <w:t>183034, г. Мурманск, ул. Свердлова, д. 39</w:t>
      </w:r>
      <w:r w:rsidRPr="001245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Pr="00124584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</w:p>
    <w:p w:rsidR="00F21B64" w:rsidRPr="00124584" w:rsidRDefault="00F21B64" w:rsidP="00265030">
      <w:pPr>
        <w:tabs>
          <w:tab w:val="left" w:pos="0"/>
        </w:tabs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43E86" w:rsidRPr="00124584" w:rsidRDefault="0061297F" w:rsidP="00F43E86">
      <w:pPr>
        <w:tabs>
          <w:tab w:val="left" w:pos="0"/>
        </w:tabs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2458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</w:t>
      </w:r>
      <w:r w:rsidR="005C4E36" w:rsidRPr="0012458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 В процедуре вскрытия конвертов с заявками принимали участие члены Комиссии по закупке:</w:t>
      </w:r>
      <w:r w:rsidR="00F43E86" w:rsidRPr="0012458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F43E86" w:rsidRPr="00124584" w:rsidRDefault="00F43E86" w:rsidP="005F651D">
      <w:pPr>
        <w:numPr>
          <w:ilvl w:val="0"/>
          <w:numId w:val="10"/>
        </w:numPr>
        <w:tabs>
          <w:tab w:val="left" w:pos="0"/>
        </w:tabs>
        <w:spacing w:after="200"/>
        <w:ind w:left="0" w:firstLine="360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24584">
        <w:rPr>
          <w:rFonts w:ascii="Times New Roman" w:hAnsi="Times New Roman" w:cs="Times New Roman"/>
          <w:bCs/>
          <w:sz w:val="28"/>
          <w:szCs w:val="28"/>
        </w:rPr>
        <w:lastRenderedPageBreak/>
        <w:t>Председатель Комиссии по закупке</w:t>
      </w:r>
      <w:r w:rsidRPr="0012458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124584">
        <w:rPr>
          <w:rFonts w:ascii="Times New Roman" w:hAnsi="Times New Roman" w:cs="Times New Roman"/>
          <w:iCs/>
          <w:sz w:val="28"/>
          <w:szCs w:val="28"/>
        </w:rPr>
        <w:t>Волков М.В. – первый заместитель генерального директора по финансам ОАО «Мурманэнергосбыт»;</w:t>
      </w:r>
    </w:p>
    <w:p w:rsidR="00F43E86" w:rsidRPr="00124584" w:rsidRDefault="001E6362" w:rsidP="001E6362">
      <w:pPr>
        <w:numPr>
          <w:ilvl w:val="0"/>
          <w:numId w:val="10"/>
        </w:numPr>
        <w:tabs>
          <w:tab w:val="left" w:pos="284"/>
        </w:tabs>
        <w:spacing w:after="200"/>
        <w:contextualSpacing/>
        <w:jc w:val="both"/>
        <w:outlineLvl w:val="0"/>
        <w:rPr>
          <w:rFonts w:ascii="Times New Roman" w:hAnsi="Times New Roman" w:cs="Times New Roman"/>
          <w:iCs/>
          <w:sz w:val="28"/>
          <w:szCs w:val="28"/>
        </w:rPr>
      </w:pPr>
      <w:r w:rsidRPr="00124584">
        <w:rPr>
          <w:rFonts w:ascii="Times New Roman" w:hAnsi="Times New Roman" w:cs="Times New Roman"/>
          <w:iCs/>
          <w:sz w:val="28"/>
          <w:szCs w:val="28"/>
        </w:rPr>
        <w:t xml:space="preserve">Урпин Н.В. – </w:t>
      </w:r>
      <w:proofErr w:type="spellStart"/>
      <w:r w:rsidRPr="00124584">
        <w:rPr>
          <w:rFonts w:ascii="Times New Roman" w:hAnsi="Times New Roman" w:cs="Times New Roman"/>
          <w:iCs/>
          <w:sz w:val="28"/>
          <w:szCs w:val="28"/>
        </w:rPr>
        <w:t>и.о</w:t>
      </w:r>
      <w:proofErr w:type="spellEnd"/>
      <w:r w:rsidRPr="00124584">
        <w:rPr>
          <w:rFonts w:ascii="Times New Roman" w:hAnsi="Times New Roman" w:cs="Times New Roman"/>
          <w:iCs/>
          <w:sz w:val="28"/>
          <w:szCs w:val="28"/>
        </w:rPr>
        <w:t>. начальник</w:t>
      </w:r>
      <w:r w:rsidR="005F651D">
        <w:rPr>
          <w:rFonts w:ascii="Times New Roman" w:hAnsi="Times New Roman" w:cs="Times New Roman"/>
          <w:iCs/>
          <w:sz w:val="28"/>
          <w:szCs w:val="28"/>
        </w:rPr>
        <w:t>а</w:t>
      </w:r>
      <w:r w:rsidRPr="00124584">
        <w:rPr>
          <w:rFonts w:ascii="Times New Roman" w:hAnsi="Times New Roman" w:cs="Times New Roman"/>
          <w:iCs/>
          <w:sz w:val="28"/>
          <w:szCs w:val="28"/>
        </w:rPr>
        <w:t xml:space="preserve"> службы закупок ОАО «Мурманэнергосбыт</w:t>
      </w:r>
      <w:r w:rsidR="00F43E86" w:rsidRPr="00124584">
        <w:rPr>
          <w:rFonts w:ascii="Times New Roman" w:hAnsi="Times New Roman" w:cs="Times New Roman"/>
          <w:iCs/>
          <w:sz w:val="28"/>
          <w:szCs w:val="28"/>
        </w:rPr>
        <w:t>»;</w:t>
      </w:r>
    </w:p>
    <w:p w:rsidR="00F43E86" w:rsidRPr="00124584" w:rsidRDefault="00F43E86" w:rsidP="001E6362">
      <w:pPr>
        <w:numPr>
          <w:ilvl w:val="0"/>
          <w:numId w:val="10"/>
        </w:numPr>
        <w:tabs>
          <w:tab w:val="left" w:pos="709"/>
        </w:tabs>
        <w:spacing w:after="200"/>
        <w:ind w:left="0" w:firstLine="360"/>
        <w:contextualSpacing/>
        <w:jc w:val="both"/>
        <w:outlineLvl w:val="0"/>
        <w:rPr>
          <w:rFonts w:ascii="Times New Roman" w:hAnsi="Times New Roman" w:cs="Times New Roman"/>
          <w:iCs/>
          <w:sz w:val="28"/>
          <w:szCs w:val="28"/>
        </w:rPr>
      </w:pPr>
      <w:r w:rsidRPr="00124584"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>Галат В.Д. – начальник отдела внутреннего контроля службы внутреннего контроля ОАО «Мурманэнергосбыт»;</w:t>
      </w:r>
    </w:p>
    <w:p w:rsidR="00F43E86" w:rsidRPr="00124584" w:rsidRDefault="00F43E86" w:rsidP="001E6362">
      <w:pPr>
        <w:numPr>
          <w:ilvl w:val="0"/>
          <w:numId w:val="10"/>
        </w:num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24584">
        <w:rPr>
          <w:rFonts w:ascii="Times New Roman" w:hAnsi="Times New Roman" w:cs="Times New Roman"/>
          <w:sz w:val="28"/>
          <w:szCs w:val="28"/>
        </w:rPr>
        <w:t>Коваль В.Н.– начальник финансового отдела ОАО «Мурманэнергосбыт»</w:t>
      </w:r>
      <w:r w:rsidRPr="00124584">
        <w:rPr>
          <w:rFonts w:ascii="Times New Roman" w:hAnsi="Times New Roman" w:cs="Times New Roman"/>
          <w:iCs/>
          <w:sz w:val="28"/>
          <w:szCs w:val="28"/>
        </w:rPr>
        <w:t>;</w:t>
      </w:r>
    </w:p>
    <w:p w:rsidR="00F43E86" w:rsidRPr="00124584" w:rsidRDefault="001E6362" w:rsidP="00E428E8">
      <w:pPr>
        <w:pStyle w:val="a6"/>
        <w:numPr>
          <w:ilvl w:val="0"/>
          <w:numId w:val="10"/>
        </w:numPr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24584">
        <w:rPr>
          <w:rFonts w:ascii="Times New Roman" w:hAnsi="Times New Roman" w:cs="Times New Roman"/>
          <w:iCs/>
          <w:sz w:val="28"/>
          <w:szCs w:val="28"/>
        </w:rPr>
        <w:t>Новикова Е.А. – заместитель главного бухгалтера ОАО «Мурманэнергосбыт</w:t>
      </w:r>
      <w:r w:rsidR="00F43E86" w:rsidRPr="00124584">
        <w:rPr>
          <w:rFonts w:ascii="Times New Roman" w:hAnsi="Times New Roman" w:cs="Times New Roman"/>
          <w:iCs/>
          <w:sz w:val="28"/>
          <w:szCs w:val="28"/>
        </w:rPr>
        <w:t>».</w:t>
      </w:r>
    </w:p>
    <w:p w:rsidR="00F43E86" w:rsidRPr="00124584" w:rsidRDefault="00F43E86" w:rsidP="00F43E86">
      <w:pP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2458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Секретарь Комиссии по закупке (без права голоса):</w:t>
      </w:r>
    </w:p>
    <w:p w:rsidR="00F43E86" w:rsidRPr="00124584" w:rsidRDefault="00F43E86" w:rsidP="00F43E86">
      <w:pPr>
        <w:numPr>
          <w:ilvl w:val="0"/>
          <w:numId w:val="9"/>
        </w:numPr>
        <w:spacing w:after="200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124584">
        <w:rPr>
          <w:rFonts w:ascii="Times New Roman" w:hAnsi="Times New Roman" w:cs="Times New Roman"/>
          <w:sz w:val="28"/>
          <w:szCs w:val="28"/>
        </w:rPr>
        <w:t>Пальчиковская В.В. – ведущий специалист отдела закупок службы закупок ОАО «Мурманэнергосбыт».</w:t>
      </w:r>
    </w:p>
    <w:p w:rsidR="001F3480" w:rsidRPr="00124584" w:rsidRDefault="001F3480" w:rsidP="001F3480">
      <w:pPr>
        <w:spacing w:after="200"/>
        <w:ind w:left="720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BA205E" w:rsidRPr="00124584" w:rsidRDefault="00BA205E" w:rsidP="00F43E86">
      <w:pPr>
        <w:tabs>
          <w:tab w:val="left" w:pos="0"/>
        </w:tabs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2458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 w:rsidRPr="0012458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 </w:t>
      </w:r>
      <w:proofErr w:type="gramStart"/>
      <w:r w:rsidRPr="001245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Процедура вскрытия конвертов с заявками  на участие в открытом запросе цен на право заключения договора </w:t>
      </w:r>
      <w:r w:rsidRPr="001245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оказание финансовых услуг по предоставлению ОАО «Мурманэнергосбыт» кредитных средств в форме кредитной линии с лимитом выдачи </w:t>
      </w:r>
      <w:r w:rsidRPr="001245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</w:t>
      </w:r>
      <w:r w:rsidR="00E428E8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1245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запрос цен) проводилась «</w:t>
      </w:r>
      <w:r w:rsidR="00D36169" w:rsidRPr="00124584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Pr="00124584">
        <w:rPr>
          <w:rFonts w:ascii="Times New Roman" w:eastAsia="Times New Roman" w:hAnsi="Times New Roman" w:cs="Times New Roman"/>
          <w:sz w:val="28"/>
          <w:szCs w:val="28"/>
          <w:lang w:eastAsia="ru-RU"/>
        </w:rPr>
        <w:t>» ию</w:t>
      </w:r>
      <w:r w:rsidR="00D36169" w:rsidRPr="00124584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Pr="001245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 2015г. по адресу: </w:t>
      </w:r>
      <w:r w:rsidRPr="001245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г. Мурманск</w:t>
      </w:r>
      <w:r w:rsidRPr="001245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ул. Промышленная, </w:t>
      </w:r>
      <w:r w:rsidRPr="001245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д. 15, </w:t>
      </w:r>
      <w:proofErr w:type="spellStart"/>
      <w:r w:rsidRPr="001245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каб</w:t>
      </w:r>
      <w:proofErr w:type="spellEnd"/>
      <w:r w:rsidRPr="001245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 19, начало – 15 часов 00 минут по московскому времени.</w:t>
      </w:r>
      <w:proofErr w:type="gramEnd"/>
    </w:p>
    <w:p w:rsidR="00BA205E" w:rsidRPr="00124584" w:rsidRDefault="00BA205E" w:rsidP="00BA205E">
      <w:pPr>
        <w:tabs>
          <w:tab w:val="left" w:pos="142"/>
        </w:tabs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245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момент начала процедуры вскрытия конвертов с заявками заявлений об отзыве </w:t>
      </w:r>
      <w:r w:rsidR="00E428E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и изменении </w:t>
      </w:r>
      <w:r w:rsidRPr="001245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заявок для участия в запросе цен не поступало.</w:t>
      </w:r>
    </w:p>
    <w:p w:rsidR="00BA205E" w:rsidRPr="00124584" w:rsidRDefault="00BA205E" w:rsidP="001B790A">
      <w:pPr>
        <w:tabs>
          <w:tab w:val="left" w:pos="0"/>
          <w:tab w:val="left" w:pos="567"/>
          <w:tab w:val="left" w:pos="709"/>
        </w:tabs>
        <w:suppressAutoHyphens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C0C81" w:rsidRPr="004C15CA" w:rsidRDefault="00BA205E" w:rsidP="00BA205E">
      <w:pPr>
        <w:tabs>
          <w:tab w:val="left" w:pos="709"/>
        </w:tabs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458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4. </w:t>
      </w:r>
      <w:r w:rsidR="00A553EF" w:rsidRPr="001245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</w:t>
      </w:r>
      <w:r w:rsidR="005C4E36" w:rsidRPr="001245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процедуру вскрытия конвертов с заявками на бумажных носителях </w:t>
      </w:r>
      <w:r w:rsidR="005C4E36" w:rsidRPr="004C15CA">
        <w:rPr>
          <w:rFonts w:ascii="Times New Roman" w:eastAsia="Times New Roman" w:hAnsi="Times New Roman" w:cs="Times New Roman"/>
          <w:sz w:val="28"/>
          <w:szCs w:val="28"/>
          <w:lang w:eastAsia="ru-RU"/>
        </w:rPr>
        <w:t>был</w:t>
      </w:r>
      <w:r w:rsidR="005F0538" w:rsidRPr="004C15CA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5C4E36" w:rsidRPr="004C15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представлен</w:t>
      </w:r>
      <w:r w:rsidR="005F0538" w:rsidRPr="004C15CA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2F343E" w:rsidRPr="004C15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F0538" w:rsidRPr="004C15C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5E3F45" w:rsidRPr="004C15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61E41" w:rsidRPr="004C15CA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5F0538" w:rsidRPr="004C15CA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Одна</w:t>
      </w:r>
      <w:r w:rsidR="005C4E36" w:rsidRPr="004C15CA">
        <w:rPr>
          <w:rFonts w:ascii="Times New Roman" w:eastAsia="Times New Roman" w:hAnsi="Times New Roman" w:cs="Times New Roman"/>
          <w:sz w:val="28"/>
          <w:szCs w:val="28"/>
          <w:lang w:eastAsia="ru-RU"/>
        </w:rPr>
        <w:t>) заяв</w:t>
      </w:r>
      <w:r w:rsidR="0047423B" w:rsidRPr="004C15CA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5F0538" w:rsidRPr="004C15CA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5C4E36" w:rsidRPr="004C15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следующ</w:t>
      </w:r>
      <w:r w:rsidR="005F0538" w:rsidRPr="004C15CA">
        <w:rPr>
          <w:rFonts w:ascii="Times New Roman" w:eastAsia="Times New Roman" w:hAnsi="Times New Roman" w:cs="Times New Roman"/>
          <w:sz w:val="28"/>
          <w:szCs w:val="28"/>
          <w:lang w:eastAsia="ru-RU"/>
        </w:rPr>
        <w:t>его</w:t>
      </w:r>
      <w:r w:rsidR="005C4E36" w:rsidRPr="004C15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Участник</w:t>
      </w:r>
      <w:r w:rsidR="005F0538" w:rsidRPr="004C15CA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2555D3" w:rsidRPr="004C15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закупки</w:t>
      </w:r>
      <w:r w:rsidR="005C4E36" w:rsidRPr="004C15CA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330CD9" w:rsidRPr="00124584" w:rsidRDefault="003A4679" w:rsidP="00BA205E">
      <w:pPr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  <w:highlight w:val="yellow"/>
        </w:rPr>
      </w:pPr>
      <w:proofErr w:type="gramStart"/>
      <w:r w:rsidRPr="004C15CA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 1</w:t>
      </w:r>
      <w:r w:rsidRPr="004C15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C15CA">
        <w:rPr>
          <w:rFonts w:ascii="Times New Roman" w:hAnsi="Times New Roman" w:cs="Times New Roman"/>
          <w:sz w:val="28"/>
          <w:szCs w:val="28"/>
        </w:rPr>
        <w:t>Публичное акционерное общество Банк</w:t>
      </w:r>
      <w:r w:rsidRPr="004C15CA">
        <w:rPr>
          <w:rFonts w:ascii="Times New Roman" w:hAnsi="Times New Roman" w:cs="Times New Roman"/>
          <w:sz w:val="28"/>
          <w:szCs w:val="28"/>
        </w:rPr>
        <w:t xml:space="preserve"> «Возрождение» </w:t>
      </w:r>
      <w:r w:rsidR="004C15CA">
        <w:rPr>
          <w:rFonts w:ascii="Times New Roman" w:hAnsi="Times New Roman" w:cs="Times New Roman"/>
          <w:sz w:val="28"/>
          <w:szCs w:val="28"/>
        </w:rPr>
        <w:t xml:space="preserve">(Банк «Возрождение» </w:t>
      </w:r>
      <w:r w:rsidR="004C15CA" w:rsidRPr="004C15CA">
        <w:rPr>
          <w:rFonts w:ascii="Times New Roman" w:hAnsi="Times New Roman" w:cs="Times New Roman"/>
          <w:sz w:val="28"/>
          <w:szCs w:val="28"/>
        </w:rPr>
        <w:t xml:space="preserve">(ПАО)), </w:t>
      </w:r>
      <w:r w:rsidRPr="004C15CA">
        <w:rPr>
          <w:rFonts w:ascii="Times New Roman" w:hAnsi="Times New Roman" w:cs="Times New Roman"/>
          <w:sz w:val="28"/>
          <w:szCs w:val="28"/>
        </w:rPr>
        <w:t>ИНН 5000001042</w:t>
      </w:r>
      <w:r w:rsidR="004C15CA" w:rsidRPr="004C15CA">
        <w:rPr>
          <w:rFonts w:ascii="Times New Roman" w:hAnsi="Times New Roman" w:cs="Times New Roman"/>
          <w:sz w:val="28"/>
          <w:szCs w:val="28"/>
        </w:rPr>
        <w:t>,</w:t>
      </w:r>
      <w:r w:rsidRPr="004C15CA">
        <w:rPr>
          <w:rFonts w:ascii="Times New Roman" w:hAnsi="Times New Roman" w:cs="Times New Roman"/>
          <w:sz w:val="28"/>
          <w:szCs w:val="28"/>
        </w:rPr>
        <w:t xml:space="preserve"> КПП 775001001</w:t>
      </w:r>
      <w:r w:rsidR="004C15CA" w:rsidRPr="004C15CA">
        <w:rPr>
          <w:rFonts w:ascii="Times New Roman" w:hAnsi="Times New Roman" w:cs="Times New Roman"/>
          <w:sz w:val="28"/>
          <w:szCs w:val="28"/>
        </w:rPr>
        <w:t>,</w:t>
      </w:r>
      <w:r w:rsidRPr="004C15CA">
        <w:rPr>
          <w:rFonts w:ascii="Times New Roman" w:hAnsi="Times New Roman" w:cs="Times New Roman"/>
          <w:sz w:val="28"/>
          <w:szCs w:val="28"/>
        </w:rPr>
        <w:t xml:space="preserve"> ОГРН 1027700540680).</w:t>
      </w:r>
      <w:proofErr w:type="gramEnd"/>
    </w:p>
    <w:p w:rsidR="003A4679" w:rsidRPr="004C15CA" w:rsidRDefault="003A4679" w:rsidP="00265030">
      <w:pPr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4C15CA">
        <w:rPr>
          <w:rFonts w:ascii="Times New Roman" w:hAnsi="Times New Roman" w:cs="Times New Roman"/>
          <w:sz w:val="28"/>
          <w:szCs w:val="28"/>
        </w:rPr>
        <w:t>Местонахождение</w:t>
      </w:r>
      <w:r w:rsidR="004D1FB7" w:rsidRPr="004C15CA">
        <w:rPr>
          <w:rFonts w:ascii="Times New Roman" w:hAnsi="Times New Roman" w:cs="Times New Roman"/>
          <w:sz w:val="28"/>
          <w:szCs w:val="28"/>
        </w:rPr>
        <w:t xml:space="preserve"> Общества: 101000</w:t>
      </w:r>
      <w:r w:rsidR="004C15CA">
        <w:rPr>
          <w:rFonts w:ascii="Times New Roman" w:hAnsi="Times New Roman" w:cs="Times New Roman"/>
          <w:sz w:val="28"/>
          <w:szCs w:val="28"/>
        </w:rPr>
        <w:t>,</w:t>
      </w:r>
      <w:r w:rsidR="004D1FB7" w:rsidRPr="004C15CA">
        <w:rPr>
          <w:rFonts w:ascii="Times New Roman" w:hAnsi="Times New Roman" w:cs="Times New Roman"/>
          <w:sz w:val="28"/>
          <w:szCs w:val="28"/>
        </w:rPr>
        <w:t xml:space="preserve"> г. Москва, </w:t>
      </w:r>
      <w:r w:rsidRPr="004C15CA">
        <w:rPr>
          <w:rFonts w:ascii="Times New Roman" w:hAnsi="Times New Roman" w:cs="Times New Roman"/>
          <w:sz w:val="28"/>
          <w:szCs w:val="28"/>
        </w:rPr>
        <w:t>Лучников</w:t>
      </w:r>
      <w:r w:rsidR="004D1FB7" w:rsidRPr="004C15CA">
        <w:rPr>
          <w:rFonts w:ascii="Times New Roman" w:hAnsi="Times New Roman" w:cs="Times New Roman"/>
          <w:sz w:val="28"/>
          <w:szCs w:val="28"/>
        </w:rPr>
        <w:t xml:space="preserve"> пер.</w:t>
      </w:r>
      <w:r w:rsidRPr="004C15CA">
        <w:rPr>
          <w:rFonts w:ascii="Times New Roman" w:hAnsi="Times New Roman" w:cs="Times New Roman"/>
          <w:sz w:val="28"/>
          <w:szCs w:val="28"/>
        </w:rPr>
        <w:t xml:space="preserve"> д. 7/4 стр. 1</w:t>
      </w:r>
    </w:p>
    <w:p w:rsidR="003A4679" w:rsidRPr="00124584" w:rsidRDefault="003A4679" w:rsidP="00265030">
      <w:pPr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4C15CA">
        <w:rPr>
          <w:rFonts w:ascii="Times New Roman" w:hAnsi="Times New Roman" w:cs="Times New Roman"/>
          <w:sz w:val="28"/>
          <w:szCs w:val="28"/>
        </w:rPr>
        <w:t>Местонахождение филиала: 183039</w:t>
      </w:r>
      <w:r w:rsidR="004C15CA" w:rsidRPr="004C15CA">
        <w:rPr>
          <w:rFonts w:ascii="Times New Roman" w:hAnsi="Times New Roman" w:cs="Times New Roman"/>
          <w:sz w:val="28"/>
          <w:szCs w:val="28"/>
        </w:rPr>
        <w:t>,</w:t>
      </w:r>
      <w:r w:rsidRPr="004C15CA">
        <w:rPr>
          <w:rFonts w:ascii="Times New Roman" w:hAnsi="Times New Roman" w:cs="Times New Roman"/>
          <w:sz w:val="28"/>
          <w:szCs w:val="28"/>
        </w:rPr>
        <w:t xml:space="preserve"> г. Мурманск, ул. </w:t>
      </w:r>
      <w:proofErr w:type="spellStart"/>
      <w:r w:rsidRPr="004C15CA">
        <w:rPr>
          <w:rFonts w:ascii="Times New Roman" w:hAnsi="Times New Roman" w:cs="Times New Roman"/>
          <w:sz w:val="28"/>
          <w:szCs w:val="28"/>
        </w:rPr>
        <w:t>Рогозерская</w:t>
      </w:r>
      <w:proofErr w:type="spellEnd"/>
      <w:r w:rsidRPr="004C15CA">
        <w:rPr>
          <w:rFonts w:ascii="Times New Roman" w:hAnsi="Times New Roman" w:cs="Times New Roman"/>
          <w:sz w:val="28"/>
          <w:szCs w:val="28"/>
        </w:rPr>
        <w:t>, д. 14.</w:t>
      </w:r>
    </w:p>
    <w:p w:rsidR="003A4679" w:rsidRPr="00124584" w:rsidRDefault="003A4679" w:rsidP="00E428E8">
      <w:pPr>
        <w:jc w:val="both"/>
        <w:outlineLvl w:val="0"/>
        <w:rPr>
          <w:rFonts w:ascii="Times New Roman" w:hAnsi="Times New Roman" w:cs="Times New Roman"/>
          <w:sz w:val="28"/>
          <w:szCs w:val="28"/>
        </w:rPr>
      </w:pPr>
      <w:proofErr w:type="gramStart"/>
      <w:r w:rsidRPr="00124584">
        <w:rPr>
          <w:rFonts w:ascii="Times New Roman" w:hAnsi="Times New Roman" w:cs="Times New Roman"/>
          <w:sz w:val="28"/>
          <w:szCs w:val="28"/>
        </w:rPr>
        <w:t>Зарегистрирована</w:t>
      </w:r>
      <w:proofErr w:type="gramEnd"/>
      <w:r w:rsidRPr="00124584">
        <w:rPr>
          <w:rFonts w:ascii="Times New Roman" w:hAnsi="Times New Roman" w:cs="Times New Roman"/>
          <w:sz w:val="28"/>
          <w:szCs w:val="28"/>
        </w:rPr>
        <w:t xml:space="preserve"> в журнале регистрации конвертов под номером 1 </w:t>
      </w:r>
      <w:r w:rsidR="00BA205E" w:rsidRPr="00124584">
        <w:rPr>
          <w:rFonts w:ascii="Times New Roman" w:hAnsi="Times New Roman" w:cs="Times New Roman"/>
          <w:sz w:val="28"/>
          <w:szCs w:val="28"/>
        </w:rPr>
        <w:t xml:space="preserve">от </w:t>
      </w:r>
      <w:r w:rsidR="004C15CA" w:rsidRPr="004C15CA">
        <w:rPr>
          <w:rFonts w:ascii="Times New Roman" w:hAnsi="Times New Roman" w:cs="Times New Roman"/>
          <w:sz w:val="28"/>
          <w:szCs w:val="28"/>
        </w:rPr>
        <w:t>16</w:t>
      </w:r>
      <w:r w:rsidR="00BA205E" w:rsidRPr="004C15CA">
        <w:rPr>
          <w:rFonts w:ascii="Times New Roman" w:hAnsi="Times New Roman" w:cs="Times New Roman"/>
          <w:sz w:val="28"/>
          <w:szCs w:val="28"/>
        </w:rPr>
        <w:t>.0</w:t>
      </w:r>
      <w:r w:rsidR="004C15CA" w:rsidRPr="004C15CA">
        <w:rPr>
          <w:rFonts w:ascii="Times New Roman" w:hAnsi="Times New Roman" w:cs="Times New Roman"/>
          <w:sz w:val="28"/>
          <w:szCs w:val="28"/>
        </w:rPr>
        <w:t>7</w:t>
      </w:r>
      <w:r w:rsidR="00BA205E" w:rsidRPr="004C15CA">
        <w:rPr>
          <w:rFonts w:ascii="Times New Roman" w:hAnsi="Times New Roman" w:cs="Times New Roman"/>
          <w:sz w:val="28"/>
          <w:szCs w:val="28"/>
        </w:rPr>
        <w:t xml:space="preserve">.2015 г. в </w:t>
      </w:r>
      <w:r w:rsidR="004C15CA" w:rsidRPr="004C15CA">
        <w:rPr>
          <w:rFonts w:ascii="Times New Roman" w:hAnsi="Times New Roman" w:cs="Times New Roman"/>
          <w:sz w:val="28"/>
          <w:szCs w:val="28"/>
        </w:rPr>
        <w:t>14</w:t>
      </w:r>
      <w:r w:rsidR="00BA205E" w:rsidRPr="004C15CA">
        <w:rPr>
          <w:rFonts w:ascii="Times New Roman" w:hAnsi="Times New Roman" w:cs="Times New Roman"/>
          <w:sz w:val="28"/>
          <w:szCs w:val="28"/>
        </w:rPr>
        <w:t xml:space="preserve"> часов </w:t>
      </w:r>
      <w:r w:rsidR="004C15CA" w:rsidRPr="004C15CA">
        <w:rPr>
          <w:rFonts w:ascii="Times New Roman" w:hAnsi="Times New Roman" w:cs="Times New Roman"/>
          <w:sz w:val="28"/>
          <w:szCs w:val="28"/>
        </w:rPr>
        <w:t>59</w:t>
      </w:r>
      <w:r w:rsidRPr="004C15CA">
        <w:rPr>
          <w:rFonts w:ascii="Times New Roman" w:hAnsi="Times New Roman" w:cs="Times New Roman"/>
          <w:sz w:val="28"/>
          <w:szCs w:val="28"/>
        </w:rPr>
        <w:t xml:space="preserve"> минут</w:t>
      </w:r>
      <w:r w:rsidRPr="00124584">
        <w:rPr>
          <w:rFonts w:ascii="Times New Roman" w:hAnsi="Times New Roman" w:cs="Times New Roman"/>
          <w:sz w:val="28"/>
          <w:szCs w:val="28"/>
        </w:rPr>
        <w:t xml:space="preserve"> по московскому времени.</w:t>
      </w:r>
    </w:p>
    <w:p w:rsidR="009E4F61" w:rsidRPr="00124584" w:rsidRDefault="009E4F61" w:rsidP="00265030">
      <w:pPr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245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Все листы заявки пронумерованы. Заявка сшита, и скреплена подписью уполномоченного лица Участника</w:t>
      </w:r>
      <w:r w:rsidR="002555D3" w:rsidRPr="001245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закупки</w:t>
      </w:r>
      <w:r w:rsidRPr="001245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печатью Общества и </w:t>
      </w:r>
      <w:r w:rsidRPr="00B165D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содержит </w:t>
      </w:r>
      <w:r w:rsidR="003727F6" w:rsidRPr="00B165D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</w:t>
      </w:r>
      <w:r w:rsidR="004C15CA" w:rsidRPr="00B165D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</w:t>
      </w:r>
      <w:r w:rsidR="00746B6A" w:rsidRPr="00B165D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7</w:t>
      </w:r>
      <w:r w:rsidR="00CA3000" w:rsidRPr="00B165D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лист</w:t>
      </w:r>
      <w:r w:rsidR="00746B6A" w:rsidRPr="00B165D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ов</w:t>
      </w:r>
      <w:r w:rsidRPr="00B165D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bookmarkStart w:id="0" w:name="_GoBack"/>
      <w:bookmarkEnd w:id="0"/>
    </w:p>
    <w:p w:rsidR="00124584" w:rsidRPr="00124584" w:rsidRDefault="00F218B4" w:rsidP="00FD2CB8">
      <w:pPr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proofErr w:type="gramStart"/>
      <w:r w:rsidRPr="0012458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Цена дог</w:t>
      </w:r>
      <w:r w:rsidR="005B22C7" w:rsidRPr="0012458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овора, предложенная Участником</w:t>
      </w:r>
      <w:r w:rsidR="002555D3" w:rsidRPr="0012458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закупки</w:t>
      </w:r>
      <w:r w:rsidR="005B22C7" w:rsidRPr="0012458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  <w:r w:rsidR="00D36169" w:rsidRPr="0012458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FD2CB8" w:rsidRPr="00FD2CB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190 559 836 (Сто девяносто миллионов пятьсот пятьдесят девять тысяч восемьсот тридцать шесть) рублей 00 копеек</w:t>
      </w:r>
      <w:r w:rsidR="007B6A74" w:rsidRPr="00FD2CB8">
        <w:rPr>
          <w:rFonts w:ascii="Times New Roman" w:eastAsia="Times New Roman" w:hAnsi="Times New Roman" w:cs="Times New Roman"/>
          <w:sz w:val="28"/>
          <w:szCs w:val="28"/>
          <w:lang w:eastAsia="ar-SA"/>
        </w:rPr>
        <w:t>,</w:t>
      </w:r>
      <w:r w:rsidR="007B6A74" w:rsidRPr="00FD2CB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="00124584" w:rsidRPr="00124584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состоит из размера полученного кредита </w:t>
      </w:r>
      <w:r w:rsidR="00746B6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180 000 000 (Сто восемьдесят миллионов) рублей </w:t>
      </w:r>
      <w:r w:rsidR="00124584" w:rsidRPr="00124584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и предусмотренных договором процентов за пользование им, </w:t>
      </w:r>
      <w:r w:rsidR="00124584" w:rsidRPr="001303A6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в том числе: процентная ставка за пользование кредитом от суммы фактической задолженности по кредиту</w:t>
      </w:r>
      <w:r w:rsidR="00746B6A" w:rsidRPr="001303A6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16% (Шестнадцать) процентов годовых</w:t>
      </w:r>
      <w:r w:rsidR="00FD2CB8" w:rsidRPr="001303A6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– 10 494</w:t>
      </w:r>
      <w:proofErr w:type="gramEnd"/>
      <w:r w:rsidR="00FD2CB8" w:rsidRPr="001303A6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 247,00 рублей;</w:t>
      </w:r>
      <w:r w:rsidR="00124584" w:rsidRPr="001303A6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комиссия за ведение ссудного счета</w:t>
      </w:r>
      <w:r w:rsidR="00746B6A" w:rsidRPr="001303A6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0,1% (Ноль целых одна десятая)</w:t>
      </w:r>
      <w:r w:rsidR="00FD2CB8" w:rsidRPr="001303A6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– 65 589,00 рублей</w:t>
      </w:r>
      <w:r w:rsidR="00E428E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</w:t>
      </w:r>
      <w:r w:rsidR="00124584" w:rsidRPr="001303A6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Кроме того, комиссия за Неиспользованный остаток Кредитной линии:</w:t>
      </w:r>
    </w:p>
    <w:p w:rsidR="00124584" w:rsidRPr="00FD2CB8" w:rsidRDefault="00124584" w:rsidP="00734A7B">
      <w:pPr>
        <w:pStyle w:val="1"/>
        <w:numPr>
          <w:ilvl w:val="0"/>
          <w:numId w:val="12"/>
        </w:numPr>
        <w:tabs>
          <w:tab w:val="clear" w:pos="786"/>
          <w:tab w:val="num" w:pos="0"/>
        </w:tabs>
        <w:suppressAutoHyphens/>
        <w:spacing w:after="0" w:line="240" w:lineRule="auto"/>
        <w:ind w:left="0" w:firstLine="426"/>
        <w:jc w:val="both"/>
        <w:rPr>
          <w:rFonts w:ascii="Times New Roman" w:hAnsi="Times New Roman"/>
          <w:bCs/>
          <w:sz w:val="28"/>
          <w:szCs w:val="28"/>
          <w:lang w:eastAsia="ar-SA"/>
        </w:rPr>
      </w:pPr>
      <w:r w:rsidRPr="00FD2CB8">
        <w:rPr>
          <w:rFonts w:ascii="Times New Roman" w:hAnsi="Times New Roman"/>
          <w:bCs/>
          <w:sz w:val="28"/>
          <w:szCs w:val="28"/>
          <w:lang w:eastAsia="ar-SA"/>
        </w:rPr>
        <w:t>в течение Периода льготного использования Лимита задолженности</w:t>
      </w:r>
      <w:r w:rsidRPr="00FD2CB8">
        <w:rPr>
          <w:rFonts w:ascii="Times New Roman" w:hAnsi="Times New Roman"/>
          <w:b/>
          <w:bCs/>
          <w:sz w:val="28"/>
          <w:szCs w:val="28"/>
          <w:lang w:eastAsia="ar-SA"/>
        </w:rPr>
        <w:t xml:space="preserve"> (</w:t>
      </w:r>
      <w:r w:rsidRPr="00FD2CB8">
        <w:rPr>
          <w:rFonts w:ascii="Times New Roman" w:hAnsi="Times New Roman"/>
          <w:bCs/>
          <w:sz w:val="28"/>
          <w:szCs w:val="28"/>
          <w:lang w:eastAsia="ar-SA"/>
        </w:rPr>
        <w:t xml:space="preserve">период продолжительностью 30 календарных дней включительно, начиная с </w:t>
      </w:r>
      <w:r w:rsidRPr="00FD2CB8">
        <w:rPr>
          <w:rFonts w:ascii="Times New Roman" w:hAnsi="Times New Roman"/>
          <w:bCs/>
          <w:sz w:val="28"/>
          <w:szCs w:val="28"/>
          <w:lang w:eastAsia="ar-SA"/>
        </w:rPr>
        <w:lastRenderedPageBreak/>
        <w:t xml:space="preserve">даты установления Лимита выдачи) – </w:t>
      </w:r>
      <w:r w:rsidR="00FD2CB8" w:rsidRPr="00FD2CB8">
        <w:rPr>
          <w:rFonts w:ascii="Times New Roman" w:hAnsi="Times New Roman"/>
          <w:bCs/>
          <w:sz w:val="28"/>
          <w:szCs w:val="28"/>
          <w:lang w:eastAsia="ar-SA"/>
        </w:rPr>
        <w:t>1</w:t>
      </w:r>
      <w:r w:rsidRPr="00FD2CB8">
        <w:rPr>
          <w:rFonts w:ascii="Times New Roman" w:hAnsi="Times New Roman"/>
          <w:bCs/>
          <w:sz w:val="28"/>
          <w:szCs w:val="28"/>
          <w:lang w:eastAsia="ar-SA"/>
        </w:rPr>
        <w:t>,5 % (</w:t>
      </w:r>
      <w:r w:rsidR="00FD2CB8" w:rsidRPr="00FD2CB8">
        <w:rPr>
          <w:rFonts w:ascii="Times New Roman" w:hAnsi="Times New Roman"/>
          <w:bCs/>
          <w:sz w:val="28"/>
          <w:szCs w:val="28"/>
          <w:lang w:val="ru-RU" w:eastAsia="ar-SA"/>
        </w:rPr>
        <w:t>Одна целая пять десятых</w:t>
      </w:r>
      <w:r w:rsidRPr="00FD2CB8">
        <w:rPr>
          <w:rFonts w:ascii="Times New Roman" w:hAnsi="Times New Roman"/>
          <w:bCs/>
          <w:sz w:val="28"/>
          <w:szCs w:val="28"/>
          <w:lang w:eastAsia="ar-SA"/>
        </w:rPr>
        <w:t>) процента годовых;</w:t>
      </w:r>
    </w:p>
    <w:p w:rsidR="00124584" w:rsidRPr="00FD2CB8" w:rsidRDefault="00124584" w:rsidP="00734A7B">
      <w:pPr>
        <w:numPr>
          <w:ilvl w:val="0"/>
          <w:numId w:val="12"/>
        </w:numPr>
        <w:tabs>
          <w:tab w:val="clear" w:pos="786"/>
          <w:tab w:val="num" w:pos="0"/>
          <w:tab w:val="left" w:pos="709"/>
        </w:tabs>
        <w:suppressAutoHyphens/>
        <w:ind w:left="0" w:firstLine="426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FD2CB8">
        <w:rPr>
          <w:rFonts w:ascii="Times New Roman" w:eastAsia="Times New Roman" w:hAnsi="Times New Roman" w:cs="Times New Roman"/>
          <w:bCs/>
          <w:sz w:val="28"/>
          <w:szCs w:val="28"/>
          <w:lang w:val="x-none" w:eastAsia="ar-SA"/>
        </w:rPr>
        <w:t xml:space="preserve">с 1-го по 90-й день (включительно) по истечении Периода льготного использования Лимита </w:t>
      </w:r>
      <w:r w:rsidRPr="00FD2CB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задолженности</w:t>
      </w:r>
      <w:r w:rsidRPr="00FD2CB8">
        <w:rPr>
          <w:rFonts w:ascii="Times New Roman" w:eastAsia="Times New Roman" w:hAnsi="Times New Roman" w:cs="Times New Roman"/>
          <w:bCs/>
          <w:sz w:val="28"/>
          <w:szCs w:val="28"/>
          <w:lang w:val="x-none" w:eastAsia="ar-SA"/>
        </w:rPr>
        <w:t xml:space="preserve"> –</w:t>
      </w:r>
      <w:r w:rsidRPr="00FD2CB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1,5 % </w:t>
      </w:r>
      <w:r w:rsidRPr="00FD2CB8">
        <w:rPr>
          <w:rFonts w:ascii="Times New Roman" w:eastAsia="Times New Roman" w:hAnsi="Times New Roman" w:cs="Times New Roman"/>
          <w:bCs/>
          <w:sz w:val="28"/>
          <w:szCs w:val="28"/>
          <w:lang w:val="x-none" w:eastAsia="ar-SA"/>
        </w:rPr>
        <w:t>(</w:t>
      </w:r>
      <w:r w:rsidRPr="00FD2CB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Одна целая пять десятых</w:t>
      </w:r>
      <w:r w:rsidRPr="00FD2CB8">
        <w:rPr>
          <w:rFonts w:ascii="Times New Roman" w:eastAsia="Times New Roman" w:hAnsi="Times New Roman" w:cs="Times New Roman"/>
          <w:bCs/>
          <w:sz w:val="28"/>
          <w:szCs w:val="28"/>
          <w:lang w:val="x-none" w:eastAsia="ar-SA"/>
        </w:rPr>
        <w:t>) процент</w:t>
      </w:r>
      <w:r w:rsidRPr="00FD2CB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а</w:t>
      </w:r>
      <w:r w:rsidRPr="00FD2CB8">
        <w:rPr>
          <w:rFonts w:ascii="Times New Roman" w:eastAsia="Times New Roman" w:hAnsi="Times New Roman" w:cs="Times New Roman"/>
          <w:bCs/>
          <w:sz w:val="28"/>
          <w:szCs w:val="28"/>
          <w:lang w:val="x-none" w:eastAsia="ar-SA"/>
        </w:rPr>
        <w:t xml:space="preserve"> годовых;</w:t>
      </w:r>
      <w:r w:rsidRPr="00FD2CB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</w:p>
    <w:p w:rsidR="00124584" w:rsidRPr="00734A7B" w:rsidRDefault="00124584" w:rsidP="00734A7B">
      <w:pPr>
        <w:pStyle w:val="1"/>
        <w:numPr>
          <w:ilvl w:val="0"/>
          <w:numId w:val="12"/>
        </w:numPr>
        <w:tabs>
          <w:tab w:val="clear" w:pos="786"/>
          <w:tab w:val="num" w:pos="0"/>
        </w:tabs>
        <w:suppressAutoHyphens/>
        <w:spacing w:after="0" w:line="240" w:lineRule="auto"/>
        <w:ind w:left="0" w:firstLine="426"/>
        <w:jc w:val="both"/>
        <w:rPr>
          <w:rFonts w:ascii="Times New Roman" w:hAnsi="Times New Roman"/>
          <w:bCs/>
          <w:sz w:val="28"/>
          <w:szCs w:val="28"/>
          <w:lang w:eastAsia="ar-SA"/>
        </w:rPr>
      </w:pPr>
      <w:r w:rsidRPr="00FD2CB8">
        <w:rPr>
          <w:rFonts w:ascii="Times New Roman" w:hAnsi="Times New Roman"/>
          <w:bCs/>
          <w:sz w:val="28"/>
          <w:szCs w:val="28"/>
          <w:lang w:eastAsia="ar-SA"/>
        </w:rPr>
        <w:t xml:space="preserve">с 91-го дня по истечении Периода льготного использования Лимита задолженности – </w:t>
      </w:r>
      <w:r w:rsidR="00FD2CB8" w:rsidRPr="00FD2CB8">
        <w:rPr>
          <w:rFonts w:ascii="Times New Roman" w:hAnsi="Times New Roman"/>
          <w:bCs/>
          <w:sz w:val="28"/>
          <w:szCs w:val="28"/>
          <w:lang w:eastAsia="ar-SA"/>
        </w:rPr>
        <w:t>1</w:t>
      </w:r>
      <w:r w:rsidRPr="00FD2CB8">
        <w:rPr>
          <w:rFonts w:ascii="Times New Roman" w:hAnsi="Times New Roman"/>
          <w:bCs/>
          <w:sz w:val="28"/>
          <w:szCs w:val="28"/>
          <w:lang w:eastAsia="ar-SA"/>
        </w:rPr>
        <w:t>,5 % (</w:t>
      </w:r>
      <w:r w:rsidR="00FD2CB8" w:rsidRPr="00FD2CB8">
        <w:rPr>
          <w:rFonts w:ascii="Times New Roman" w:hAnsi="Times New Roman"/>
          <w:bCs/>
          <w:sz w:val="28"/>
          <w:szCs w:val="28"/>
          <w:lang w:val="ru-RU" w:eastAsia="ar-SA"/>
        </w:rPr>
        <w:t>Одна целая пять десятых</w:t>
      </w:r>
      <w:r w:rsidRPr="00FD2CB8">
        <w:rPr>
          <w:rFonts w:ascii="Times New Roman" w:hAnsi="Times New Roman"/>
          <w:bCs/>
          <w:sz w:val="28"/>
          <w:szCs w:val="28"/>
          <w:lang w:eastAsia="ar-SA"/>
        </w:rPr>
        <w:t>) процента годовых.</w:t>
      </w:r>
    </w:p>
    <w:p w:rsidR="00CF24F0" w:rsidRPr="00CF24F0" w:rsidRDefault="00CF24F0" w:rsidP="00734A7B">
      <w:pPr>
        <w:pStyle w:val="1"/>
        <w:numPr>
          <w:ilvl w:val="0"/>
          <w:numId w:val="0"/>
        </w:numPr>
        <w:suppressAutoHyphens/>
        <w:spacing w:after="0" w:line="240" w:lineRule="auto"/>
        <w:ind w:left="426"/>
        <w:jc w:val="both"/>
        <w:rPr>
          <w:rFonts w:ascii="Times New Roman" w:hAnsi="Times New Roman"/>
          <w:bCs/>
          <w:sz w:val="28"/>
          <w:szCs w:val="28"/>
          <w:lang w:val="ru-RU" w:eastAsia="ar-SA"/>
        </w:rPr>
      </w:pPr>
    </w:p>
    <w:p w:rsidR="005C4E36" w:rsidRPr="00124584" w:rsidRDefault="0061297F" w:rsidP="00124584">
      <w:pPr>
        <w:tabs>
          <w:tab w:val="left" w:pos="0"/>
        </w:tabs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2458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4. </w:t>
      </w:r>
      <w:r w:rsidR="00D008B6" w:rsidRPr="0012458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Комиссия по закупке приняла </w:t>
      </w:r>
      <w:r w:rsidR="00A553EF" w:rsidRPr="0012458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</w:t>
      </w:r>
      <w:r w:rsidR="00D008B6" w:rsidRPr="0012458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ЕШЕНИЕ</w:t>
      </w:r>
      <w:r w:rsidR="005C4E36" w:rsidRPr="0012458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:rsidR="009E0129" w:rsidRPr="00124584" w:rsidRDefault="005C4E36" w:rsidP="00265030">
      <w:pPr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245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протокол вскрытия конвертов </w:t>
      </w:r>
      <w:proofErr w:type="gramStart"/>
      <w:r w:rsidRPr="001245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заявками на участие </w:t>
      </w:r>
      <w:r w:rsidR="00673532" w:rsidRPr="001245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открытом запросе </w:t>
      </w:r>
      <w:r w:rsidR="008723B8" w:rsidRPr="001245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цен</w:t>
      </w:r>
      <w:r w:rsidR="00673532" w:rsidRPr="001245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9E0129" w:rsidRPr="00124584">
        <w:rPr>
          <w:rFonts w:ascii="Times New Roman" w:eastAsia="Times New Roman" w:hAnsi="Times New Roman" w:cs="Times New Roman"/>
          <w:sz w:val="28"/>
          <w:szCs w:val="28"/>
          <w:lang w:eastAsia="ar-SA"/>
        </w:rPr>
        <w:t>на право заключения договора на оказание</w:t>
      </w:r>
      <w:proofErr w:type="gramEnd"/>
      <w:r w:rsidR="009E0129" w:rsidRPr="0012458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финансовых услуг по предоставлению ОАО «Мурманэнергосбыт» кредитных средств в форме кредитной линии с лимитом выдачи</w:t>
      </w:r>
      <w:r w:rsidR="00981E4C" w:rsidRPr="00124584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FC0CD1" w:rsidRPr="00124584" w:rsidRDefault="00FC0CD1" w:rsidP="00265030">
      <w:pPr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2458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РЕЗУЛЬТАТЫ ГОЛОСОВАНИЯ: </w:t>
      </w:r>
    </w:p>
    <w:p w:rsidR="005C4E36" w:rsidRPr="00124584" w:rsidRDefault="00FC0CD1" w:rsidP="00265030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458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единогласно.</w:t>
      </w:r>
    </w:p>
    <w:p w:rsidR="00FC0CD1" w:rsidRPr="00124584" w:rsidRDefault="00FC0CD1" w:rsidP="00265030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06AB8" w:rsidRDefault="005C4E36" w:rsidP="00265030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2458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ПОДПИСИ:</w:t>
      </w:r>
    </w:p>
    <w:p w:rsidR="0066469A" w:rsidRPr="00124584" w:rsidRDefault="0066469A" w:rsidP="00265030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06AB8" w:rsidRPr="00124584" w:rsidRDefault="005C4E36" w:rsidP="00265030">
      <w:pP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12458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Члены </w:t>
      </w:r>
      <w:r w:rsidRPr="0012458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Комиссии по закупке</w:t>
      </w:r>
      <w:r w:rsidRPr="0012458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9E0129" w:rsidRPr="00124584" w:rsidRDefault="005C4E36" w:rsidP="00265030">
      <w:pPr>
        <w:tabs>
          <w:tab w:val="left" w:pos="6237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458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Комиссии по закупке</w:t>
      </w:r>
      <w:r w:rsidR="00962B63" w:rsidRPr="001245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0129" w:rsidRPr="00124584">
        <w:rPr>
          <w:rFonts w:ascii="Times New Roman" w:eastAsia="Times New Roman" w:hAnsi="Times New Roman" w:cs="Times New Roman"/>
          <w:sz w:val="28"/>
          <w:szCs w:val="28"/>
          <w:lang w:eastAsia="ru-RU"/>
        </w:rPr>
        <w:t>Волков М.В.     ___________________</w:t>
      </w:r>
    </w:p>
    <w:p w:rsidR="009E0129" w:rsidRPr="00124584" w:rsidRDefault="009E0129" w:rsidP="00265030">
      <w:pPr>
        <w:tabs>
          <w:tab w:val="left" w:pos="6237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452BD" w:rsidRPr="00124584" w:rsidRDefault="0066469A" w:rsidP="00265030">
      <w:pPr>
        <w:tabs>
          <w:tab w:val="left" w:pos="6237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469A">
        <w:rPr>
          <w:rFonts w:ascii="Times New Roman" w:hAnsi="Times New Roman" w:cs="Times New Roman"/>
          <w:iCs/>
          <w:sz w:val="28"/>
          <w:szCs w:val="28"/>
        </w:rPr>
        <w:t>Урпин Н.В</w:t>
      </w:r>
      <w:r w:rsidR="00BA205E" w:rsidRPr="00124584">
        <w:rPr>
          <w:rFonts w:ascii="Times New Roman" w:hAnsi="Times New Roman" w:cs="Times New Roman"/>
          <w:iCs/>
          <w:sz w:val="28"/>
          <w:szCs w:val="28"/>
        </w:rPr>
        <w:t>.</w:t>
      </w:r>
      <w:r w:rsidR="00962B63" w:rsidRPr="0012458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5C4E36" w:rsidRPr="001245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A06AB8" w:rsidRPr="00124584" w:rsidRDefault="00A06AB8" w:rsidP="00265030">
      <w:pPr>
        <w:tabs>
          <w:tab w:val="left" w:pos="6237"/>
        </w:tabs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5C4E36" w:rsidRPr="00124584" w:rsidRDefault="0066469A" w:rsidP="00265030">
      <w:pPr>
        <w:tabs>
          <w:tab w:val="left" w:pos="6237"/>
        </w:tabs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6469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Галат В.Д.</w:t>
      </w:r>
      <w:r w:rsidR="005C4E36" w:rsidRPr="001245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___________________</w:t>
      </w:r>
      <w:r w:rsidR="00962B63" w:rsidRPr="001245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</w:p>
    <w:p w:rsidR="00A06AB8" w:rsidRPr="00124584" w:rsidRDefault="00A06AB8" w:rsidP="00265030">
      <w:pPr>
        <w:tabs>
          <w:tab w:val="left" w:pos="6237"/>
        </w:tabs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5C4E36" w:rsidRPr="00124584" w:rsidRDefault="0066469A" w:rsidP="00265030">
      <w:pPr>
        <w:tabs>
          <w:tab w:val="left" w:pos="6237"/>
        </w:tabs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6469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Коваль В.Н.</w:t>
      </w:r>
      <w:r w:rsidR="005C4E36" w:rsidRPr="001245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___________________</w:t>
      </w:r>
    </w:p>
    <w:p w:rsidR="00BA205E" w:rsidRPr="00124584" w:rsidRDefault="00BA205E" w:rsidP="00265030">
      <w:pPr>
        <w:tabs>
          <w:tab w:val="left" w:pos="6237"/>
        </w:tabs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A205E" w:rsidRPr="00124584" w:rsidRDefault="0066469A" w:rsidP="00265030">
      <w:pPr>
        <w:tabs>
          <w:tab w:val="left" w:pos="6237"/>
        </w:tabs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6469A"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>Новикова Е.А.</w:t>
      </w:r>
      <w:r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ab/>
      </w:r>
      <w:r w:rsidR="00BA205E" w:rsidRPr="00124584"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>___________________</w:t>
      </w:r>
    </w:p>
    <w:p w:rsidR="004D0712" w:rsidRPr="00124584" w:rsidRDefault="004D0712" w:rsidP="00265030">
      <w:pPr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9E7F05" w:rsidRDefault="005C4E36" w:rsidP="00265030">
      <w:pPr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12458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Секретарь Комиссии по закупке </w:t>
      </w:r>
      <w:r w:rsidRPr="0012458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(без права голоса)</w:t>
      </w:r>
      <w:r w:rsidRPr="0012458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287195" w:rsidRPr="00124584" w:rsidRDefault="00287195" w:rsidP="00265030">
      <w:pPr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5C4E36" w:rsidRPr="00124584" w:rsidRDefault="001E5D31" w:rsidP="00265030">
      <w:pPr>
        <w:tabs>
          <w:tab w:val="left" w:pos="6237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4584">
        <w:rPr>
          <w:rFonts w:ascii="Times New Roman" w:eastAsia="Times New Roman" w:hAnsi="Times New Roman" w:cs="Times New Roman"/>
          <w:sz w:val="28"/>
          <w:szCs w:val="28"/>
          <w:lang w:eastAsia="ru-RU"/>
        </w:rPr>
        <w:t>Пальчиковская В.В.</w:t>
      </w:r>
      <w:r w:rsidR="005C4E36" w:rsidRPr="0012458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</w:t>
      </w:r>
      <w:r w:rsidR="005C4E36" w:rsidRPr="001245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sectPr w:rsidR="005C4E36" w:rsidRPr="00124584" w:rsidSect="006265FD">
      <w:headerReference w:type="default" r:id="rId8"/>
      <w:footerReference w:type="default" r:id="rId9"/>
      <w:pgSz w:w="11906" w:h="16838"/>
      <w:pgMar w:top="1134" w:right="567" w:bottom="1134" w:left="1418" w:header="709" w:footer="26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0849" w:rsidRDefault="00860849">
      <w:r>
        <w:separator/>
      </w:r>
    </w:p>
  </w:endnote>
  <w:endnote w:type="continuationSeparator" w:id="0">
    <w:p w:rsidR="00860849" w:rsidRDefault="008608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155A" w:rsidRDefault="0016155A">
    <w:pPr>
      <w:pStyle w:val="a3"/>
      <w:jc w:val="center"/>
    </w:pPr>
  </w:p>
  <w:p w:rsidR="0016155A" w:rsidRDefault="0016155A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0849" w:rsidRDefault="00860849">
      <w:r>
        <w:separator/>
      </w:r>
    </w:p>
  </w:footnote>
  <w:footnote w:type="continuationSeparator" w:id="0">
    <w:p w:rsidR="00860849" w:rsidRDefault="0086084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26916868"/>
      <w:docPartObj>
        <w:docPartGallery w:val="Page Numbers (Top of Page)"/>
        <w:docPartUnique/>
      </w:docPartObj>
    </w:sdtPr>
    <w:sdtEndPr/>
    <w:sdtContent>
      <w:p w:rsidR="0016155A" w:rsidRDefault="0016155A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165D9">
          <w:rPr>
            <w:noProof/>
          </w:rPr>
          <w:t>3</w:t>
        </w:r>
        <w:r>
          <w:fldChar w:fldCharType="end"/>
        </w:r>
      </w:p>
    </w:sdtContent>
  </w:sdt>
  <w:p w:rsidR="0016155A" w:rsidRDefault="0016155A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EB4867"/>
    <w:multiLevelType w:val="hybridMultilevel"/>
    <w:tmpl w:val="635079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01018C"/>
    <w:multiLevelType w:val="hybridMultilevel"/>
    <w:tmpl w:val="AA5872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3F4B6DF5"/>
    <w:multiLevelType w:val="hybridMultilevel"/>
    <w:tmpl w:val="3C3C47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6974CD3"/>
    <w:multiLevelType w:val="hybridMultilevel"/>
    <w:tmpl w:val="EEAE156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483C5E5E"/>
    <w:multiLevelType w:val="hybridMultilevel"/>
    <w:tmpl w:val="4934E278"/>
    <w:lvl w:ilvl="0" w:tplc="BCD853F4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61957B6"/>
    <w:multiLevelType w:val="hybridMultilevel"/>
    <w:tmpl w:val="537E795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59BA0F1A"/>
    <w:multiLevelType w:val="hybridMultilevel"/>
    <w:tmpl w:val="55422F7A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>
    <w:nsid w:val="5D7E7016"/>
    <w:multiLevelType w:val="multilevel"/>
    <w:tmpl w:val="AA4469C8"/>
    <w:lvl w:ilvl="0">
      <w:start w:val="2"/>
      <w:numFmt w:val="bullet"/>
      <w:pStyle w:val="1"/>
      <w:lvlText w:val="-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>
    <w:nsid w:val="6C385D3C"/>
    <w:multiLevelType w:val="hybridMultilevel"/>
    <w:tmpl w:val="0868DBC4"/>
    <w:lvl w:ilvl="0" w:tplc="4D22AB08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C25CB41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90E577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E46BB9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9784D8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1A45A2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B582B7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9DC2CC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70AB31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ECA0E17"/>
    <w:multiLevelType w:val="hybridMultilevel"/>
    <w:tmpl w:val="915E6D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95B7623"/>
    <w:multiLevelType w:val="hybridMultilevel"/>
    <w:tmpl w:val="4DD429C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2"/>
  </w:num>
  <w:num w:numId="3">
    <w:abstractNumId w:val="10"/>
  </w:num>
  <w:num w:numId="4">
    <w:abstractNumId w:val="6"/>
  </w:num>
  <w:num w:numId="5">
    <w:abstractNumId w:val="0"/>
  </w:num>
  <w:num w:numId="6">
    <w:abstractNumId w:val="4"/>
  </w:num>
  <w:num w:numId="7">
    <w:abstractNumId w:val="7"/>
  </w:num>
  <w:num w:numId="8">
    <w:abstractNumId w:val="5"/>
  </w:num>
  <w:num w:numId="9">
    <w:abstractNumId w:val="1"/>
  </w:num>
  <w:num w:numId="10">
    <w:abstractNumId w:val="3"/>
  </w:num>
  <w:num w:numId="11">
    <w:abstractNumId w:val="8"/>
  </w:num>
  <w:num w:numId="12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4E36"/>
    <w:rsid w:val="00002A0F"/>
    <w:rsid w:val="00010062"/>
    <w:rsid w:val="00010AD8"/>
    <w:rsid w:val="0001199B"/>
    <w:rsid w:val="00011DD1"/>
    <w:rsid w:val="00016819"/>
    <w:rsid w:val="00026096"/>
    <w:rsid w:val="00030188"/>
    <w:rsid w:val="000312FC"/>
    <w:rsid w:val="0003208B"/>
    <w:rsid w:val="0004002E"/>
    <w:rsid w:val="0004191D"/>
    <w:rsid w:val="00045F01"/>
    <w:rsid w:val="000529CF"/>
    <w:rsid w:val="000568CD"/>
    <w:rsid w:val="00065758"/>
    <w:rsid w:val="00074B5C"/>
    <w:rsid w:val="000861C5"/>
    <w:rsid w:val="00093AB7"/>
    <w:rsid w:val="000A627B"/>
    <w:rsid w:val="000B1265"/>
    <w:rsid w:val="000B22FD"/>
    <w:rsid w:val="000B2F34"/>
    <w:rsid w:val="000B3E2B"/>
    <w:rsid w:val="000B71A4"/>
    <w:rsid w:val="000C042D"/>
    <w:rsid w:val="000C14DA"/>
    <w:rsid w:val="000D454D"/>
    <w:rsid w:val="000D4C9A"/>
    <w:rsid w:val="000E31A9"/>
    <w:rsid w:val="000E39EF"/>
    <w:rsid w:val="000F7149"/>
    <w:rsid w:val="00103AF4"/>
    <w:rsid w:val="00124584"/>
    <w:rsid w:val="00125423"/>
    <w:rsid w:val="001303A6"/>
    <w:rsid w:val="00132B1E"/>
    <w:rsid w:val="001519CF"/>
    <w:rsid w:val="0016155A"/>
    <w:rsid w:val="00196453"/>
    <w:rsid w:val="001B418B"/>
    <w:rsid w:val="001B790A"/>
    <w:rsid w:val="001C7F3B"/>
    <w:rsid w:val="001D492E"/>
    <w:rsid w:val="001E5D31"/>
    <w:rsid w:val="001E6362"/>
    <w:rsid w:val="001E6FCC"/>
    <w:rsid w:val="001F3480"/>
    <w:rsid w:val="001F6C77"/>
    <w:rsid w:val="001F7663"/>
    <w:rsid w:val="00203B65"/>
    <w:rsid w:val="00222E04"/>
    <w:rsid w:val="002452BD"/>
    <w:rsid w:val="002555D3"/>
    <w:rsid w:val="00265030"/>
    <w:rsid w:val="00287195"/>
    <w:rsid w:val="002A47E4"/>
    <w:rsid w:val="002B0229"/>
    <w:rsid w:val="002C0C81"/>
    <w:rsid w:val="002C4CDE"/>
    <w:rsid w:val="002C54F8"/>
    <w:rsid w:val="002D1C51"/>
    <w:rsid w:val="002E02D4"/>
    <w:rsid w:val="002E7BE4"/>
    <w:rsid w:val="002F15CD"/>
    <w:rsid w:val="002F3037"/>
    <w:rsid w:val="002F343E"/>
    <w:rsid w:val="00305745"/>
    <w:rsid w:val="003062AC"/>
    <w:rsid w:val="0031387A"/>
    <w:rsid w:val="003234A7"/>
    <w:rsid w:val="0032536C"/>
    <w:rsid w:val="00327E33"/>
    <w:rsid w:val="00330CD9"/>
    <w:rsid w:val="0034073C"/>
    <w:rsid w:val="00340DE4"/>
    <w:rsid w:val="00350F0A"/>
    <w:rsid w:val="003727F6"/>
    <w:rsid w:val="00377001"/>
    <w:rsid w:val="003809F3"/>
    <w:rsid w:val="00381560"/>
    <w:rsid w:val="00385CAA"/>
    <w:rsid w:val="003A4679"/>
    <w:rsid w:val="003A5BEB"/>
    <w:rsid w:val="003A5FD1"/>
    <w:rsid w:val="003A6013"/>
    <w:rsid w:val="003C26C3"/>
    <w:rsid w:val="003C7F01"/>
    <w:rsid w:val="003D1E77"/>
    <w:rsid w:val="003D503E"/>
    <w:rsid w:val="003E34AB"/>
    <w:rsid w:val="003F7B69"/>
    <w:rsid w:val="004065CD"/>
    <w:rsid w:val="004105E7"/>
    <w:rsid w:val="004161E5"/>
    <w:rsid w:val="00417E42"/>
    <w:rsid w:val="0043685D"/>
    <w:rsid w:val="00440EFC"/>
    <w:rsid w:val="00441BE2"/>
    <w:rsid w:val="004425B5"/>
    <w:rsid w:val="00451871"/>
    <w:rsid w:val="00454B25"/>
    <w:rsid w:val="0047423B"/>
    <w:rsid w:val="00475970"/>
    <w:rsid w:val="0048206C"/>
    <w:rsid w:val="004A10F9"/>
    <w:rsid w:val="004A7ABF"/>
    <w:rsid w:val="004B0675"/>
    <w:rsid w:val="004B0BF5"/>
    <w:rsid w:val="004B119C"/>
    <w:rsid w:val="004B7A0F"/>
    <w:rsid w:val="004C15CA"/>
    <w:rsid w:val="004C79C0"/>
    <w:rsid w:val="004D0712"/>
    <w:rsid w:val="004D1FB7"/>
    <w:rsid w:val="004E4DDD"/>
    <w:rsid w:val="004E64EF"/>
    <w:rsid w:val="004E6E66"/>
    <w:rsid w:val="004F45BC"/>
    <w:rsid w:val="004F5A98"/>
    <w:rsid w:val="005161A0"/>
    <w:rsid w:val="005207FC"/>
    <w:rsid w:val="00524137"/>
    <w:rsid w:val="005304CD"/>
    <w:rsid w:val="00580D67"/>
    <w:rsid w:val="0059494D"/>
    <w:rsid w:val="005A261B"/>
    <w:rsid w:val="005B22C7"/>
    <w:rsid w:val="005B2FAF"/>
    <w:rsid w:val="005C13F0"/>
    <w:rsid w:val="005C221A"/>
    <w:rsid w:val="005C3F37"/>
    <w:rsid w:val="005C4E36"/>
    <w:rsid w:val="005D4DDA"/>
    <w:rsid w:val="005D6C44"/>
    <w:rsid w:val="005D7335"/>
    <w:rsid w:val="005E3F45"/>
    <w:rsid w:val="005E7460"/>
    <w:rsid w:val="005E76F4"/>
    <w:rsid w:val="005F0538"/>
    <w:rsid w:val="005F651D"/>
    <w:rsid w:val="0061297F"/>
    <w:rsid w:val="00624F5C"/>
    <w:rsid w:val="006265FD"/>
    <w:rsid w:val="006304D8"/>
    <w:rsid w:val="00630CFD"/>
    <w:rsid w:val="00631578"/>
    <w:rsid w:val="00631BC5"/>
    <w:rsid w:val="00633B24"/>
    <w:rsid w:val="00641F94"/>
    <w:rsid w:val="00647A57"/>
    <w:rsid w:val="0066469A"/>
    <w:rsid w:val="00673532"/>
    <w:rsid w:val="00674E69"/>
    <w:rsid w:val="00686397"/>
    <w:rsid w:val="00693903"/>
    <w:rsid w:val="006B2D7D"/>
    <w:rsid w:val="006B6C46"/>
    <w:rsid w:val="006C73D9"/>
    <w:rsid w:val="006E0A52"/>
    <w:rsid w:val="006E559D"/>
    <w:rsid w:val="006F41E2"/>
    <w:rsid w:val="00713ED9"/>
    <w:rsid w:val="00721CA6"/>
    <w:rsid w:val="00725ABE"/>
    <w:rsid w:val="00730AEB"/>
    <w:rsid w:val="00734A7B"/>
    <w:rsid w:val="0073768D"/>
    <w:rsid w:val="0074392F"/>
    <w:rsid w:val="00746B6A"/>
    <w:rsid w:val="00774151"/>
    <w:rsid w:val="00796948"/>
    <w:rsid w:val="007A4CDB"/>
    <w:rsid w:val="007A571C"/>
    <w:rsid w:val="007B313B"/>
    <w:rsid w:val="007B6A74"/>
    <w:rsid w:val="007D3183"/>
    <w:rsid w:val="007D39D8"/>
    <w:rsid w:val="007D68A6"/>
    <w:rsid w:val="007D7B3A"/>
    <w:rsid w:val="007E5077"/>
    <w:rsid w:val="007F27C7"/>
    <w:rsid w:val="00804595"/>
    <w:rsid w:val="00812205"/>
    <w:rsid w:val="00825710"/>
    <w:rsid w:val="0082620D"/>
    <w:rsid w:val="00831733"/>
    <w:rsid w:val="00841061"/>
    <w:rsid w:val="00853A7B"/>
    <w:rsid w:val="00860849"/>
    <w:rsid w:val="008643FC"/>
    <w:rsid w:val="008723B8"/>
    <w:rsid w:val="00874B8E"/>
    <w:rsid w:val="00886AD5"/>
    <w:rsid w:val="008916D3"/>
    <w:rsid w:val="00897849"/>
    <w:rsid w:val="008B0144"/>
    <w:rsid w:val="008B169A"/>
    <w:rsid w:val="008B2A6B"/>
    <w:rsid w:val="008B57C4"/>
    <w:rsid w:val="008D583A"/>
    <w:rsid w:val="008D62BE"/>
    <w:rsid w:val="008F701B"/>
    <w:rsid w:val="00902175"/>
    <w:rsid w:val="00903B5C"/>
    <w:rsid w:val="00906359"/>
    <w:rsid w:val="0091118C"/>
    <w:rsid w:val="0092498D"/>
    <w:rsid w:val="009271AF"/>
    <w:rsid w:val="00927789"/>
    <w:rsid w:val="00941195"/>
    <w:rsid w:val="009447A8"/>
    <w:rsid w:val="009628C3"/>
    <w:rsid w:val="00962B63"/>
    <w:rsid w:val="00981E4C"/>
    <w:rsid w:val="009843C2"/>
    <w:rsid w:val="0099211C"/>
    <w:rsid w:val="009939F5"/>
    <w:rsid w:val="00995311"/>
    <w:rsid w:val="009A01B4"/>
    <w:rsid w:val="009A402A"/>
    <w:rsid w:val="009B20CA"/>
    <w:rsid w:val="009E0129"/>
    <w:rsid w:val="009E0D01"/>
    <w:rsid w:val="009E4F61"/>
    <w:rsid w:val="009E7F05"/>
    <w:rsid w:val="009F05A9"/>
    <w:rsid w:val="009F3B97"/>
    <w:rsid w:val="009F482A"/>
    <w:rsid w:val="009F51C7"/>
    <w:rsid w:val="00A06AB8"/>
    <w:rsid w:val="00A100AF"/>
    <w:rsid w:val="00A14740"/>
    <w:rsid w:val="00A305E2"/>
    <w:rsid w:val="00A553EF"/>
    <w:rsid w:val="00A6555B"/>
    <w:rsid w:val="00A76618"/>
    <w:rsid w:val="00A91C7C"/>
    <w:rsid w:val="00AA7C59"/>
    <w:rsid w:val="00AC431A"/>
    <w:rsid w:val="00AD2350"/>
    <w:rsid w:val="00AD3F5E"/>
    <w:rsid w:val="00AD634F"/>
    <w:rsid w:val="00AF6D77"/>
    <w:rsid w:val="00B02167"/>
    <w:rsid w:val="00B10E96"/>
    <w:rsid w:val="00B154CA"/>
    <w:rsid w:val="00B165D9"/>
    <w:rsid w:val="00B2371E"/>
    <w:rsid w:val="00B253DB"/>
    <w:rsid w:val="00B26733"/>
    <w:rsid w:val="00B269D2"/>
    <w:rsid w:val="00B4685A"/>
    <w:rsid w:val="00B51760"/>
    <w:rsid w:val="00B61978"/>
    <w:rsid w:val="00B61E41"/>
    <w:rsid w:val="00B77669"/>
    <w:rsid w:val="00BA205E"/>
    <w:rsid w:val="00BA208F"/>
    <w:rsid w:val="00BA4D59"/>
    <w:rsid w:val="00BD01BD"/>
    <w:rsid w:val="00BD4D7F"/>
    <w:rsid w:val="00BE099D"/>
    <w:rsid w:val="00BF4CC5"/>
    <w:rsid w:val="00C00108"/>
    <w:rsid w:val="00C05B2D"/>
    <w:rsid w:val="00C12513"/>
    <w:rsid w:val="00C1677B"/>
    <w:rsid w:val="00C23CD3"/>
    <w:rsid w:val="00C30974"/>
    <w:rsid w:val="00C37992"/>
    <w:rsid w:val="00C40AF0"/>
    <w:rsid w:val="00C415E8"/>
    <w:rsid w:val="00C44A63"/>
    <w:rsid w:val="00C476E4"/>
    <w:rsid w:val="00C500B5"/>
    <w:rsid w:val="00C77FA0"/>
    <w:rsid w:val="00C84717"/>
    <w:rsid w:val="00C86213"/>
    <w:rsid w:val="00C96D13"/>
    <w:rsid w:val="00CA3000"/>
    <w:rsid w:val="00CB26A2"/>
    <w:rsid w:val="00CB3FE7"/>
    <w:rsid w:val="00CC374E"/>
    <w:rsid w:val="00CC4B98"/>
    <w:rsid w:val="00CD1651"/>
    <w:rsid w:val="00CD6452"/>
    <w:rsid w:val="00CE7415"/>
    <w:rsid w:val="00CE7CE5"/>
    <w:rsid w:val="00CF24F0"/>
    <w:rsid w:val="00D008B6"/>
    <w:rsid w:val="00D067B6"/>
    <w:rsid w:val="00D1049E"/>
    <w:rsid w:val="00D275EF"/>
    <w:rsid w:val="00D36169"/>
    <w:rsid w:val="00D62904"/>
    <w:rsid w:val="00D65721"/>
    <w:rsid w:val="00D67EB4"/>
    <w:rsid w:val="00D72B80"/>
    <w:rsid w:val="00D86FF8"/>
    <w:rsid w:val="00D926D9"/>
    <w:rsid w:val="00D9711F"/>
    <w:rsid w:val="00DA3AD7"/>
    <w:rsid w:val="00DB0D6E"/>
    <w:rsid w:val="00DB2722"/>
    <w:rsid w:val="00DC0948"/>
    <w:rsid w:val="00DD77E8"/>
    <w:rsid w:val="00DF0052"/>
    <w:rsid w:val="00DF0BBE"/>
    <w:rsid w:val="00DF3340"/>
    <w:rsid w:val="00DF34BE"/>
    <w:rsid w:val="00DF77C4"/>
    <w:rsid w:val="00E068B4"/>
    <w:rsid w:val="00E10CE2"/>
    <w:rsid w:val="00E416C1"/>
    <w:rsid w:val="00E428E8"/>
    <w:rsid w:val="00E51BFD"/>
    <w:rsid w:val="00E53CFE"/>
    <w:rsid w:val="00E544A3"/>
    <w:rsid w:val="00E5698D"/>
    <w:rsid w:val="00E67E0C"/>
    <w:rsid w:val="00E81B7C"/>
    <w:rsid w:val="00E961BD"/>
    <w:rsid w:val="00EA242C"/>
    <w:rsid w:val="00EA5FB7"/>
    <w:rsid w:val="00EA782F"/>
    <w:rsid w:val="00EB127B"/>
    <w:rsid w:val="00EB4603"/>
    <w:rsid w:val="00EC3D6B"/>
    <w:rsid w:val="00EC5B7C"/>
    <w:rsid w:val="00EC6847"/>
    <w:rsid w:val="00ED1494"/>
    <w:rsid w:val="00F112F4"/>
    <w:rsid w:val="00F218B4"/>
    <w:rsid w:val="00F21B64"/>
    <w:rsid w:val="00F23EFB"/>
    <w:rsid w:val="00F23F8F"/>
    <w:rsid w:val="00F328D2"/>
    <w:rsid w:val="00F41ACF"/>
    <w:rsid w:val="00F43E86"/>
    <w:rsid w:val="00F62840"/>
    <w:rsid w:val="00F6418E"/>
    <w:rsid w:val="00F67BD8"/>
    <w:rsid w:val="00F74A0B"/>
    <w:rsid w:val="00F82623"/>
    <w:rsid w:val="00F830F9"/>
    <w:rsid w:val="00F879D9"/>
    <w:rsid w:val="00F92E66"/>
    <w:rsid w:val="00F9413E"/>
    <w:rsid w:val="00FA0E2C"/>
    <w:rsid w:val="00FA5A8A"/>
    <w:rsid w:val="00FC070F"/>
    <w:rsid w:val="00FC0CD1"/>
    <w:rsid w:val="00FD2CB8"/>
    <w:rsid w:val="00FD529F"/>
    <w:rsid w:val="00FE1FCA"/>
    <w:rsid w:val="00FE6F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4A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5C4E36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5C4E36"/>
  </w:style>
  <w:style w:type="table" w:customStyle="1" w:styleId="3">
    <w:name w:val="Сетка таблицы3"/>
    <w:basedOn w:val="a1"/>
    <w:next w:val="a5"/>
    <w:uiPriority w:val="59"/>
    <w:rsid w:val="005C4E3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5">
    <w:name w:val="Table Grid"/>
    <w:basedOn w:val="a1"/>
    <w:uiPriority w:val="59"/>
    <w:rsid w:val="005C4E3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B02167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F328D2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F328D2"/>
  </w:style>
  <w:style w:type="character" w:styleId="a9">
    <w:name w:val="Hyperlink"/>
    <w:basedOn w:val="a0"/>
    <w:uiPriority w:val="99"/>
    <w:unhideWhenUsed/>
    <w:rsid w:val="00CC374E"/>
    <w:rPr>
      <w:color w:val="0000FF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222E04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22E04"/>
    <w:rPr>
      <w:rFonts w:ascii="Tahoma" w:hAnsi="Tahoma" w:cs="Tahoma"/>
      <w:sz w:val="16"/>
      <w:szCs w:val="16"/>
    </w:rPr>
  </w:style>
  <w:style w:type="character" w:styleId="ac">
    <w:name w:val="Subtle Emphasis"/>
    <w:basedOn w:val="a0"/>
    <w:uiPriority w:val="19"/>
    <w:qFormat/>
    <w:rsid w:val="000568CD"/>
    <w:rPr>
      <w:i/>
      <w:iCs/>
      <w:color w:val="808080" w:themeColor="text1" w:themeTint="7F"/>
    </w:rPr>
  </w:style>
  <w:style w:type="character" w:styleId="ad">
    <w:name w:val="annotation reference"/>
    <w:basedOn w:val="a0"/>
    <w:uiPriority w:val="99"/>
    <w:semiHidden/>
    <w:unhideWhenUsed/>
    <w:rsid w:val="00026096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026096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026096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26096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026096"/>
    <w:rPr>
      <w:b/>
      <w:bCs/>
      <w:sz w:val="20"/>
      <w:szCs w:val="20"/>
    </w:rPr>
  </w:style>
  <w:style w:type="paragraph" w:customStyle="1" w:styleId="1">
    <w:name w:val="Список*1"/>
    <w:basedOn w:val="a"/>
    <w:rsid w:val="009A01B4"/>
    <w:pPr>
      <w:numPr>
        <w:numId w:val="11"/>
      </w:numPr>
      <w:tabs>
        <w:tab w:val="left" w:pos="900"/>
      </w:tabs>
      <w:spacing w:after="160" w:line="240" w:lineRule="exact"/>
      <w:ind w:left="0" w:firstLine="540"/>
    </w:pPr>
    <w:rPr>
      <w:rFonts w:ascii="Arial" w:eastAsia="Times New Roman" w:hAnsi="Arial" w:cs="Times New Roman"/>
      <w:sz w:val="20"/>
      <w:szCs w:val="24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4A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5C4E36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5C4E36"/>
  </w:style>
  <w:style w:type="table" w:customStyle="1" w:styleId="3">
    <w:name w:val="Сетка таблицы3"/>
    <w:basedOn w:val="a1"/>
    <w:next w:val="a5"/>
    <w:uiPriority w:val="59"/>
    <w:rsid w:val="005C4E3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5">
    <w:name w:val="Table Grid"/>
    <w:basedOn w:val="a1"/>
    <w:uiPriority w:val="59"/>
    <w:rsid w:val="005C4E3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B02167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F328D2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F328D2"/>
  </w:style>
  <w:style w:type="character" w:styleId="a9">
    <w:name w:val="Hyperlink"/>
    <w:basedOn w:val="a0"/>
    <w:uiPriority w:val="99"/>
    <w:unhideWhenUsed/>
    <w:rsid w:val="00CC374E"/>
    <w:rPr>
      <w:color w:val="0000FF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222E04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22E04"/>
    <w:rPr>
      <w:rFonts w:ascii="Tahoma" w:hAnsi="Tahoma" w:cs="Tahoma"/>
      <w:sz w:val="16"/>
      <w:szCs w:val="16"/>
    </w:rPr>
  </w:style>
  <w:style w:type="character" w:styleId="ac">
    <w:name w:val="Subtle Emphasis"/>
    <w:basedOn w:val="a0"/>
    <w:uiPriority w:val="19"/>
    <w:qFormat/>
    <w:rsid w:val="000568CD"/>
    <w:rPr>
      <w:i/>
      <w:iCs/>
      <w:color w:val="808080" w:themeColor="text1" w:themeTint="7F"/>
    </w:rPr>
  </w:style>
  <w:style w:type="character" w:styleId="ad">
    <w:name w:val="annotation reference"/>
    <w:basedOn w:val="a0"/>
    <w:uiPriority w:val="99"/>
    <w:semiHidden/>
    <w:unhideWhenUsed/>
    <w:rsid w:val="00026096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026096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026096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26096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026096"/>
    <w:rPr>
      <w:b/>
      <w:bCs/>
      <w:sz w:val="20"/>
      <w:szCs w:val="20"/>
    </w:rPr>
  </w:style>
  <w:style w:type="paragraph" w:customStyle="1" w:styleId="1">
    <w:name w:val="Список*1"/>
    <w:basedOn w:val="a"/>
    <w:rsid w:val="009A01B4"/>
    <w:pPr>
      <w:numPr>
        <w:numId w:val="11"/>
      </w:numPr>
      <w:tabs>
        <w:tab w:val="left" w:pos="900"/>
      </w:tabs>
      <w:spacing w:after="160" w:line="240" w:lineRule="exact"/>
      <w:ind w:left="0" w:firstLine="540"/>
    </w:pPr>
    <w:rPr>
      <w:rFonts w:ascii="Arial" w:eastAsia="Times New Roman" w:hAnsi="Arial" w:cs="Times New Roman"/>
      <w:sz w:val="20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033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81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2010</TotalTime>
  <Pages>3</Pages>
  <Words>905</Words>
  <Characters>5165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Palchikovskaya</dc:creator>
  <cp:lastModifiedBy>Palchikovskaya</cp:lastModifiedBy>
  <cp:revision>203</cp:revision>
  <cp:lastPrinted>2015-07-17T06:07:00Z</cp:lastPrinted>
  <dcterms:created xsi:type="dcterms:W3CDTF">2014-03-05T10:05:00Z</dcterms:created>
  <dcterms:modified xsi:type="dcterms:W3CDTF">2015-07-17T08:40:00Z</dcterms:modified>
</cp:coreProperties>
</file>