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5C4E36" w:rsidRDefault="0034073C" w:rsidP="000C14DA">
      <w:pPr>
        <w:spacing w:after="0" w:line="315" w:lineRule="atLeast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222AAA" w:rsidRDefault="005C4E36" w:rsidP="00222AA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</w:t>
      </w:r>
      <w:proofErr w:type="gramStart"/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заявками на участие в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одноэтапно</w:t>
      </w:r>
      <w:r w:rsidR="000E31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запросе</w:t>
      </w:r>
      <w:r w:rsidR="000C14DA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 право заключения </w:t>
      </w:r>
      <w:r w:rsidR="007A33C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оговора</w:t>
      </w:r>
      <w:r w:rsidR="0034073C" w:rsidRPr="003407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BD6EAD" w:rsidRPr="00BD6EAD">
        <w:rPr>
          <w:rFonts w:ascii="Times New Roman" w:eastAsia="Times New Roman" w:hAnsi="Times New Roman" w:cs="Times New Roman"/>
          <w:b/>
          <w:sz w:val="28"/>
          <w:szCs w:val="28"/>
        </w:rPr>
        <w:t>на ремонт</w:t>
      </w:r>
      <w:proofErr w:type="gramEnd"/>
      <w:r w:rsidR="00BD6EAD" w:rsidRPr="00BD6EA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046167" w:rsidRPr="00046167">
        <w:rPr>
          <w:rFonts w:ascii="Times New Roman" w:eastAsia="Times New Roman" w:hAnsi="Times New Roman" w:cs="Times New Roman"/>
          <w:b/>
          <w:sz w:val="28"/>
          <w:szCs w:val="28"/>
        </w:rPr>
        <w:t>конвективной части котла ПТВМ-30М ст.№2</w:t>
      </w:r>
    </w:p>
    <w:p w:rsidR="0047439E" w:rsidRDefault="0047439E" w:rsidP="00222AAA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E0D01" w:rsidRDefault="005C4E36" w:rsidP="00BA628F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Кандалакша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</w:t>
      </w:r>
      <w:r w:rsidR="00222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390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82719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4616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63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439E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0C14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37D8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69372C" w:rsidRPr="00E7763E" w:rsidRDefault="0069372C" w:rsidP="004016DF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76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 Предмет </w:t>
      </w:r>
      <w:r w:rsidR="003A2E13" w:rsidRPr="00E776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открытого одноэтапного </w:t>
      </w:r>
      <w:r w:rsidRPr="00E776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запроса предложений: </w:t>
      </w:r>
    </w:p>
    <w:p w:rsidR="0069372C" w:rsidRPr="003937CF" w:rsidRDefault="005854D2" w:rsidP="006959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E7763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.1. </w:t>
      </w:r>
      <w:r w:rsidR="00A63EBD"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Предмет договор</w:t>
      </w:r>
      <w:r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а</w:t>
      </w:r>
      <w:r w:rsidR="00A63EBD"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: </w:t>
      </w:r>
      <w:r w:rsidR="00BD6EAD" w:rsidRPr="00BD6EAD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на ремонт </w:t>
      </w:r>
      <w:r w:rsidR="00E05EB2" w:rsidRPr="00E05EB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="00046167" w:rsidRPr="00046167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конвективной части котла ПТВМ-30М ст.№2 </w:t>
      </w:r>
      <w:r w:rsidR="00E05EB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="00E05EB2" w:rsidRPr="00E05EB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(далее – Работы)</w:t>
      </w:r>
      <w:r w:rsidR="00E05EB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</w:p>
    <w:p w:rsidR="00E05EB2" w:rsidRDefault="0069372C" w:rsidP="0069599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3937C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="00E05EB2" w:rsidRPr="00E05EB2">
        <w:rPr>
          <w:rFonts w:ascii="Times New Roman" w:hAnsi="Times New Roman"/>
          <w:b/>
          <w:bCs/>
          <w:sz w:val="28"/>
          <w:szCs w:val="28"/>
        </w:rPr>
        <w:t xml:space="preserve">Общее количество выполняемых Работ: </w:t>
      </w:r>
      <w:r w:rsidR="0082719B">
        <w:rPr>
          <w:rFonts w:ascii="Times New Roman" w:hAnsi="Times New Roman"/>
          <w:bCs/>
          <w:sz w:val="28"/>
          <w:szCs w:val="28"/>
        </w:rPr>
        <w:t>1</w:t>
      </w:r>
      <w:r w:rsidR="00E05EB2" w:rsidRPr="00E05EB2">
        <w:rPr>
          <w:rFonts w:ascii="Times New Roman" w:hAnsi="Times New Roman"/>
          <w:bCs/>
          <w:sz w:val="28"/>
          <w:szCs w:val="28"/>
        </w:rPr>
        <w:t xml:space="preserve"> ед.</w:t>
      </w:r>
    </w:p>
    <w:p w:rsidR="00A82C0E" w:rsidRDefault="0069372C" w:rsidP="006959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1.3. </w:t>
      </w:r>
      <w:r w:rsidR="00E05EB2"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="000461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1221000</w:t>
      </w:r>
      <w:r w:rsidR="00A82C0E" w:rsidRPr="00A82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,00 руб., в том числе НДС.</w:t>
      </w:r>
    </w:p>
    <w:p w:rsidR="004F77D8" w:rsidRPr="00E05EB2" w:rsidRDefault="0069372C" w:rsidP="0069599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1.4.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BA628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="00E05EB2"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рок выполнения работ: </w:t>
      </w:r>
      <w:r w:rsidR="00BA628F" w:rsidRPr="00BA62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момента подписания Договора по                        </w:t>
      </w:r>
      <w:r w:rsidR="004743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0461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="00222A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F15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сен</w:t>
      </w:r>
      <w:r w:rsidR="00222A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тября</w:t>
      </w:r>
      <w:r w:rsidR="00A82C0E" w:rsidRPr="00A82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2015 года включительно.</w:t>
      </w:r>
    </w:p>
    <w:p w:rsidR="00460576" w:rsidRPr="00460576" w:rsidRDefault="0069372C" w:rsidP="00460576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1.5.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E05EB2"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выполнения работ: </w:t>
      </w:r>
      <w:r w:rsidR="0047439E" w:rsidRPr="004743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Мурманская область, г. Кандалакша,                                     </w:t>
      </w:r>
      <w:r w:rsidR="00460576" w:rsidRPr="004605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ул. </w:t>
      </w:r>
      <w:r w:rsidR="000461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Заводская</w:t>
      </w:r>
      <w:r w:rsidR="00460576" w:rsidRPr="004605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д.</w:t>
      </w:r>
      <w:r w:rsidR="000461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460576" w:rsidRPr="004605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котельная №</w:t>
      </w:r>
      <w:r w:rsidR="000461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460576" w:rsidRPr="004605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E5B35" w:rsidRPr="002E5B35" w:rsidRDefault="002E5B35" w:rsidP="004016DF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1.6. </w:t>
      </w:r>
      <w:r w:rsidRPr="002E5B3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Условия оплаты:</w:t>
      </w:r>
      <w:r w:rsidRPr="002E5B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543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2E5B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течение 20 банковских дней с момента подписания Договора Заказчиком производится предоплата денежными средствами на расчетный счет Подрядчика в размере 30% от стоимости работ. Предоплата осуществляется на основании выставленного Подрядчиком счета.</w:t>
      </w:r>
    </w:p>
    <w:p w:rsidR="002E5B35" w:rsidRDefault="002E5B35" w:rsidP="004016DF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E5B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Настоящий </w:t>
      </w:r>
      <w:r w:rsidR="00222A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2E5B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оговор не предусматривает промежуточную оплату выполненных работ, исключая предоплату.</w:t>
      </w:r>
      <w:r w:rsidR="00A82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2E5B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Окончательный расчет производится Заказчиком не позднее </w:t>
      </w:r>
      <w:r w:rsidR="00217C92" w:rsidRPr="00217C9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60</w:t>
      </w:r>
      <w:r w:rsidRPr="0016035C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  <w:r w:rsidRPr="002E5B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банковских дней с момента подписания Заказчиком Акта приема-передачи выполненных работ и получения от Подрядчика счета и счета-фактуры на оплату выполненных работ, выставленных Подрядчиком Заказчику на основании подписанных Сторонами акта приемки выполненных работ (форма КС-2) и справки о стоимости выполненных работ и затрат (форма КС-3).</w:t>
      </w:r>
      <w:proofErr w:type="gramEnd"/>
    </w:p>
    <w:p w:rsidR="005C4E36" w:rsidRPr="005C4E36" w:rsidRDefault="0061297F" w:rsidP="004016DF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C4E36"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0861C5" w:rsidRPr="000861C5" w:rsidRDefault="005C4E36" w:rsidP="00402010">
      <w:pPr>
        <w:numPr>
          <w:ilvl w:val="0"/>
          <w:numId w:val="1"/>
        </w:numPr>
        <w:tabs>
          <w:tab w:val="num" w:pos="142"/>
          <w:tab w:val="left" w:pos="1134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r w:rsid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Проснев М.А</w:t>
      </w:r>
      <w:r w:rsidR="00AF168F" w:rsidRPr="00AF1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– </w:t>
      </w:r>
      <w:r w:rsidR="00BA628F"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инженер филиала ОАО «Мурманэнергосбыт» «Кандалакшская теплосеть»</w:t>
      </w:r>
      <w:r w:rsidR="000861C5" w:rsidRP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8090C" w:rsidRDefault="00A82C0E" w:rsidP="00163CFF">
      <w:pPr>
        <w:pStyle w:val="a6"/>
        <w:numPr>
          <w:ilvl w:val="0"/>
          <w:numId w:val="1"/>
        </w:numPr>
        <w:tabs>
          <w:tab w:val="num" w:pos="142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Кемова Л</w:t>
      </w:r>
      <w:r w:rsidR="0008090C"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</w:t>
      </w:r>
      <w:r w:rsidR="0008090C"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юрисконсульт </w:t>
      </w:r>
      <w:r w:rsidR="0008090C"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090C" w:rsidRPr="00BA628F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«Мурманэнергосбыт» «Кандалакшская теплосеть»</w:t>
      </w:r>
      <w:r w:rsidR="0008090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22AAA" w:rsidRDefault="00222AAA" w:rsidP="00163CFF">
      <w:pPr>
        <w:pStyle w:val="a6"/>
        <w:numPr>
          <w:ilvl w:val="0"/>
          <w:numId w:val="1"/>
        </w:numPr>
        <w:tabs>
          <w:tab w:val="num" w:pos="142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Григорьев А.А. – ведущий инженер по расчетам и режимам </w:t>
      </w:r>
      <w:r w:rsidRPr="00222AA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филиала ОАО «Мурманэнергосбыт» «Кандалакшская теплосеть»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51393" w:rsidRPr="00A51393" w:rsidRDefault="00A51393" w:rsidP="00A51393">
      <w:pPr>
        <w:pStyle w:val="a6"/>
        <w:numPr>
          <w:ilvl w:val="0"/>
          <w:numId w:val="1"/>
        </w:numPr>
        <w:tabs>
          <w:tab w:val="num" w:pos="142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Шефатова И.А.</w:t>
      </w:r>
      <w:r w:rsidRPr="00A513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инженер ПТО филиала ОАО «Мурманэнергосбыт» «Кандалакшская теплосеть».</w:t>
      </w:r>
    </w:p>
    <w:p w:rsidR="008C0126" w:rsidRDefault="00046167" w:rsidP="001B08F3">
      <w:pPr>
        <w:pStyle w:val="a6"/>
        <w:numPr>
          <w:ilvl w:val="0"/>
          <w:numId w:val="1"/>
        </w:numPr>
        <w:tabs>
          <w:tab w:val="num" w:pos="142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Волошин А.Ф.</w:t>
      </w:r>
      <w:r w:rsidR="0008090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BA628F" w:rsidRPr="00BA628F">
        <w:rPr>
          <w:rFonts w:ascii="Times New Roman" w:hAnsi="Times New Roman" w:cs="Times New Roman"/>
          <w:iCs/>
          <w:sz w:val="28"/>
          <w:szCs w:val="28"/>
        </w:rPr>
        <w:t xml:space="preserve">– </w:t>
      </w:r>
      <w:r w:rsidR="0008090C">
        <w:rPr>
          <w:rFonts w:ascii="Times New Roman" w:hAnsi="Times New Roman" w:cs="Times New Roman"/>
          <w:iCs/>
          <w:sz w:val="28"/>
          <w:szCs w:val="28"/>
        </w:rPr>
        <w:t xml:space="preserve">инженер ПТО </w:t>
      </w:r>
      <w:r w:rsidR="00BA628F" w:rsidRPr="00BA628F">
        <w:rPr>
          <w:rFonts w:ascii="Times New Roman" w:hAnsi="Times New Roman" w:cs="Times New Roman"/>
          <w:iCs/>
          <w:sz w:val="28"/>
          <w:szCs w:val="28"/>
        </w:rPr>
        <w:t>филиала ОАО «Мурманэнергосбыт» «Кандалакшская теплосеть»</w:t>
      </w:r>
      <w:r w:rsidR="0008090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4E36" w:rsidRPr="005C4E36" w:rsidRDefault="004E64EF" w:rsidP="001B08F3">
      <w:pPr>
        <w:tabs>
          <w:tab w:val="num" w:pos="142"/>
          <w:tab w:val="left" w:pos="1134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 w:rsidR="00F23E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5E248E" w:rsidRPr="00A51393" w:rsidRDefault="0047439E" w:rsidP="00A51393">
      <w:pPr>
        <w:pStyle w:val="a6"/>
        <w:numPr>
          <w:ilvl w:val="0"/>
          <w:numId w:val="1"/>
        </w:numPr>
        <w:tabs>
          <w:tab w:val="num" w:pos="142"/>
          <w:tab w:val="left" w:pos="1134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51393">
        <w:rPr>
          <w:rFonts w:ascii="Times New Roman" w:hAnsi="Times New Roman" w:cs="Times New Roman"/>
          <w:iCs/>
          <w:sz w:val="28"/>
          <w:szCs w:val="28"/>
        </w:rPr>
        <w:t>Гикалик С</w:t>
      </w:r>
      <w:r w:rsidR="00326550" w:rsidRPr="00A51393">
        <w:rPr>
          <w:rFonts w:ascii="Times New Roman" w:hAnsi="Times New Roman" w:cs="Times New Roman"/>
          <w:iCs/>
          <w:sz w:val="28"/>
          <w:szCs w:val="28"/>
        </w:rPr>
        <w:t>.В.</w:t>
      </w:r>
      <w:r w:rsidR="005C4E36" w:rsidRPr="00A51393">
        <w:rPr>
          <w:rFonts w:ascii="Times New Roman" w:hAnsi="Times New Roman" w:cs="Times New Roman"/>
          <w:iCs/>
          <w:sz w:val="28"/>
          <w:szCs w:val="28"/>
        </w:rPr>
        <w:t xml:space="preserve"> – </w:t>
      </w:r>
      <w:r w:rsidRPr="00A51393">
        <w:rPr>
          <w:rFonts w:ascii="Times New Roman" w:hAnsi="Times New Roman" w:cs="Times New Roman"/>
          <w:iCs/>
          <w:sz w:val="28"/>
          <w:szCs w:val="28"/>
        </w:rPr>
        <w:t>начальник</w:t>
      </w:r>
      <w:r w:rsidR="0008090C" w:rsidRPr="00A5139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5C4E36" w:rsidRPr="00A51393">
        <w:rPr>
          <w:rFonts w:ascii="Times New Roman" w:hAnsi="Times New Roman" w:cs="Times New Roman"/>
          <w:iCs/>
          <w:sz w:val="28"/>
          <w:szCs w:val="28"/>
        </w:rPr>
        <w:t>от</w:t>
      </w:r>
      <w:r w:rsidR="00446D0B" w:rsidRPr="00A51393">
        <w:rPr>
          <w:rFonts w:ascii="Times New Roman" w:hAnsi="Times New Roman" w:cs="Times New Roman"/>
          <w:iCs/>
          <w:sz w:val="28"/>
          <w:szCs w:val="28"/>
        </w:rPr>
        <w:t xml:space="preserve">дела закупок </w:t>
      </w:r>
      <w:r w:rsidR="00BA628F" w:rsidRPr="00A51393">
        <w:rPr>
          <w:rFonts w:ascii="Times New Roman" w:hAnsi="Times New Roman" w:cs="Times New Roman"/>
          <w:iCs/>
          <w:sz w:val="28"/>
          <w:szCs w:val="28"/>
        </w:rPr>
        <w:t xml:space="preserve">филиала </w:t>
      </w:r>
      <w:r w:rsidR="0008090C" w:rsidRPr="00A51393">
        <w:rPr>
          <w:rFonts w:ascii="Times New Roman" w:hAnsi="Times New Roman" w:cs="Times New Roman"/>
          <w:iCs/>
          <w:sz w:val="28"/>
          <w:szCs w:val="28"/>
        </w:rPr>
        <w:t xml:space="preserve">                                    </w:t>
      </w:r>
      <w:r w:rsidR="00BA628F" w:rsidRPr="00A51393">
        <w:rPr>
          <w:rFonts w:ascii="Times New Roman" w:hAnsi="Times New Roman" w:cs="Times New Roman"/>
          <w:iCs/>
          <w:sz w:val="28"/>
          <w:szCs w:val="28"/>
        </w:rPr>
        <w:t>ОАО «Мурманэнергосбыт» «Кандалакшская теплосеть»</w:t>
      </w:r>
      <w:r w:rsidR="005C4E36" w:rsidRPr="00A51393">
        <w:rPr>
          <w:rFonts w:ascii="Times New Roman" w:hAnsi="Times New Roman" w:cs="Times New Roman"/>
          <w:iCs/>
          <w:sz w:val="28"/>
          <w:szCs w:val="28"/>
        </w:rPr>
        <w:t>.</w:t>
      </w:r>
    </w:p>
    <w:p w:rsidR="00417E42" w:rsidRDefault="0061297F" w:rsidP="004016DF">
      <w:pPr>
        <w:tabs>
          <w:tab w:val="num" w:pos="900"/>
        </w:tabs>
        <w:spacing w:before="240"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3. 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вскрытия конвертов с заявками проводилась </w:t>
      </w:r>
      <w:r w:rsidR="00D75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6B216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4616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750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439E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BA208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1B7CA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адресу: </w:t>
      </w:r>
      <w:r w:rsidR="00D86DF1" w:rsidRPr="00D86D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Мурманская обл., г. Кандалакша, ул. Заводская, д.3, (Отдел закупок филиала ОАО «Мурманэнергосбыт» «Кандалакшская теплосеть»)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начало – </w:t>
      </w:r>
      <w:r w:rsidR="00D86D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04616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6959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="00222A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2E7B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6959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proofErr w:type="gramStart"/>
      <w:r w:rsidR="006959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МСК</w:t>
      </w:r>
      <w:proofErr w:type="gramEnd"/>
      <w:r w:rsidR="006959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8C0126" w:rsidRPr="008C0126">
        <w:t xml:space="preserve"> </w:t>
      </w:r>
      <w:r w:rsidR="008C0126" w:rsidRP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момент начала процедуры вскрытия конвертов с заявками заявлений об отзыве и изменении заявок для участия в открытом одноэтапном запросе предложений на право заключения </w:t>
      </w:r>
      <w:r w:rsidR="00A82C0E" w:rsidRPr="00A82C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Договора </w:t>
      </w:r>
      <w:r w:rsidR="00BD6EAD" w:rsidRPr="00BD6E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ремонт </w:t>
      </w:r>
      <w:r w:rsidR="006A2624" w:rsidRPr="006A26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конвективной части котла ПТВМ-30М ст.№2 </w:t>
      </w:r>
      <w:r w:rsidR="006B216F" w:rsidRPr="006B2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7439E" w:rsidRPr="004743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204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поступало.</w:t>
      </w:r>
    </w:p>
    <w:p w:rsidR="002F343E" w:rsidRDefault="00A553EF" w:rsidP="00431DC9">
      <w:pPr>
        <w:tabs>
          <w:tab w:val="left" w:pos="709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3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процедуру вскрытия конвертов с заявками на бумажных носителях 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447BA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</w:t>
      </w:r>
      <w:r w:rsidR="00447BA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F5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6EA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F58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BD6EAD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Одна</w:t>
      </w:r>
      <w:r w:rsidR="002F58D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C4E36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</w:t>
      </w:r>
      <w:r w:rsidR="006B216F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3B6FE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C4E36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следующ</w:t>
      </w:r>
      <w:r w:rsidR="00BD6EAD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</w:t>
      </w:r>
      <w:r w:rsidR="00BD6EA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768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47BA5" w:rsidRPr="00647BA5" w:rsidRDefault="00326550" w:rsidP="00647BA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73455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734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6E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D6EAD" w:rsidRPr="00BD6E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Общество с ограниченной ответственностью  «ЭКСПЕРТ - ТЕХНОЛОГИЯ» </w:t>
      </w:r>
      <w:r w:rsidR="00BD6E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D6EAD" w:rsidRPr="00BD6E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(ООО «ЭКСПЕРТ-ТЕХНОЛОГИЯ»), 183038,  г.</w:t>
      </w:r>
      <w:r w:rsidR="00BD6E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D6EAD" w:rsidRPr="00BD6E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Мурманск, пр.</w:t>
      </w:r>
      <w:proofErr w:type="gramEnd"/>
      <w:r w:rsidR="00BD6EAD" w:rsidRPr="00BD6E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Ленина, д. 70,  квартира № 14, ИНН 5190162849, КПП 519001001,  ОГРН 1075190007056.</w:t>
      </w:r>
      <w:r w:rsidR="00647B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47BA5" w:rsidRPr="00647B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Конверт с заявкой на момент вскрытия был запечатан, его целостность не была нарушена. Все листы заявки пронумерованы. Заявка сшита, скреплена подписью руководителя и печатью Общества, содержит </w:t>
      </w:r>
      <w:r w:rsidR="00647B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402</w:t>
      </w:r>
      <w:r w:rsidR="00647BA5" w:rsidRPr="00647B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647B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647BA5" w:rsidRPr="00647B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BD6EAD" w:rsidRPr="00BD6EAD" w:rsidRDefault="00BD6EAD" w:rsidP="00BD6E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D6E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Заявка зарегистрирована в журнале регистрации конвертов под номером 1 от 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BD6E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BD6E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.2015 г. в 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Pr="00BD6E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30</w:t>
      </w:r>
      <w:r w:rsidRPr="00BD6E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proofErr w:type="gramStart"/>
      <w:r w:rsidRPr="00BD6E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МСК</w:t>
      </w:r>
      <w:proofErr w:type="gramEnd"/>
      <w:r w:rsidRPr="00BD6E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). </w:t>
      </w:r>
    </w:p>
    <w:p w:rsidR="00BD6EAD" w:rsidRPr="00BD6EAD" w:rsidRDefault="00BD6EAD" w:rsidP="00BD6E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D6E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1 </w:t>
      </w:r>
      <w:r w:rsidR="00B348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120 </w:t>
      </w:r>
      <w:r w:rsidRPr="00BD6E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000</w:t>
      </w:r>
      <w:r w:rsidR="00B348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,00</w:t>
      </w:r>
      <w:r w:rsidRPr="00BD6E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рублей, в том числе НДС.</w:t>
      </w:r>
    </w:p>
    <w:p w:rsidR="005C4E36" w:rsidRPr="00674E69" w:rsidRDefault="0061297F" w:rsidP="00BD6E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D008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Комиссия по закупке приняла </w:t>
      </w:r>
      <w:r w:rsidR="00A553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D00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781714" w:rsidRDefault="005C4E36" w:rsidP="00695999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протоко</w:t>
      </w:r>
      <w:r w:rsidR="003A2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 вскрытия конвертов </w:t>
      </w:r>
      <w:proofErr w:type="gramStart"/>
      <w:r w:rsidR="003A2E13">
        <w:rPr>
          <w:rFonts w:ascii="Times New Roman" w:eastAsia="Times New Roman" w:hAnsi="Times New Roman" w:cs="Times New Roman"/>
          <w:sz w:val="28"/>
          <w:szCs w:val="28"/>
          <w:lang w:eastAsia="ru-RU"/>
        </w:rPr>
        <w:t>с заявками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участие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</w:t>
      </w:r>
      <w:r w:rsidR="00673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 w:rsidR="00673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C23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</w:t>
      </w:r>
      <w:r w:rsidR="00A27C2B" w:rsidRPr="00A27C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заключения </w:t>
      </w:r>
      <w:r w:rsidR="00781714">
        <w:rPr>
          <w:rFonts w:ascii="Times New Roman" w:eastAsia="Times New Roman" w:hAnsi="Times New Roman" w:cs="Times New Roman"/>
          <w:sz w:val="28"/>
          <w:szCs w:val="28"/>
          <w:lang w:eastAsia="ar-SA"/>
        </w:rPr>
        <w:t>Д</w:t>
      </w:r>
      <w:r w:rsidR="00A27C2B" w:rsidRPr="00A27C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оговора </w:t>
      </w:r>
      <w:r w:rsidR="00BD6EAD" w:rsidRPr="00BD6EAD">
        <w:rPr>
          <w:rFonts w:ascii="Times New Roman" w:eastAsia="Times New Roman" w:hAnsi="Times New Roman" w:cs="Times New Roman"/>
          <w:sz w:val="28"/>
          <w:szCs w:val="28"/>
          <w:lang w:eastAsia="ar-SA"/>
        </w:rPr>
        <w:t>на ремонт</w:t>
      </w:r>
      <w:proofErr w:type="gramEnd"/>
      <w:r w:rsidR="00BD6EAD" w:rsidRPr="00BD6EA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A82C0E" w:rsidRPr="00A82C0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6A2624" w:rsidRPr="006A262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конвективной части котла ПТВМ-30М ст.№2</w:t>
      </w:r>
      <w:r w:rsidR="00D97F16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FC0CD1" w:rsidRPr="00FC0CD1" w:rsidRDefault="00FC0CD1" w:rsidP="00695999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5C4E36" w:rsidRPr="00FC0CD1" w:rsidRDefault="00FC0CD1" w:rsidP="006959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FC0CD1" w:rsidRPr="005C4E36" w:rsidRDefault="00FC0CD1" w:rsidP="006959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431A" w:rsidRDefault="005C4E36" w:rsidP="0069599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7B087F" w:rsidRPr="005C4E36" w:rsidRDefault="007B087F" w:rsidP="0069599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41D4" w:rsidRDefault="005C4E36" w:rsidP="0069599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C4E36" w:rsidRPr="005C4E36" w:rsidRDefault="009F41D4" w:rsidP="0069599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Проснев М.А.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9F41D4" w:rsidRDefault="009F41D4" w:rsidP="0069599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9F41D4" w:rsidRPr="005C4E36" w:rsidRDefault="009F41D4" w:rsidP="0069599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DD77E8" w:rsidRPr="00674E69" w:rsidRDefault="00DD77E8" w:rsidP="00695999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Pr="005C4E36" w:rsidRDefault="00A51393" w:rsidP="0069599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Кемова Л.В.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5C4E36" w:rsidRPr="005C4E36" w:rsidRDefault="005C4E36" w:rsidP="006959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Default="00A51393" w:rsidP="0069599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Григорьев А.А.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673532" w:rsidRDefault="00673532" w:rsidP="0069599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2E72" w:rsidRPr="001D2E72" w:rsidRDefault="00A51393" w:rsidP="001D2E7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Шефатова И.А.</w:t>
      </w:r>
      <w:bookmarkStart w:id="0" w:name="_GoBack"/>
      <w:bookmarkEnd w:id="0"/>
      <w:r w:rsidR="001D2E72" w:rsidRPr="001D2E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</w:t>
      </w:r>
      <w:r w:rsidR="001D2E72" w:rsidRPr="001D2E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1D2E72" w:rsidRDefault="001D2E72" w:rsidP="0069599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3532" w:rsidRPr="005C4E36" w:rsidRDefault="00046167" w:rsidP="00695999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Волошин А.Ф</w:t>
      </w:r>
      <w:r w:rsidR="00A27C2B">
        <w:rPr>
          <w:rFonts w:ascii="Times New Roman" w:hAnsi="Times New Roman" w:cs="Times New Roman"/>
          <w:iCs/>
          <w:sz w:val="28"/>
          <w:szCs w:val="28"/>
        </w:rPr>
        <w:t>.</w:t>
      </w:r>
      <w:r w:rsidR="00BA1AEF">
        <w:rPr>
          <w:rFonts w:ascii="Times New Roman" w:hAnsi="Times New Roman" w:cs="Times New Roman"/>
          <w:iCs/>
          <w:sz w:val="28"/>
          <w:szCs w:val="28"/>
        </w:rPr>
        <w:t xml:space="preserve">       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</w:t>
      </w:r>
      <w:r w:rsidR="002765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606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</w:t>
      </w:r>
      <w:r w:rsidR="00056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5C4E36" w:rsidRPr="005C4E36" w:rsidRDefault="005C4E36" w:rsidP="0069599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Pr="005C4E36" w:rsidRDefault="005C4E36" w:rsidP="006959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C4E36" w:rsidRPr="00686397" w:rsidRDefault="0047439E" w:rsidP="0069599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Гикалик С</w:t>
      </w:r>
      <w:r w:rsidR="00326550">
        <w:rPr>
          <w:rFonts w:ascii="Times New Roman" w:eastAsia="Times New Roman" w:hAnsi="Times New Roman" w:cs="Times New Roman"/>
          <w:sz w:val="28"/>
          <w:szCs w:val="28"/>
          <w:lang w:eastAsia="ru-RU"/>
        </w:rPr>
        <w:t>.В.</w:t>
      </w:r>
      <w:r w:rsidR="00606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sectPr w:rsidR="005C4E36" w:rsidRPr="00686397" w:rsidSect="00F63E36">
      <w:headerReference w:type="default" r:id="rId9"/>
      <w:footerReference w:type="default" r:id="rId10"/>
      <w:pgSz w:w="11906" w:h="16838"/>
      <w:pgMar w:top="1134" w:right="964" w:bottom="964" w:left="1418" w:header="709" w:footer="13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7AEC" w:rsidRDefault="00807AEC">
      <w:pPr>
        <w:spacing w:after="0" w:line="240" w:lineRule="auto"/>
      </w:pPr>
      <w:r>
        <w:separator/>
      </w:r>
    </w:p>
  </w:endnote>
  <w:endnote w:type="continuationSeparator" w:id="0">
    <w:p w:rsidR="00807AEC" w:rsidRDefault="00807A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2652896"/>
      <w:docPartObj>
        <w:docPartGallery w:val="Page Numbers (Bottom of Page)"/>
        <w:docPartUnique/>
      </w:docPartObj>
    </w:sdtPr>
    <w:sdtEndPr/>
    <w:sdtContent>
      <w:p w:rsidR="00D275EF" w:rsidRDefault="00AB1D7C" w:rsidP="00AB1D7C">
        <w:pPr>
          <w:pStyle w:val="a3"/>
          <w:tabs>
            <w:tab w:val="left" w:pos="612"/>
            <w:tab w:val="center" w:pos="4960"/>
          </w:tabs>
        </w:pPr>
        <w:r>
          <w:tab/>
        </w:r>
        <w:r>
          <w:tab/>
        </w:r>
        <w:r>
          <w:tab/>
        </w:r>
      </w:p>
    </w:sdtContent>
  </w:sdt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7AEC" w:rsidRDefault="00807AEC">
      <w:pPr>
        <w:spacing w:after="0" w:line="240" w:lineRule="auto"/>
      </w:pPr>
      <w:r>
        <w:separator/>
      </w:r>
    </w:p>
  </w:footnote>
  <w:footnote w:type="continuationSeparator" w:id="0">
    <w:p w:rsidR="00807AEC" w:rsidRDefault="00807A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6230759"/>
      <w:docPartObj>
        <w:docPartGallery w:val="Page Numbers (Top of Page)"/>
        <w:docPartUnique/>
      </w:docPartObj>
    </w:sdtPr>
    <w:sdtEndPr/>
    <w:sdtContent>
      <w:p w:rsidR="00274BCB" w:rsidRDefault="00274BC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1393">
          <w:rPr>
            <w:noProof/>
          </w:rPr>
          <w:t>2</w:t>
        </w:r>
        <w:r>
          <w:fldChar w:fldCharType="end"/>
        </w:r>
      </w:p>
    </w:sdtContent>
  </w:sdt>
  <w:p w:rsidR="00274BCB" w:rsidRDefault="00274BC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95B7623"/>
    <w:multiLevelType w:val="hybridMultilevel"/>
    <w:tmpl w:val="7E04D7CE"/>
    <w:lvl w:ilvl="0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7635"/>
    <w:rsid w:val="0001199B"/>
    <w:rsid w:val="00011DD1"/>
    <w:rsid w:val="00016819"/>
    <w:rsid w:val="00026096"/>
    <w:rsid w:val="00030188"/>
    <w:rsid w:val="000312FC"/>
    <w:rsid w:val="0003208B"/>
    <w:rsid w:val="0003391F"/>
    <w:rsid w:val="0004191D"/>
    <w:rsid w:val="000442D2"/>
    <w:rsid w:val="00044A0C"/>
    <w:rsid w:val="00045F01"/>
    <w:rsid w:val="00046167"/>
    <w:rsid w:val="000509E4"/>
    <w:rsid w:val="000525EC"/>
    <w:rsid w:val="000529CF"/>
    <w:rsid w:val="000568CD"/>
    <w:rsid w:val="00066857"/>
    <w:rsid w:val="00074111"/>
    <w:rsid w:val="0007687D"/>
    <w:rsid w:val="0008090C"/>
    <w:rsid w:val="000861C5"/>
    <w:rsid w:val="00087729"/>
    <w:rsid w:val="000923DF"/>
    <w:rsid w:val="000A627B"/>
    <w:rsid w:val="000B1265"/>
    <w:rsid w:val="000B1891"/>
    <w:rsid w:val="000B2F34"/>
    <w:rsid w:val="000B3E2B"/>
    <w:rsid w:val="000B71A4"/>
    <w:rsid w:val="000C042D"/>
    <w:rsid w:val="000C14DA"/>
    <w:rsid w:val="000D454D"/>
    <w:rsid w:val="000D4C9A"/>
    <w:rsid w:val="000E31A9"/>
    <w:rsid w:val="000E5B0B"/>
    <w:rsid w:val="000F11CC"/>
    <w:rsid w:val="00101499"/>
    <w:rsid w:val="001019E1"/>
    <w:rsid w:val="001039C7"/>
    <w:rsid w:val="00103AF4"/>
    <w:rsid w:val="00103F7F"/>
    <w:rsid w:val="00110E5A"/>
    <w:rsid w:val="0011286B"/>
    <w:rsid w:val="0011766A"/>
    <w:rsid w:val="0012256E"/>
    <w:rsid w:val="00125423"/>
    <w:rsid w:val="0016035C"/>
    <w:rsid w:val="00161A6F"/>
    <w:rsid w:val="00163366"/>
    <w:rsid w:val="00163CFF"/>
    <w:rsid w:val="00187F93"/>
    <w:rsid w:val="0019537B"/>
    <w:rsid w:val="00197639"/>
    <w:rsid w:val="001A0D60"/>
    <w:rsid w:val="001B08F3"/>
    <w:rsid w:val="001B37A7"/>
    <w:rsid w:val="001B418B"/>
    <w:rsid w:val="001B7CA6"/>
    <w:rsid w:val="001C2C9F"/>
    <w:rsid w:val="001C3BD8"/>
    <w:rsid w:val="001D2E72"/>
    <w:rsid w:val="001D492E"/>
    <w:rsid w:val="001D56C0"/>
    <w:rsid w:val="001D6A49"/>
    <w:rsid w:val="001E0932"/>
    <w:rsid w:val="001E6FCC"/>
    <w:rsid w:val="001F6C77"/>
    <w:rsid w:val="00203B65"/>
    <w:rsid w:val="00211B9A"/>
    <w:rsid w:val="00217C92"/>
    <w:rsid w:val="00222AAA"/>
    <w:rsid w:val="00222E04"/>
    <w:rsid w:val="0022366D"/>
    <w:rsid w:val="00233D2D"/>
    <w:rsid w:val="00236526"/>
    <w:rsid w:val="002543E4"/>
    <w:rsid w:val="00262FD3"/>
    <w:rsid w:val="002702F2"/>
    <w:rsid w:val="002726E1"/>
    <w:rsid w:val="00274BCB"/>
    <w:rsid w:val="00276588"/>
    <w:rsid w:val="00277881"/>
    <w:rsid w:val="002841C3"/>
    <w:rsid w:val="002A47E4"/>
    <w:rsid w:val="002B0229"/>
    <w:rsid w:val="002B6531"/>
    <w:rsid w:val="002B66D4"/>
    <w:rsid w:val="002B7070"/>
    <w:rsid w:val="002C0C81"/>
    <w:rsid w:val="002C1CEB"/>
    <w:rsid w:val="002C54F8"/>
    <w:rsid w:val="002C5EE6"/>
    <w:rsid w:val="002D1C51"/>
    <w:rsid w:val="002D446C"/>
    <w:rsid w:val="002D6EB6"/>
    <w:rsid w:val="002E02D4"/>
    <w:rsid w:val="002E5B35"/>
    <w:rsid w:val="002E7BE4"/>
    <w:rsid w:val="002F15CD"/>
    <w:rsid w:val="002F343E"/>
    <w:rsid w:val="002F58DB"/>
    <w:rsid w:val="00302704"/>
    <w:rsid w:val="00305745"/>
    <w:rsid w:val="003062AC"/>
    <w:rsid w:val="00310265"/>
    <w:rsid w:val="00310535"/>
    <w:rsid w:val="0031387A"/>
    <w:rsid w:val="00316FCD"/>
    <w:rsid w:val="003234A7"/>
    <w:rsid w:val="00326550"/>
    <w:rsid w:val="0033597D"/>
    <w:rsid w:val="0034073C"/>
    <w:rsid w:val="00340DE4"/>
    <w:rsid w:val="00350F0A"/>
    <w:rsid w:val="00362275"/>
    <w:rsid w:val="0036332F"/>
    <w:rsid w:val="003703C0"/>
    <w:rsid w:val="003743B3"/>
    <w:rsid w:val="00377001"/>
    <w:rsid w:val="003808E6"/>
    <w:rsid w:val="003809F3"/>
    <w:rsid w:val="00381560"/>
    <w:rsid w:val="00384993"/>
    <w:rsid w:val="00385CAA"/>
    <w:rsid w:val="00387742"/>
    <w:rsid w:val="00390895"/>
    <w:rsid w:val="00390E61"/>
    <w:rsid w:val="003937CF"/>
    <w:rsid w:val="00396B57"/>
    <w:rsid w:val="00396F48"/>
    <w:rsid w:val="003A2E13"/>
    <w:rsid w:val="003A4A1B"/>
    <w:rsid w:val="003A5BEB"/>
    <w:rsid w:val="003A5FD1"/>
    <w:rsid w:val="003B4DCD"/>
    <w:rsid w:val="003B6FED"/>
    <w:rsid w:val="003C23B4"/>
    <w:rsid w:val="003C26C3"/>
    <w:rsid w:val="003C7F01"/>
    <w:rsid w:val="003D058E"/>
    <w:rsid w:val="003D1E77"/>
    <w:rsid w:val="003D4CDB"/>
    <w:rsid w:val="003D55CB"/>
    <w:rsid w:val="003E19B9"/>
    <w:rsid w:val="003E1EF5"/>
    <w:rsid w:val="003E25C3"/>
    <w:rsid w:val="003E26E3"/>
    <w:rsid w:val="003E38BE"/>
    <w:rsid w:val="003E5419"/>
    <w:rsid w:val="004016DF"/>
    <w:rsid w:val="00402010"/>
    <w:rsid w:val="004041DF"/>
    <w:rsid w:val="004065CD"/>
    <w:rsid w:val="00407C2B"/>
    <w:rsid w:val="004105E7"/>
    <w:rsid w:val="00410BDA"/>
    <w:rsid w:val="00413EE9"/>
    <w:rsid w:val="004161E5"/>
    <w:rsid w:val="00417E42"/>
    <w:rsid w:val="00421DEB"/>
    <w:rsid w:val="00431DC9"/>
    <w:rsid w:val="004324DD"/>
    <w:rsid w:val="0043685D"/>
    <w:rsid w:val="004372CF"/>
    <w:rsid w:val="00440EFC"/>
    <w:rsid w:val="004425B5"/>
    <w:rsid w:val="00446D0B"/>
    <w:rsid w:val="00446E7B"/>
    <w:rsid w:val="00447BAB"/>
    <w:rsid w:val="00451871"/>
    <w:rsid w:val="004537D8"/>
    <w:rsid w:val="00454812"/>
    <w:rsid w:val="00460576"/>
    <w:rsid w:val="004607C7"/>
    <w:rsid w:val="0047439E"/>
    <w:rsid w:val="00475970"/>
    <w:rsid w:val="0048206C"/>
    <w:rsid w:val="004937F2"/>
    <w:rsid w:val="004A10F9"/>
    <w:rsid w:val="004B0BF5"/>
    <w:rsid w:val="004B7A0F"/>
    <w:rsid w:val="004C0ACF"/>
    <w:rsid w:val="004C4529"/>
    <w:rsid w:val="004C73AD"/>
    <w:rsid w:val="004C79C0"/>
    <w:rsid w:val="004E110D"/>
    <w:rsid w:val="004E45A4"/>
    <w:rsid w:val="004E64EF"/>
    <w:rsid w:val="004F15F2"/>
    <w:rsid w:val="004F19B7"/>
    <w:rsid w:val="004F45BC"/>
    <w:rsid w:val="004F5A98"/>
    <w:rsid w:val="004F77D8"/>
    <w:rsid w:val="0050497A"/>
    <w:rsid w:val="0050565A"/>
    <w:rsid w:val="005161A0"/>
    <w:rsid w:val="00522188"/>
    <w:rsid w:val="00522611"/>
    <w:rsid w:val="00524137"/>
    <w:rsid w:val="005304CD"/>
    <w:rsid w:val="00531B60"/>
    <w:rsid w:val="00542E69"/>
    <w:rsid w:val="00543E8E"/>
    <w:rsid w:val="005467C5"/>
    <w:rsid w:val="005542A2"/>
    <w:rsid w:val="00560C5F"/>
    <w:rsid w:val="00566C49"/>
    <w:rsid w:val="00570BED"/>
    <w:rsid w:val="005743B9"/>
    <w:rsid w:val="00580D67"/>
    <w:rsid w:val="005854D2"/>
    <w:rsid w:val="00585A1E"/>
    <w:rsid w:val="005920B4"/>
    <w:rsid w:val="005A261B"/>
    <w:rsid w:val="005B2FAF"/>
    <w:rsid w:val="005B6907"/>
    <w:rsid w:val="005C05D8"/>
    <w:rsid w:val="005C13F0"/>
    <w:rsid w:val="005C221A"/>
    <w:rsid w:val="005C3F37"/>
    <w:rsid w:val="005C4E36"/>
    <w:rsid w:val="005C735B"/>
    <w:rsid w:val="005D3393"/>
    <w:rsid w:val="005D4DDA"/>
    <w:rsid w:val="005D6C44"/>
    <w:rsid w:val="005E248E"/>
    <w:rsid w:val="005E3F45"/>
    <w:rsid w:val="005E7460"/>
    <w:rsid w:val="005E76F4"/>
    <w:rsid w:val="005E7D97"/>
    <w:rsid w:val="00606AAE"/>
    <w:rsid w:val="00610115"/>
    <w:rsid w:val="0061297F"/>
    <w:rsid w:val="0061410B"/>
    <w:rsid w:val="0062270B"/>
    <w:rsid w:val="00623AE0"/>
    <w:rsid w:val="00624F5C"/>
    <w:rsid w:val="006304D8"/>
    <w:rsid w:val="00630CFD"/>
    <w:rsid w:val="00631578"/>
    <w:rsid w:val="00631BC5"/>
    <w:rsid w:val="00633B24"/>
    <w:rsid w:val="00641F94"/>
    <w:rsid w:val="00647A57"/>
    <w:rsid w:val="00647BA5"/>
    <w:rsid w:val="006716EC"/>
    <w:rsid w:val="00673532"/>
    <w:rsid w:val="00674E69"/>
    <w:rsid w:val="006827CE"/>
    <w:rsid w:val="00686397"/>
    <w:rsid w:val="006911AE"/>
    <w:rsid w:val="0069372C"/>
    <w:rsid w:val="00693903"/>
    <w:rsid w:val="00695999"/>
    <w:rsid w:val="006A2624"/>
    <w:rsid w:val="006A2A3C"/>
    <w:rsid w:val="006B216F"/>
    <w:rsid w:val="006B2D7D"/>
    <w:rsid w:val="006B6C46"/>
    <w:rsid w:val="006C73D9"/>
    <w:rsid w:val="006D3626"/>
    <w:rsid w:val="006D65ED"/>
    <w:rsid w:val="006E0A52"/>
    <w:rsid w:val="006E559D"/>
    <w:rsid w:val="006F41E2"/>
    <w:rsid w:val="006F7524"/>
    <w:rsid w:val="00705295"/>
    <w:rsid w:val="007078E4"/>
    <w:rsid w:val="00713ED9"/>
    <w:rsid w:val="00730AEB"/>
    <w:rsid w:val="00732480"/>
    <w:rsid w:val="00734559"/>
    <w:rsid w:val="00735ED2"/>
    <w:rsid w:val="0073768D"/>
    <w:rsid w:val="00740B5B"/>
    <w:rsid w:val="0074392F"/>
    <w:rsid w:val="0075493D"/>
    <w:rsid w:val="00760E9F"/>
    <w:rsid w:val="007643BA"/>
    <w:rsid w:val="00774151"/>
    <w:rsid w:val="007814A6"/>
    <w:rsid w:val="00781714"/>
    <w:rsid w:val="00781729"/>
    <w:rsid w:val="00796948"/>
    <w:rsid w:val="007A33CC"/>
    <w:rsid w:val="007A4CDB"/>
    <w:rsid w:val="007A571C"/>
    <w:rsid w:val="007B087F"/>
    <w:rsid w:val="007C6BE5"/>
    <w:rsid w:val="007C7B2A"/>
    <w:rsid w:val="007D68A6"/>
    <w:rsid w:val="007E5077"/>
    <w:rsid w:val="007F191F"/>
    <w:rsid w:val="007F27C7"/>
    <w:rsid w:val="0080181B"/>
    <w:rsid w:val="008021BF"/>
    <w:rsid w:val="00804595"/>
    <w:rsid w:val="00807AEC"/>
    <w:rsid w:val="00825710"/>
    <w:rsid w:val="0082719B"/>
    <w:rsid w:val="00827F38"/>
    <w:rsid w:val="00830BAB"/>
    <w:rsid w:val="00841061"/>
    <w:rsid w:val="00852023"/>
    <w:rsid w:val="008643FC"/>
    <w:rsid w:val="0086579B"/>
    <w:rsid w:val="00870AD4"/>
    <w:rsid w:val="008724DD"/>
    <w:rsid w:val="00874B8E"/>
    <w:rsid w:val="00876F5F"/>
    <w:rsid w:val="008916D3"/>
    <w:rsid w:val="00895FE1"/>
    <w:rsid w:val="00897849"/>
    <w:rsid w:val="008A6070"/>
    <w:rsid w:val="008A63F5"/>
    <w:rsid w:val="008B0144"/>
    <w:rsid w:val="008B169A"/>
    <w:rsid w:val="008B2A6B"/>
    <w:rsid w:val="008B2D8F"/>
    <w:rsid w:val="008B3B17"/>
    <w:rsid w:val="008B57C4"/>
    <w:rsid w:val="008C0126"/>
    <w:rsid w:val="008C059C"/>
    <w:rsid w:val="008C23E9"/>
    <w:rsid w:val="008C5C79"/>
    <w:rsid w:val="008D4103"/>
    <w:rsid w:val="008D583A"/>
    <w:rsid w:val="008D62BE"/>
    <w:rsid w:val="008D6A47"/>
    <w:rsid w:val="008F2F13"/>
    <w:rsid w:val="008F498B"/>
    <w:rsid w:val="008F701B"/>
    <w:rsid w:val="00902175"/>
    <w:rsid w:val="00903B5C"/>
    <w:rsid w:val="0091118C"/>
    <w:rsid w:val="00914512"/>
    <w:rsid w:val="00924705"/>
    <w:rsid w:val="0092498D"/>
    <w:rsid w:val="009271AF"/>
    <w:rsid w:val="009401CB"/>
    <w:rsid w:val="00941195"/>
    <w:rsid w:val="009447A8"/>
    <w:rsid w:val="0094792A"/>
    <w:rsid w:val="009574E9"/>
    <w:rsid w:val="009628C3"/>
    <w:rsid w:val="00962B63"/>
    <w:rsid w:val="00964D28"/>
    <w:rsid w:val="00973593"/>
    <w:rsid w:val="009843C2"/>
    <w:rsid w:val="0099211C"/>
    <w:rsid w:val="009939F5"/>
    <w:rsid w:val="00994404"/>
    <w:rsid w:val="00995311"/>
    <w:rsid w:val="009A2A73"/>
    <w:rsid w:val="009A6D22"/>
    <w:rsid w:val="009B1BA7"/>
    <w:rsid w:val="009B20CA"/>
    <w:rsid w:val="009C1553"/>
    <w:rsid w:val="009C2E38"/>
    <w:rsid w:val="009D24D3"/>
    <w:rsid w:val="009E0D01"/>
    <w:rsid w:val="009E16D5"/>
    <w:rsid w:val="009F05A9"/>
    <w:rsid w:val="009F41D4"/>
    <w:rsid w:val="009F51C7"/>
    <w:rsid w:val="00A100AF"/>
    <w:rsid w:val="00A103D8"/>
    <w:rsid w:val="00A119DE"/>
    <w:rsid w:val="00A14740"/>
    <w:rsid w:val="00A23FB1"/>
    <w:rsid w:val="00A27C2B"/>
    <w:rsid w:val="00A305E2"/>
    <w:rsid w:val="00A51393"/>
    <w:rsid w:val="00A553EF"/>
    <w:rsid w:val="00A5798F"/>
    <w:rsid w:val="00A61FF3"/>
    <w:rsid w:val="00A63EBD"/>
    <w:rsid w:val="00A6555B"/>
    <w:rsid w:val="00A82789"/>
    <w:rsid w:val="00A82C0E"/>
    <w:rsid w:val="00A869A0"/>
    <w:rsid w:val="00A91659"/>
    <w:rsid w:val="00A91C7C"/>
    <w:rsid w:val="00AA2677"/>
    <w:rsid w:val="00AA7C59"/>
    <w:rsid w:val="00AB1D7C"/>
    <w:rsid w:val="00AB24FD"/>
    <w:rsid w:val="00AC431A"/>
    <w:rsid w:val="00AD2350"/>
    <w:rsid w:val="00AD3F5E"/>
    <w:rsid w:val="00AD5AEC"/>
    <w:rsid w:val="00AD634F"/>
    <w:rsid w:val="00AE2712"/>
    <w:rsid w:val="00AE277C"/>
    <w:rsid w:val="00AF0A03"/>
    <w:rsid w:val="00AF168F"/>
    <w:rsid w:val="00AF6D77"/>
    <w:rsid w:val="00B00609"/>
    <w:rsid w:val="00B00F9F"/>
    <w:rsid w:val="00B02167"/>
    <w:rsid w:val="00B03277"/>
    <w:rsid w:val="00B154CA"/>
    <w:rsid w:val="00B16A54"/>
    <w:rsid w:val="00B253DB"/>
    <w:rsid w:val="00B26733"/>
    <w:rsid w:val="00B269D2"/>
    <w:rsid w:val="00B31CD4"/>
    <w:rsid w:val="00B348CA"/>
    <w:rsid w:val="00B4685A"/>
    <w:rsid w:val="00B51760"/>
    <w:rsid w:val="00B5327C"/>
    <w:rsid w:val="00B61978"/>
    <w:rsid w:val="00B61E41"/>
    <w:rsid w:val="00B63A55"/>
    <w:rsid w:val="00B77669"/>
    <w:rsid w:val="00B8361F"/>
    <w:rsid w:val="00B849BE"/>
    <w:rsid w:val="00B926A1"/>
    <w:rsid w:val="00B94D66"/>
    <w:rsid w:val="00B96098"/>
    <w:rsid w:val="00BA0853"/>
    <w:rsid w:val="00BA1AEF"/>
    <w:rsid w:val="00BA208F"/>
    <w:rsid w:val="00BA4692"/>
    <w:rsid w:val="00BA4CEC"/>
    <w:rsid w:val="00BA4D59"/>
    <w:rsid w:val="00BA628F"/>
    <w:rsid w:val="00BB767A"/>
    <w:rsid w:val="00BD01BD"/>
    <w:rsid w:val="00BD17AC"/>
    <w:rsid w:val="00BD3947"/>
    <w:rsid w:val="00BD48EA"/>
    <w:rsid w:val="00BD4D7F"/>
    <w:rsid w:val="00BD6B1D"/>
    <w:rsid w:val="00BD6EAD"/>
    <w:rsid w:val="00BE099D"/>
    <w:rsid w:val="00BE6D15"/>
    <w:rsid w:val="00BF4CC5"/>
    <w:rsid w:val="00BF7191"/>
    <w:rsid w:val="00C00108"/>
    <w:rsid w:val="00C05B2D"/>
    <w:rsid w:val="00C12513"/>
    <w:rsid w:val="00C131CA"/>
    <w:rsid w:val="00C1677B"/>
    <w:rsid w:val="00C22049"/>
    <w:rsid w:val="00C23CD3"/>
    <w:rsid w:val="00C30974"/>
    <w:rsid w:val="00C30D24"/>
    <w:rsid w:val="00C32695"/>
    <w:rsid w:val="00C37992"/>
    <w:rsid w:val="00C37AB4"/>
    <w:rsid w:val="00C40AF0"/>
    <w:rsid w:val="00C415E8"/>
    <w:rsid w:val="00C4357E"/>
    <w:rsid w:val="00C44A63"/>
    <w:rsid w:val="00C500B5"/>
    <w:rsid w:val="00C62980"/>
    <w:rsid w:val="00C6346B"/>
    <w:rsid w:val="00C67854"/>
    <w:rsid w:val="00C77FA0"/>
    <w:rsid w:val="00C81D3C"/>
    <w:rsid w:val="00C85792"/>
    <w:rsid w:val="00C9769E"/>
    <w:rsid w:val="00C97FA8"/>
    <w:rsid w:val="00CA2EB3"/>
    <w:rsid w:val="00CB26A2"/>
    <w:rsid w:val="00CB3FE7"/>
    <w:rsid w:val="00CC374E"/>
    <w:rsid w:val="00CC3A9D"/>
    <w:rsid w:val="00CC4A89"/>
    <w:rsid w:val="00CC4B98"/>
    <w:rsid w:val="00CD1651"/>
    <w:rsid w:val="00CD6452"/>
    <w:rsid w:val="00CE204D"/>
    <w:rsid w:val="00CE7415"/>
    <w:rsid w:val="00CF71D2"/>
    <w:rsid w:val="00D008B6"/>
    <w:rsid w:val="00D10B2E"/>
    <w:rsid w:val="00D1231D"/>
    <w:rsid w:val="00D137CA"/>
    <w:rsid w:val="00D275EF"/>
    <w:rsid w:val="00D43681"/>
    <w:rsid w:val="00D47D0F"/>
    <w:rsid w:val="00D52026"/>
    <w:rsid w:val="00D5726A"/>
    <w:rsid w:val="00D62860"/>
    <w:rsid w:val="00D62904"/>
    <w:rsid w:val="00D6414A"/>
    <w:rsid w:val="00D64907"/>
    <w:rsid w:val="00D65721"/>
    <w:rsid w:val="00D67EB4"/>
    <w:rsid w:val="00D72B80"/>
    <w:rsid w:val="00D750EB"/>
    <w:rsid w:val="00D765CB"/>
    <w:rsid w:val="00D86DF1"/>
    <w:rsid w:val="00D937AE"/>
    <w:rsid w:val="00D93922"/>
    <w:rsid w:val="00D94BBC"/>
    <w:rsid w:val="00D97F16"/>
    <w:rsid w:val="00DA3AD7"/>
    <w:rsid w:val="00DB0D6E"/>
    <w:rsid w:val="00DB2F7D"/>
    <w:rsid w:val="00DB5576"/>
    <w:rsid w:val="00DC0948"/>
    <w:rsid w:val="00DC4E16"/>
    <w:rsid w:val="00DD5FA1"/>
    <w:rsid w:val="00DD631A"/>
    <w:rsid w:val="00DD77E8"/>
    <w:rsid w:val="00DE084C"/>
    <w:rsid w:val="00DE7906"/>
    <w:rsid w:val="00DF0052"/>
    <w:rsid w:val="00DF0BBE"/>
    <w:rsid w:val="00DF3340"/>
    <w:rsid w:val="00DF34BE"/>
    <w:rsid w:val="00DF77C4"/>
    <w:rsid w:val="00E05EB2"/>
    <w:rsid w:val="00E12FF5"/>
    <w:rsid w:val="00E228B6"/>
    <w:rsid w:val="00E319DD"/>
    <w:rsid w:val="00E51BFD"/>
    <w:rsid w:val="00E5330B"/>
    <w:rsid w:val="00E534E2"/>
    <w:rsid w:val="00E53CFE"/>
    <w:rsid w:val="00E544A3"/>
    <w:rsid w:val="00E5698D"/>
    <w:rsid w:val="00E75CEF"/>
    <w:rsid w:val="00E7763E"/>
    <w:rsid w:val="00E80DF9"/>
    <w:rsid w:val="00E81B7C"/>
    <w:rsid w:val="00E961BD"/>
    <w:rsid w:val="00EA242C"/>
    <w:rsid w:val="00EA5FB7"/>
    <w:rsid w:val="00EB1130"/>
    <w:rsid w:val="00EB127B"/>
    <w:rsid w:val="00EB43ED"/>
    <w:rsid w:val="00EB4603"/>
    <w:rsid w:val="00EC6847"/>
    <w:rsid w:val="00ED08CE"/>
    <w:rsid w:val="00ED1494"/>
    <w:rsid w:val="00ED5B6D"/>
    <w:rsid w:val="00ED5D2E"/>
    <w:rsid w:val="00EF1E1A"/>
    <w:rsid w:val="00F112F4"/>
    <w:rsid w:val="00F16E79"/>
    <w:rsid w:val="00F2040B"/>
    <w:rsid w:val="00F237C5"/>
    <w:rsid w:val="00F23EFB"/>
    <w:rsid w:val="00F23F8F"/>
    <w:rsid w:val="00F328D2"/>
    <w:rsid w:val="00F36267"/>
    <w:rsid w:val="00F365D7"/>
    <w:rsid w:val="00F375AF"/>
    <w:rsid w:val="00F607C5"/>
    <w:rsid w:val="00F62840"/>
    <w:rsid w:val="00F63E36"/>
    <w:rsid w:val="00F6418E"/>
    <w:rsid w:val="00F67BD8"/>
    <w:rsid w:val="00F82623"/>
    <w:rsid w:val="00F830F9"/>
    <w:rsid w:val="00F8354B"/>
    <w:rsid w:val="00F879D9"/>
    <w:rsid w:val="00F92E66"/>
    <w:rsid w:val="00FA0E2C"/>
    <w:rsid w:val="00FA5A8A"/>
    <w:rsid w:val="00FB0151"/>
    <w:rsid w:val="00FC0CD1"/>
    <w:rsid w:val="00FC25F4"/>
    <w:rsid w:val="00FD61CE"/>
    <w:rsid w:val="00FE1FCA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D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D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981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2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DC2742-35CC-45CB-9DB5-EC68D4002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660</Words>
  <Characters>3767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Светлана Вас. Гикалик</cp:lastModifiedBy>
  <cp:revision>35</cp:revision>
  <cp:lastPrinted>2015-06-05T11:24:00Z</cp:lastPrinted>
  <dcterms:created xsi:type="dcterms:W3CDTF">2015-06-03T06:21:00Z</dcterms:created>
  <dcterms:modified xsi:type="dcterms:W3CDTF">2015-06-26T07:31:00Z</dcterms:modified>
</cp:coreProperties>
</file>