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4058" w:rsidRPr="002F7BEC" w:rsidRDefault="00B54058" w:rsidP="00E91073">
      <w:pPr>
        <w:pStyle w:val="50"/>
        <w:jc w:val="right"/>
        <w:rPr>
          <w:rFonts w:ascii="Times New Roman" w:hAnsi="Times New Roman"/>
          <w:sz w:val="24"/>
          <w:szCs w:val="24"/>
        </w:rPr>
      </w:pPr>
      <w:r w:rsidRPr="0063294F">
        <w:t xml:space="preserve">                                   </w:t>
      </w:r>
      <w:r w:rsidRPr="002F7BEC">
        <w:rPr>
          <w:rFonts w:ascii="Times New Roman" w:hAnsi="Times New Roman"/>
          <w:sz w:val="24"/>
          <w:szCs w:val="24"/>
        </w:rPr>
        <w:t>УТВЕРЖДЕНО:</w:t>
      </w:r>
    </w:p>
    <w:p w:rsidR="00D03671" w:rsidRPr="002F7BEC" w:rsidRDefault="00B54058" w:rsidP="00A510A1">
      <w:pPr>
        <w:suppressAutoHyphens/>
        <w:jc w:val="right"/>
        <w:rPr>
          <w:rFonts w:ascii="Times New Roman" w:hAnsi="Times New Roman"/>
          <w:sz w:val="24"/>
          <w:szCs w:val="24"/>
          <w:lang w:eastAsia="ar-SA"/>
        </w:rPr>
      </w:pPr>
      <w:r w:rsidRPr="002F7BEC">
        <w:rPr>
          <w:rFonts w:ascii="Times New Roman" w:hAnsi="Times New Roman"/>
          <w:sz w:val="24"/>
          <w:szCs w:val="24"/>
          <w:lang w:eastAsia="ar-SA"/>
        </w:rPr>
        <w:t xml:space="preserve"> </w:t>
      </w:r>
      <w:r w:rsidR="00D03671" w:rsidRPr="002F7BEC">
        <w:rPr>
          <w:rFonts w:ascii="Times New Roman" w:hAnsi="Times New Roman"/>
          <w:sz w:val="24"/>
          <w:szCs w:val="24"/>
          <w:lang w:eastAsia="ar-SA"/>
        </w:rPr>
        <w:t>Д</w:t>
      </w:r>
      <w:r w:rsidRPr="002F7BEC">
        <w:rPr>
          <w:rFonts w:ascii="Times New Roman" w:hAnsi="Times New Roman"/>
          <w:sz w:val="24"/>
          <w:szCs w:val="24"/>
          <w:lang w:eastAsia="ar-SA"/>
        </w:rPr>
        <w:t>иректо</w:t>
      </w:r>
      <w:r w:rsidR="00D03671" w:rsidRPr="002F7BEC">
        <w:rPr>
          <w:rFonts w:ascii="Times New Roman" w:hAnsi="Times New Roman"/>
          <w:sz w:val="24"/>
          <w:szCs w:val="24"/>
          <w:lang w:eastAsia="ar-SA"/>
        </w:rPr>
        <w:t xml:space="preserve">р </w:t>
      </w:r>
      <w:r w:rsidRPr="002F7BEC">
        <w:rPr>
          <w:rFonts w:ascii="Times New Roman" w:hAnsi="Times New Roman"/>
          <w:sz w:val="24"/>
          <w:szCs w:val="24"/>
          <w:lang w:eastAsia="ar-SA"/>
        </w:rPr>
        <w:t xml:space="preserve"> </w:t>
      </w:r>
      <w:r w:rsidR="00D03671" w:rsidRPr="002F7BEC">
        <w:rPr>
          <w:rFonts w:ascii="Times New Roman" w:hAnsi="Times New Roman"/>
          <w:sz w:val="24"/>
          <w:szCs w:val="24"/>
          <w:lang w:eastAsia="ar-SA"/>
        </w:rPr>
        <w:t>ф</w:t>
      </w:r>
      <w:r w:rsidRPr="002F7BEC">
        <w:rPr>
          <w:rFonts w:ascii="Times New Roman" w:hAnsi="Times New Roman"/>
          <w:sz w:val="24"/>
          <w:szCs w:val="24"/>
          <w:lang w:eastAsia="ar-SA"/>
        </w:rPr>
        <w:t xml:space="preserve">илиала </w:t>
      </w:r>
    </w:p>
    <w:p w:rsidR="00B54058" w:rsidRPr="002F7BEC" w:rsidRDefault="00B54058" w:rsidP="00A510A1">
      <w:pPr>
        <w:suppressAutoHyphens/>
        <w:jc w:val="right"/>
        <w:rPr>
          <w:rFonts w:ascii="Times New Roman" w:hAnsi="Times New Roman"/>
          <w:sz w:val="24"/>
          <w:szCs w:val="24"/>
          <w:lang w:eastAsia="ar-SA"/>
        </w:rPr>
      </w:pPr>
      <w:r w:rsidRPr="002F7BEC">
        <w:rPr>
          <w:rFonts w:ascii="Times New Roman" w:hAnsi="Times New Roman"/>
          <w:sz w:val="24"/>
          <w:szCs w:val="24"/>
          <w:lang w:eastAsia="ar-SA"/>
        </w:rPr>
        <w:t xml:space="preserve">ОАО «Мурманэнергосбыт» </w:t>
      </w:r>
    </w:p>
    <w:p w:rsidR="00B54058" w:rsidRPr="002F7BEC" w:rsidRDefault="00B54058" w:rsidP="00A510A1">
      <w:pPr>
        <w:suppressAutoHyphens/>
        <w:jc w:val="right"/>
        <w:rPr>
          <w:rFonts w:ascii="Times New Roman" w:hAnsi="Times New Roman"/>
          <w:sz w:val="24"/>
          <w:szCs w:val="24"/>
          <w:lang w:eastAsia="ar-SA"/>
        </w:rPr>
      </w:pPr>
      <w:r w:rsidRPr="002F7BEC">
        <w:rPr>
          <w:rFonts w:ascii="Times New Roman" w:hAnsi="Times New Roman"/>
          <w:sz w:val="24"/>
          <w:szCs w:val="24"/>
          <w:lang w:eastAsia="ar-SA"/>
        </w:rPr>
        <w:t>«Кандалакшская теплосеть»</w:t>
      </w:r>
    </w:p>
    <w:p w:rsidR="00B54058" w:rsidRPr="002F7BEC" w:rsidRDefault="00B54058" w:rsidP="00A510A1">
      <w:pPr>
        <w:suppressAutoHyphens/>
        <w:jc w:val="right"/>
        <w:rPr>
          <w:rFonts w:ascii="Times New Roman" w:hAnsi="Times New Roman"/>
          <w:sz w:val="24"/>
          <w:szCs w:val="24"/>
          <w:lang w:eastAsia="ar-SA"/>
        </w:rPr>
      </w:pPr>
      <w:r w:rsidRPr="002F7BEC">
        <w:rPr>
          <w:rFonts w:ascii="Times New Roman" w:hAnsi="Times New Roman"/>
          <w:sz w:val="24"/>
          <w:szCs w:val="24"/>
          <w:lang w:eastAsia="ar-SA"/>
        </w:rPr>
        <w:t xml:space="preserve">  А.В. </w:t>
      </w:r>
      <w:r w:rsidR="00D03671" w:rsidRPr="002F7BEC">
        <w:rPr>
          <w:rFonts w:ascii="Times New Roman" w:hAnsi="Times New Roman"/>
          <w:sz w:val="24"/>
          <w:szCs w:val="24"/>
          <w:lang w:eastAsia="ar-SA"/>
        </w:rPr>
        <w:t>Шарпай</w:t>
      </w:r>
    </w:p>
    <w:p w:rsidR="00B54058" w:rsidRPr="002F7BEC" w:rsidRDefault="00B54058" w:rsidP="00A510A1">
      <w:pPr>
        <w:suppressAutoHyphens/>
        <w:jc w:val="right"/>
        <w:rPr>
          <w:rFonts w:ascii="Times New Roman" w:hAnsi="Times New Roman"/>
          <w:sz w:val="24"/>
          <w:szCs w:val="24"/>
          <w:lang w:eastAsia="ar-SA"/>
        </w:rPr>
      </w:pPr>
      <w:r w:rsidRPr="002F7BEC">
        <w:rPr>
          <w:rFonts w:ascii="Times New Roman" w:hAnsi="Times New Roman"/>
          <w:sz w:val="24"/>
          <w:szCs w:val="24"/>
          <w:lang w:eastAsia="ar-SA"/>
        </w:rPr>
        <w:t xml:space="preserve">Приказ № </w:t>
      </w:r>
      <w:r w:rsidR="007338E7" w:rsidRPr="002F7BEC">
        <w:rPr>
          <w:rFonts w:ascii="Times New Roman" w:hAnsi="Times New Roman"/>
          <w:sz w:val="24"/>
          <w:szCs w:val="24"/>
          <w:lang w:eastAsia="ar-SA"/>
        </w:rPr>
        <w:t>10</w:t>
      </w:r>
      <w:r w:rsidR="007E74E5" w:rsidRPr="002F7BEC">
        <w:rPr>
          <w:rFonts w:ascii="Times New Roman" w:hAnsi="Times New Roman"/>
          <w:sz w:val="24"/>
          <w:szCs w:val="24"/>
          <w:lang w:eastAsia="ar-SA"/>
        </w:rPr>
        <w:t>-</w:t>
      </w:r>
      <w:r w:rsidRPr="002F7BEC">
        <w:rPr>
          <w:rFonts w:ascii="Times New Roman" w:hAnsi="Times New Roman"/>
          <w:sz w:val="24"/>
          <w:szCs w:val="24"/>
          <w:lang w:eastAsia="ar-SA"/>
        </w:rPr>
        <w:t>зф  от «</w:t>
      </w:r>
      <w:r w:rsidR="0044001C" w:rsidRPr="002F7BEC">
        <w:rPr>
          <w:rFonts w:ascii="Times New Roman" w:hAnsi="Times New Roman"/>
          <w:sz w:val="24"/>
          <w:szCs w:val="24"/>
          <w:lang w:eastAsia="ar-SA"/>
        </w:rPr>
        <w:t>2</w:t>
      </w:r>
      <w:r w:rsidR="00477F0A" w:rsidRPr="002F7BEC">
        <w:rPr>
          <w:rFonts w:ascii="Times New Roman" w:hAnsi="Times New Roman"/>
          <w:sz w:val="24"/>
          <w:szCs w:val="24"/>
          <w:lang w:eastAsia="ar-SA"/>
        </w:rPr>
        <w:t>5</w:t>
      </w:r>
      <w:r w:rsidRPr="002F7BEC">
        <w:rPr>
          <w:rFonts w:ascii="Times New Roman" w:hAnsi="Times New Roman"/>
          <w:sz w:val="24"/>
          <w:szCs w:val="24"/>
          <w:lang w:eastAsia="ar-SA"/>
        </w:rPr>
        <w:t xml:space="preserve">» </w:t>
      </w:r>
      <w:r w:rsidR="00C86520" w:rsidRPr="002F7BEC">
        <w:rPr>
          <w:rFonts w:ascii="Times New Roman" w:hAnsi="Times New Roman"/>
          <w:sz w:val="24"/>
          <w:szCs w:val="24"/>
          <w:lang w:eastAsia="ar-SA"/>
        </w:rPr>
        <w:t>февраля</w:t>
      </w:r>
      <w:r w:rsidRPr="002F7BEC">
        <w:rPr>
          <w:rFonts w:ascii="Times New Roman" w:hAnsi="Times New Roman"/>
          <w:sz w:val="24"/>
          <w:szCs w:val="24"/>
          <w:lang w:eastAsia="ar-SA"/>
        </w:rPr>
        <w:t xml:space="preserve"> 201</w:t>
      </w:r>
      <w:r w:rsidR="000B2C54" w:rsidRPr="002F7BEC">
        <w:rPr>
          <w:rFonts w:ascii="Times New Roman" w:hAnsi="Times New Roman"/>
          <w:sz w:val="24"/>
          <w:szCs w:val="24"/>
          <w:lang w:eastAsia="ar-SA"/>
        </w:rPr>
        <w:t>5</w:t>
      </w:r>
      <w:r w:rsidRPr="002F7BEC">
        <w:rPr>
          <w:rFonts w:ascii="Times New Roman" w:hAnsi="Times New Roman"/>
          <w:sz w:val="24"/>
          <w:szCs w:val="24"/>
          <w:lang w:eastAsia="ar-SA"/>
        </w:rPr>
        <w:t>г.</w:t>
      </w:r>
    </w:p>
    <w:p w:rsidR="00B54058" w:rsidRPr="002F7BEC" w:rsidRDefault="00B54058" w:rsidP="0063294F">
      <w:pPr>
        <w:tabs>
          <w:tab w:val="left" w:pos="851"/>
        </w:tabs>
        <w:ind w:left="-851"/>
        <w:jc w:val="center"/>
        <w:rPr>
          <w:rFonts w:ascii="Times New Roman" w:hAnsi="Times New Roman"/>
          <w:sz w:val="24"/>
          <w:szCs w:val="24"/>
        </w:rPr>
      </w:pPr>
    </w:p>
    <w:p w:rsidR="00B54058" w:rsidRPr="002F7BEC" w:rsidRDefault="00B54058" w:rsidP="0063294F">
      <w:pPr>
        <w:tabs>
          <w:tab w:val="left" w:pos="851"/>
        </w:tabs>
        <w:ind w:left="-851"/>
        <w:jc w:val="center"/>
        <w:rPr>
          <w:rFonts w:ascii="Times New Roman" w:hAnsi="Times New Roman"/>
          <w:sz w:val="24"/>
          <w:szCs w:val="24"/>
        </w:rPr>
      </w:pPr>
    </w:p>
    <w:p w:rsidR="00B54058" w:rsidRPr="002F7BEC" w:rsidRDefault="00B54058" w:rsidP="00204755">
      <w:pPr>
        <w:pStyle w:val="23"/>
        <w:rPr>
          <w:rFonts w:ascii="Times New Roman" w:hAnsi="Times New Roman"/>
          <w:sz w:val="24"/>
          <w:szCs w:val="24"/>
        </w:rPr>
      </w:pPr>
    </w:p>
    <w:p w:rsidR="00B54058" w:rsidRPr="002F7BEC" w:rsidRDefault="00B54058" w:rsidP="0063294F">
      <w:pPr>
        <w:tabs>
          <w:tab w:val="left" w:pos="851"/>
        </w:tabs>
        <w:ind w:left="-851"/>
        <w:jc w:val="center"/>
        <w:rPr>
          <w:rFonts w:ascii="Times New Roman" w:hAnsi="Times New Roman"/>
          <w:sz w:val="24"/>
          <w:szCs w:val="24"/>
        </w:rPr>
      </w:pPr>
    </w:p>
    <w:p w:rsidR="00B54058" w:rsidRPr="002F7BEC" w:rsidRDefault="00B54058" w:rsidP="0063294F">
      <w:pPr>
        <w:tabs>
          <w:tab w:val="left" w:pos="851"/>
        </w:tabs>
        <w:ind w:left="-851"/>
        <w:jc w:val="center"/>
        <w:rPr>
          <w:rFonts w:ascii="Times New Roman" w:hAnsi="Times New Roman"/>
          <w:sz w:val="24"/>
          <w:szCs w:val="24"/>
        </w:rPr>
      </w:pPr>
    </w:p>
    <w:p w:rsidR="00B54058" w:rsidRPr="002F7BEC" w:rsidRDefault="00B54058" w:rsidP="0063294F">
      <w:pPr>
        <w:tabs>
          <w:tab w:val="left" w:pos="851"/>
        </w:tabs>
        <w:ind w:left="-851"/>
        <w:jc w:val="center"/>
        <w:rPr>
          <w:rFonts w:ascii="Times New Roman" w:hAnsi="Times New Roman"/>
          <w:sz w:val="24"/>
          <w:szCs w:val="24"/>
        </w:rPr>
      </w:pPr>
    </w:p>
    <w:p w:rsidR="00B54058" w:rsidRPr="002F7BEC" w:rsidRDefault="00B54058" w:rsidP="0063294F">
      <w:pPr>
        <w:tabs>
          <w:tab w:val="left" w:pos="851"/>
        </w:tabs>
        <w:ind w:left="-851"/>
        <w:jc w:val="center"/>
        <w:rPr>
          <w:rFonts w:ascii="Times New Roman" w:hAnsi="Times New Roman"/>
          <w:sz w:val="24"/>
          <w:szCs w:val="24"/>
        </w:rPr>
      </w:pPr>
    </w:p>
    <w:p w:rsidR="00B54058" w:rsidRPr="002F7BEC" w:rsidRDefault="00B54058" w:rsidP="0063294F">
      <w:pPr>
        <w:tabs>
          <w:tab w:val="left" w:pos="851"/>
        </w:tabs>
        <w:ind w:left="-851"/>
        <w:jc w:val="center"/>
        <w:rPr>
          <w:rFonts w:ascii="Times New Roman" w:hAnsi="Times New Roman"/>
          <w:sz w:val="24"/>
          <w:szCs w:val="24"/>
        </w:rPr>
      </w:pPr>
    </w:p>
    <w:p w:rsidR="00B54058" w:rsidRPr="002F7BEC" w:rsidRDefault="00B54058" w:rsidP="0063294F">
      <w:pPr>
        <w:jc w:val="center"/>
        <w:rPr>
          <w:rFonts w:ascii="Times New Roman" w:hAnsi="Times New Roman"/>
          <w:sz w:val="24"/>
          <w:szCs w:val="24"/>
        </w:rPr>
      </w:pPr>
      <w:r w:rsidRPr="002F7BEC">
        <w:rPr>
          <w:rFonts w:ascii="Times New Roman" w:hAnsi="Times New Roman"/>
          <w:b/>
          <w:sz w:val="24"/>
          <w:szCs w:val="24"/>
        </w:rPr>
        <w:t>ДОКУМЕНТАЦИЯ</w:t>
      </w:r>
    </w:p>
    <w:p w:rsidR="00B54058" w:rsidRPr="002F7BEC" w:rsidRDefault="00B54058" w:rsidP="008E5934">
      <w:pPr>
        <w:widowControl w:val="0"/>
        <w:autoSpaceDE w:val="0"/>
        <w:autoSpaceDN w:val="0"/>
        <w:adjustRightInd w:val="0"/>
        <w:spacing w:before="2"/>
        <w:jc w:val="center"/>
        <w:rPr>
          <w:rFonts w:ascii="Times New Roman" w:hAnsi="Times New Roman"/>
          <w:b/>
          <w:sz w:val="24"/>
          <w:szCs w:val="24"/>
        </w:rPr>
      </w:pPr>
      <w:r w:rsidRPr="002F7BEC">
        <w:rPr>
          <w:rFonts w:ascii="Times New Roman" w:hAnsi="Times New Roman"/>
          <w:b/>
          <w:sz w:val="24"/>
          <w:szCs w:val="24"/>
        </w:rPr>
        <w:t>о проведении открытого одноэтапного запроса предложений на право</w:t>
      </w:r>
    </w:p>
    <w:p w:rsidR="00B54058" w:rsidRPr="002F7BEC" w:rsidRDefault="00B54058" w:rsidP="000B2C54">
      <w:pPr>
        <w:widowControl w:val="0"/>
        <w:autoSpaceDE w:val="0"/>
        <w:autoSpaceDN w:val="0"/>
        <w:adjustRightInd w:val="0"/>
        <w:spacing w:before="2"/>
        <w:jc w:val="center"/>
        <w:rPr>
          <w:rFonts w:ascii="Times New Roman" w:hAnsi="Times New Roman"/>
          <w:sz w:val="24"/>
          <w:szCs w:val="24"/>
        </w:rPr>
      </w:pPr>
      <w:r w:rsidRPr="002F7BEC">
        <w:rPr>
          <w:rFonts w:ascii="Times New Roman" w:hAnsi="Times New Roman"/>
          <w:b/>
          <w:sz w:val="24"/>
          <w:szCs w:val="24"/>
        </w:rPr>
        <w:t xml:space="preserve">заключения Договора </w:t>
      </w:r>
      <w:r w:rsidR="00E109E6" w:rsidRPr="002F7BEC">
        <w:rPr>
          <w:rFonts w:ascii="Times New Roman" w:hAnsi="Times New Roman"/>
          <w:b/>
          <w:sz w:val="24"/>
          <w:szCs w:val="24"/>
        </w:rPr>
        <w:t xml:space="preserve">на </w:t>
      </w:r>
      <w:r w:rsidR="000B2C54" w:rsidRPr="002F7BEC">
        <w:rPr>
          <w:rFonts w:ascii="Times New Roman" w:hAnsi="Times New Roman"/>
          <w:b/>
          <w:sz w:val="24"/>
          <w:szCs w:val="24"/>
        </w:rPr>
        <w:t xml:space="preserve">выполнение ремонта  </w:t>
      </w:r>
      <w:r w:rsidR="009F756E" w:rsidRPr="002F7BEC">
        <w:rPr>
          <w:rFonts w:ascii="Times New Roman" w:hAnsi="Times New Roman"/>
          <w:b/>
          <w:sz w:val="24"/>
          <w:szCs w:val="24"/>
        </w:rPr>
        <w:t>металлического газохода от котлов ст.№3, ст.№4 до кирпичного газохода</w:t>
      </w:r>
    </w:p>
    <w:p w:rsidR="00B54058" w:rsidRPr="002F7BEC" w:rsidRDefault="00B54058" w:rsidP="0063294F">
      <w:pPr>
        <w:widowControl w:val="0"/>
        <w:autoSpaceDE w:val="0"/>
        <w:autoSpaceDN w:val="0"/>
        <w:adjustRightInd w:val="0"/>
        <w:spacing w:line="200" w:lineRule="exact"/>
        <w:rPr>
          <w:rFonts w:ascii="Times New Roman" w:hAnsi="Times New Roman"/>
          <w:sz w:val="24"/>
          <w:szCs w:val="24"/>
        </w:rPr>
      </w:pPr>
    </w:p>
    <w:p w:rsidR="00B54058" w:rsidRPr="002F7BEC" w:rsidRDefault="00B54058" w:rsidP="0063294F">
      <w:pPr>
        <w:widowControl w:val="0"/>
        <w:autoSpaceDE w:val="0"/>
        <w:autoSpaceDN w:val="0"/>
        <w:adjustRightInd w:val="0"/>
        <w:spacing w:line="200" w:lineRule="exact"/>
        <w:rPr>
          <w:rFonts w:ascii="Times New Roman" w:hAnsi="Times New Roman"/>
          <w:sz w:val="24"/>
          <w:szCs w:val="24"/>
        </w:rPr>
      </w:pPr>
    </w:p>
    <w:p w:rsidR="00B54058" w:rsidRPr="002F7BEC" w:rsidRDefault="00B54058" w:rsidP="0063294F">
      <w:pPr>
        <w:widowControl w:val="0"/>
        <w:autoSpaceDE w:val="0"/>
        <w:autoSpaceDN w:val="0"/>
        <w:adjustRightInd w:val="0"/>
        <w:spacing w:line="200" w:lineRule="exact"/>
        <w:rPr>
          <w:rFonts w:ascii="Times New Roman" w:hAnsi="Times New Roman"/>
          <w:sz w:val="24"/>
          <w:szCs w:val="24"/>
        </w:rPr>
      </w:pPr>
    </w:p>
    <w:p w:rsidR="00B54058" w:rsidRPr="002F7BEC" w:rsidRDefault="00B54058" w:rsidP="0063294F">
      <w:pPr>
        <w:widowControl w:val="0"/>
        <w:autoSpaceDE w:val="0"/>
        <w:autoSpaceDN w:val="0"/>
        <w:adjustRightInd w:val="0"/>
        <w:spacing w:line="200" w:lineRule="exact"/>
        <w:rPr>
          <w:rFonts w:ascii="Times New Roman" w:hAnsi="Times New Roman"/>
          <w:sz w:val="24"/>
          <w:szCs w:val="24"/>
        </w:rPr>
      </w:pPr>
    </w:p>
    <w:p w:rsidR="00B54058" w:rsidRPr="002F7BEC" w:rsidRDefault="00B54058" w:rsidP="0063294F">
      <w:pPr>
        <w:widowControl w:val="0"/>
        <w:autoSpaceDE w:val="0"/>
        <w:autoSpaceDN w:val="0"/>
        <w:adjustRightInd w:val="0"/>
        <w:spacing w:line="200" w:lineRule="exact"/>
        <w:rPr>
          <w:rFonts w:ascii="Times New Roman" w:hAnsi="Times New Roman"/>
          <w:sz w:val="24"/>
          <w:szCs w:val="24"/>
        </w:rPr>
      </w:pPr>
    </w:p>
    <w:p w:rsidR="00B54058" w:rsidRPr="002F7BEC" w:rsidRDefault="00B54058" w:rsidP="0063294F">
      <w:pPr>
        <w:widowControl w:val="0"/>
        <w:autoSpaceDE w:val="0"/>
        <w:autoSpaceDN w:val="0"/>
        <w:adjustRightInd w:val="0"/>
        <w:spacing w:line="200" w:lineRule="exact"/>
        <w:rPr>
          <w:rFonts w:ascii="Times New Roman" w:hAnsi="Times New Roman"/>
          <w:sz w:val="24"/>
          <w:szCs w:val="24"/>
        </w:rPr>
      </w:pPr>
    </w:p>
    <w:p w:rsidR="00B54058" w:rsidRPr="002F7BEC" w:rsidRDefault="00B54058" w:rsidP="0063294F">
      <w:pPr>
        <w:widowControl w:val="0"/>
        <w:autoSpaceDE w:val="0"/>
        <w:autoSpaceDN w:val="0"/>
        <w:adjustRightInd w:val="0"/>
        <w:spacing w:line="200" w:lineRule="exact"/>
        <w:rPr>
          <w:rFonts w:ascii="Times New Roman" w:hAnsi="Times New Roman"/>
          <w:sz w:val="24"/>
          <w:szCs w:val="24"/>
        </w:rPr>
      </w:pPr>
    </w:p>
    <w:p w:rsidR="00B54058" w:rsidRPr="002F7BEC" w:rsidRDefault="00B54058" w:rsidP="0063294F">
      <w:pPr>
        <w:widowControl w:val="0"/>
        <w:autoSpaceDE w:val="0"/>
        <w:autoSpaceDN w:val="0"/>
        <w:adjustRightInd w:val="0"/>
        <w:spacing w:line="200" w:lineRule="exact"/>
        <w:rPr>
          <w:rFonts w:ascii="Times New Roman" w:hAnsi="Times New Roman"/>
          <w:sz w:val="24"/>
          <w:szCs w:val="24"/>
        </w:rPr>
      </w:pPr>
    </w:p>
    <w:p w:rsidR="00B54058" w:rsidRPr="002F7BEC" w:rsidRDefault="00B54058" w:rsidP="0063294F">
      <w:pPr>
        <w:widowControl w:val="0"/>
        <w:autoSpaceDE w:val="0"/>
        <w:autoSpaceDN w:val="0"/>
        <w:adjustRightInd w:val="0"/>
        <w:spacing w:line="200" w:lineRule="exact"/>
        <w:rPr>
          <w:rFonts w:ascii="Times New Roman" w:hAnsi="Times New Roman"/>
          <w:sz w:val="24"/>
          <w:szCs w:val="24"/>
        </w:rPr>
      </w:pPr>
    </w:p>
    <w:p w:rsidR="00B54058" w:rsidRPr="002F7BEC" w:rsidRDefault="00B54058" w:rsidP="00204755">
      <w:pPr>
        <w:pStyle w:val="23"/>
        <w:rPr>
          <w:rFonts w:ascii="Times New Roman" w:hAnsi="Times New Roman"/>
          <w:sz w:val="24"/>
          <w:szCs w:val="24"/>
        </w:rPr>
      </w:pPr>
    </w:p>
    <w:p w:rsidR="00B54058" w:rsidRPr="002F7BEC" w:rsidRDefault="00B54058" w:rsidP="00826E09">
      <w:pPr>
        <w:rPr>
          <w:rFonts w:ascii="Times New Roman" w:hAnsi="Times New Roman"/>
          <w:sz w:val="24"/>
          <w:szCs w:val="24"/>
        </w:rPr>
      </w:pPr>
    </w:p>
    <w:p w:rsidR="00B54058" w:rsidRPr="002F7BEC" w:rsidRDefault="00B54058" w:rsidP="00204755">
      <w:pPr>
        <w:pStyle w:val="23"/>
        <w:rPr>
          <w:rFonts w:ascii="Times New Roman" w:hAnsi="Times New Roman"/>
          <w:sz w:val="24"/>
          <w:szCs w:val="24"/>
        </w:rPr>
      </w:pPr>
    </w:p>
    <w:p w:rsidR="00B54058" w:rsidRPr="002F7BEC" w:rsidRDefault="00B54058" w:rsidP="00943826">
      <w:pPr>
        <w:rPr>
          <w:rFonts w:ascii="Times New Roman" w:hAnsi="Times New Roman"/>
          <w:sz w:val="24"/>
          <w:szCs w:val="24"/>
        </w:rPr>
      </w:pPr>
    </w:p>
    <w:p w:rsidR="00B54058" w:rsidRPr="002F7BEC" w:rsidRDefault="00B54058" w:rsidP="00204755">
      <w:pPr>
        <w:pStyle w:val="23"/>
        <w:rPr>
          <w:rFonts w:ascii="Times New Roman" w:hAnsi="Times New Roman"/>
          <w:sz w:val="24"/>
          <w:szCs w:val="24"/>
        </w:rPr>
      </w:pPr>
    </w:p>
    <w:p w:rsidR="00B54058" w:rsidRPr="002F7BEC" w:rsidRDefault="00B54058" w:rsidP="008D1337">
      <w:pPr>
        <w:rPr>
          <w:rFonts w:ascii="Times New Roman" w:hAnsi="Times New Roman"/>
          <w:sz w:val="24"/>
          <w:szCs w:val="24"/>
        </w:rPr>
      </w:pPr>
    </w:p>
    <w:p w:rsidR="00B54058" w:rsidRPr="002F7BEC" w:rsidRDefault="00B54058" w:rsidP="00204755">
      <w:pPr>
        <w:pStyle w:val="23"/>
        <w:rPr>
          <w:rFonts w:ascii="Times New Roman" w:hAnsi="Times New Roman"/>
          <w:sz w:val="24"/>
          <w:szCs w:val="24"/>
        </w:rPr>
      </w:pPr>
    </w:p>
    <w:p w:rsidR="008F5760" w:rsidRPr="002F7BEC" w:rsidRDefault="008F5760" w:rsidP="008F5760">
      <w:pPr>
        <w:rPr>
          <w:rFonts w:ascii="Times New Roman" w:hAnsi="Times New Roman"/>
          <w:sz w:val="24"/>
          <w:szCs w:val="24"/>
        </w:rPr>
      </w:pPr>
    </w:p>
    <w:p w:rsidR="008F5760" w:rsidRPr="002F7BEC" w:rsidRDefault="008F5760" w:rsidP="00204755">
      <w:pPr>
        <w:pStyle w:val="23"/>
        <w:rPr>
          <w:rFonts w:ascii="Times New Roman" w:hAnsi="Times New Roman"/>
          <w:sz w:val="24"/>
          <w:szCs w:val="24"/>
        </w:rPr>
      </w:pPr>
    </w:p>
    <w:p w:rsidR="008F5760" w:rsidRPr="002F7BEC" w:rsidRDefault="008F5760" w:rsidP="008F5760">
      <w:pPr>
        <w:rPr>
          <w:rFonts w:ascii="Times New Roman" w:hAnsi="Times New Roman"/>
          <w:sz w:val="24"/>
          <w:szCs w:val="24"/>
        </w:rPr>
      </w:pPr>
    </w:p>
    <w:p w:rsidR="008F5760" w:rsidRPr="002F7BEC" w:rsidRDefault="008F5760" w:rsidP="00204755">
      <w:pPr>
        <w:pStyle w:val="23"/>
        <w:rPr>
          <w:rFonts w:ascii="Times New Roman" w:hAnsi="Times New Roman"/>
          <w:sz w:val="24"/>
          <w:szCs w:val="24"/>
        </w:rPr>
      </w:pPr>
    </w:p>
    <w:p w:rsidR="008F5760" w:rsidRPr="002F7BEC" w:rsidRDefault="008F5760" w:rsidP="008F5760">
      <w:pPr>
        <w:rPr>
          <w:rFonts w:ascii="Times New Roman" w:hAnsi="Times New Roman"/>
          <w:sz w:val="24"/>
          <w:szCs w:val="24"/>
        </w:rPr>
      </w:pPr>
    </w:p>
    <w:p w:rsidR="008F5760" w:rsidRPr="002F7BEC" w:rsidRDefault="008F5760" w:rsidP="00204755">
      <w:pPr>
        <w:pStyle w:val="23"/>
        <w:rPr>
          <w:rFonts w:ascii="Times New Roman" w:hAnsi="Times New Roman"/>
          <w:sz w:val="24"/>
          <w:szCs w:val="24"/>
        </w:rPr>
      </w:pPr>
    </w:p>
    <w:p w:rsidR="008F5760" w:rsidRPr="002F7BEC" w:rsidRDefault="008F5760" w:rsidP="008F5760">
      <w:pPr>
        <w:rPr>
          <w:rFonts w:ascii="Times New Roman" w:hAnsi="Times New Roman"/>
          <w:sz w:val="24"/>
          <w:szCs w:val="24"/>
        </w:rPr>
      </w:pPr>
    </w:p>
    <w:p w:rsidR="008F5760" w:rsidRPr="002F7BEC" w:rsidRDefault="008F5760" w:rsidP="00204755">
      <w:pPr>
        <w:pStyle w:val="23"/>
        <w:rPr>
          <w:rFonts w:ascii="Times New Roman" w:hAnsi="Times New Roman"/>
          <w:sz w:val="24"/>
          <w:szCs w:val="24"/>
        </w:rPr>
      </w:pPr>
    </w:p>
    <w:p w:rsidR="008F5760" w:rsidRPr="002F7BEC" w:rsidRDefault="008F5760" w:rsidP="008F5760">
      <w:pPr>
        <w:rPr>
          <w:rFonts w:ascii="Times New Roman" w:hAnsi="Times New Roman"/>
          <w:sz w:val="24"/>
          <w:szCs w:val="24"/>
        </w:rPr>
      </w:pPr>
    </w:p>
    <w:p w:rsidR="008F5760" w:rsidRPr="002F7BEC" w:rsidRDefault="008F5760" w:rsidP="00204755">
      <w:pPr>
        <w:pStyle w:val="23"/>
        <w:rPr>
          <w:rFonts w:ascii="Times New Roman" w:hAnsi="Times New Roman"/>
          <w:sz w:val="24"/>
          <w:szCs w:val="24"/>
        </w:rPr>
      </w:pPr>
    </w:p>
    <w:p w:rsidR="00D03671" w:rsidRPr="002F7BEC" w:rsidRDefault="00D03671" w:rsidP="00D03671">
      <w:pPr>
        <w:rPr>
          <w:rFonts w:ascii="Times New Roman" w:hAnsi="Times New Roman"/>
          <w:sz w:val="24"/>
          <w:szCs w:val="24"/>
        </w:rPr>
      </w:pPr>
    </w:p>
    <w:p w:rsidR="00D03671" w:rsidRPr="002F7BEC" w:rsidRDefault="00D03671" w:rsidP="00204755">
      <w:pPr>
        <w:pStyle w:val="23"/>
        <w:rPr>
          <w:rFonts w:ascii="Times New Roman" w:hAnsi="Times New Roman"/>
          <w:sz w:val="24"/>
          <w:szCs w:val="24"/>
        </w:rPr>
      </w:pPr>
    </w:p>
    <w:p w:rsidR="00B54058" w:rsidRPr="002F7BEC" w:rsidRDefault="00B54058" w:rsidP="00204755">
      <w:pPr>
        <w:pStyle w:val="23"/>
        <w:rPr>
          <w:rFonts w:ascii="Times New Roman" w:hAnsi="Times New Roman"/>
          <w:sz w:val="24"/>
          <w:szCs w:val="24"/>
        </w:rPr>
      </w:pPr>
    </w:p>
    <w:p w:rsidR="00B54058" w:rsidRPr="002F7BEC" w:rsidRDefault="00B54058" w:rsidP="00204755">
      <w:pPr>
        <w:pStyle w:val="23"/>
        <w:rPr>
          <w:rFonts w:ascii="Times New Roman" w:hAnsi="Times New Roman"/>
          <w:sz w:val="24"/>
          <w:szCs w:val="24"/>
        </w:rPr>
      </w:pPr>
    </w:p>
    <w:p w:rsidR="00B54058" w:rsidRPr="002F7BEC" w:rsidRDefault="00B54058" w:rsidP="0063294F">
      <w:pPr>
        <w:widowControl w:val="0"/>
        <w:autoSpaceDE w:val="0"/>
        <w:autoSpaceDN w:val="0"/>
        <w:adjustRightInd w:val="0"/>
        <w:ind w:left="3275" w:right="3161"/>
        <w:jc w:val="center"/>
        <w:rPr>
          <w:rFonts w:ascii="Times New Roman" w:hAnsi="Times New Roman"/>
          <w:spacing w:val="-1"/>
          <w:sz w:val="24"/>
          <w:szCs w:val="24"/>
        </w:rPr>
      </w:pPr>
    </w:p>
    <w:p w:rsidR="00CB7010" w:rsidRPr="002F7BEC" w:rsidRDefault="00CB7010" w:rsidP="00204755">
      <w:pPr>
        <w:pStyle w:val="23"/>
        <w:rPr>
          <w:rFonts w:ascii="Times New Roman" w:hAnsi="Times New Roman"/>
          <w:sz w:val="24"/>
          <w:szCs w:val="24"/>
        </w:rPr>
      </w:pPr>
    </w:p>
    <w:p w:rsidR="00B54058" w:rsidRPr="002F7BEC" w:rsidRDefault="00B54058" w:rsidP="00CB0C47">
      <w:pPr>
        <w:widowControl w:val="0"/>
        <w:autoSpaceDE w:val="0"/>
        <w:autoSpaceDN w:val="0"/>
        <w:adjustRightInd w:val="0"/>
        <w:ind w:left="2552" w:right="3161" w:firstLine="283"/>
        <w:jc w:val="center"/>
        <w:rPr>
          <w:rFonts w:ascii="Times New Roman" w:hAnsi="Times New Roman"/>
          <w:spacing w:val="-12"/>
          <w:sz w:val="24"/>
          <w:szCs w:val="24"/>
        </w:rPr>
      </w:pPr>
      <w:r w:rsidRPr="002F7BEC">
        <w:rPr>
          <w:rFonts w:ascii="Times New Roman" w:hAnsi="Times New Roman"/>
          <w:spacing w:val="-1"/>
          <w:sz w:val="24"/>
          <w:szCs w:val="24"/>
        </w:rPr>
        <w:t>г</w:t>
      </w:r>
      <w:r w:rsidRPr="002F7BEC">
        <w:rPr>
          <w:rFonts w:ascii="Times New Roman" w:hAnsi="Times New Roman"/>
          <w:sz w:val="24"/>
          <w:szCs w:val="24"/>
        </w:rPr>
        <w:t>.</w:t>
      </w:r>
      <w:r w:rsidRPr="002F7BEC">
        <w:rPr>
          <w:rFonts w:ascii="Times New Roman" w:hAnsi="Times New Roman"/>
          <w:spacing w:val="-2"/>
          <w:sz w:val="24"/>
          <w:szCs w:val="24"/>
        </w:rPr>
        <w:t xml:space="preserve"> </w:t>
      </w:r>
      <w:r w:rsidRPr="002F7BEC">
        <w:rPr>
          <w:rFonts w:ascii="Times New Roman" w:hAnsi="Times New Roman"/>
          <w:spacing w:val="5"/>
          <w:sz w:val="24"/>
          <w:szCs w:val="24"/>
        </w:rPr>
        <w:t>Кандалакша</w:t>
      </w:r>
    </w:p>
    <w:p w:rsidR="00B54058" w:rsidRPr="002F7BEC" w:rsidRDefault="00B54058" w:rsidP="00CB0C47">
      <w:pPr>
        <w:widowControl w:val="0"/>
        <w:autoSpaceDE w:val="0"/>
        <w:autoSpaceDN w:val="0"/>
        <w:adjustRightInd w:val="0"/>
        <w:ind w:left="2127" w:right="3161"/>
        <w:jc w:val="center"/>
        <w:rPr>
          <w:rFonts w:ascii="Times New Roman" w:hAnsi="Times New Roman"/>
          <w:spacing w:val="-1"/>
          <w:w w:val="99"/>
          <w:sz w:val="24"/>
          <w:szCs w:val="24"/>
        </w:rPr>
      </w:pPr>
      <w:r w:rsidRPr="002F7BEC">
        <w:rPr>
          <w:rFonts w:ascii="Times New Roman" w:hAnsi="Times New Roman"/>
          <w:sz w:val="24"/>
          <w:szCs w:val="24"/>
        </w:rPr>
        <w:t xml:space="preserve">   201</w:t>
      </w:r>
      <w:r w:rsidR="007E09E3" w:rsidRPr="002F7BEC">
        <w:rPr>
          <w:rFonts w:ascii="Times New Roman" w:hAnsi="Times New Roman"/>
          <w:sz w:val="24"/>
          <w:szCs w:val="24"/>
        </w:rPr>
        <w:t>5</w:t>
      </w:r>
      <w:r w:rsidRPr="002F7BEC">
        <w:rPr>
          <w:rFonts w:ascii="Times New Roman" w:hAnsi="Times New Roman"/>
          <w:spacing w:val="-3"/>
          <w:sz w:val="24"/>
          <w:szCs w:val="24"/>
        </w:rPr>
        <w:t xml:space="preserve"> </w:t>
      </w:r>
      <w:r w:rsidRPr="002F7BEC">
        <w:rPr>
          <w:rFonts w:ascii="Times New Roman" w:hAnsi="Times New Roman"/>
          <w:spacing w:val="-1"/>
          <w:w w:val="99"/>
          <w:sz w:val="24"/>
          <w:szCs w:val="24"/>
        </w:rPr>
        <w:t>г.</w:t>
      </w:r>
    </w:p>
    <w:p w:rsidR="00B54058" w:rsidRPr="002F7BEC" w:rsidRDefault="00B54058" w:rsidP="0063294F">
      <w:pPr>
        <w:widowControl w:val="0"/>
        <w:autoSpaceDE w:val="0"/>
        <w:autoSpaceDN w:val="0"/>
        <w:adjustRightInd w:val="0"/>
        <w:ind w:left="3275" w:right="3161"/>
        <w:jc w:val="center"/>
        <w:rPr>
          <w:rFonts w:ascii="Times New Roman" w:hAnsi="Times New Roman"/>
          <w:b/>
          <w:iCs/>
          <w:sz w:val="24"/>
          <w:szCs w:val="24"/>
        </w:rPr>
        <w:sectPr w:rsidR="00B54058" w:rsidRPr="002F7BEC" w:rsidSect="008F5760">
          <w:headerReference w:type="default" r:id="rId9"/>
          <w:pgSz w:w="11907" w:h="16840" w:code="9"/>
          <w:pgMar w:top="1134" w:right="567" w:bottom="1134" w:left="1418" w:header="850" w:footer="850" w:gutter="0"/>
          <w:cols w:space="708"/>
          <w:titlePg/>
          <w:docGrid w:linePitch="360"/>
        </w:sectPr>
      </w:pPr>
    </w:p>
    <w:p w:rsidR="00B54058" w:rsidRPr="002F7BEC" w:rsidRDefault="00B54058" w:rsidP="00443DC9">
      <w:pPr>
        <w:pStyle w:val="1"/>
        <w:numPr>
          <w:ilvl w:val="0"/>
          <w:numId w:val="0"/>
        </w:numPr>
        <w:spacing w:after="0" w:line="240" w:lineRule="auto"/>
        <w:ind w:left="360"/>
        <w:jc w:val="center"/>
        <w:outlineLvl w:val="0"/>
        <w:rPr>
          <w:rFonts w:ascii="Times New Roman" w:hAnsi="Times New Roman"/>
          <w:b/>
          <w:i w:val="0"/>
          <w:snapToGrid w:val="0"/>
          <w:sz w:val="24"/>
          <w:szCs w:val="24"/>
        </w:rPr>
      </w:pPr>
      <w:bookmarkStart w:id="0" w:name="_Toc393093623"/>
      <w:bookmarkStart w:id="1" w:name="_Toc393094102"/>
      <w:bookmarkStart w:id="2" w:name="_Toc412637382"/>
      <w:bookmarkStart w:id="3" w:name="_Toc412637845"/>
      <w:r w:rsidRPr="002F7BEC">
        <w:rPr>
          <w:rFonts w:ascii="Times New Roman" w:hAnsi="Times New Roman"/>
          <w:b/>
          <w:i w:val="0"/>
          <w:sz w:val="24"/>
          <w:szCs w:val="24"/>
        </w:rPr>
        <w:lastRenderedPageBreak/>
        <w:t>Информационная</w:t>
      </w:r>
      <w:r w:rsidRPr="002F7BEC">
        <w:rPr>
          <w:rFonts w:ascii="Times New Roman" w:hAnsi="Times New Roman"/>
          <w:b/>
          <w:i w:val="0"/>
          <w:snapToGrid w:val="0"/>
          <w:sz w:val="24"/>
          <w:szCs w:val="24"/>
        </w:rPr>
        <w:t xml:space="preserve"> карта</w:t>
      </w:r>
      <w:bookmarkEnd w:id="0"/>
      <w:bookmarkEnd w:id="1"/>
      <w:bookmarkEnd w:id="2"/>
      <w:bookmarkEnd w:id="3"/>
    </w:p>
    <w:p w:rsidR="00AC540A" w:rsidRPr="002F7BEC" w:rsidRDefault="00B54058" w:rsidP="009F756E">
      <w:pPr>
        <w:widowControl w:val="0"/>
        <w:autoSpaceDE w:val="0"/>
        <w:autoSpaceDN w:val="0"/>
        <w:adjustRightInd w:val="0"/>
        <w:spacing w:before="2"/>
        <w:jc w:val="center"/>
        <w:rPr>
          <w:rFonts w:ascii="Times New Roman" w:hAnsi="Times New Roman"/>
          <w:b/>
          <w:i/>
          <w:snapToGrid w:val="0"/>
          <w:sz w:val="24"/>
          <w:szCs w:val="24"/>
        </w:rPr>
      </w:pPr>
      <w:bookmarkStart w:id="4" w:name="_Toc385598790"/>
      <w:bookmarkStart w:id="5" w:name="_Toc386618679"/>
      <w:bookmarkStart w:id="6" w:name="_Toc386619706"/>
      <w:bookmarkStart w:id="7" w:name="_Toc393093624"/>
      <w:r w:rsidRPr="002F7BEC">
        <w:rPr>
          <w:rFonts w:ascii="Times New Roman" w:hAnsi="Times New Roman"/>
          <w:b/>
          <w:snapToGrid w:val="0"/>
          <w:sz w:val="24"/>
          <w:szCs w:val="24"/>
        </w:rPr>
        <w:t xml:space="preserve">о проведении открытого одноэтапного запроса предложений на право заключения Договора на </w:t>
      </w:r>
      <w:bookmarkEnd w:id="4"/>
      <w:bookmarkEnd w:id="5"/>
      <w:bookmarkEnd w:id="6"/>
      <w:bookmarkEnd w:id="7"/>
      <w:r w:rsidR="000B2C54" w:rsidRPr="002F7BEC">
        <w:rPr>
          <w:rFonts w:ascii="Times New Roman" w:hAnsi="Times New Roman"/>
          <w:b/>
          <w:sz w:val="24"/>
          <w:szCs w:val="24"/>
        </w:rPr>
        <w:t xml:space="preserve">выполнение ремонта  </w:t>
      </w:r>
      <w:r w:rsidR="009F756E" w:rsidRPr="002F7BEC">
        <w:rPr>
          <w:rFonts w:ascii="Times New Roman" w:hAnsi="Times New Roman"/>
          <w:b/>
          <w:sz w:val="24"/>
          <w:szCs w:val="24"/>
        </w:rPr>
        <w:t>металлического газохода от котлов ст.№3, ст.№4 до кирпичного газохода</w:t>
      </w:r>
    </w:p>
    <w:p w:rsidR="00EE5AD5" w:rsidRPr="002F7BEC" w:rsidRDefault="00EE5AD5" w:rsidP="009062C7">
      <w:pPr>
        <w:pStyle w:val="1"/>
        <w:numPr>
          <w:ilvl w:val="0"/>
          <w:numId w:val="0"/>
        </w:numPr>
        <w:spacing w:before="0" w:after="0" w:line="240" w:lineRule="auto"/>
        <w:ind w:firstLine="709"/>
        <w:outlineLvl w:val="0"/>
        <w:rPr>
          <w:rFonts w:ascii="Times New Roman" w:hAnsi="Times New Roman"/>
          <w:b/>
          <w:i w:val="0"/>
          <w:kern w:val="0"/>
          <w:sz w:val="24"/>
          <w:szCs w:val="24"/>
        </w:rPr>
      </w:pPr>
    </w:p>
    <w:p w:rsidR="00EE5AD5" w:rsidRPr="002F7BEC" w:rsidRDefault="00EE5AD5" w:rsidP="009062C7">
      <w:pPr>
        <w:pStyle w:val="1"/>
        <w:numPr>
          <w:ilvl w:val="0"/>
          <w:numId w:val="0"/>
        </w:numPr>
        <w:spacing w:before="0" w:after="0" w:line="240" w:lineRule="auto"/>
        <w:ind w:firstLine="709"/>
        <w:outlineLvl w:val="0"/>
        <w:rPr>
          <w:rFonts w:ascii="Times New Roman" w:hAnsi="Times New Roman"/>
          <w:b/>
          <w:i w:val="0"/>
          <w:kern w:val="0"/>
          <w:sz w:val="24"/>
          <w:szCs w:val="24"/>
        </w:rPr>
      </w:pPr>
    </w:p>
    <w:p w:rsidR="00EE5AD5" w:rsidRPr="002F7BEC" w:rsidRDefault="00EE5AD5" w:rsidP="009062C7">
      <w:pPr>
        <w:pStyle w:val="1"/>
        <w:numPr>
          <w:ilvl w:val="0"/>
          <w:numId w:val="0"/>
        </w:numPr>
        <w:spacing w:before="0" w:after="0" w:line="240" w:lineRule="auto"/>
        <w:ind w:firstLine="709"/>
        <w:outlineLvl w:val="0"/>
        <w:rPr>
          <w:rFonts w:ascii="Times New Roman" w:hAnsi="Times New Roman"/>
          <w:b/>
          <w:i w:val="0"/>
          <w:kern w:val="0"/>
          <w:sz w:val="24"/>
          <w:szCs w:val="24"/>
        </w:rPr>
      </w:pPr>
    </w:p>
    <w:p w:rsidR="00B54058" w:rsidRPr="002F7BEC" w:rsidRDefault="00B54058" w:rsidP="009062C7">
      <w:pPr>
        <w:pStyle w:val="1"/>
        <w:numPr>
          <w:ilvl w:val="0"/>
          <w:numId w:val="0"/>
        </w:numPr>
        <w:spacing w:before="0" w:after="0" w:line="240" w:lineRule="auto"/>
        <w:ind w:firstLine="709"/>
        <w:outlineLvl w:val="0"/>
        <w:rPr>
          <w:rFonts w:ascii="Times New Roman" w:hAnsi="Times New Roman"/>
          <w:i w:val="0"/>
          <w:kern w:val="0"/>
          <w:sz w:val="24"/>
          <w:szCs w:val="24"/>
        </w:rPr>
      </w:pPr>
      <w:bookmarkStart w:id="8" w:name="_Toc412637383"/>
      <w:bookmarkStart w:id="9" w:name="_Toc412637846"/>
      <w:r w:rsidRPr="002F7BEC">
        <w:rPr>
          <w:rFonts w:ascii="Times New Roman" w:hAnsi="Times New Roman"/>
          <w:b/>
          <w:i w:val="0"/>
          <w:kern w:val="0"/>
          <w:sz w:val="24"/>
          <w:szCs w:val="24"/>
        </w:rPr>
        <w:t>1. Способ проведения закупки:</w:t>
      </w:r>
      <w:r w:rsidRPr="002F7BEC">
        <w:rPr>
          <w:rFonts w:ascii="Times New Roman" w:hAnsi="Times New Roman"/>
          <w:i w:val="0"/>
          <w:kern w:val="0"/>
          <w:sz w:val="24"/>
          <w:szCs w:val="24"/>
        </w:rPr>
        <w:t xml:space="preserve"> открытый одноэтапный запрос предложений (далее по  тексту – запрос предложений).</w:t>
      </w:r>
      <w:bookmarkEnd w:id="8"/>
      <w:bookmarkEnd w:id="9"/>
    </w:p>
    <w:p w:rsidR="008F5760" w:rsidRPr="002F7BEC" w:rsidRDefault="008F5760" w:rsidP="00826E09">
      <w:pPr>
        <w:rPr>
          <w:rFonts w:ascii="Times New Roman" w:hAnsi="Times New Roman"/>
          <w:b/>
          <w:snapToGrid w:val="0"/>
          <w:sz w:val="24"/>
          <w:szCs w:val="24"/>
        </w:rPr>
      </w:pPr>
    </w:p>
    <w:p w:rsidR="00B54058" w:rsidRPr="002F7BEC" w:rsidRDefault="00B54058" w:rsidP="009062C7">
      <w:pPr>
        <w:outlineLvl w:val="0"/>
        <w:rPr>
          <w:rFonts w:ascii="Times New Roman" w:hAnsi="Times New Roman"/>
          <w:b/>
          <w:snapToGrid w:val="0"/>
          <w:sz w:val="24"/>
          <w:szCs w:val="24"/>
        </w:rPr>
      </w:pPr>
      <w:bookmarkStart w:id="10" w:name="_Toc412637384"/>
      <w:bookmarkStart w:id="11" w:name="_Toc412637847"/>
      <w:r w:rsidRPr="002F7BEC">
        <w:rPr>
          <w:rFonts w:ascii="Times New Roman" w:hAnsi="Times New Roman"/>
          <w:b/>
          <w:snapToGrid w:val="0"/>
          <w:sz w:val="24"/>
          <w:szCs w:val="24"/>
        </w:rPr>
        <w:t>2. Сведения о Заказчике проведения закупок</w:t>
      </w:r>
      <w:bookmarkEnd w:id="10"/>
      <w:bookmarkEnd w:id="11"/>
    </w:p>
    <w:p w:rsidR="00B54058" w:rsidRPr="002F7BEC" w:rsidRDefault="00B54058" w:rsidP="00826E09">
      <w:pPr>
        <w:pStyle w:val="46"/>
        <w:rPr>
          <w:rFonts w:ascii="Times New Roman" w:hAnsi="Times New Roman"/>
          <w:sz w:val="24"/>
          <w:szCs w:val="24"/>
        </w:rPr>
      </w:pPr>
      <w:r w:rsidRPr="002F7BEC">
        <w:rPr>
          <w:rFonts w:ascii="Times New Roman" w:hAnsi="Times New Roman"/>
          <w:sz w:val="24"/>
          <w:szCs w:val="24"/>
        </w:rPr>
        <w:t xml:space="preserve">2.1.Наименование: Открытое акционерное общество «Мурманэнергосбыт» </w:t>
      </w:r>
      <w:r w:rsidR="008F5760" w:rsidRPr="002F7BEC">
        <w:rPr>
          <w:rFonts w:ascii="Times New Roman" w:hAnsi="Times New Roman"/>
          <w:sz w:val="24"/>
          <w:szCs w:val="24"/>
        </w:rPr>
        <w:t xml:space="preserve">                </w:t>
      </w:r>
      <w:r w:rsidRPr="002F7BEC">
        <w:rPr>
          <w:rFonts w:ascii="Times New Roman" w:hAnsi="Times New Roman"/>
          <w:sz w:val="24"/>
          <w:szCs w:val="24"/>
        </w:rPr>
        <w:t>(ОАО «Мурманэнергосбыт»).</w:t>
      </w:r>
    </w:p>
    <w:p w:rsidR="00B54058" w:rsidRPr="002F7BEC" w:rsidRDefault="00B54058" w:rsidP="00826E09">
      <w:pPr>
        <w:pStyle w:val="46"/>
        <w:rPr>
          <w:rFonts w:ascii="Times New Roman" w:hAnsi="Times New Roman"/>
          <w:sz w:val="24"/>
          <w:szCs w:val="24"/>
        </w:rPr>
      </w:pPr>
      <w:r w:rsidRPr="002F7BEC">
        <w:rPr>
          <w:rFonts w:ascii="Times New Roman" w:hAnsi="Times New Roman"/>
          <w:sz w:val="24"/>
          <w:szCs w:val="24"/>
        </w:rPr>
        <w:t>2.2. Место нахождения: 183034, г. Мурманск, ул. Свердлова, д. 39.</w:t>
      </w:r>
    </w:p>
    <w:p w:rsidR="00B54058" w:rsidRPr="002F7BEC" w:rsidRDefault="00B54058" w:rsidP="00826E09">
      <w:pPr>
        <w:pStyle w:val="46"/>
        <w:rPr>
          <w:rFonts w:ascii="Times New Roman" w:hAnsi="Times New Roman"/>
          <w:sz w:val="24"/>
          <w:szCs w:val="24"/>
        </w:rPr>
      </w:pPr>
      <w:r w:rsidRPr="002F7BEC">
        <w:rPr>
          <w:rFonts w:ascii="Times New Roman" w:hAnsi="Times New Roman"/>
          <w:sz w:val="24"/>
          <w:szCs w:val="24"/>
        </w:rPr>
        <w:t>2.3.Адрес предоставления документации: Мурманская обл., г.Кандалакша,                         ул. Заводская д.3,  (Отдел закупок филиала ОАО «Мурманэнергосбыт» «Кандалакшская теплосеть»).</w:t>
      </w:r>
    </w:p>
    <w:p w:rsidR="00D03671" w:rsidRPr="002F7BEC" w:rsidRDefault="00B54058" w:rsidP="00826E09">
      <w:pPr>
        <w:pStyle w:val="46"/>
        <w:rPr>
          <w:rFonts w:ascii="Times New Roman" w:hAnsi="Times New Roman"/>
          <w:sz w:val="24"/>
          <w:szCs w:val="24"/>
        </w:rPr>
      </w:pPr>
      <w:r w:rsidRPr="002F7BEC">
        <w:rPr>
          <w:rFonts w:ascii="Times New Roman" w:hAnsi="Times New Roman"/>
          <w:sz w:val="24"/>
          <w:szCs w:val="24"/>
        </w:rPr>
        <w:t>2.4. Телефон: 8(81533) 93412 доб.7</w:t>
      </w:r>
      <w:r w:rsidR="00EA7617" w:rsidRPr="002F7BEC">
        <w:rPr>
          <w:rFonts w:ascii="Times New Roman" w:hAnsi="Times New Roman"/>
          <w:sz w:val="24"/>
          <w:szCs w:val="24"/>
        </w:rPr>
        <w:t>50</w:t>
      </w:r>
    </w:p>
    <w:p w:rsidR="00B54058" w:rsidRPr="002F7BEC" w:rsidRDefault="00D03671" w:rsidP="00D03671">
      <w:pPr>
        <w:pStyle w:val="46"/>
        <w:ind w:firstLine="0"/>
        <w:rPr>
          <w:rFonts w:ascii="Times New Roman" w:hAnsi="Times New Roman"/>
          <w:sz w:val="24"/>
          <w:szCs w:val="24"/>
        </w:rPr>
      </w:pPr>
      <w:r w:rsidRPr="002F7BEC">
        <w:rPr>
          <w:rFonts w:ascii="Times New Roman" w:hAnsi="Times New Roman"/>
          <w:sz w:val="24"/>
          <w:szCs w:val="24"/>
        </w:rPr>
        <w:t>Доп</w:t>
      </w:r>
      <w:r w:rsidR="00A35ECC" w:rsidRPr="002F7BEC">
        <w:rPr>
          <w:rFonts w:ascii="Times New Roman" w:hAnsi="Times New Roman"/>
          <w:sz w:val="24"/>
          <w:szCs w:val="24"/>
        </w:rPr>
        <w:t xml:space="preserve">олнительный </w:t>
      </w:r>
      <w:r w:rsidR="00B67D6C" w:rsidRPr="002F7BEC">
        <w:rPr>
          <w:rFonts w:ascii="Times New Roman" w:hAnsi="Times New Roman"/>
          <w:sz w:val="24"/>
          <w:szCs w:val="24"/>
        </w:rPr>
        <w:t>контакт</w:t>
      </w:r>
      <w:r w:rsidRPr="002F7BEC">
        <w:rPr>
          <w:rFonts w:ascii="Times New Roman" w:hAnsi="Times New Roman"/>
          <w:sz w:val="24"/>
          <w:szCs w:val="24"/>
        </w:rPr>
        <w:t>: начальник ПТО Ризун И</w:t>
      </w:r>
      <w:r w:rsidR="00AE3A5A">
        <w:rPr>
          <w:rFonts w:ascii="Times New Roman" w:hAnsi="Times New Roman"/>
          <w:sz w:val="24"/>
          <w:szCs w:val="24"/>
        </w:rPr>
        <w:t xml:space="preserve">рина </w:t>
      </w:r>
      <w:r w:rsidRPr="002F7BEC">
        <w:rPr>
          <w:rFonts w:ascii="Times New Roman" w:hAnsi="Times New Roman"/>
          <w:sz w:val="24"/>
          <w:szCs w:val="24"/>
        </w:rPr>
        <w:t>Б</w:t>
      </w:r>
      <w:r w:rsidR="00AE3A5A">
        <w:rPr>
          <w:rFonts w:ascii="Times New Roman" w:hAnsi="Times New Roman"/>
          <w:sz w:val="24"/>
          <w:szCs w:val="24"/>
        </w:rPr>
        <w:t>орисовна</w:t>
      </w:r>
      <w:r w:rsidRPr="002F7BEC">
        <w:rPr>
          <w:rFonts w:ascii="Times New Roman" w:hAnsi="Times New Roman"/>
          <w:sz w:val="24"/>
          <w:szCs w:val="24"/>
        </w:rPr>
        <w:t>, телефон 8(81533) 9454</w:t>
      </w:r>
      <w:r w:rsidR="00AC540A" w:rsidRPr="002F7BEC">
        <w:rPr>
          <w:rFonts w:ascii="Times New Roman" w:hAnsi="Times New Roman"/>
          <w:sz w:val="24"/>
          <w:szCs w:val="24"/>
        </w:rPr>
        <w:t>4</w:t>
      </w:r>
      <w:r w:rsidRPr="002F7BEC">
        <w:rPr>
          <w:rFonts w:ascii="Times New Roman" w:hAnsi="Times New Roman"/>
          <w:sz w:val="24"/>
          <w:szCs w:val="24"/>
        </w:rPr>
        <w:t xml:space="preserve"> доб.730</w:t>
      </w:r>
      <w:r w:rsidR="00B54058" w:rsidRPr="002F7BEC">
        <w:rPr>
          <w:rFonts w:ascii="Times New Roman" w:hAnsi="Times New Roman"/>
          <w:sz w:val="24"/>
          <w:szCs w:val="24"/>
        </w:rPr>
        <w:t>.</w:t>
      </w:r>
    </w:p>
    <w:p w:rsidR="00B54058" w:rsidRPr="002F7BEC" w:rsidRDefault="00B54058" w:rsidP="00520800">
      <w:pPr>
        <w:pStyle w:val="46"/>
        <w:rPr>
          <w:rFonts w:ascii="Times New Roman" w:hAnsi="Times New Roman"/>
          <w:sz w:val="24"/>
          <w:szCs w:val="24"/>
          <w:lang w:val="en-US"/>
        </w:rPr>
      </w:pPr>
      <w:r w:rsidRPr="002F7BEC">
        <w:rPr>
          <w:rFonts w:ascii="Times New Roman" w:hAnsi="Times New Roman"/>
          <w:sz w:val="24"/>
          <w:szCs w:val="24"/>
          <w:lang w:val="en-US"/>
        </w:rPr>
        <w:t xml:space="preserve">2.5. </w:t>
      </w:r>
      <w:r w:rsidRPr="002F7BEC">
        <w:rPr>
          <w:rFonts w:ascii="Times New Roman" w:hAnsi="Times New Roman"/>
          <w:sz w:val="24"/>
          <w:szCs w:val="24"/>
        </w:rPr>
        <w:t>Е</w:t>
      </w:r>
      <w:r w:rsidRPr="002F7BEC">
        <w:rPr>
          <w:rFonts w:ascii="Times New Roman" w:hAnsi="Times New Roman"/>
          <w:sz w:val="24"/>
          <w:szCs w:val="24"/>
          <w:lang w:val="en-US"/>
        </w:rPr>
        <w:t xml:space="preserve">-mail: </w:t>
      </w:r>
      <w:hyperlink r:id="rId10" w:history="1">
        <w:r w:rsidR="00AC540A" w:rsidRPr="002F7BEC">
          <w:rPr>
            <w:rStyle w:val="afd"/>
            <w:rFonts w:ascii="Times New Roman" w:hAnsi="Times New Roman"/>
            <w:sz w:val="24"/>
            <w:szCs w:val="24"/>
            <w:u w:val="none"/>
            <w:lang w:val="en-US"/>
          </w:rPr>
          <w:t>gikaliksv@kanda-now.ru</w:t>
        </w:r>
      </w:hyperlink>
    </w:p>
    <w:p w:rsidR="008F5760" w:rsidRPr="002F7BEC" w:rsidRDefault="008F5760" w:rsidP="00520800">
      <w:pPr>
        <w:rPr>
          <w:rFonts w:ascii="Times New Roman" w:hAnsi="Times New Roman"/>
          <w:b/>
          <w:snapToGrid w:val="0"/>
          <w:sz w:val="24"/>
          <w:szCs w:val="24"/>
          <w:lang w:val="en-US"/>
        </w:rPr>
      </w:pPr>
    </w:p>
    <w:p w:rsidR="00B54058" w:rsidRPr="002F7BEC" w:rsidRDefault="00B54058" w:rsidP="009062C7">
      <w:pPr>
        <w:outlineLvl w:val="0"/>
        <w:rPr>
          <w:rFonts w:ascii="Times New Roman" w:hAnsi="Times New Roman"/>
          <w:b/>
          <w:snapToGrid w:val="0"/>
          <w:sz w:val="24"/>
          <w:szCs w:val="24"/>
        </w:rPr>
      </w:pPr>
      <w:bookmarkStart w:id="12" w:name="_Toc412637385"/>
      <w:bookmarkStart w:id="13" w:name="_Toc412637848"/>
      <w:r w:rsidRPr="002F7BEC">
        <w:rPr>
          <w:rFonts w:ascii="Times New Roman" w:hAnsi="Times New Roman"/>
          <w:b/>
          <w:snapToGrid w:val="0"/>
          <w:sz w:val="24"/>
          <w:szCs w:val="24"/>
        </w:rPr>
        <w:t>3. Сведения о получателе Работ:</w:t>
      </w:r>
      <w:bookmarkEnd w:id="12"/>
      <w:bookmarkEnd w:id="13"/>
    </w:p>
    <w:p w:rsidR="00B54058" w:rsidRPr="002F7BEC" w:rsidRDefault="00B54058" w:rsidP="00520800">
      <w:pPr>
        <w:pStyle w:val="46"/>
        <w:rPr>
          <w:rFonts w:ascii="Times New Roman" w:hAnsi="Times New Roman"/>
          <w:sz w:val="24"/>
          <w:szCs w:val="24"/>
        </w:rPr>
      </w:pPr>
      <w:r w:rsidRPr="002F7BEC">
        <w:rPr>
          <w:rFonts w:ascii="Times New Roman" w:hAnsi="Times New Roman"/>
          <w:sz w:val="24"/>
          <w:szCs w:val="24"/>
        </w:rPr>
        <w:t>3.1. Наименование: филиал ОАО «Мурманэнергосбыт» «Кандалакшская теплосеть».</w:t>
      </w:r>
    </w:p>
    <w:p w:rsidR="00B54058" w:rsidRPr="002F7BEC" w:rsidRDefault="00B54058" w:rsidP="00520800">
      <w:pPr>
        <w:pStyle w:val="46"/>
        <w:rPr>
          <w:rFonts w:ascii="Times New Roman" w:hAnsi="Times New Roman"/>
          <w:sz w:val="24"/>
          <w:szCs w:val="24"/>
        </w:rPr>
      </w:pPr>
      <w:r w:rsidRPr="002F7BEC">
        <w:rPr>
          <w:rFonts w:ascii="Times New Roman" w:hAnsi="Times New Roman"/>
          <w:sz w:val="24"/>
          <w:szCs w:val="24"/>
        </w:rPr>
        <w:t xml:space="preserve">3.2. </w:t>
      </w:r>
      <w:proofErr w:type="gramStart"/>
      <w:r w:rsidRPr="002F7BEC">
        <w:rPr>
          <w:rFonts w:ascii="Times New Roman" w:hAnsi="Times New Roman"/>
          <w:sz w:val="24"/>
          <w:szCs w:val="24"/>
        </w:rPr>
        <w:t>Место нахождения: 184042, Мурманская область, г. Кандалакша, ул. Заводская, д.3.</w:t>
      </w:r>
      <w:proofErr w:type="gramEnd"/>
    </w:p>
    <w:p w:rsidR="008F5760" w:rsidRPr="002F7BEC" w:rsidRDefault="008F5760" w:rsidP="00520800">
      <w:pPr>
        <w:rPr>
          <w:rFonts w:ascii="Times New Roman" w:hAnsi="Times New Roman"/>
          <w:b/>
          <w:snapToGrid w:val="0"/>
          <w:sz w:val="24"/>
          <w:szCs w:val="24"/>
        </w:rPr>
      </w:pPr>
    </w:p>
    <w:p w:rsidR="00B54058" w:rsidRPr="002F7BEC" w:rsidRDefault="00B54058" w:rsidP="009062C7">
      <w:pPr>
        <w:outlineLvl w:val="0"/>
        <w:rPr>
          <w:rFonts w:ascii="Times New Roman" w:hAnsi="Times New Roman"/>
          <w:b/>
          <w:sz w:val="24"/>
          <w:szCs w:val="24"/>
        </w:rPr>
      </w:pPr>
      <w:bookmarkStart w:id="14" w:name="_Toc412637386"/>
      <w:bookmarkStart w:id="15" w:name="_Toc412637849"/>
      <w:r w:rsidRPr="002F7BEC">
        <w:rPr>
          <w:rFonts w:ascii="Times New Roman" w:hAnsi="Times New Roman"/>
          <w:b/>
          <w:snapToGrid w:val="0"/>
          <w:sz w:val="24"/>
          <w:szCs w:val="24"/>
        </w:rPr>
        <w:t>4. Предмет запроса предложений:</w:t>
      </w:r>
      <w:bookmarkEnd w:id="14"/>
      <w:bookmarkEnd w:id="15"/>
      <w:r w:rsidRPr="002F7BEC">
        <w:rPr>
          <w:rFonts w:ascii="Times New Roman" w:hAnsi="Times New Roman"/>
          <w:b/>
          <w:sz w:val="24"/>
          <w:szCs w:val="24"/>
        </w:rPr>
        <w:t xml:space="preserve"> </w:t>
      </w:r>
    </w:p>
    <w:p w:rsidR="00B54058" w:rsidRPr="002F7BEC" w:rsidRDefault="00B54058" w:rsidP="00520800">
      <w:pPr>
        <w:pStyle w:val="46"/>
        <w:rPr>
          <w:rFonts w:ascii="Times New Roman" w:hAnsi="Times New Roman"/>
          <w:sz w:val="24"/>
          <w:szCs w:val="24"/>
        </w:rPr>
      </w:pPr>
      <w:r w:rsidRPr="002F7BEC">
        <w:rPr>
          <w:rFonts w:ascii="Times New Roman" w:hAnsi="Times New Roman"/>
          <w:sz w:val="24"/>
          <w:szCs w:val="24"/>
        </w:rPr>
        <w:t>4.1.</w:t>
      </w:r>
      <w:r w:rsidRPr="002F7BEC">
        <w:rPr>
          <w:rFonts w:ascii="Times New Roman" w:hAnsi="Times New Roman"/>
          <w:b/>
          <w:sz w:val="24"/>
          <w:szCs w:val="24"/>
        </w:rPr>
        <w:t>Предмет Договора</w:t>
      </w:r>
      <w:r w:rsidRPr="002F7BEC">
        <w:rPr>
          <w:rFonts w:ascii="Times New Roman" w:hAnsi="Times New Roman"/>
          <w:sz w:val="24"/>
          <w:szCs w:val="24"/>
        </w:rPr>
        <w:t xml:space="preserve">: </w:t>
      </w:r>
      <w:r w:rsidR="000B2C54" w:rsidRPr="002F7BEC">
        <w:rPr>
          <w:rFonts w:ascii="Times New Roman" w:hAnsi="Times New Roman"/>
          <w:sz w:val="24"/>
          <w:szCs w:val="24"/>
        </w:rPr>
        <w:t xml:space="preserve">выполнение ремонта  </w:t>
      </w:r>
      <w:r w:rsidR="009F756E" w:rsidRPr="002F7BEC">
        <w:rPr>
          <w:rFonts w:ascii="Times New Roman" w:hAnsi="Times New Roman"/>
          <w:sz w:val="24"/>
          <w:szCs w:val="24"/>
        </w:rPr>
        <w:t>металлического газохода от котлов ст.№3, ст.№4 до кирпичного газохода</w:t>
      </w:r>
      <w:r w:rsidR="000B2C54" w:rsidRPr="002F7BEC">
        <w:rPr>
          <w:rFonts w:ascii="Times New Roman" w:hAnsi="Times New Roman"/>
          <w:sz w:val="24"/>
          <w:szCs w:val="24"/>
        </w:rPr>
        <w:t xml:space="preserve"> </w:t>
      </w:r>
      <w:r w:rsidRPr="002F7BEC">
        <w:rPr>
          <w:rFonts w:ascii="Times New Roman" w:hAnsi="Times New Roman"/>
          <w:sz w:val="24"/>
          <w:szCs w:val="24"/>
        </w:rPr>
        <w:t>(далее по тексту – Работы).</w:t>
      </w:r>
      <w:bookmarkStart w:id="16" w:name="_Toc371690760"/>
      <w:bookmarkStart w:id="17" w:name="_Toc371690600"/>
      <w:bookmarkStart w:id="18" w:name="_Toc366762351"/>
    </w:p>
    <w:p w:rsidR="00B54058" w:rsidRPr="002F7BEC" w:rsidRDefault="00B54058" w:rsidP="00520800">
      <w:pPr>
        <w:pStyle w:val="46"/>
        <w:rPr>
          <w:rFonts w:ascii="Times New Roman" w:hAnsi="Times New Roman"/>
          <w:sz w:val="24"/>
          <w:szCs w:val="24"/>
          <w:bdr w:val="none" w:sz="0" w:space="0" w:color="auto" w:frame="1"/>
          <w:lang w:eastAsia="ar-SA"/>
        </w:rPr>
      </w:pPr>
      <w:r w:rsidRPr="002F7BEC">
        <w:rPr>
          <w:rFonts w:ascii="Times New Roman" w:hAnsi="Times New Roman"/>
          <w:sz w:val="24"/>
          <w:szCs w:val="24"/>
        </w:rPr>
        <w:t>4</w:t>
      </w:r>
      <w:r w:rsidRPr="002F7BEC">
        <w:rPr>
          <w:rFonts w:ascii="Times New Roman" w:hAnsi="Times New Roman"/>
          <w:sz w:val="24"/>
          <w:szCs w:val="24"/>
          <w:bdr w:val="none" w:sz="0" w:space="0" w:color="auto" w:frame="1"/>
          <w:lang w:eastAsia="ar-SA"/>
        </w:rPr>
        <w:t xml:space="preserve">.2. </w:t>
      </w:r>
      <w:r w:rsidRPr="002F7BEC">
        <w:rPr>
          <w:rFonts w:ascii="Times New Roman" w:hAnsi="Times New Roman"/>
          <w:b/>
          <w:sz w:val="24"/>
          <w:szCs w:val="24"/>
          <w:bdr w:val="none" w:sz="0" w:space="0" w:color="auto" w:frame="1"/>
          <w:lang w:eastAsia="ar-SA"/>
        </w:rPr>
        <w:t>Общее количество выполняемых Работ:</w:t>
      </w:r>
      <w:r w:rsidRPr="002F7BEC">
        <w:rPr>
          <w:rFonts w:ascii="Times New Roman" w:hAnsi="Times New Roman"/>
          <w:sz w:val="24"/>
          <w:szCs w:val="24"/>
          <w:bdr w:val="none" w:sz="0" w:space="0" w:color="auto" w:frame="1"/>
          <w:lang w:eastAsia="ar-SA"/>
        </w:rPr>
        <w:t xml:space="preserve"> 1 ед.</w:t>
      </w:r>
      <w:bookmarkEnd w:id="16"/>
      <w:bookmarkEnd w:id="17"/>
      <w:bookmarkEnd w:id="18"/>
    </w:p>
    <w:p w:rsidR="00B54058" w:rsidRPr="002F7BEC" w:rsidRDefault="00B54058" w:rsidP="000B2C54">
      <w:pPr>
        <w:pStyle w:val="46"/>
        <w:rPr>
          <w:rFonts w:ascii="Times New Roman" w:hAnsi="Times New Roman"/>
          <w:bCs/>
          <w:sz w:val="24"/>
          <w:szCs w:val="24"/>
        </w:rPr>
      </w:pPr>
      <w:r w:rsidRPr="002F7BEC">
        <w:rPr>
          <w:rFonts w:ascii="Times New Roman" w:hAnsi="Times New Roman"/>
          <w:sz w:val="24"/>
          <w:szCs w:val="24"/>
          <w:bdr w:val="none" w:sz="0" w:space="0" w:color="auto" w:frame="1"/>
          <w:lang w:eastAsia="ar-SA"/>
        </w:rPr>
        <w:t>4</w:t>
      </w:r>
      <w:r w:rsidRPr="002F7BEC">
        <w:rPr>
          <w:rFonts w:ascii="Times New Roman" w:hAnsi="Times New Roman"/>
          <w:bCs/>
          <w:sz w:val="24"/>
          <w:szCs w:val="24"/>
        </w:rPr>
        <w:t>.3.</w:t>
      </w:r>
      <w:r w:rsidRPr="002F7BEC">
        <w:rPr>
          <w:rFonts w:ascii="Times New Roman" w:hAnsi="Times New Roman"/>
          <w:b/>
          <w:bCs/>
          <w:sz w:val="24"/>
          <w:szCs w:val="24"/>
        </w:rPr>
        <w:t xml:space="preserve">Состав и объем </w:t>
      </w:r>
      <w:r w:rsidRPr="002F7BEC">
        <w:rPr>
          <w:rFonts w:ascii="Times New Roman" w:hAnsi="Times New Roman"/>
          <w:b/>
          <w:sz w:val="24"/>
          <w:szCs w:val="24"/>
          <w:bdr w:val="none" w:sz="0" w:space="0" w:color="auto" w:frame="1"/>
          <w:lang w:eastAsia="ar-SA"/>
        </w:rPr>
        <w:t xml:space="preserve">Работ </w:t>
      </w:r>
      <w:r w:rsidRPr="002F7BEC">
        <w:rPr>
          <w:rFonts w:ascii="Times New Roman" w:hAnsi="Times New Roman"/>
          <w:bCs/>
          <w:sz w:val="24"/>
          <w:szCs w:val="24"/>
        </w:rPr>
        <w:t xml:space="preserve">изложены в Разделе 5 «Техническое задание»  Документации о проведении открытого одноэтапного запроса предложений на право заключения Договора на </w:t>
      </w:r>
      <w:r w:rsidR="000B2C54" w:rsidRPr="002F7BEC">
        <w:rPr>
          <w:rFonts w:ascii="Times New Roman" w:hAnsi="Times New Roman"/>
          <w:bCs/>
          <w:sz w:val="24"/>
          <w:szCs w:val="24"/>
        </w:rPr>
        <w:t xml:space="preserve">выполнение ремонта  </w:t>
      </w:r>
      <w:r w:rsidR="009F756E" w:rsidRPr="002F7BEC">
        <w:rPr>
          <w:rFonts w:ascii="Times New Roman" w:hAnsi="Times New Roman"/>
          <w:bCs/>
          <w:sz w:val="24"/>
          <w:szCs w:val="24"/>
        </w:rPr>
        <w:t>металлического газохода от котлов ст.№3, ст.№4 до кирпичного газохода</w:t>
      </w:r>
      <w:r w:rsidR="000B2C54" w:rsidRPr="002F7BEC">
        <w:rPr>
          <w:rFonts w:ascii="Times New Roman" w:hAnsi="Times New Roman"/>
          <w:bCs/>
          <w:sz w:val="24"/>
          <w:szCs w:val="24"/>
        </w:rPr>
        <w:t xml:space="preserve">  </w:t>
      </w:r>
      <w:r w:rsidRPr="002F7BEC">
        <w:rPr>
          <w:rFonts w:ascii="Times New Roman" w:hAnsi="Times New Roman"/>
          <w:bCs/>
          <w:sz w:val="24"/>
          <w:szCs w:val="24"/>
        </w:rPr>
        <w:t>(далее по тексту – Документация).</w:t>
      </w:r>
    </w:p>
    <w:p w:rsidR="00B54058" w:rsidRPr="002F7BEC" w:rsidRDefault="00B54058" w:rsidP="00520800">
      <w:pPr>
        <w:pStyle w:val="46"/>
        <w:rPr>
          <w:rFonts w:ascii="Times New Roman" w:hAnsi="Times New Roman"/>
          <w:bCs/>
          <w:sz w:val="24"/>
          <w:szCs w:val="24"/>
        </w:rPr>
      </w:pPr>
      <w:r w:rsidRPr="002F7BEC">
        <w:rPr>
          <w:rFonts w:ascii="Times New Roman" w:hAnsi="Times New Roman"/>
          <w:bCs/>
          <w:sz w:val="24"/>
          <w:szCs w:val="24"/>
        </w:rPr>
        <w:t xml:space="preserve">4.4. </w:t>
      </w:r>
      <w:r w:rsidRPr="002F7BEC">
        <w:rPr>
          <w:rFonts w:ascii="Times New Roman" w:hAnsi="Times New Roman"/>
          <w:b/>
          <w:bCs/>
          <w:sz w:val="24"/>
          <w:szCs w:val="24"/>
        </w:rPr>
        <w:t>Начальная (максимальная) цена Договора:</w:t>
      </w:r>
      <w:r w:rsidRPr="002F7BEC">
        <w:rPr>
          <w:rFonts w:ascii="Times New Roman" w:hAnsi="Times New Roman"/>
          <w:bCs/>
          <w:sz w:val="24"/>
          <w:szCs w:val="24"/>
        </w:rPr>
        <w:t xml:space="preserve"> составляет </w:t>
      </w:r>
      <w:r w:rsidR="009F756E" w:rsidRPr="002F7BEC">
        <w:rPr>
          <w:rFonts w:ascii="Times New Roman" w:hAnsi="Times New Roman"/>
          <w:bCs/>
          <w:sz w:val="24"/>
          <w:szCs w:val="24"/>
        </w:rPr>
        <w:t>1</w:t>
      </w:r>
      <w:r w:rsidR="00697BFE" w:rsidRPr="002F7BEC">
        <w:rPr>
          <w:rFonts w:ascii="Times New Roman" w:hAnsi="Times New Roman"/>
          <w:bCs/>
          <w:sz w:val="24"/>
          <w:szCs w:val="24"/>
        </w:rPr>
        <w:t xml:space="preserve"> </w:t>
      </w:r>
      <w:r w:rsidR="009F756E" w:rsidRPr="002F7BEC">
        <w:rPr>
          <w:rFonts w:ascii="Times New Roman" w:hAnsi="Times New Roman"/>
          <w:bCs/>
          <w:sz w:val="24"/>
          <w:szCs w:val="24"/>
        </w:rPr>
        <w:t>687</w:t>
      </w:r>
      <w:r w:rsidR="00D019D0" w:rsidRPr="002F7BEC">
        <w:rPr>
          <w:rFonts w:ascii="Times New Roman" w:hAnsi="Times New Roman"/>
          <w:bCs/>
          <w:sz w:val="24"/>
          <w:szCs w:val="24"/>
        </w:rPr>
        <w:t xml:space="preserve"> 000</w:t>
      </w:r>
      <w:r w:rsidR="00EA7617" w:rsidRPr="002F7BEC">
        <w:rPr>
          <w:rFonts w:ascii="Times New Roman" w:hAnsi="Times New Roman"/>
          <w:bCs/>
          <w:sz w:val="24"/>
          <w:szCs w:val="24"/>
        </w:rPr>
        <w:t>,00</w:t>
      </w:r>
      <w:r w:rsidR="003B2B55" w:rsidRPr="002F7BEC">
        <w:rPr>
          <w:rFonts w:ascii="Times New Roman" w:hAnsi="Times New Roman"/>
          <w:bCs/>
          <w:sz w:val="24"/>
          <w:szCs w:val="24"/>
        </w:rPr>
        <w:t xml:space="preserve"> </w:t>
      </w:r>
      <w:r w:rsidRPr="002F7BEC">
        <w:rPr>
          <w:rFonts w:ascii="Times New Roman" w:hAnsi="Times New Roman"/>
          <w:bCs/>
          <w:sz w:val="24"/>
          <w:szCs w:val="24"/>
        </w:rPr>
        <w:t>руб. 00 коп</w:t>
      </w:r>
      <w:proofErr w:type="gramStart"/>
      <w:r w:rsidRPr="002F7BEC">
        <w:rPr>
          <w:rFonts w:ascii="Times New Roman" w:hAnsi="Times New Roman"/>
          <w:bCs/>
          <w:sz w:val="24"/>
          <w:szCs w:val="24"/>
        </w:rPr>
        <w:t xml:space="preserve">., </w:t>
      </w:r>
      <w:proofErr w:type="gramEnd"/>
      <w:r w:rsidRPr="002F7BEC">
        <w:rPr>
          <w:rFonts w:ascii="Times New Roman" w:hAnsi="Times New Roman"/>
          <w:bCs/>
          <w:sz w:val="24"/>
          <w:szCs w:val="24"/>
        </w:rPr>
        <w:t>в том числе НДС.</w:t>
      </w:r>
    </w:p>
    <w:p w:rsidR="003B2B55" w:rsidRPr="002F7BEC" w:rsidRDefault="00B54058" w:rsidP="00520800">
      <w:pPr>
        <w:pStyle w:val="46"/>
        <w:rPr>
          <w:rFonts w:ascii="Times New Roman" w:hAnsi="Times New Roman"/>
          <w:bCs/>
          <w:sz w:val="24"/>
          <w:szCs w:val="24"/>
        </w:rPr>
      </w:pPr>
      <w:r w:rsidRPr="002F7BEC">
        <w:rPr>
          <w:rFonts w:ascii="Times New Roman" w:hAnsi="Times New Roman"/>
          <w:bCs/>
          <w:sz w:val="24"/>
          <w:szCs w:val="24"/>
        </w:rPr>
        <w:t xml:space="preserve">4.5. </w:t>
      </w:r>
      <w:r w:rsidRPr="002F7BEC">
        <w:rPr>
          <w:rFonts w:ascii="Times New Roman" w:hAnsi="Times New Roman"/>
          <w:b/>
          <w:bCs/>
          <w:sz w:val="24"/>
          <w:szCs w:val="24"/>
        </w:rPr>
        <w:t xml:space="preserve">Срок выполнения работ: </w:t>
      </w:r>
      <w:r w:rsidR="003B2B55" w:rsidRPr="002F7BEC">
        <w:rPr>
          <w:rFonts w:ascii="Times New Roman" w:hAnsi="Times New Roman"/>
          <w:bCs/>
          <w:sz w:val="24"/>
          <w:szCs w:val="24"/>
        </w:rPr>
        <w:t xml:space="preserve">с момента подписания Договора по </w:t>
      </w:r>
      <w:r w:rsidR="007338E7" w:rsidRPr="002F7BEC">
        <w:rPr>
          <w:rFonts w:ascii="Times New Roman" w:hAnsi="Times New Roman"/>
          <w:bCs/>
          <w:sz w:val="24"/>
          <w:szCs w:val="24"/>
        </w:rPr>
        <w:t>15</w:t>
      </w:r>
      <w:r w:rsidR="00AB3863" w:rsidRPr="002F7BEC">
        <w:rPr>
          <w:rFonts w:ascii="Times New Roman" w:hAnsi="Times New Roman"/>
          <w:bCs/>
          <w:sz w:val="24"/>
          <w:szCs w:val="24"/>
        </w:rPr>
        <w:t xml:space="preserve"> ию</w:t>
      </w:r>
      <w:r w:rsidR="007338E7" w:rsidRPr="002F7BEC">
        <w:rPr>
          <w:rFonts w:ascii="Times New Roman" w:hAnsi="Times New Roman"/>
          <w:bCs/>
          <w:sz w:val="24"/>
          <w:szCs w:val="24"/>
        </w:rPr>
        <w:t>л</w:t>
      </w:r>
      <w:r w:rsidR="00AB3863" w:rsidRPr="002F7BEC">
        <w:rPr>
          <w:rFonts w:ascii="Times New Roman" w:hAnsi="Times New Roman"/>
          <w:bCs/>
          <w:sz w:val="24"/>
          <w:szCs w:val="24"/>
        </w:rPr>
        <w:t>я</w:t>
      </w:r>
      <w:r w:rsidR="003B2B55" w:rsidRPr="002F7BEC">
        <w:rPr>
          <w:rFonts w:ascii="Times New Roman" w:hAnsi="Times New Roman"/>
          <w:bCs/>
          <w:sz w:val="24"/>
          <w:szCs w:val="24"/>
        </w:rPr>
        <w:t xml:space="preserve"> 201</w:t>
      </w:r>
      <w:r w:rsidR="00AB3863" w:rsidRPr="002F7BEC">
        <w:rPr>
          <w:rFonts w:ascii="Times New Roman" w:hAnsi="Times New Roman"/>
          <w:bCs/>
          <w:sz w:val="24"/>
          <w:szCs w:val="24"/>
        </w:rPr>
        <w:t>5</w:t>
      </w:r>
      <w:r w:rsidR="003B2B55" w:rsidRPr="002F7BEC">
        <w:rPr>
          <w:rFonts w:ascii="Times New Roman" w:hAnsi="Times New Roman"/>
          <w:bCs/>
          <w:sz w:val="24"/>
          <w:szCs w:val="24"/>
        </w:rPr>
        <w:t xml:space="preserve"> года включительно</w:t>
      </w:r>
      <w:r w:rsidR="00AB3863" w:rsidRPr="002F7BEC">
        <w:rPr>
          <w:rFonts w:ascii="Times New Roman" w:hAnsi="Times New Roman"/>
          <w:bCs/>
          <w:sz w:val="24"/>
          <w:szCs w:val="24"/>
        </w:rPr>
        <w:t>.</w:t>
      </w:r>
      <w:r w:rsidR="00551C82" w:rsidRPr="002F7BEC">
        <w:rPr>
          <w:rFonts w:ascii="Times New Roman" w:hAnsi="Times New Roman"/>
          <w:bCs/>
          <w:sz w:val="24"/>
          <w:szCs w:val="24"/>
        </w:rPr>
        <w:t xml:space="preserve"> </w:t>
      </w:r>
    </w:p>
    <w:p w:rsidR="00B54058" w:rsidRPr="002F7BEC" w:rsidRDefault="00B54058" w:rsidP="00520800">
      <w:pPr>
        <w:pStyle w:val="46"/>
        <w:rPr>
          <w:rFonts w:ascii="Times New Roman" w:hAnsi="Times New Roman"/>
          <w:b/>
          <w:bCs/>
          <w:sz w:val="24"/>
          <w:szCs w:val="24"/>
        </w:rPr>
      </w:pPr>
      <w:r w:rsidRPr="002F7BEC">
        <w:rPr>
          <w:rFonts w:ascii="Times New Roman" w:hAnsi="Times New Roman"/>
          <w:bCs/>
          <w:sz w:val="24"/>
          <w:szCs w:val="24"/>
        </w:rPr>
        <w:t xml:space="preserve">4.6. </w:t>
      </w:r>
      <w:r w:rsidRPr="002F7BEC">
        <w:rPr>
          <w:rFonts w:ascii="Times New Roman" w:hAnsi="Times New Roman"/>
          <w:b/>
          <w:bCs/>
          <w:sz w:val="24"/>
          <w:szCs w:val="24"/>
        </w:rPr>
        <w:t xml:space="preserve">Место </w:t>
      </w:r>
      <w:r w:rsidRPr="002F7BEC">
        <w:rPr>
          <w:rFonts w:ascii="Times New Roman" w:hAnsi="Times New Roman"/>
          <w:b/>
          <w:sz w:val="24"/>
          <w:szCs w:val="24"/>
        </w:rPr>
        <w:t>выполнения работ</w:t>
      </w:r>
      <w:r w:rsidRPr="002F7BEC">
        <w:rPr>
          <w:rFonts w:ascii="Times New Roman" w:hAnsi="Times New Roman"/>
          <w:b/>
          <w:bCs/>
          <w:sz w:val="24"/>
          <w:szCs w:val="24"/>
        </w:rPr>
        <w:t>:</w:t>
      </w:r>
    </w:p>
    <w:p w:rsidR="00B54058" w:rsidRPr="002F7BEC" w:rsidRDefault="000B4ED1" w:rsidP="00E41054">
      <w:pPr>
        <w:pStyle w:val="affff4"/>
        <w:ind w:firstLine="567"/>
      </w:pPr>
      <w:r w:rsidRPr="002F7BEC">
        <w:t>Мурманская область, г. Кандалакша, ул. Кандалакшское шоссе, д.1, котельная участка №5</w:t>
      </w:r>
      <w:r w:rsidR="003B2B55" w:rsidRPr="002F7BEC">
        <w:rPr>
          <w:highlight w:val="yellow"/>
        </w:rPr>
        <w:t xml:space="preserve"> </w:t>
      </w:r>
      <w:r w:rsidR="00B54058" w:rsidRPr="002F7BEC">
        <w:t>(далее по тексту – Объект).</w:t>
      </w:r>
    </w:p>
    <w:p w:rsidR="00B54058" w:rsidRPr="002F7BEC" w:rsidRDefault="00B54058" w:rsidP="00520800">
      <w:pPr>
        <w:pStyle w:val="46"/>
        <w:rPr>
          <w:rFonts w:ascii="Times New Roman" w:hAnsi="Times New Roman"/>
          <w:b/>
          <w:sz w:val="24"/>
          <w:szCs w:val="24"/>
        </w:rPr>
      </w:pPr>
      <w:r w:rsidRPr="002F7BEC">
        <w:rPr>
          <w:rFonts w:ascii="Times New Roman" w:hAnsi="Times New Roman"/>
          <w:sz w:val="24"/>
          <w:szCs w:val="24"/>
        </w:rPr>
        <w:t>4.7</w:t>
      </w:r>
      <w:r w:rsidRPr="002F7BEC">
        <w:rPr>
          <w:rFonts w:ascii="Times New Roman" w:hAnsi="Times New Roman"/>
          <w:b/>
          <w:sz w:val="24"/>
          <w:szCs w:val="24"/>
        </w:rPr>
        <w:t xml:space="preserve">. Условия оплаты: </w:t>
      </w:r>
    </w:p>
    <w:p w:rsidR="007B11B4" w:rsidRPr="002F7BEC" w:rsidRDefault="007B11B4" w:rsidP="007B11B4">
      <w:pPr>
        <w:pStyle w:val="affff4"/>
      </w:pPr>
      <w:r w:rsidRPr="002F7BEC">
        <w:t>В течение 20 банковских дней с момента подписания Договора Заказчиком производится предоплата денежными средствами на расчетный счет Подрядчика, в размере 30% от стоимости работ. Предоплата осуществляется на основании выставленного Подрядчиком счета.</w:t>
      </w:r>
    </w:p>
    <w:p w:rsidR="00B54058" w:rsidRPr="002F7BEC" w:rsidRDefault="007B11B4" w:rsidP="0093637B">
      <w:pPr>
        <w:pStyle w:val="affff4"/>
      </w:pPr>
      <w:r w:rsidRPr="002F7BEC">
        <w:t xml:space="preserve">Настоящий Договор не предусматривает промежуточную оплату выполненных работ, исключая предоплату. </w:t>
      </w:r>
      <w:proofErr w:type="gramStart"/>
      <w:r w:rsidRPr="002F7BEC">
        <w:t xml:space="preserve">Окончательный расчет по настоящему Договору производится Заказчиком не позднее 30 банковских дней с момента подписания Заказчиком Акта приема-передачи выполненных работ и получения от Подрядчика счета и счета-фактуры на оплату выполненных работ, выставленных Подрядчиком Заказчику на основании подписанных </w:t>
      </w:r>
      <w:r w:rsidRPr="002F7BEC">
        <w:lastRenderedPageBreak/>
        <w:t>Сторонами акта о приемке выполненных работ (форма КС-2) и справки о стоимости выполненных работ и затрат (форма КС-3)</w:t>
      </w:r>
      <w:r w:rsidR="000947FE" w:rsidRPr="002F7BEC">
        <w:t>.</w:t>
      </w:r>
      <w:proofErr w:type="gramEnd"/>
    </w:p>
    <w:p w:rsidR="00B54058" w:rsidRPr="002F7BEC" w:rsidRDefault="00B54058" w:rsidP="009062C7">
      <w:pPr>
        <w:pStyle w:val="affff4"/>
        <w:spacing w:before="120"/>
        <w:outlineLvl w:val="0"/>
        <w:rPr>
          <w:b/>
        </w:rPr>
      </w:pPr>
      <w:bookmarkStart w:id="19" w:name="_Toc412637387"/>
      <w:bookmarkStart w:id="20" w:name="_Toc412637850"/>
      <w:r w:rsidRPr="002F7BEC">
        <w:rPr>
          <w:b/>
          <w:bCs/>
        </w:rPr>
        <w:t>5</w:t>
      </w:r>
      <w:r w:rsidRPr="002F7BEC">
        <w:rPr>
          <w:b/>
        </w:rPr>
        <w:t>. Критерии оценки и их значимость:</w:t>
      </w:r>
      <w:bookmarkEnd w:id="19"/>
      <w:bookmarkEnd w:id="20"/>
    </w:p>
    <w:tbl>
      <w:tblPr>
        <w:tblW w:w="10206" w:type="dxa"/>
        <w:tblInd w:w="108" w:type="dxa"/>
        <w:tblLayout w:type="fixed"/>
        <w:tblLook w:val="0000" w:firstRow="0" w:lastRow="0" w:firstColumn="0" w:lastColumn="0" w:noHBand="0" w:noVBand="0"/>
      </w:tblPr>
      <w:tblGrid>
        <w:gridCol w:w="1985"/>
        <w:gridCol w:w="5386"/>
        <w:gridCol w:w="2835"/>
      </w:tblGrid>
      <w:tr w:rsidR="00B54058" w:rsidRPr="002F7BEC" w:rsidTr="00CB7010">
        <w:trPr>
          <w:trHeight w:val="390"/>
        </w:trPr>
        <w:tc>
          <w:tcPr>
            <w:tcW w:w="1985" w:type="dxa"/>
            <w:tcBorders>
              <w:top w:val="single" w:sz="4" w:space="0" w:color="000000"/>
              <w:left w:val="single" w:sz="4" w:space="0" w:color="000000"/>
              <w:bottom w:val="single" w:sz="4" w:space="0" w:color="000000"/>
            </w:tcBorders>
          </w:tcPr>
          <w:p w:rsidR="00B54058" w:rsidRPr="002F7BEC" w:rsidRDefault="00B54058" w:rsidP="00CB7010">
            <w:pPr>
              <w:suppressAutoHyphens/>
              <w:ind w:firstLine="0"/>
              <w:jc w:val="center"/>
              <w:rPr>
                <w:rFonts w:ascii="Times New Roman" w:hAnsi="Times New Roman"/>
                <w:sz w:val="24"/>
                <w:szCs w:val="24"/>
                <w:lang w:eastAsia="ar-SA"/>
              </w:rPr>
            </w:pPr>
            <w:r w:rsidRPr="002F7BEC">
              <w:rPr>
                <w:rFonts w:ascii="Times New Roman" w:hAnsi="Times New Roman"/>
                <w:sz w:val="24"/>
                <w:szCs w:val="24"/>
                <w:lang w:eastAsia="ar-SA"/>
              </w:rPr>
              <w:t>Номер</w:t>
            </w:r>
            <w:r w:rsidR="00CB7010" w:rsidRPr="002F7BEC">
              <w:rPr>
                <w:rFonts w:ascii="Times New Roman" w:hAnsi="Times New Roman"/>
                <w:sz w:val="24"/>
                <w:szCs w:val="24"/>
                <w:lang w:eastAsia="ar-SA"/>
              </w:rPr>
              <w:t xml:space="preserve"> </w:t>
            </w:r>
            <w:r w:rsidRPr="002F7BEC">
              <w:rPr>
                <w:rFonts w:ascii="Times New Roman" w:hAnsi="Times New Roman"/>
                <w:sz w:val="24"/>
                <w:szCs w:val="24"/>
                <w:lang w:eastAsia="ar-SA"/>
              </w:rPr>
              <w:t>критерия</w:t>
            </w:r>
          </w:p>
        </w:tc>
        <w:tc>
          <w:tcPr>
            <w:tcW w:w="5386" w:type="dxa"/>
            <w:tcBorders>
              <w:top w:val="single" w:sz="4" w:space="0" w:color="000000"/>
              <w:left w:val="single" w:sz="4" w:space="0" w:color="000000"/>
              <w:bottom w:val="single" w:sz="4" w:space="0" w:color="000000"/>
            </w:tcBorders>
          </w:tcPr>
          <w:p w:rsidR="00B54058" w:rsidRPr="002F7BEC" w:rsidRDefault="00B54058" w:rsidP="00916F72">
            <w:pPr>
              <w:suppressAutoHyphens/>
              <w:ind w:firstLine="0"/>
              <w:jc w:val="center"/>
              <w:rPr>
                <w:rFonts w:ascii="Times New Roman" w:hAnsi="Times New Roman"/>
                <w:sz w:val="24"/>
                <w:szCs w:val="24"/>
                <w:lang w:eastAsia="ar-SA"/>
              </w:rPr>
            </w:pPr>
            <w:r w:rsidRPr="002F7BEC">
              <w:rPr>
                <w:rFonts w:ascii="Times New Roman" w:hAnsi="Times New Roman"/>
                <w:sz w:val="24"/>
                <w:szCs w:val="24"/>
                <w:lang w:eastAsia="ar-SA"/>
              </w:rPr>
              <w:t>Критерии оценки заявки по запросу предложений</w:t>
            </w:r>
          </w:p>
        </w:tc>
        <w:tc>
          <w:tcPr>
            <w:tcW w:w="2835" w:type="dxa"/>
            <w:tcBorders>
              <w:top w:val="single" w:sz="4" w:space="0" w:color="000000"/>
              <w:left w:val="single" w:sz="4" w:space="0" w:color="000000"/>
              <w:bottom w:val="single" w:sz="4" w:space="0" w:color="000000"/>
              <w:right w:val="single" w:sz="4" w:space="0" w:color="000000"/>
            </w:tcBorders>
          </w:tcPr>
          <w:p w:rsidR="00B54058" w:rsidRPr="002F7BEC" w:rsidRDefault="00B54058" w:rsidP="00916F72">
            <w:pPr>
              <w:suppressAutoHyphens/>
              <w:ind w:firstLine="0"/>
              <w:jc w:val="center"/>
              <w:rPr>
                <w:rFonts w:ascii="Times New Roman" w:hAnsi="Times New Roman"/>
                <w:sz w:val="24"/>
                <w:szCs w:val="24"/>
                <w:lang w:eastAsia="ar-SA"/>
              </w:rPr>
            </w:pPr>
            <w:r w:rsidRPr="002F7BEC">
              <w:rPr>
                <w:rFonts w:ascii="Times New Roman" w:hAnsi="Times New Roman"/>
                <w:sz w:val="24"/>
                <w:szCs w:val="24"/>
                <w:lang w:eastAsia="ar-SA"/>
              </w:rPr>
              <w:t>Значимость критерия, %</w:t>
            </w:r>
          </w:p>
        </w:tc>
      </w:tr>
      <w:tr w:rsidR="00B54058" w:rsidRPr="002F7BEC" w:rsidTr="00CB7010">
        <w:trPr>
          <w:trHeight w:val="277"/>
        </w:trPr>
        <w:tc>
          <w:tcPr>
            <w:tcW w:w="1985" w:type="dxa"/>
            <w:tcBorders>
              <w:top w:val="single" w:sz="4" w:space="0" w:color="000000"/>
              <w:left w:val="single" w:sz="4" w:space="0" w:color="000000"/>
              <w:bottom w:val="single" w:sz="4" w:space="0" w:color="000000"/>
            </w:tcBorders>
          </w:tcPr>
          <w:p w:rsidR="00B54058" w:rsidRPr="002F7BEC" w:rsidRDefault="00B54058" w:rsidP="00916F72">
            <w:pPr>
              <w:suppressAutoHyphens/>
              <w:ind w:firstLine="0"/>
              <w:jc w:val="center"/>
              <w:rPr>
                <w:rFonts w:ascii="Times New Roman" w:hAnsi="Times New Roman"/>
                <w:sz w:val="24"/>
                <w:szCs w:val="24"/>
                <w:lang w:eastAsia="ar-SA"/>
              </w:rPr>
            </w:pPr>
            <w:r w:rsidRPr="002F7BEC">
              <w:rPr>
                <w:rFonts w:ascii="Times New Roman" w:hAnsi="Times New Roman"/>
                <w:sz w:val="24"/>
                <w:szCs w:val="24"/>
                <w:lang w:eastAsia="ar-SA"/>
              </w:rPr>
              <w:t>1.</w:t>
            </w:r>
          </w:p>
        </w:tc>
        <w:tc>
          <w:tcPr>
            <w:tcW w:w="5386" w:type="dxa"/>
            <w:tcBorders>
              <w:top w:val="single" w:sz="4" w:space="0" w:color="000000"/>
              <w:left w:val="single" w:sz="4" w:space="0" w:color="000000"/>
              <w:bottom w:val="single" w:sz="4" w:space="0" w:color="000000"/>
            </w:tcBorders>
          </w:tcPr>
          <w:p w:rsidR="00B54058" w:rsidRPr="002F7BEC" w:rsidRDefault="00B54058" w:rsidP="00916F72">
            <w:pPr>
              <w:suppressAutoHyphens/>
              <w:ind w:firstLine="0"/>
              <w:rPr>
                <w:rFonts w:ascii="Times New Roman" w:hAnsi="Times New Roman"/>
                <w:sz w:val="24"/>
                <w:szCs w:val="24"/>
                <w:lang w:eastAsia="ar-SA"/>
              </w:rPr>
            </w:pPr>
            <w:r w:rsidRPr="002F7BEC">
              <w:rPr>
                <w:rFonts w:ascii="Times New Roman" w:hAnsi="Times New Roman"/>
                <w:sz w:val="24"/>
                <w:szCs w:val="24"/>
                <w:lang w:eastAsia="ar-SA"/>
              </w:rPr>
              <w:t>Цена договора</w:t>
            </w:r>
          </w:p>
        </w:tc>
        <w:tc>
          <w:tcPr>
            <w:tcW w:w="2835" w:type="dxa"/>
            <w:tcBorders>
              <w:top w:val="single" w:sz="4" w:space="0" w:color="000000"/>
              <w:left w:val="single" w:sz="4" w:space="0" w:color="000000"/>
              <w:bottom w:val="single" w:sz="4" w:space="0" w:color="000000"/>
              <w:right w:val="single" w:sz="4" w:space="0" w:color="000000"/>
            </w:tcBorders>
          </w:tcPr>
          <w:p w:rsidR="00B54058" w:rsidRPr="002F7BEC" w:rsidRDefault="00B54058" w:rsidP="00916F72">
            <w:pPr>
              <w:suppressAutoHyphens/>
              <w:ind w:firstLine="0"/>
              <w:jc w:val="center"/>
              <w:rPr>
                <w:rFonts w:ascii="Times New Roman" w:hAnsi="Times New Roman"/>
                <w:sz w:val="24"/>
                <w:szCs w:val="24"/>
                <w:lang w:eastAsia="ar-SA"/>
              </w:rPr>
            </w:pPr>
            <w:r w:rsidRPr="002F7BEC">
              <w:rPr>
                <w:rFonts w:ascii="Times New Roman" w:hAnsi="Times New Roman"/>
                <w:sz w:val="24"/>
                <w:szCs w:val="24"/>
                <w:lang w:eastAsia="ar-SA"/>
              </w:rPr>
              <w:t>60</w:t>
            </w:r>
          </w:p>
        </w:tc>
      </w:tr>
      <w:tr w:rsidR="00B54058" w:rsidRPr="002F7BEC" w:rsidTr="00CB7010">
        <w:trPr>
          <w:trHeight w:val="215"/>
        </w:trPr>
        <w:tc>
          <w:tcPr>
            <w:tcW w:w="1985" w:type="dxa"/>
            <w:tcBorders>
              <w:top w:val="single" w:sz="4" w:space="0" w:color="000000"/>
              <w:left w:val="single" w:sz="4" w:space="0" w:color="000000"/>
              <w:bottom w:val="single" w:sz="4" w:space="0" w:color="000000"/>
            </w:tcBorders>
          </w:tcPr>
          <w:p w:rsidR="00B54058" w:rsidRPr="002F7BEC" w:rsidRDefault="000947FE" w:rsidP="00916F72">
            <w:pPr>
              <w:suppressAutoHyphens/>
              <w:ind w:firstLine="0"/>
              <w:jc w:val="center"/>
              <w:rPr>
                <w:rFonts w:ascii="Times New Roman" w:hAnsi="Times New Roman"/>
                <w:sz w:val="24"/>
                <w:szCs w:val="24"/>
                <w:lang w:eastAsia="ar-SA"/>
              </w:rPr>
            </w:pPr>
            <w:r w:rsidRPr="002F7BEC">
              <w:rPr>
                <w:rFonts w:ascii="Times New Roman" w:hAnsi="Times New Roman"/>
                <w:sz w:val="24"/>
                <w:szCs w:val="24"/>
                <w:lang w:eastAsia="ar-SA"/>
              </w:rPr>
              <w:t>2</w:t>
            </w:r>
            <w:r w:rsidR="00970E44" w:rsidRPr="002F7BEC">
              <w:rPr>
                <w:rFonts w:ascii="Times New Roman" w:hAnsi="Times New Roman"/>
                <w:sz w:val="24"/>
                <w:szCs w:val="24"/>
                <w:lang w:eastAsia="ar-SA"/>
              </w:rPr>
              <w:t>.</w:t>
            </w:r>
          </w:p>
        </w:tc>
        <w:tc>
          <w:tcPr>
            <w:tcW w:w="5386" w:type="dxa"/>
            <w:tcBorders>
              <w:top w:val="single" w:sz="4" w:space="0" w:color="000000"/>
              <w:left w:val="single" w:sz="4" w:space="0" w:color="000000"/>
              <w:bottom w:val="single" w:sz="4" w:space="0" w:color="000000"/>
            </w:tcBorders>
          </w:tcPr>
          <w:p w:rsidR="00B54058" w:rsidRPr="002F7BEC" w:rsidRDefault="00B54058" w:rsidP="00916F72">
            <w:pPr>
              <w:suppressAutoHyphens/>
              <w:ind w:firstLine="0"/>
              <w:rPr>
                <w:rFonts w:ascii="Times New Roman" w:hAnsi="Times New Roman"/>
                <w:sz w:val="24"/>
                <w:szCs w:val="24"/>
                <w:lang w:eastAsia="ar-SA"/>
              </w:rPr>
            </w:pPr>
            <w:r w:rsidRPr="002F7BEC">
              <w:rPr>
                <w:rFonts w:ascii="Times New Roman" w:hAnsi="Times New Roman"/>
                <w:sz w:val="24"/>
                <w:szCs w:val="24"/>
                <w:lang w:eastAsia="ar-SA"/>
              </w:rPr>
              <w:t>Опыт выполнения аналогичных работ</w:t>
            </w:r>
          </w:p>
        </w:tc>
        <w:tc>
          <w:tcPr>
            <w:tcW w:w="2835" w:type="dxa"/>
            <w:tcBorders>
              <w:top w:val="single" w:sz="4" w:space="0" w:color="000000"/>
              <w:left w:val="single" w:sz="4" w:space="0" w:color="000000"/>
              <w:bottom w:val="single" w:sz="4" w:space="0" w:color="000000"/>
              <w:right w:val="single" w:sz="4" w:space="0" w:color="000000"/>
            </w:tcBorders>
          </w:tcPr>
          <w:p w:rsidR="00B54058" w:rsidRPr="002F7BEC" w:rsidRDefault="000947FE" w:rsidP="00916F72">
            <w:pPr>
              <w:suppressAutoHyphens/>
              <w:ind w:firstLine="0"/>
              <w:jc w:val="center"/>
              <w:rPr>
                <w:rFonts w:ascii="Times New Roman" w:hAnsi="Times New Roman"/>
                <w:sz w:val="24"/>
                <w:szCs w:val="24"/>
                <w:lang w:eastAsia="ar-SA"/>
              </w:rPr>
            </w:pPr>
            <w:r w:rsidRPr="002F7BEC">
              <w:rPr>
                <w:rFonts w:ascii="Times New Roman" w:hAnsi="Times New Roman"/>
                <w:sz w:val="24"/>
                <w:szCs w:val="24"/>
                <w:lang w:eastAsia="ar-SA"/>
              </w:rPr>
              <w:t>2</w:t>
            </w:r>
            <w:r w:rsidR="00970E44" w:rsidRPr="002F7BEC">
              <w:rPr>
                <w:rFonts w:ascii="Times New Roman" w:hAnsi="Times New Roman"/>
                <w:sz w:val="24"/>
                <w:szCs w:val="24"/>
                <w:lang w:eastAsia="ar-SA"/>
              </w:rPr>
              <w:t>0</w:t>
            </w:r>
          </w:p>
        </w:tc>
      </w:tr>
      <w:tr w:rsidR="00B54058" w:rsidRPr="002F7BEC" w:rsidTr="00CB7010">
        <w:trPr>
          <w:trHeight w:val="250"/>
        </w:trPr>
        <w:tc>
          <w:tcPr>
            <w:tcW w:w="1985" w:type="dxa"/>
            <w:tcBorders>
              <w:top w:val="single" w:sz="4" w:space="0" w:color="000000"/>
              <w:left w:val="single" w:sz="4" w:space="0" w:color="000000"/>
              <w:bottom w:val="single" w:sz="4" w:space="0" w:color="000000"/>
            </w:tcBorders>
          </w:tcPr>
          <w:p w:rsidR="00B54058" w:rsidRPr="002F7BEC" w:rsidRDefault="000947FE" w:rsidP="00916F72">
            <w:pPr>
              <w:suppressAutoHyphens/>
              <w:ind w:firstLine="0"/>
              <w:jc w:val="center"/>
              <w:rPr>
                <w:rFonts w:ascii="Times New Roman" w:hAnsi="Times New Roman"/>
                <w:sz w:val="24"/>
                <w:szCs w:val="24"/>
                <w:lang w:eastAsia="ar-SA"/>
              </w:rPr>
            </w:pPr>
            <w:r w:rsidRPr="002F7BEC">
              <w:rPr>
                <w:rFonts w:ascii="Times New Roman" w:hAnsi="Times New Roman"/>
                <w:sz w:val="24"/>
                <w:szCs w:val="24"/>
                <w:lang w:eastAsia="ar-SA"/>
              </w:rPr>
              <w:t>3</w:t>
            </w:r>
            <w:r w:rsidR="00B54058" w:rsidRPr="002F7BEC">
              <w:rPr>
                <w:rFonts w:ascii="Times New Roman" w:hAnsi="Times New Roman"/>
                <w:sz w:val="24"/>
                <w:szCs w:val="24"/>
                <w:lang w:eastAsia="ar-SA"/>
              </w:rPr>
              <w:t>.</w:t>
            </w:r>
          </w:p>
        </w:tc>
        <w:tc>
          <w:tcPr>
            <w:tcW w:w="5386" w:type="dxa"/>
            <w:tcBorders>
              <w:top w:val="single" w:sz="4" w:space="0" w:color="000000"/>
              <w:left w:val="single" w:sz="4" w:space="0" w:color="000000"/>
              <w:bottom w:val="single" w:sz="4" w:space="0" w:color="000000"/>
            </w:tcBorders>
          </w:tcPr>
          <w:p w:rsidR="00B54058" w:rsidRPr="002F7BEC" w:rsidRDefault="00B54058" w:rsidP="00916F72">
            <w:pPr>
              <w:suppressAutoHyphens/>
              <w:ind w:firstLine="0"/>
              <w:rPr>
                <w:rFonts w:ascii="Times New Roman" w:hAnsi="Times New Roman"/>
                <w:sz w:val="24"/>
                <w:szCs w:val="24"/>
                <w:lang w:eastAsia="ar-SA"/>
              </w:rPr>
            </w:pPr>
            <w:r w:rsidRPr="002F7BEC">
              <w:rPr>
                <w:rFonts w:ascii="Times New Roman" w:hAnsi="Times New Roman"/>
                <w:sz w:val="24"/>
                <w:szCs w:val="24"/>
                <w:lang w:eastAsia="ar-SA"/>
              </w:rPr>
              <w:t>Деловая репутация</w:t>
            </w:r>
          </w:p>
        </w:tc>
        <w:tc>
          <w:tcPr>
            <w:tcW w:w="2835" w:type="dxa"/>
            <w:tcBorders>
              <w:top w:val="single" w:sz="4" w:space="0" w:color="000000"/>
              <w:left w:val="single" w:sz="4" w:space="0" w:color="000000"/>
              <w:bottom w:val="single" w:sz="4" w:space="0" w:color="000000"/>
              <w:right w:val="single" w:sz="4" w:space="0" w:color="000000"/>
            </w:tcBorders>
          </w:tcPr>
          <w:p w:rsidR="00B54058" w:rsidRPr="002F7BEC" w:rsidRDefault="000947FE" w:rsidP="00916F72">
            <w:pPr>
              <w:suppressAutoHyphens/>
              <w:ind w:firstLine="0"/>
              <w:jc w:val="center"/>
              <w:rPr>
                <w:rFonts w:ascii="Times New Roman" w:hAnsi="Times New Roman"/>
                <w:sz w:val="24"/>
                <w:szCs w:val="24"/>
                <w:lang w:eastAsia="ar-SA"/>
              </w:rPr>
            </w:pPr>
            <w:r w:rsidRPr="002F7BEC">
              <w:rPr>
                <w:rFonts w:ascii="Times New Roman" w:hAnsi="Times New Roman"/>
                <w:sz w:val="24"/>
                <w:szCs w:val="24"/>
                <w:lang w:eastAsia="ar-SA"/>
              </w:rPr>
              <w:t>2</w:t>
            </w:r>
            <w:r w:rsidR="00B54058" w:rsidRPr="002F7BEC">
              <w:rPr>
                <w:rFonts w:ascii="Times New Roman" w:hAnsi="Times New Roman"/>
                <w:sz w:val="24"/>
                <w:szCs w:val="24"/>
                <w:lang w:eastAsia="ar-SA"/>
              </w:rPr>
              <w:t>0</w:t>
            </w:r>
          </w:p>
        </w:tc>
      </w:tr>
    </w:tbl>
    <w:p w:rsidR="00B54058" w:rsidRPr="002F7BEC" w:rsidRDefault="00B54058" w:rsidP="00A510A1">
      <w:pPr>
        <w:tabs>
          <w:tab w:val="left" w:pos="6987"/>
        </w:tabs>
        <w:rPr>
          <w:rFonts w:ascii="Times New Roman" w:hAnsi="Times New Roman"/>
          <w:snapToGrid w:val="0"/>
          <w:sz w:val="24"/>
          <w:szCs w:val="24"/>
        </w:rPr>
      </w:pPr>
      <w:r w:rsidRPr="002F7BEC">
        <w:rPr>
          <w:rFonts w:ascii="Times New Roman" w:hAnsi="Times New Roman"/>
          <w:snapToGrid w:val="0"/>
          <w:sz w:val="24"/>
          <w:szCs w:val="24"/>
        </w:rPr>
        <w:t>Порядок оценки заявок по каждому критерию, а также другие условия Договора подробно указаны в Документации.</w:t>
      </w:r>
    </w:p>
    <w:p w:rsidR="008F5760" w:rsidRPr="002F7BEC" w:rsidRDefault="008F5760" w:rsidP="00A510A1">
      <w:pPr>
        <w:tabs>
          <w:tab w:val="left" w:pos="6987"/>
        </w:tabs>
        <w:rPr>
          <w:rFonts w:ascii="Times New Roman" w:hAnsi="Times New Roman"/>
          <w:b/>
          <w:sz w:val="24"/>
          <w:szCs w:val="24"/>
          <w:lang w:eastAsia="ar-SA"/>
        </w:rPr>
      </w:pPr>
    </w:p>
    <w:p w:rsidR="00B54058" w:rsidRPr="002F7BEC" w:rsidRDefault="00B54058" w:rsidP="009062C7">
      <w:pPr>
        <w:tabs>
          <w:tab w:val="left" w:pos="6987"/>
        </w:tabs>
        <w:outlineLvl w:val="0"/>
        <w:rPr>
          <w:rFonts w:ascii="Times New Roman" w:hAnsi="Times New Roman"/>
          <w:sz w:val="24"/>
          <w:szCs w:val="24"/>
          <w:lang w:eastAsia="ar-SA"/>
        </w:rPr>
      </w:pPr>
      <w:bookmarkStart w:id="21" w:name="_Toc412637388"/>
      <w:bookmarkStart w:id="22" w:name="_Toc412637851"/>
      <w:r w:rsidRPr="002F7BEC">
        <w:rPr>
          <w:rFonts w:ascii="Times New Roman" w:hAnsi="Times New Roman"/>
          <w:b/>
          <w:sz w:val="24"/>
          <w:szCs w:val="24"/>
          <w:lang w:eastAsia="ar-SA"/>
        </w:rPr>
        <w:t xml:space="preserve">6. </w:t>
      </w:r>
      <w:r w:rsidRPr="002F7BEC">
        <w:rPr>
          <w:rFonts w:ascii="Times New Roman" w:hAnsi="Times New Roman"/>
          <w:b/>
          <w:sz w:val="24"/>
          <w:szCs w:val="24"/>
        </w:rPr>
        <w:t xml:space="preserve">Дата и место вскрытия конвертов </w:t>
      </w:r>
      <w:r w:rsidRPr="002F7BEC">
        <w:rPr>
          <w:rFonts w:ascii="Times New Roman" w:hAnsi="Times New Roman"/>
          <w:sz w:val="24"/>
          <w:szCs w:val="24"/>
        </w:rPr>
        <w:t xml:space="preserve">с заявками на участие в закупке: </w:t>
      </w:r>
      <w:r w:rsidR="003B5C56" w:rsidRPr="002F7BEC">
        <w:rPr>
          <w:rFonts w:ascii="Times New Roman" w:hAnsi="Times New Roman"/>
          <w:sz w:val="24"/>
          <w:szCs w:val="24"/>
        </w:rPr>
        <w:t>16</w:t>
      </w:r>
      <w:r w:rsidRPr="002F7BEC">
        <w:rPr>
          <w:rFonts w:ascii="Times New Roman" w:hAnsi="Times New Roman"/>
          <w:sz w:val="24"/>
          <w:szCs w:val="24"/>
        </w:rPr>
        <w:t xml:space="preserve"> </w:t>
      </w:r>
      <w:r w:rsidR="00C86520" w:rsidRPr="002F7BEC">
        <w:rPr>
          <w:rFonts w:ascii="Times New Roman" w:hAnsi="Times New Roman"/>
          <w:sz w:val="24"/>
          <w:szCs w:val="24"/>
        </w:rPr>
        <w:t>марта</w:t>
      </w:r>
      <w:r w:rsidRPr="002F7BEC">
        <w:rPr>
          <w:rFonts w:ascii="Times New Roman" w:hAnsi="Times New Roman"/>
          <w:sz w:val="24"/>
          <w:szCs w:val="24"/>
        </w:rPr>
        <w:t xml:space="preserve"> 201</w:t>
      </w:r>
      <w:r w:rsidR="00B53AFF" w:rsidRPr="002F7BEC">
        <w:rPr>
          <w:rFonts w:ascii="Times New Roman" w:hAnsi="Times New Roman"/>
          <w:sz w:val="24"/>
          <w:szCs w:val="24"/>
        </w:rPr>
        <w:t>5</w:t>
      </w:r>
      <w:r w:rsidR="00867870" w:rsidRPr="002F7BEC">
        <w:rPr>
          <w:rFonts w:ascii="Times New Roman" w:hAnsi="Times New Roman"/>
          <w:sz w:val="24"/>
          <w:szCs w:val="24"/>
        </w:rPr>
        <w:t xml:space="preserve"> </w:t>
      </w:r>
      <w:r w:rsidRPr="002F7BEC">
        <w:rPr>
          <w:rFonts w:ascii="Times New Roman" w:hAnsi="Times New Roman"/>
          <w:sz w:val="24"/>
          <w:szCs w:val="24"/>
        </w:rPr>
        <w:t>года, Мурманская обл., г. Кандалакша, ул. Заводская, д.3, (Отдел закупок филиала ОАО «Мурманэнергосбыт» «Кандалакшская теплосеть»)</w:t>
      </w:r>
      <w:r w:rsidRPr="002F7BEC">
        <w:rPr>
          <w:rFonts w:ascii="Times New Roman" w:hAnsi="Times New Roman"/>
          <w:sz w:val="24"/>
          <w:szCs w:val="24"/>
          <w:lang w:eastAsia="ar-SA"/>
        </w:rPr>
        <w:t>.</w:t>
      </w:r>
      <w:bookmarkEnd w:id="21"/>
      <w:bookmarkEnd w:id="22"/>
    </w:p>
    <w:p w:rsidR="008F5760" w:rsidRPr="002F7BEC" w:rsidRDefault="008F5760" w:rsidP="00943826">
      <w:pPr>
        <w:rPr>
          <w:rFonts w:ascii="Times New Roman" w:hAnsi="Times New Roman"/>
          <w:b/>
          <w:sz w:val="24"/>
          <w:szCs w:val="24"/>
          <w:highlight w:val="yellow"/>
          <w:lang w:eastAsia="ar-SA"/>
        </w:rPr>
      </w:pPr>
    </w:p>
    <w:p w:rsidR="00B54058" w:rsidRPr="002F7BEC" w:rsidRDefault="009062C7" w:rsidP="009062C7">
      <w:pPr>
        <w:outlineLvl w:val="0"/>
        <w:rPr>
          <w:rFonts w:ascii="Times New Roman" w:hAnsi="Times New Roman"/>
          <w:sz w:val="24"/>
          <w:szCs w:val="24"/>
          <w:lang w:eastAsia="ar-SA"/>
        </w:rPr>
      </w:pPr>
      <w:bookmarkStart w:id="23" w:name="_Toc412637389"/>
      <w:bookmarkStart w:id="24" w:name="_Toc412637852"/>
      <w:r w:rsidRPr="002F7BEC">
        <w:rPr>
          <w:rFonts w:ascii="Times New Roman" w:hAnsi="Times New Roman"/>
          <w:b/>
          <w:sz w:val="24"/>
          <w:szCs w:val="24"/>
          <w:lang w:eastAsia="ar-SA"/>
        </w:rPr>
        <w:t xml:space="preserve">7. </w:t>
      </w:r>
      <w:r w:rsidR="00B54058" w:rsidRPr="002F7BEC">
        <w:rPr>
          <w:rFonts w:ascii="Times New Roman" w:hAnsi="Times New Roman"/>
          <w:b/>
          <w:sz w:val="24"/>
          <w:szCs w:val="24"/>
          <w:lang w:eastAsia="ar-SA"/>
        </w:rPr>
        <w:t>Дата, время</w:t>
      </w:r>
      <w:r w:rsidR="00533D38" w:rsidRPr="002F7BEC">
        <w:rPr>
          <w:rFonts w:ascii="Times New Roman" w:hAnsi="Times New Roman"/>
          <w:b/>
          <w:sz w:val="24"/>
          <w:szCs w:val="24"/>
          <w:lang w:eastAsia="ar-SA"/>
        </w:rPr>
        <w:t xml:space="preserve"> </w:t>
      </w:r>
      <w:r w:rsidR="00B54058" w:rsidRPr="002F7BEC">
        <w:rPr>
          <w:rFonts w:ascii="Times New Roman" w:hAnsi="Times New Roman"/>
          <w:b/>
          <w:sz w:val="24"/>
          <w:szCs w:val="24"/>
          <w:lang w:eastAsia="ar-SA"/>
        </w:rPr>
        <w:t xml:space="preserve"> и место </w:t>
      </w:r>
      <w:r w:rsidR="00533D38" w:rsidRPr="002F7BEC">
        <w:rPr>
          <w:rFonts w:ascii="Times New Roman" w:hAnsi="Times New Roman"/>
          <w:b/>
          <w:sz w:val="24"/>
          <w:szCs w:val="24"/>
          <w:lang w:eastAsia="ar-SA"/>
        </w:rPr>
        <w:t xml:space="preserve"> </w:t>
      </w:r>
      <w:r w:rsidR="00B54058" w:rsidRPr="002F7BEC">
        <w:rPr>
          <w:rFonts w:ascii="Times New Roman" w:hAnsi="Times New Roman"/>
          <w:b/>
          <w:sz w:val="24"/>
          <w:szCs w:val="24"/>
          <w:lang w:eastAsia="ar-SA"/>
        </w:rPr>
        <w:t xml:space="preserve">рассмотрения </w:t>
      </w:r>
      <w:r w:rsidR="00533D38" w:rsidRPr="002F7BEC">
        <w:rPr>
          <w:rFonts w:ascii="Times New Roman" w:hAnsi="Times New Roman"/>
          <w:b/>
          <w:sz w:val="24"/>
          <w:szCs w:val="24"/>
          <w:lang w:eastAsia="ar-SA"/>
        </w:rPr>
        <w:t xml:space="preserve"> </w:t>
      </w:r>
      <w:r w:rsidR="00B54058" w:rsidRPr="002F7BEC">
        <w:rPr>
          <w:rFonts w:ascii="Times New Roman" w:hAnsi="Times New Roman"/>
          <w:b/>
          <w:sz w:val="24"/>
          <w:szCs w:val="24"/>
          <w:lang w:eastAsia="ar-SA"/>
        </w:rPr>
        <w:t xml:space="preserve">заявок </w:t>
      </w:r>
      <w:r w:rsidR="00533D38" w:rsidRPr="002F7BEC">
        <w:rPr>
          <w:rFonts w:ascii="Times New Roman" w:hAnsi="Times New Roman"/>
          <w:b/>
          <w:sz w:val="24"/>
          <w:szCs w:val="24"/>
          <w:lang w:eastAsia="ar-SA"/>
        </w:rPr>
        <w:t xml:space="preserve">  </w:t>
      </w:r>
      <w:r w:rsidR="00B54058" w:rsidRPr="002F7BEC">
        <w:rPr>
          <w:rFonts w:ascii="Times New Roman" w:hAnsi="Times New Roman"/>
          <w:sz w:val="24"/>
          <w:szCs w:val="24"/>
          <w:lang w:eastAsia="ar-SA"/>
        </w:rPr>
        <w:t xml:space="preserve">на </w:t>
      </w:r>
      <w:r w:rsidR="00533D38" w:rsidRPr="002F7BEC">
        <w:rPr>
          <w:rFonts w:ascii="Times New Roman" w:hAnsi="Times New Roman"/>
          <w:sz w:val="24"/>
          <w:szCs w:val="24"/>
          <w:lang w:eastAsia="ar-SA"/>
        </w:rPr>
        <w:t xml:space="preserve">  </w:t>
      </w:r>
      <w:r w:rsidR="00B54058" w:rsidRPr="002F7BEC">
        <w:rPr>
          <w:rFonts w:ascii="Times New Roman" w:hAnsi="Times New Roman"/>
          <w:sz w:val="24"/>
          <w:szCs w:val="24"/>
          <w:lang w:eastAsia="ar-SA"/>
        </w:rPr>
        <w:t>участие</w:t>
      </w:r>
      <w:r w:rsidR="00533D38" w:rsidRPr="002F7BEC">
        <w:rPr>
          <w:rFonts w:ascii="Times New Roman" w:hAnsi="Times New Roman"/>
          <w:sz w:val="24"/>
          <w:szCs w:val="24"/>
          <w:lang w:eastAsia="ar-SA"/>
        </w:rPr>
        <w:t xml:space="preserve">  </w:t>
      </w:r>
      <w:r w:rsidR="00B54058" w:rsidRPr="002F7BEC">
        <w:rPr>
          <w:rFonts w:ascii="Times New Roman" w:hAnsi="Times New Roman"/>
          <w:sz w:val="24"/>
          <w:szCs w:val="24"/>
          <w:lang w:eastAsia="ar-SA"/>
        </w:rPr>
        <w:t xml:space="preserve">в </w:t>
      </w:r>
      <w:r w:rsidR="00533D38" w:rsidRPr="002F7BEC">
        <w:rPr>
          <w:rFonts w:ascii="Times New Roman" w:hAnsi="Times New Roman"/>
          <w:sz w:val="24"/>
          <w:szCs w:val="24"/>
          <w:lang w:eastAsia="ar-SA"/>
        </w:rPr>
        <w:t xml:space="preserve"> </w:t>
      </w:r>
      <w:r w:rsidR="00B54058" w:rsidRPr="002F7BEC">
        <w:rPr>
          <w:rFonts w:ascii="Times New Roman" w:hAnsi="Times New Roman"/>
          <w:sz w:val="24"/>
          <w:szCs w:val="24"/>
          <w:lang w:eastAsia="ar-SA"/>
        </w:rPr>
        <w:t xml:space="preserve">запросе </w:t>
      </w:r>
      <w:r w:rsidR="00533D38" w:rsidRPr="002F7BEC">
        <w:rPr>
          <w:rFonts w:ascii="Times New Roman" w:hAnsi="Times New Roman"/>
          <w:sz w:val="24"/>
          <w:szCs w:val="24"/>
          <w:lang w:eastAsia="ar-SA"/>
        </w:rPr>
        <w:t xml:space="preserve"> </w:t>
      </w:r>
      <w:r w:rsidR="00B54058" w:rsidRPr="002F7BEC">
        <w:rPr>
          <w:rFonts w:ascii="Times New Roman" w:hAnsi="Times New Roman"/>
          <w:sz w:val="24"/>
          <w:szCs w:val="24"/>
          <w:lang w:eastAsia="ar-SA"/>
        </w:rPr>
        <w:t>предложений:</w:t>
      </w:r>
      <w:r w:rsidR="00411DD1" w:rsidRPr="002F7BEC">
        <w:rPr>
          <w:rFonts w:ascii="Times New Roman" w:hAnsi="Times New Roman"/>
          <w:sz w:val="24"/>
          <w:szCs w:val="24"/>
          <w:lang w:eastAsia="ar-SA"/>
        </w:rPr>
        <w:t xml:space="preserve">  </w:t>
      </w:r>
      <w:r w:rsidR="00B54058" w:rsidRPr="002F7BEC">
        <w:rPr>
          <w:rFonts w:ascii="Times New Roman" w:hAnsi="Times New Roman"/>
          <w:sz w:val="24"/>
          <w:szCs w:val="24"/>
          <w:lang w:eastAsia="ar-SA"/>
        </w:rPr>
        <w:t xml:space="preserve"> </w:t>
      </w:r>
      <w:r w:rsidR="003B5C56" w:rsidRPr="002F7BEC">
        <w:rPr>
          <w:rFonts w:ascii="Times New Roman" w:hAnsi="Times New Roman"/>
          <w:sz w:val="24"/>
          <w:szCs w:val="24"/>
          <w:lang w:eastAsia="ar-SA"/>
        </w:rPr>
        <w:t>17</w:t>
      </w:r>
      <w:r w:rsidR="00C86520" w:rsidRPr="002F7BEC">
        <w:rPr>
          <w:rFonts w:ascii="Times New Roman" w:hAnsi="Times New Roman"/>
          <w:sz w:val="24"/>
          <w:szCs w:val="24"/>
          <w:lang w:eastAsia="ar-SA"/>
        </w:rPr>
        <w:t xml:space="preserve"> марта</w:t>
      </w:r>
      <w:r w:rsidR="00533D38" w:rsidRPr="002F7BEC">
        <w:rPr>
          <w:rFonts w:ascii="Times New Roman" w:hAnsi="Times New Roman"/>
          <w:sz w:val="24"/>
          <w:szCs w:val="24"/>
          <w:lang w:eastAsia="ar-SA"/>
        </w:rPr>
        <w:t xml:space="preserve"> </w:t>
      </w:r>
      <w:r w:rsidR="00B54058" w:rsidRPr="002F7BEC">
        <w:rPr>
          <w:rFonts w:ascii="Times New Roman" w:hAnsi="Times New Roman"/>
          <w:sz w:val="24"/>
          <w:szCs w:val="24"/>
          <w:lang w:eastAsia="ar-SA"/>
        </w:rPr>
        <w:t>201</w:t>
      </w:r>
      <w:r w:rsidR="00B53AFF" w:rsidRPr="002F7BEC">
        <w:rPr>
          <w:rFonts w:ascii="Times New Roman" w:hAnsi="Times New Roman"/>
          <w:sz w:val="24"/>
          <w:szCs w:val="24"/>
          <w:lang w:eastAsia="ar-SA"/>
        </w:rPr>
        <w:t>5</w:t>
      </w:r>
      <w:r w:rsidR="00B54058" w:rsidRPr="002F7BEC">
        <w:rPr>
          <w:rFonts w:ascii="Times New Roman" w:hAnsi="Times New Roman"/>
          <w:sz w:val="24"/>
          <w:szCs w:val="24"/>
          <w:lang w:eastAsia="ar-SA"/>
        </w:rPr>
        <w:t xml:space="preserve"> г., в 10:00 (</w:t>
      </w:r>
      <w:proofErr w:type="gramStart"/>
      <w:r w:rsidR="00B54058" w:rsidRPr="002F7BEC">
        <w:rPr>
          <w:rFonts w:ascii="Times New Roman" w:hAnsi="Times New Roman"/>
          <w:sz w:val="24"/>
          <w:szCs w:val="24"/>
          <w:lang w:eastAsia="ar-SA"/>
        </w:rPr>
        <w:t>МСК</w:t>
      </w:r>
      <w:proofErr w:type="gramEnd"/>
      <w:r w:rsidR="00B54058" w:rsidRPr="002F7BEC">
        <w:rPr>
          <w:rFonts w:ascii="Times New Roman" w:hAnsi="Times New Roman"/>
          <w:sz w:val="24"/>
          <w:szCs w:val="24"/>
          <w:lang w:eastAsia="ar-SA"/>
        </w:rPr>
        <w:t>), Мурманская обл., г. Кандалакша, ул. Заводская д.3,  (Отдел закупок филиала ОАО «Мурманэнергосбыт» «Кандалакшская теплосеть»).</w:t>
      </w:r>
      <w:bookmarkEnd w:id="23"/>
      <w:bookmarkEnd w:id="24"/>
      <w:r w:rsidR="00B54058" w:rsidRPr="002F7BEC">
        <w:rPr>
          <w:rFonts w:ascii="Times New Roman" w:hAnsi="Times New Roman"/>
          <w:sz w:val="24"/>
          <w:szCs w:val="24"/>
          <w:lang w:eastAsia="ar-SA"/>
        </w:rPr>
        <w:t xml:space="preserve"> </w:t>
      </w:r>
    </w:p>
    <w:p w:rsidR="008F5760" w:rsidRPr="002F7BEC" w:rsidRDefault="008F5760" w:rsidP="00943826">
      <w:pPr>
        <w:rPr>
          <w:rFonts w:ascii="Times New Roman" w:hAnsi="Times New Roman"/>
          <w:b/>
          <w:sz w:val="24"/>
          <w:szCs w:val="24"/>
          <w:highlight w:val="yellow"/>
          <w:lang w:eastAsia="ar-SA"/>
        </w:rPr>
      </w:pPr>
    </w:p>
    <w:p w:rsidR="00B54058" w:rsidRPr="002F7BEC" w:rsidRDefault="009062C7" w:rsidP="009062C7">
      <w:pPr>
        <w:outlineLvl w:val="0"/>
        <w:rPr>
          <w:rFonts w:ascii="Times New Roman" w:hAnsi="Times New Roman"/>
          <w:sz w:val="24"/>
          <w:szCs w:val="24"/>
          <w:lang w:eastAsia="ar-SA"/>
        </w:rPr>
      </w:pPr>
      <w:bookmarkStart w:id="25" w:name="_Toc412637390"/>
      <w:bookmarkStart w:id="26" w:name="_Toc412637853"/>
      <w:r w:rsidRPr="002F7BEC">
        <w:rPr>
          <w:rFonts w:ascii="Times New Roman" w:hAnsi="Times New Roman"/>
          <w:b/>
          <w:sz w:val="24"/>
          <w:szCs w:val="24"/>
          <w:lang w:eastAsia="ar-SA"/>
        </w:rPr>
        <w:t xml:space="preserve">8. </w:t>
      </w:r>
      <w:r w:rsidR="00B54058" w:rsidRPr="002F7BEC">
        <w:rPr>
          <w:rFonts w:ascii="Times New Roman" w:hAnsi="Times New Roman"/>
          <w:b/>
          <w:sz w:val="24"/>
          <w:szCs w:val="24"/>
          <w:lang w:eastAsia="ar-SA"/>
        </w:rPr>
        <w:t xml:space="preserve">Дата, время и место подведения итогов закупки: </w:t>
      </w:r>
      <w:r w:rsidR="003B5C56" w:rsidRPr="002F7BEC">
        <w:rPr>
          <w:rFonts w:ascii="Times New Roman" w:hAnsi="Times New Roman"/>
          <w:sz w:val="24"/>
          <w:szCs w:val="24"/>
          <w:lang w:eastAsia="ar-SA"/>
        </w:rPr>
        <w:t>17</w:t>
      </w:r>
      <w:r w:rsidR="00C86520" w:rsidRPr="002F7BEC">
        <w:rPr>
          <w:rFonts w:ascii="Times New Roman" w:hAnsi="Times New Roman"/>
          <w:sz w:val="24"/>
          <w:szCs w:val="24"/>
          <w:lang w:eastAsia="ar-SA"/>
        </w:rPr>
        <w:t xml:space="preserve"> марта</w:t>
      </w:r>
      <w:r w:rsidR="00354EEC" w:rsidRPr="002F7BEC">
        <w:rPr>
          <w:rFonts w:ascii="Times New Roman" w:hAnsi="Times New Roman"/>
          <w:sz w:val="24"/>
          <w:szCs w:val="24"/>
          <w:lang w:eastAsia="ar-SA"/>
        </w:rPr>
        <w:t xml:space="preserve"> </w:t>
      </w:r>
      <w:r w:rsidR="00B53AFF" w:rsidRPr="002F7BEC">
        <w:rPr>
          <w:rFonts w:ascii="Times New Roman" w:hAnsi="Times New Roman"/>
          <w:sz w:val="24"/>
          <w:szCs w:val="24"/>
          <w:lang w:eastAsia="ar-SA"/>
        </w:rPr>
        <w:t>2015</w:t>
      </w:r>
      <w:r w:rsidR="00B54058" w:rsidRPr="002F7BEC">
        <w:rPr>
          <w:rFonts w:ascii="Times New Roman" w:hAnsi="Times New Roman"/>
          <w:sz w:val="24"/>
          <w:szCs w:val="24"/>
          <w:lang w:eastAsia="ar-SA"/>
        </w:rPr>
        <w:t xml:space="preserve"> г., в 14:00</w:t>
      </w:r>
      <w:r w:rsidR="00B54058" w:rsidRPr="002F7BEC">
        <w:rPr>
          <w:rFonts w:ascii="Times New Roman" w:hAnsi="Times New Roman"/>
          <w:b/>
          <w:sz w:val="24"/>
          <w:szCs w:val="24"/>
          <w:lang w:eastAsia="ar-SA"/>
        </w:rPr>
        <w:t xml:space="preserve"> </w:t>
      </w:r>
      <w:r w:rsidR="00B54058" w:rsidRPr="002F7BEC">
        <w:rPr>
          <w:rFonts w:ascii="Times New Roman" w:hAnsi="Times New Roman"/>
          <w:sz w:val="24"/>
          <w:szCs w:val="24"/>
          <w:lang w:eastAsia="ar-SA"/>
        </w:rPr>
        <w:t>(</w:t>
      </w:r>
      <w:proofErr w:type="gramStart"/>
      <w:r w:rsidR="00B54058" w:rsidRPr="002F7BEC">
        <w:rPr>
          <w:rFonts w:ascii="Times New Roman" w:hAnsi="Times New Roman"/>
          <w:sz w:val="24"/>
          <w:szCs w:val="24"/>
          <w:lang w:eastAsia="ar-SA"/>
        </w:rPr>
        <w:t>МСК</w:t>
      </w:r>
      <w:proofErr w:type="gramEnd"/>
      <w:r w:rsidR="00B54058" w:rsidRPr="002F7BEC">
        <w:rPr>
          <w:rFonts w:ascii="Times New Roman" w:hAnsi="Times New Roman"/>
          <w:sz w:val="24"/>
          <w:szCs w:val="24"/>
          <w:lang w:eastAsia="ar-SA"/>
        </w:rPr>
        <w:t>), Мурманская обл., г. Кандалакша, ул. Заводская д.3,  (Отдел закупок филиала ОАО «Мурманэнергосбыт» «Кандалакшская теплосеть»).</w:t>
      </w:r>
      <w:bookmarkEnd w:id="25"/>
      <w:bookmarkEnd w:id="26"/>
      <w:r w:rsidR="00B54058" w:rsidRPr="002F7BEC">
        <w:rPr>
          <w:rFonts w:ascii="Times New Roman" w:hAnsi="Times New Roman"/>
          <w:sz w:val="24"/>
          <w:szCs w:val="24"/>
          <w:lang w:eastAsia="ar-SA"/>
        </w:rPr>
        <w:t xml:space="preserve"> </w:t>
      </w:r>
    </w:p>
    <w:p w:rsidR="008F5760" w:rsidRPr="002F7BEC" w:rsidRDefault="008F5760" w:rsidP="00943826">
      <w:pPr>
        <w:rPr>
          <w:rFonts w:ascii="Times New Roman" w:hAnsi="Times New Roman"/>
          <w:b/>
          <w:sz w:val="24"/>
          <w:szCs w:val="24"/>
          <w:lang w:eastAsia="ar-SA"/>
        </w:rPr>
      </w:pPr>
    </w:p>
    <w:p w:rsidR="00B54058" w:rsidRPr="002F7BEC" w:rsidRDefault="009062C7" w:rsidP="009062C7">
      <w:pPr>
        <w:outlineLvl w:val="0"/>
        <w:rPr>
          <w:rFonts w:ascii="Times New Roman" w:hAnsi="Times New Roman"/>
          <w:sz w:val="24"/>
          <w:szCs w:val="24"/>
          <w:lang w:eastAsia="ar-SA"/>
        </w:rPr>
      </w:pPr>
      <w:bookmarkStart w:id="27" w:name="_Toc412637391"/>
      <w:bookmarkStart w:id="28" w:name="_Toc412637854"/>
      <w:r w:rsidRPr="002F7BEC">
        <w:rPr>
          <w:rFonts w:ascii="Times New Roman" w:hAnsi="Times New Roman"/>
          <w:b/>
          <w:sz w:val="24"/>
          <w:szCs w:val="24"/>
          <w:lang w:eastAsia="ar-SA"/>
        </w:rPr>
        <w:t>9</w:t>
      </w:r>
      <w:r w:rsidR="00B54058" w:rsidRPr="002F7BEC">
        <w:rPr>
          <w:rFonts w:ascii="Times New Roman" w:hAnsi="Times New Roman"/>
          <w:b/>
          <w:sz w:val="24"/>
          <w:szCs w:val="24"/>
          <w:lang w:eastAsia="ar-SA"/>
        </w:rPr>
        <w:t xml:space="preserve">. Требования к Участникам закупки. </w:t>
      </w:r>
      <w:r w:rsidR="00B54058" w:rsidRPr="002F7BEC">
        <w:rPr>
          <w:rFonts w:ascii="Times New Roman" w:hAnsi="Times New Roman"/>
          <w:sz w:val="24"/>
          <w:szCs w:val="24"/>
          <w:lang w:eastAsia="ar-SA"/>
        </w:rPr>
        <w:t>Требования к Участникам закупки подробно указаны в Разделе 3. Документации.</w:t>
      </w:r>
      <w:bookmarkEnd w:id="27"/>
      <w:bookmarkEnd w:id="28"/>
      <w:r w:rsidR="00B54058" w:rsidRPr="002F7BEC">
        <w:rPr>
          <w:rFonts w:ascii="Times New Roman" w:hAnsi="Times New Roman"/>
          <w:sz w:val="24"/>
          <w:szCs w:val="24"/>
          <w:lang w:eastAsia="ar-SA"/>
        </w:rPr>
        <w:t xml:space="preserve"> </w:t>
      </w:r>
    </w:p>
    <w:p w:rsidR="008F5760" w:rsidRPr="002F7BEC" w:rsidRDefault="008F5760" w:rsidP="000A6382">
      <w:pPr>
        <w:rPr>
          <w:rFonts w:ascii="Times New Roman" w:hAnsi="Times New Roman"/>
          <w:b/>
          <w:snapToGrid w:val="0"/>
          <w:sz w:val="24"/>
          <w:szCs w:val="24"/>
        </w:rPr>
      </w:pPr>
    </w:p>
    <w:p w:rsidR="008F5760" w:rsidRPr="002F7BEC" w:rsidRDefault="009062C7" w:rsidP="009062C7">
      <w:pPr>
        <w:outlineLvl w:val="0"/>
        <w:rPr>
          <w:rFonts w:ascii="Times New Roman" w:hAnsi="Times New Roman"/>
          <w:b/>
          <w:snapToGrid w:val="0"/>
          <w:sz w:val="24"/>
          <w:szCs w:val="24"/>
        </w:rPr>
      </w:pPr>
      <w:bookmarkStart w:id="29" w:name="_Toc412637392"/>
      <w:bookmarkStart w:id="30" w:name="_Toc412637855"/>
      <w:r w:rsidRPr="002F7BEC">
        <w:rPr>
          <w:rFonts w:ascii="Times New Roman" w:hAnsi="Times New Roman"/>
          <w:b/>
          <w:snapToGrid w:val="0"/>
          <w:sz w:val="24"/>
          <w:szCs w:val="24"/>
        </w:rPr>
        <w:t>10</w:t>
      </w:r>
      <w:r w:rsidR="00B54058" w:rsidRPr="002F7BEC">
        <w:rPr>
          <w:rFonts w:ascii="Times New Roman" w:hAnsi="Times New Roman"/>
          <w:b/>
          <w:snapToGrid w:val="0"/>
          <w:sz w:val="24"/>
          <w:szCs w:val="24"/>
        </w:rPr>
        <w:t>. Порядок и сроки предоставления Документации о закупке.</w:t>
      </w:r>
      <w:bookmarkEnd w:id="29"/>
      <w:bookmarkEnd w:id="30"/>
    </w:p>
    <w:p w:rsidR="00B54058" w:rsidRPr="002F7BEC" w:rsidRDefault="00B54058" w:rsidP="008F5760">
      <w:pPr>
        <w:rPr>
          <w:rFonts w:ascii="Times New Roman" w:hAnsi="Times New Roman"/>
          <w:sz w:val="24"/>
          <w:szCs w:val="24"/>
          <w:lang w:eastAsia="ar-SA"/>
        </w:rPr>
      </w:pPr>
      <w:r w:rsidRPr="002F7BEC">
        <w:rPr>
          <w:rFonts w:ascii="Times New Roman" w:hAnsi="Times New Roman"/>
          <w:snapToGrid w:val="0"/>
          <w:sz w:val="24"/>
          <w:szCs w:val="24"/>
        </w:rPr>
        <w:t xml:space="preserve">Документация доступна </w:t>
      </w:r>
      <w:r w:rsidRPr="002F7BEC">
        <w:rPr>
          <w:rFonts w:ascii="Times New Roman" w:hAnsi="Times New Roman"/>
          <w:b/>
          <w:snapToGrid w:val="0"/>
          <w:sz w:val="24"/>
          <w:szCs w:val="24"/>
        </w:rPr>
        <w:t xml:space="preserve">с </w:t>
      </w:r>
      <w:r w:rsidR="003B5C56" w:rsidRPr="002F7BEC">
        <w:rPr>
          <w:rFonts w:ascii="Times New Roman" w:hAnsi="Times New Roman"/>
          <w:b/>
          <w:snapToGrid w:val="0"/>
          <w:sz w:val="24"/>
          <w:szCs w:val="24"/>
        </w:rPr>
        <w:t>25</w:t>
      </w:r>
      <w:r w:rsidR="00354EEC" w:rsidRPr="002F7BEC">
        <w:rPr>
          <w:rFonts w:ascii="Times New Roman" w:hAnsi="Times New Roman"/>
          <w:b/>
          <w:snapToGrid w:val="0"/>
          <w:sz w:val="24"/>
          <w:szCs w:val="24"/>
        </w:rPr>
        <w:t xml:space="preserve"> </w:t>
      </w:r>
      <w:r w:rsidR="00B53AFF" w:rsidRPr="002F7BEC">
        <w:rPr>
          <w:rFonts w:ascii="Times New Roman" w:hAnsi="Times New Roman"/>
          <w:b/>
          <w:snapToGrid w:val="0"/>
          <w:sz w:val="24"/>
          <w:szCs w:val="24"/>
        </w:rPr>
        <w:t>февраля</w:t>
      </w:r>
      <w:r w:rsidR="00354EEC" w:rsidRPr="002F7BEC">
        <w:rPr>
          <w:rFonts w:ascii="Times New Roman" w:hAnsi="Times New Roman"/>
          <w:b/>
          <w:snapToGrid w:val="0"/>
          <w:sz w:val="24"/>
          <w:szCs w:val="24"/>
        </w:rPr>
        <w:t xml:space="preserve"> </w:t>
      </w:r>
      <w:r w:rsidR="00B53AFF" w:rsidRPr="002F7BEC">
        <w:rPr>
          <w:rFonts w:ascii="Times New Roman" w:hAnsi="Times New Roman"/>
          <w:b/>
          <w:snapToGrid w:val="0"/>
          <w:sz w:val="24"/>
          <w:szCs w:val="24"/>
        </w:rPr>
        <w:t>2015</w:t>
      </w:r>
      <w:r w:rsidRPr="002F7BEC">
        <w:rPr>
          <w:rFonts w:ascii="Times New Roman" w:hAnsi="Times New Roman"/>
          <w:b/>
          <w:snapToGrid w:val="0"/>
          <w:sz w:val="24"/>
          <w:szCs w:val="24"/>
        </w:rPr>
        <w:t xml:space="preserve"> г.</w:t>
      </w:r>
      <w:r w:rsidRPr="002F7BEC">
        <w:rPr>
          <w:rFonts w:ascii="Times New Roman" w:hAnsi="Times New Roman"/>
          <w:snapToGrid w:val="0"/>
          <w:sz w:val="24"/>
          <w:szCs w:val="24"/>
        </w:rPr>
        <w:t xml:space="preserve"> </w:t>
      </w:r>
      <w:r w:rsidRPr="002F7BEC">
        <w:rPr>
          <w:rFonts w:ascii="Times New Roman" w:hAnsi="Times New Roman"/>
          <w:sz w:val="24"/>
          <w:szCs w:val="24"/>
        </w:rPr>
        <w:t xml:space="preserve">на официальном сайте Российской Федерации для размещения информации о размещении заказов: </w:t>
      </w:r>
      <w:hyperlink r:id="rId11" w:history="1">
        <w:r w:rsidRPr="002F7BEC">
          <w:rPr>
            <w:rFonts w:ascii="Times New Roman" w:hAnsi="Times New Roman"/>
            <w:color w:val="0000FF"/>
            <w:sz w:val="24"/>
            <w:szCs w:val="24"/>
            <w:u w:val="single"/>
          </w:rPr>
          <w:t>http://zakupki.gov.ru</w:t>
        </w:r>
      </w:hyperlink>
      <w:r w:rsidRPr="002F7BEC">
        <w:rPr>
          <w:rFonts w:ascii="Times New Roman" w:hAnsi="Times New Roman"/>
          <w:color w:val="0000FF"/>
          <w:sz w:val="24"/>
          <w:szCs w:val="24"/>
          <w:u w:val="single"/>
        </w:rPr>
        <w:t>/223</w:t>
      </w:r>
      <w:r w:rsidRPr="002F7BEC">
        <w:rPr>
          <w:rFonts w:ascii="Times New Roman" w:hAnsi="Times New Roman"/>
          <w:sz w:val="24"/>
          <w:szCs w:val="24"/>
        </w:rPr>
        <w:t xml:space="preserve">. </w:t>
      </w:r>
    </w:p>
    <w:p w:rsidR="00B54058" w:rsidRPr="002F7BEC" w:rsidRDefault="00B54058" w:rsidP="000A6382">
      <w:pPr>
        <w:tabs>
          <w:tab w:val="left" w:pos="567"/>
          <w:tab w:val="left" w:pos="709"/>
        </w:tabs>
        <w:rPr>
          <w:rFonts w:ascii="Times New Roman" w:hAnsi="Times New Roman"/>
          <w:sz w:val="24"/>
          <w:szCs w:val="24"/>
        </w:rPr>
      </w:pPr>
      <w:r w:rsidRPr="002F7BEC">
        <w:rPr>
          <w:rFonts w:ascii="Times New Roman" w:hAnsi="Times New Roman"/>
          <w:sz w:val="24"/>
          <w:szCs w:val="24"/>
        </w:rPr>
        <w:t xml:space="preserve">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п.п. 2.3. п. 2. Информационной карты Заказчика либо отправить запрос на электронную почту </w:t>
      </w:r>
      <w:hyperlink r:id="rId12" w:history="1">
        <w:r w:rsidR="00AC540A" w:rsidRPr="002F7BEC">
          <w:rPr>
            <w:rStyle w:val="afd"/>
            <w:rFonts w:ascii="Times New Roman" w:hAnsi="Times New Roman"/>
            <w:snapToGrid w:val="0"/>
            <w:sz w:val="24"/>
            <w:szCs w:val="24"/>
            <w:u w:val="none"/>
          </w:rPr>
          <w:t>gikaliksv@kanda-now.ru</w:t>
        </w:r>
      </w:hyperlink>
      <w:r w:rsidRPr="002F7BEC">
        <w:rPr>
          <w:rFonts w:ascii="Times New Roman" w:hAnsi="Times New Roman"/>
          <w:snapToGrid w:val="0"/>
          <w:sz w:val="24"/>
          <w:szCs w:val="24"/>
        </w:rPr>
        <w:t xml:space="preserve"> </w:t>
      </w:r>
      <w:r w:rsidRPr="002F7BEC">
        <w:rPr>
          <w:rFonts w:ascii="Times New Roman" w:hAnsi="Times New Roman"/>
          <w:sz w:val="24"/>
          <w:szCs w:val="24"/>
        </w:rPr>
        <w:t>с указанием способа получения Документации.</w:t>
      </w:r>
      <w:r w:rsidRPr="002F7BEC">
        <w:rPr>
          <w:rFonts w:ascii="Times New Roman" w:hAnsi="Times New Roman"/>
          <w:sz w:val="24"/>
          <w:szCs w:val="24"/>
        </w:rPr>
        <w:tab/>
        <w:t>Заказчик в течение двух рабочих дней (кроме субботы и воскресенья) с 8.30 до 16.42 (12.30-13.30 перерыв) со дня получения соответствующего запроса предоставит такому лицу 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 закупке осуществляется бесплатно</w:t>
      </w:r>
      <w:r w:rsidR="00AE3A5A">
        <w:rPr>
          <w:rFonts w:ascii="Times New Roman" w:hAnsi="Times New Roman"/>
          <w:sz w:val="24"/>
          <w:szCs w:val="24"/>
        </w:rPr>
        <w:t>.</w:t>
      </w:r>
      <w:bookmarkStart w:id="31" w:name="_GoBack"/>
      <w:bookmarkEnd w:id="31"/>
      <w:r w:rsidRPr="002F7BEC">
        <w:rPr>
          <w:rFonts w:ascii="Times New Roman" w:hAnsi="Times New Roman"/>
          <w:sz w:val="24"/>
          <w:szCs w:val="24"/>
        </w:rPr>
        <w:t xml:space="preserve"> </w:t>
      </w:r>
    </w:p>
    <w:p w:rsidR="008F5760" w:rsidRPr="002F7BEC" w:rsidRDefault="008F5760" w:rsidP="000A6382">
      <w:pPr>
        <w:rPr>
          <w:rFonts w:ascii="Times New Roman" w:hAnsi="Times New Roman"/>
          <w:b/>
          <w:sz w:val="24"/>
          <w:szCs w:val="24"/>
        </w:rPr>
      </w:pPr>
    </w:p>
    <w:p w:rsidR="00B54058" w:rsidRPr="002F7BEC" w:rsidRDefault="009062C7" w:rsidP="009062C7">
      <w:pPr>
        <w:outlineLvl w:val="0"/>
        <w:rPr>
          <w:rFonts w:ascii="Times New Roman" w:hAnsi="Times New Roman"/>
          <w:b/>
          <w:sz w:val="24"/>
          <w:szCs w:val="24"/>
        </w:rPr>
      </w:pPr>
      <w:bookmarkStart w:id="32" w:name="_Toc412637393"/>
      <w:bookmarkStart w:id="33" w:name="_Toc412637856"/>
      <w:r w:rsidRPr="002F7BEC">
        <w:rPr>
          <w:rFonts w:ascii="Times New Roman" w:hAnsi="Times New Roman"/>
          <w:b/>
          <w:sz w:val="24"/>
          <w:szCs w:val="24"/>
        </w:rPr>
        <w:t>11</w:t>
      </w:r>
      <w:r w:rsidR="00B54058" w:rsidRPr="002F7BEC">
        <w:rPr>
          <w:rFonts w:ascii="Times New Roman" w:hAnsi="Times New Roman"/>
          <w:b/>
          <w:sz w:val="24"/>
          <w:szCs w:val="24"/>
        </w:rPr>
        <w:t>. Порядок приема и рассмотрения предложений (заявок).</w:t>
      </w:r>
      <w:bookmarkEnd w:id="32"/>
      <w:bookmarkEnd w:id="33"/>
    </w:p>
    <w:p w:rsidR="00B54058" w:rsidRPr="002F7BEC" w:rsidRDefault="00B54058" w:rsidP="000A6382">
      <w:pPr>
        <w:autoSpaceDE w:val="0"/>
        <w:autoSpaceDN w:val="0"/>
        <w:rPr>
          <w:rFonts w:ascii="Times New Roman" w:hAnsi="Times New Roman"/>
          <w:sz w:val="24"/>
          <w:szCs w:val="24"/>
        </w:rPr>
      </w:pPr>
      <w:r w:rsidRPr="002F7BEC">
        <w:rPr>
          <w:rFonts w:ascii="Times New Roman" w:hAnsi="Times New Roman"/>
          <w:sz w:val="24"/>
          <w:szCs w:val="24"/>
        </w:rPr>
        <w:t xml:space="preserve">Для участия в запросе предложений необходимо своевременно подать заявку, подготовленную в порядке, указанном в Документации в письменной форме, на бумажном носителе с приложением соответствующих документов, по адресу Заказчика, указанному в п.п. 2.3. п. 2. Информационной  карты Заказчика. </w:t>
      </w:r>
    </w:p>
    <w:p w:rsidR="00225874" w:rsidRPr="002F7BEC" w:rsidRDefault="00B54058" w:rsidP="00F20A5A">
      <w:pPr>
        <w:autoSpaceDE w:val="0"/>
        <w:autoSpaceDN w:val="0"/>
        <w:rPr>
          <w:rFonts w:ascii="Times New Roman" w:hAnsi="Times New Roman"/>
          <w:sz w:val="24"/>
          <w:szCs w:val="24"/>
        </w:rPr>
      </w:pPr>
      <w:r w:rsidRPr="002F7BEC">
        <w:rPr>
          <w:rFonts w:ascii="Times New Roman" w:hAnsi="Times New Roman"/>
          <w:b/>
          <w:sz w:val="24"/>
          <w:szCs w:val="24"/>
        </w:rPr>
        <w:t>Дата и время начала приема заявок</w:t>
      </w:r>
      <w:r w:rsidRPr="002F7BEC">
        <w:rPr>
          <w:rFonts w:ascii="Times New Roman" w:hAnsi="Times New Roman"/>
          <w:sz w:val="24"/>
          <w:szCs w:val="24"/>
        </w:rPr>
        <w:t xml:space="preserve"> на участие в запросе предложений: </w:t>
      </w:r>
    </w:p>
    <w:p w:rsidR="00B54058" w:rsidRPr="002F7BEC" w:rsidRDefault="003B5C56" w:rsidP="00225874">
      <w:pPr>
        <w:autoSpaceDE w:val="0"/>
        <w:autoSpaceDN w:val="0"/>
        <w:ind w:firstLine="0"/>
        <w:rPr>
          <w:rFonts w:ascii="Times New Roman" w:hAnsi="Times New Roman"/>
          <w:sz w:val="24"/>
          <w:szCs w:val="24"/>
        </w:rPr>
      </w:pPr>
      <w:r w:rsidRPr="002F7BEC">
        <w:rPr>
          <w:rFonts w:ascii="Times New Roman" w:hAnsi="Times New Roman"/>
          <w:sz w:val="24"/>
          <w:szCs w:val="24"/>
        </w:rPr>
        <w:t>25</w:t>
      </w:r>
      <w:r w:rsidR="00EA7617" w:rsidRPr="002F7BEC">
        <w:rPr>
          <w:rFonts w:ascii="Times New Roman" w:hAnsi="Times New Roman"/>
          <w:sz w:val="24"/>
          <w:szCs w:val="24"/>
        </w:rPr>
        <w:t xml:space="preserve"> </w:t>
      </w:r>
      <w:r w:rsidR="00B53AFF" w:rsidRPr="002F7BEC">
        <w:rPr>
          <w:rFonts w:ascii="Times New Roman" w:hAnsi="Times New Roman"/>
          <w:sz w:val="24"/>
          <w:szCs w:val="24"/>
        </w:rPr>
        <w:t>февраля</w:t>
      </w:r>
      <w:r w:rsidR="00354EEC" w:rsidRPr="002F7BEC">
        <w:rPr>
          <w:rFonts w:ascii="Times New Roman" w:hAnsi="Times New Roman"/>
          <w:sz w:val="24"/>
          <w:szCs w:val="24"/>
        </w:rPr>
        <w:t xml:space="preserve"> </w:t>
      </w:r>
      <w:r w:rsidR="00867870" w:rsidRPr="002F7BEC">
        <w:rPr>
          <w:rFonts w:ascii="Times New Roman" w:hAnsi="Times New Roman"/>
          <w:sz w:val="24"/>
          <w:szCs w:val="24"/>
        </w:rPr>
        <w:t xml:space="preserve"> </w:t>
      </w:r>
      <w:r w:rsidR="00B53AFF" w:rsidRPr="002F7BEC">
        <w:rPr>
          <w:rFonts w:ascii="Times New Roman" w:hAnsi="Times New Roman"/>
          <w:sz w:val="24"/>
          <w:szCs w:val="24"/>
        </w:rPr>
        <w:t>2015</w:t>
      </w:r>
      <w:r w:rsidR="00867870" w:rsidRPr="002F7BEC">
        <w:rPr>
          <w:rFonts w:ascii="Times New Roman" w:hAnsi="Times New Roman"/>
          <w:sz w:val="24"/>
          <w:szCs w:val="24"/>
        </w:rPr>
        <w:t xml:space="preserve"> г. </w:t>
      </w:r>
      <w:r w:rsidR="00B54058" w:rsidRPr="002F7BEC">
        <w:rPr>
          <w:rFonts w:ascii="Times New Roman" w:hAnsi="Times New Roman"/>
          <w:sz w:val="24"/>
          <w:szCs w:val="24"/>
        </w:rPr>
        <w:t xml:space="preserve">с </w:t>
      </w:r>
      <w:r w:rsidR="00E271EC" w:rsidRPr="002F7BEC">
        <w:rPr>
          <w:rFonts w:ascii="Times New Roman" w:hAnsi="Times New Roman"/>
          <w:sz w:val="24"/>
          <w:szCs w:val="24"/>
        </w:rPr>
        <w:t>1</w:t>
      </w:r>
      <w:r w:rsidR="00876BC6" w:rsidRPr="002F7BEC">
        <w:rPr>
          <w:rFonts w:ascii="Times New Roman" w:hAnsi="Times New Roman"/>
          <w:sz w:val="24"/>
          <w:szCs w:val="24"/>
        </w:rPr>
        <w:t>5</w:t>
      </w:r>
      <w:r w:rsidR="00B54058" w:rsidRPr="002F7BEC">
        <w:rPr>
          <w:rFonts w:ascii="Times New Roman" w:hAnsi="Times New Roman"/>
          <w:sz w:val="24"/>
          <w:szCs w:val="24"/>
        </w:rPr>
        <w:t>:</w:t>
      </w:r>
      <w:r w:rsidR="00E271EC" w:rsidRPr="002F7BEC">
        <w:rPr>
          <w:rFonts w:ascii="Times New Roman" w:hAnsi="Times New Roman"/>
          <w:sz w:val="24"/>
          <w:szCs w:val="24"/>
        </w:rPr>
        <w:t>0</w:t>
      </w:r>
      <w:r w:rsidR="00B54058" w:rsidRPr="002F7BEC">
        <w:rPr>
          <w:rFonts w:ascii="Times New Roman" w:hAnsi="Times New Roman"/>
          <w:sz w:val="24"/>
          <w:szCs w:val="24"/>
        </w:rPr>
        <w:t xml:space="preserve">0 </w:t>
      </w:r>
      <w:r w:rsidR="00867870" w:rsidRPr="002F7BEC">
        <w:rPr>
          <w:rFonts w:ascii="Times New Roman" w:hAnsi="Times New Roman"/>
          <w:sz w:val="24"/>
          <w:szCs w:val="24"/>
        </w:rPr>
        <w:t>(</w:t>
      </w:r>
      <w:proofErr w:type="gramStart"/>
      <w:r w:rsidR="00867870" w:rsidRPr="002F7BEC">
        <w:rPr>
          <w:rFonts w:ascii="Times New Roman" w:hAnsi="Times New Roman"/>
          <w:sz w:val="24"/>
          <w:szCs w:val="24"/>
        </w:rPr>
        <w:t>МСК</w:t>
      </w:r>
      <w:proofErr w:type="gramEnd"/>
      <w:r w:rsidR="00867870" w:rsidRPr="002F7BEC">
        <w:rPr>
          <w:rFonts w:ascii="Times New Roman" w:hAnsi="Times New Roman"/>
          <w:sz w:val="24"/>
          <w:szCs w:val="24"/>
        </w:rPr>
        <w:t>)</w:t>
      </w:r>
    </w:p>
    <w:p w:rsidR="00225874" w:rsidRPr="002F7BEC" w:rsidRDefault="00B54058" w:rsidP="00225874">
      <w:pPr>
        <w:autoSpaceDE w:val="0"/>
        <w:autoSpaceDN w:val="0"/>
        <w:rPr>
          <w:rFonts w:ascii="Times New Roman" w:hAnsi="Times New Roman"/>
          <w:sz w:val="24"/>
          <w:szCs w:val="24"/>
        </w:rPr>
      </w:pPr>
      <w:r w:rsidRPr="002F7BEC">
        <w:rPr>
          <w:rFonts w:ascii="Times New Roman" w:hAnsi="Times New Roman"/>
          <w:b/>
          <w:sz w:val="24"/>
          <w:szCs w:val="24"/>
        </w:rPr>
        <w:t>Дата и время окончания подачи заявок</w:t>
      </w:r>
      <w:r w:rsidRPr="002F7BEC">
        <w:rPr>
          <w:rFonts w:ascii="Times New Roman" w:hAnsi="Times New Roman"/>
          <w:sz w:val="24"/>
          <w:szCs w:val="24"/>
        </w:rPr>
        <w:t xml:space="preserve"> на участие в запросе предложений: </w:t>
      </w:r>
    </w:p>
    <w:p w:rsidR="00B54058" w:rsidRPr="002F7BEC" w:rsidRDefault="003B5C56" w:rsidP="00225874">
      <w:pPr>
        <w:autoSpaceDE w:val="0"/>
        <w:autoSpaceDN w:val="0"/>
        <w:ind w:firstLine="0"/>
        <w:rPr>
          <w:rFonts w:ascii="Times New Roman" w:hAnsi="Times New Roman"/>
          <w:sz w:val="24"/>
          <w:szCs w:val="24"/>
        </w:rPr>
      </w:pPr>
      <w:r w:rsidRPr="002F7BEC">
        <w:rPr>
          <w:rFonts w:ascii="Times New Roman" w:hAnsi="Times New Roman"/>
          <w:sz w:val="24"/>
          <w:szCs w:val="24"/>
        </w:rPr>
        <w:t>16</w:t>
      </w:r>
      <w:r w:rsidR="0070355C" w:rsidRPr="002F7BEC">
        <w:rPr>
          <w:rFonts w:ascii="Times New Roman" w:hAnsi="Times New Roman"/>
          <w:sz w:val="24"/>
          <w:szCs w:val="24"/>
        </w:rPr>
        <w:t xml:space="preserve"> </w:t>
      </w:r>
      <w:r w:rsidR="00225874" w:rsidRPr="002F7BEC">
        <w:rPr>
          <w:rFonts w:ascii="Times New Roman" w:hAnsi="Times New Roman"/>
          <w:sz w:val="24"/>
          <w:szCs w:val="24"/>
        </w:rPr>
        <w:t xml:space="preserve">марта </w:t>
      </w:r>
      <w:r w:rsidR="00B53AFF" w:rsidRPr="002F7BEC">
        <w:rPr>
          <w:rFonts w:ascii="Times New Roman" w:hAnsi="Times New Roman"/>
          <w:sz w:val="24"/>
          <w:szCs w:val="24"/>
        </w:rPr>
        <w:t>2015</w:t>
      </w:r>
      <w:r w:rsidR="00867870" w:rsidRPr="002F7BEC">
        <w:rPr>
          <w:rFonts w:ascii="Times New Roman" w:hAnsi="Times New Roman"/>
          <w:sz w:val="24"/>
          <w:szCs w:val="24"/>
        </w:rPr>
        <w:t xml:space="preserve"> г.</w:t>
      </w:r>
      <w:r w:rsidR="00B54058" w:rsidRPr="002F7BEC">
        <w:rPr>
          <w:rFonts w:ascii="Times New Roman" w:hAnsi="Times New Roman"/>
          <w:sz w:val="24"/>
          <w:szCs w:val="24"/>
        </w:rPr>
        <w:t xml:space="preserve"> 10:00 </w:t>
      </w:r>
      <w:r w:rsidR="00867870" w:rsidRPr="002F7BEC">
        <w:rPr>
          <w:rFonts w:ascii="Times New Roman" w:hAnsi="Times New Roman"/>
          <w:sz w:val="24"/>
          <w:szCs w:val="24"/>
        </w:rPr>
        <w:t>(</w:t>
      </w:r>
      <w:proofErr w:type="gramStart"/>
      <w:r w:rsidR="00867870" w:rsidRPr="002F7BEC">
        <w:rPr>
          <w:rFonts w:ascii="Times New Roman" w:hAnsi="Times New Roman"/>
          <w:sz w:val="24"/>
          <w:szCs w:val="24"/>
        </w:rPr>
        <w:t>МСК</w:t>
      </w:r>
      <w:proofErr w:type="gramEnd"/>
      <w:r w:rsidR="00867870" w:rsidRPr="002F7BEC">
        <w:rPr>
          <w:rFonts w:ascii="Times New Roman" w:hAnsi="Times New Roman"/>
          <w:sz w:val="24"/>
          <w:szCs w:val="24"/>
        </w:rPr>
        <w:t>)</w:t>
      </w:r>
    </w:p>
    <w:p w:rsidR="00B54058" w:rsidRPr="002F7BEC" w:rsidRDefault="00B54058" w:rsidP="00286044">
      <w:pPr>
        <w:tabs>
          <w:tab w:val="left" w:pos="0"/>
        </w:tabs>
        <w:suppressAutoHyphens/>
        <w:ind w:firstLine="0"/>
        <w:contextualSpacing/>
        <w:rPr>
          <w:rFonts w:ascii="Times New Roman" w:hAnsi="Times New Roman"/>
          <w:sz w:val="24"/>
          <w:szCs w:val="24"/>
        </w:rPr>
      </w:pPr>
      <w:r w:rsidRPr="002F7BEC">
        <w:rPr>
          <w:rFonts w:ascii="Times New Roman" w:hAnsi="Times New Roman"/>
          <w:sz w:val="24"/>
          <w:szCs w:val="24"/>
        </w:rPr>
        <w:t xml:space="preserve">         </w:t>
      </w:r>
      <w:proofErr w:type="gramStart"/>
      <w:r w:rsidRPr="002F7BEC">
        <w:rPr>
          <w:rFonts w:ascii="Times New Roman" w:hAnsi="Times New Roman"/>
          <w:sz w:val="24"/>
          <w:szCs w:val="24"/>
        </w:rPr>
        <w:t xml:space="preserve">Окончательные результаты </w:t>
      </w:r>
      <w:r w:rsidRPr="002F7BEC">
        <w:rPr>
          <w:rFonts w:ascii="Times New Roman" w:hAnsi="Times New Roman"/>
          <w:bCs/>
          <w:sz w:val="24"/>
          <w:szCs w:val="24"/>
        </w:rPr>
        <w:t>запроса предложений</w:t>
      </w:r>
      <w:r w:rsidRPr="002F7BEC">
        <w:rPr>
          <w:rFonts w:ascii="Times New Roman" w:hAnsi="Times New Roman"/>
          <w:sz w:val="24"/>
          <w:szCs w:val="24"/>
        </w:rPr>
        <w:t xml:space="preserve"> оформляются итоговым протоколом, в котором содержатся сведения о существенных условиях Договора, обо всех </w:t>
      </w:r>
      <w:r w:rsidR="003C44C1" w:rsidRPr="002F7BEC">
        <w:rPr>
          <w:rFonts w:ascii="Times New Roman" w:hAnsi="Times New Roman"/>
          <w:sz w:val="24"/>
          <w:szCs w:val="24"/>
        </w:rPr>
        <w:t>У</w:t>
      </w:r>
      <w:r w:rsidRPr="002F7BEC">
        <w:rPr>
          <w:rFonts w:ascii="Times New Roman" w:hAnsi="Times New Roman"/>
          <w:sz w:val="24"/>
          <w:szCs w:val="24"/>
        </w:rPr>
        <w:t xml:space="preserve">частниках размещения заказа, подавших заявки, об отклоненных заявках с обоснованием причин отклонения, о принятом на основании результатов оценки и сопоставления заявок на участие </w:t>
      </w:r>
      <w:r w:rsidRPr="002F7BEC">
        <w:rPr>
          <w:rFonts w:ascii="Times New Roman" w:hAnsi="Times New Roman"/>
          <w:sz w:val="24"/>
          <w:szCs w:val="24"/>
        </w:rPr>
        <w:lastRenderedPageBreak/>
        <w:t xml:space="preserve">решении о присвоении заявкам на участие в запросе предложений порядковых номеров, об условиях исполнения </w:t>
      </w:r>
      <w:r w:rsidR="00984059" w:rsidRPr="002F7BEC">
        <w:rPr>
          <w:rFonts w:ascii="Times New Roman" w:hAnsi="Times New Roman"/>
          <w:sz w:val="24"/>
          <w:szCs w:val="24"/>
        </w:rPr>
        <w:t>Д</w:t>
      </w:r>
      <w:r w:rsidRPr="002F7BEC">
        <w:rPr>
          <w:rFonts w:ascii="Times New Roman" w:hAnsi="Times New Roman"/>
          <w:sz w:val="24"/>
          <w:szCs w:val="24"/>
        </w:rPr>
        <w:t xml:space="preserve">оговора, указанных в заявке </w:t>
      </w:r>
      <w:r w:rsidR="003C44C1" w:rsidRPr="002F7BEC">
        <w:rPr>
          <w:rFonts w:ascii="Times New Roman" w:hAnsi="Times New Roman"/>
          <w:sz w:val="24"/>
          <w:szCs w:val="24"/>
        </w:rPr>
        <w:t>П</w:t>
      </w:r>
      <w:r w:rsidRPr="002F7BEC">
        <w:rPr>
          <w:rFonts w:ascii="Times New Roman" w:hAnsi="Times New Roman"/>
          <w:sz w:val="24"/>
          <w:szCs w:val="24"/>
        </w:rPr>
        <w:t>обедителя и</w:t>
      </w:r>
      <w:proofErr w:type="gramEnd"/>
      <w:r w:rsidRPr="002F7BEC">
        <w:rPr>
          <w:rFonts w:ascii="Times New Roman" w:hAnsi="Times New Roman"/>
          <w:sz w:val="24"/>
          <w:szCs w:val="24"/>
        </w:rPr>
        <w:t xml:space="preserve"> </w:t>
      </w:r>
      <w:r w:rsidR="003C44C1" w:rsidRPr="002F7BEC">
        <w:rPr>
          <w:rFonts w:ascii="Times New Roman" w:hAnsi="Times New Roman"/>
          <w:sz w:val="24"/>
          <w:szCs w:val="24"/>
        </w:rPr>
        <w:t>У</w:t>
      </w:r>
      <w:r w:rsidRPr="002F7BEC">
        <w:rPr>
          <w:rFonts w:ascii="Times New Roman" w:hAnsi="Times New Roman"/>
          <w:sz w:val="24"/>
          <w:szCs w:val="24"/>
        </w:rPr>
        <w:t xml:space="preserve">частника закупки, заявке которого присвоен второй номер. Указанный протокол подписывается всеми членами Комиссии по закупке, представителем Заказчика и размещается на официальном сайте </w:t>
      </w:r>
      <w:hyperlink r:id="rId13" w:history="1">
        <w:r w:rsidRPr="002F7BEC">
          <w:rPr>
            <w:rStyle w:val="afd"/>
            <w:rFonts w:ascii="Times New Roman" w:hAnsi="Times New Roman"/>
            <w:sz w:val="24"/>
            <w:szCs w:val="24"/>
          </w:rPr>
          <w:t>http://zakupki.gov.ru/223</w:t>
        </w:r>
      </w:hyperlink>
      <w:r w:rsidRPr="002F7BEC">
        <w:rPr>
          <w:rFonts w:ascii="Times New Roman" w:hAnsi="Times New Roman"/>
          <w:sz w:val="24"/>
          <w:szCs w:val="24"/>
        </w:rPr>
        <w:t xml:space="preserve"> не позднее, чем через три  дня со дня подписания такого протокола.</w:t>
      </w:r>
    </w:p>
    <w:p w:rsidR="00D96CC8" w:rsidRPr="002F7BEC" w:rsidRDefault="00B54058" w:rsidP="00945F7C">
      <w:pPr>
        <w:tabs>
          <w:tab w:val="left" w:pos="0"/>
        </w:tabs>
        <w:suppressAutoHyphens/>
        <w:ind w:firstLine="0"/>
        <w:contextualSpacing/>
        <w:rPr>
          <w:rFonts w:ascii="Times New Roman" w:hAnsi="Times New Roman"/>
          <w:sz w:val="24"/>
          <w:szCs w:val="24"/>
        </w:rPr>
      </w:pPr>
      <w:r w:rsidRPr="002F7BEC">
        <w:rPr>
          <w:rFonts w:ascii="Times New Roman" w:hAnsi="Times New Roman"/>
          <w:sz w:val="24"/>
          <w:szCs w:val="24"/>
        </w:rPr>
        <w:tab/>
        <w:t>Победителем запроса предложений (далее по тексту – Победитель) признается Участник закупки, соответствующий требованиям Документации и предложивший лучшие условия исполнения Договора, и заявке которого присвоен первый номер.</w:t>
      </w:r>
    </w:p>
    <w:p w:rsidR="00B54058" w:rsidRPr="002F7BEC" w:rsidRDefault="00B54058" w:rsidP="00945F7C">
      <w:pPr>
        <w:tabs>
          <w:tab w:val="left" w:pos="0"/>
        </w:tabs>
        <w:suppressAutoHyphens/>
        <w:ind w:firstLine="0"/>
        <w:contextualSpacing/>
        <w:rPr>
          <w:rFonts w:ascii="Times New Roman" w:hAnsi="Times New Roman"/>
          <w:sz w:val="24"/>
          <w:szCs w:val="24"/>
        </w:rPr>
      </w:pPr>
      <w:r w:rsidRPr="002F7BEC">
        <w:rPr>
          <w:rFonts w:ascii="Times New Roman" w:hAnsi="Times New Roman"/>
          <w:sz w:val="24"/>
          <w:szCs w:val="24"/>
        </w:rPr>
        <w:tab/>
      </w:r>
      <w:proofErr w:type="gramStart"/>
      <w:r w:rsidRPr="002F7BEC">
        <w:rPr>
          <w:rFonts w:ascii="Times New Roman" w:hAnsi="Times New Roman"/>
          <w:sz w:val="24"/>
          <w:szCs w:val="24"/>
        </w:rPr>
        <w:t>В случае если по запросу предложений не подана ни одна заявка на участие или подана только одна заявка, или по результатам рассмотрения и оценки соответствующей требованиям Документации не была признана ни одна заявка или была признана только одна заявка или по результатам оценки заявок Комиссией по закупке не был выбран Победитель, запрос предложений признается несостоявшимся.</w:t>
      </w:r>
      <w:proofErr w:type="gramEnd"/>
      <w:r w:rsidRPr="002F7BEC">
        <w:rPr>
          <w:rFonts w:ascii="Times New Roman" w:hAnsi="Times New Roman"/>
          <w:sz w:val="24"/>
          <w:szCs w:val="24"/>
        </w:rPr>
        <w:t xml:space="preserve"> При наличии единственного Участника закупки его заявка рассматривается, и в случае соответствия заявки и Участника закупки требованиям Документации, с таким Участником Заказчик вправе (но не обязан) заключить </w:t>
      </w:r>
      <w:r w:rsidR="00984059" w:rsidRPr="002F7BEC">
        <w:rPr>
          <w:rFonts w:ascii="Times New Roman" w:hAnsi="Times New Roman"/>
          <w:sz w:val="24"/>
          <w:szCs w:val="24"/>
        </w:rPr>
        <w:t>Д</w:t>
      </w:r>
      <w:r w:rsidRPr="002F7BEC">
        <w:rPr>
          <w:rFonts w:ascii="Times New Roman" w:hAnsi="Times New Roman"/>
          <w:sz w:val="24"/>
          <w:szCs w:val="24"/>
        </w:rPr>
        <w:t>оговор.</w:t>
      </w:r>
    </w:p>
    <w:p w:rsidR="00785029" w:rsidRPr="002F7BEC" w:rsidRDefault="00785029" w:rsidP="00785029">
      <w:pPr>
        <w:tabs>
          <w:tab w:val="left" w:pos="6987"/>
        </w:tabs>
        <w:suppressAutoHyphens/>
        <w:rPr>
          <w:rFonts w:ascii="Times New Roman" w:eastAsia="Times New Roman" w:hAnsi="Times New Roman"/>
          <w:sz w:val="24"/>
          <w:szCs w:val="24"/>
          <w:lang w:eastAsia="ar-SA"/>
        </w:rPr>
      </w:pPr>
      <w:proofErr w:type="gramStart"/>
      <w:r w:rsidRPr="002F7BEC">
        <w:rPr>
          <w:rFonts w:ascii="Times New Roman" w:eastAsia="Times New Roman" w:hAnsi="Times New Roman"/>
          <w:sz w:val="24"/>
          <w:szCs w:val="24"/>
          <w:lang w:eastAsia="ar-SA"/>
        </w:rPr>
        <w:t>Заказчик имеет право</w:t>
      </w:r>
      <w:r w:rsidRPr="002F7BEC">
        <w:rPr>
          <w:rFonts w:ascii="Times New Roman" w:eastAsia="Times New Roman" w:hAnsi="Times New Roman"/>
          <w:color w:val="FF0000"/>
          <w:sz w:val="24"/>
          <w:szCs w:val="24"/>
          <w:lang w:eastAsia="ar-SA"/>
        </w:rPr>
        <w:t xml:space="preserve"> </w:t>
      </w:r>
      <w:r w:rsidRPr="002F7BEC">
        <w:rPr>
          <w:rFonts w:ascii="Times New Roman" w:eastAsia="Times New Roman" w:hAnsi="Times New Roman"/>
          <w:sz w:val="24"/>
          <w:szCs w:val="24"/>
          <w:lang w:eastAsia="ar-SA"/>
        </w:rPr>
        <w:t>отказаться от проведения запроса предложений</w:t>
      </w:r>
      <w:r w:rsidRPr="002F7BEC">
        <w:rPr>
          <w:rFonts w:ascii="Times New Roman" w:hAnsi="Times New Roman"/>
          <w:sz w:val="24"/>
          <w:szCs w:val="24"/>
          <w:lang w:eastAsia="ar-SA"/>
        </w:rPr>
        <w:t xml:space="preserve"> на любом этапе, </w:t>
      </w:r>
      <w:r w:rsidRPr="002F7BEC">
        <w:rPr>
          <w:rFonts w:ascii="Times New Roman" w:eastAsia="Times New Roman" w:hAnsi="Times New Roman"/>
          <w:sz w:val="24"/>
          <w:szCs w:val="24"/>
          <w:lang w:eastAsia="ar-SA"/>
        </w:rPr>
        <w:t xml:space="preserve">в любое время со дня публикации извещения </w:t>
      </w:r>
      <w:r w:rsidRPr="002F7BEC">
        <w:rPr>
          <w:rFonts w:ascii="Times New Roman" w:eastAsia="Times New Roman" w:hAnsi="Times New Roman"/>
          <w:sz w:val="24"/>
          <w:szCs w:val="24"/>
          <w:lang w:val="x-none" w:eastAsia="ar-SA"/>
        </w:rPr>
        <w:t xml:space="preserve">о проведении </w:t>
      </w:r>
      <w:r w:rsidRPr="002F7BEC">
        <w:rPr>
          <w:rFonts w:ascii="Times New Roman" w:eastAsia="Times New Roman" w:hAnsi="Times New Roman"/>
          <w:sz w:val="24"/>
          <w:szCs w:val="24"/>
          <w:lang w:eastAsia="ar-SA"/>
        </w:rPr>
        <w:t>запроса предложений  и Документации, в том числе – после окончания срока подачи заявок,</w:t>
      </w:r>
      <w:r w:rsidRPr="002F7BEC">
        <w:rPr>
          <w:rFonts w:ascii="Times New Roman" w:eastAsia="Times New Roman" w:hAnsi="Times New Roman"/>
          <w:color w:val="FF0000"/>
          <w:sz w:val="24"/>
          <w:szCs w:val="24"/>
          <w:lang w:eastAsia="ar-SA"/>
        </w:rPr>
        <w:t xml:space="preserve"> </w:t>
      </w:r>
      <w:r w:rsidRPr="002F7BEC">
        <w:rPr>
          <w:rFonts w:ascii="Times New Roman" w:eastAsia="Times New Roman" w:hAnsi="Times New Roman"/>
          <w:sz w:val="24"/>
          <w:szCs w:val="24"/>
          <w:lang w:eastAsia="ar-SA"/>
        </w:rPr>
        <w:t>не неся при этом ответственности перед  Участниками процедуры закупки или третьими лицами за убытки, которые могут возникнуть в результате такого отказа.</w:t>
      </w:r>
      <w:proofErr w:type="gramEnd"/>
    </w:p>
    <w:p w:rsidR="008F5760" w:rsidRPr="002F7BEC" w:rsidRDefault="008F5760" w:rsidP="00E96197">
      <w:pPr>
        <w:rPr>
          <w:rFonts w:ascii="Times New Roman" w:hAnsi="Times New Roman"/>
          <w:b/>
          <w:snapToGrid w:val="0"/>
          <w:sz w:val="24"/>
          <w:szCs w:val="24"/>
        </w:rPr>
      </w:pPr>
    </w:p>
    <w:p w:rsidR="00B54058" w:rsidRPr="002F7BEC" w:rsidRDefault="00B54058" w:rsidP="009062C7">
      <w:pPr>
        <w:outlineLvl w:val="0"/>
        <w:rPr>
          <w:rFonts w:ascii="Times New Roman" w:hAnsi="Times New Roman"/>
          <w:b/>
          <w:snapToGrid w:val="0"/>
          <w:sz w:val="24"/>
          <w:szCs w:val="24"/>
        </w:rPr>
      </w:pPr>
      <w:bookmarkStart w:id="34" w:name="_Toc412637394"/>
      <w:bookmarkStart w:id="35" w:name="_Toc412637857"/>
      <w:r w:rsidRPr="002F7BEC">
        <w:rPr>
          <w:rFonts w:ascii="Times New Roman" w:hAnsi="Times New Roman"/>
          <w:b/>
          <w:snapToGrid w:val="0"/>
          <w:sz w:val="24"/>
          <w:szCs w:val="24"/>
        </w:rPr>
        <w:t>1</w:t>
      </w:r>
      <w:r w:rsidR="009062C7" w:rsidRPr="002F7BEC">
        <w:rPr>
          <w:rFonts w:ascii="Times New Roman" w:hAnsi="Times New Roman"/>
          <w:b/>
          <w:snapToGrid w:val="0"/>
          <w:sz w:val="24"/>
          <w:szCs w:val="24"/>
        </w:rPr>
        <w:t>2</w:t>
      </w:r>
      <w:r w:rsidRPr="002F7BEC">
        <w:rPr>
          <w:rFonts w:ascii="Times New Roman" w:hAnsi="Times New Roman"/>
          <w:b/>
          <w:snapToGrid w:val="0"/>
          <w:sz w:val="24"/>
          <w:szCs w:val="24"/>
        </w:rPr>
        <w:t xml:space="preserve">. </w:t>
      </w:r>
      <w:r w:rsidRPr="002F7BEC">
        <w:rPr>
          <w:rFonts w:ascii="Times New Roman" w:hAnsi="Times New Roman"/>
          <w:b/>
          <w:sz w:val="24"/>
          <w:szCs w:val="24"/>
        </w:rPr>
        <w:t>Разъяснение положений Документации.</w:t>
      </w:r>
      <w:bookmarkEnd w:id="34"/>
      <w:bookmarkEnd w:id="35"/>
    </w:p>
    <w:p w:rsidR="00B54058" w:rsidRPr="002F7BEC" w:rsidRDefault="00B54058" w:rsidP="00E96197">
      <w:pPr>
        <w:tabs>
          <w:tab w:val="left" w:pos="6987"/>
        </w:tabs>
        <w:rPr>
          <w:rFonts w:ascii="Times New Roman" w:hAnsi="Times New Roman"/>
          <w:sz w:val="24"/>
          <w:szCs w:val="24"/>
        </w:rPr>
      </w:pPr>
      <w:proofErr w:type="gramStart"/>
      <w:r w:rsidRPr="002F7BEC">
        <w:rPr>
          <w:rStyle w:val="47"/>
          <w:szCs w:val="24"/>
        </w:rPr>
        <w:t>Любо</w:t>
      </w:r>
      <w:r w:rsidRPr="002F7BEC">
        <w:rPr>
          <w:rFonts w:ascii="Times New Roman" w:hAnsi="Times New Roman"/>
          <w:sz w:val="24"/>
          <w:szCs w:val="24"/>
        </w:rPr>
        <w:t xml:space="preserve">й Участник закупки вправе направить </w:t>
      </w:r>
      <w:r w:rsidR="003C44C1" w:rsidRPr="002F7BEC">
        <w:rPr>
          <w:rFonts w:ascii="Times New Roman" w:hAnsi="Times New Roman"/>
          <w:sz w:val="24"/>
          <w:szCs w:val="24"/>
        </w:rPr>
        <w:t>З</w:t>
      </w:r>
      <w:r w:rsidRPr="002F7BEC">
        <w:rPr>
          <w:rFonts w:ascii="Times New Roman" w:hAnsi="Times New Roman"/>
          <w:sz w:val="24"/>
          <w:szCs w:val="24"/>
        </w:rPr>
        <w:t xml:space="preserve">аказчику официальный письменный запрос за подписью руководителя либо уполномоченного лица Участника закупки о разъяснении положений Документации по адресу, указанному в п.п. 2.3. п. 2 Информационной карты либо отправить запрос на электронную почту </w:t>
      </w:r>
      <w:hyperlink r:id="rId14" w:history="1">
        <w:r w:rsidR="00AC540A" w:rsidRPr="002F7BEC">
          <w:rPr>
            <w:rStyle w:val="afd"/>
            <w:rFonts w:ascii="Times New Roman" w:hAnsi="Times New Roman"/>
            <w:sz w:val="24"/>
            <w:szCs w:val="24"/>
            <w:u w:val="none"/>
          </w:rPr>
          <w:t>gikaliksv@kanda-now.ru</w:t>
        </w:r>
      </w:hyperlink>
      <w:r w:rsidRPr="002F7BEC">
        <w:rPr>
          <w:rFonts w:ascii="Times New Roman" w:hAnsi="Times New Roman"/>
          <w:sz w:val="24"/>
          <w:szCs w:val="24"/>
        </w:rPr>
        <w:t xml:space="preserve"> с указанием способа получения разъяснени</w:t>
      </w:r>
      <w:r w:rsidR="00D02142" w:rsidRPr="002F7BEC">
        <w:rPr>
          <w:rFonts w:ascii="Times New Roman" w:hAnsi="Times New Roman"/>
          <w:sz w:val="24"/>
          <w:szCs w:val="24"/>
        </w:rPr>
        <w:t>й</w:t>
      </w:r>
      <w:r w:rsidRPr="002F7BEC">
        <w:rPr>
          <w:rFonts w:ascii="Times New Roman" w:hAnsi="Times New Roman"/>
          <w:sz w:val="24"/>
          <w:szCs w:val="24"/>
        </w:rPr>
        <w:t xml:space="preserve"> положений Документации, не позднее, чем за 2 (два) рабочих дня до дня окончания подачи заявок</w:t>
      </w:r>
      <w:proofErr w:type="gramEnd"/>
      <w:r w:rsidRPr="002F7BEC">
        <w:rPr>
          <w:rFonts w:ascii="Times New Roman" w:hAnsi="Times New Roman"/>
          <w:sz w:val="24"/>
          <w:szCs w:val="24"/>
        </w:rPr>
        <w:t xml:space="preserve"> на участие в проведении запроса предложений.</w:t>
      </w:r>
    </w:p>
    <w:p w:rsidR="00B54058" w:rsidRPr="002F7BEC" w:rsidRDefault="00B54058" w:rsidP="00E96197">
      <w:pPr>
        <w:tabs>
          <w:tab w:val="left" w:pos="6987"/>
        </w:tabs>
        <w:rPr>
          <w:rFonts w:ascii="Times New Roman" w:hAnsi="Times New Roman"/>
          <w:snapToGrid w:val="0"/>
          <w:sz w:val="24"/>
          <w:szCs w:val="24"/>
        </w:rPr>
      </w:pPr>
      <w:r w:rsidRPr="002F7BEC">
        <w:rPr>
          <w:rFonts w:ascii="Times New Roman" w:hAnsi="Times New Roman"/>
          <w:b/>
          <w:sz w:val="24"/>
          <w:szCs w:val="24"/>
        </w:rPr>
        <w:t>Дата и время начала приема запросов на разъяснения положений Документации от Участников закупки:</w:t>
      </w:r>
      <w:r w:rsidRPr="002F7BEC">
        <w:rPr>
          <w:rFonts w:ascii="Times New Roman" w:hAnsi="Times New Roman"/>
          <w:color w:val="FF0000"/>
          <w:sz w:val="24"/>
          <w:szCs w:val="24"/>
        </w:rPr>
        <w:t xml:space="preserve"> </w:t>
      </w:r>
      <w:r w:rsidR="003B5C56" w:rsidRPr="002F7BEC">
        <w:rPr>
          <w:rFonts w:ascii="Times New Roman" w:hAnsi="Times New Roman"/>
          <w:sz w:val="24"/>
          <w:szCs w:val="24"/>
        </w:rPr>
        <w:t>25</w:t>
      </w:r>
      <w:r w:rsidR="00EA7617" w:rsidRPr="002F7BEC">
        <w:rPr>
          <w:rFonts w:ascii="Times New Roman" w:hAnsi="Times New Roman"/>
          <w:sz w:val="24"/>
          <w:szCs w:val="24"/>
        </w:rPr>
        <w:t xml:space="preserve"> </w:t>
      </w:r>
      <w:r w:rsidR="00B53AFF" w:rsidRPr="002F7BEC">
        <w:rPr>
          <w:rFonts w:ascii="Times New Roman" w:hAnsi="Times New Roman"/>
          <w:sz w:val="24"/>
          <w:szCs w:val="24"/>
        </w:rPr>
        <w:t>февраля</w:t>
      </w:r>
      <w:r w:rsidR="00354EEC" w:rsidRPr="002F7BEC">
        <w:rPr>
          <w:rFonts w:ascii="Times New Roman" w:hAnsi="Times New Roman"/>
          <w:sz w:val="24"/>
          <w:szCs w:val="24"/>
        </w:rPr>
        <w:t xml:space="preserve"> </w:t>
      </w:r>
      <w:r w:rsidR="00B53AFF" w:rsidRPr="002F7BEC">
        <w:rPr>
          <w:rFonts w:ascii="Times New Roman" w:hAnsi="Times New Roman"/>
          <w:snapToGrid w:val="0"/>
          <w:sz w:val="24"/>
          <w:szCs w:val="24"/>
        </w:rPr>
        <w:t>2015</w:t>
      </w:r>
      <w:r w:rsidRPr="002F7BEC">
        <w:rPr>
          <w:rFonts w:ascii="Times New Roman" w:hAnsi="Times New Roman"/>
          <w:snapToGrid w:val="0"/>
          <w:sz w:val="24"/>
          <w:szCs w:val="24"/>
        </w:rPr>
        <w:t xml:space="preserve"> г. с </w:t>
      </w:r>
      <w:r w:rsidR="00B82EF8" w:rsidRPr="002F7BEC">
        <w:rPr>
          <w:rFonts w:ascii="Times New Roman" w:hAnsi="Times New Roman"/>
          <w:snapToGrid w:val="0"/>
          <w:sz w:val="24"/>
          <w:szCs w:val="24"/>
        </w:rPr>
        <w:t>1</w:t>
      </w:r>
      <w:r w:rsidR="00876BC6" w:rsidRPr="002F7BEC">
        <w:rPr>
          <w:rFonts w:ascii="Times New Roman" w:hAnsi="Times New Roman"/>
          <w:snapToGrid w:val="0"/>
          <w:sz w:val="24"/>
          <w:szCs w:val="24"/>
        </w:rPr>
        <w:t>5</w:t>
      </w:r>
      <w:r w:rsidRPr="002F7BEC">
        <w:rPr>
          <w:rFonts w:ascii="Times New Roman" w:hAnsi="Times New Roman"/>
          <w:snapToGrid w:val="0"/>
          <w:sz w:val="24"/>
          <w:szCs w:val="24"/>
        </w:rPr>
        <w:t>:</w:t>
      </w:r>
      <w:r w:rsidR="00B82EF8" w:rsidRPr="002F7BEC">
        <w:rPr>
          <w:rFonts w:ascii="Times New Roman" w:hAnsi="Times New Roman"/>
          <w:snapToGrid w:val="0"/>
          <w:sz w:val="24"/>
          <w:szCs w:val="24"/>
        </w:rPr>
        <w:t>0</w:t>
      </w:r>
      <w:r w:rsidRPr="002F7BEC">
        <w:rPr>
          <w:rFonts w:ascii="Times New Roman" w:hAnsi="Times New Roman"/>
          <w:sz w:val="24"/>
          <w:szCs w:val="24"/>
          <w:lang w:eastAsia="ar-SA"/>
        </w:rPr>
        <w:t>0 (</w:t>
      </w:r>
      <w:proofErr w:type="gramStart"/>
      <w:r w:rsidRPr="002F7BEC">
        <w:rPr>
          <w:rFonts w:ascii="Times New Roman" w:hAnsi="Times New Roman"/>
          <w:sz w:val="24"/>
          <w:szCs w:val="24"/>
          <w:lang w:eastAsia="ar-SA"/>
        </w:rPr>
        <w:t>МСК</w:t>
      </w:r>
      <w:proofErr w:type="gramEnd"/>
      <w:r w:rsidRPr="002F7BEC">
        <w:rPr>
          <w:rFonts w:ascii="Times New Roman" w:hAnsi="Times New Roman"/>
          <w:sz w:val="24"/>
          <w:szCs w:val="24"/>
          <w:lang w:eastAsia="ar-SA"/>
        </w:rPr>
        <w:t>)</w:t>
      </w:r>
      <w:r w:rsidRPr="002F7BEC">
        <w:rPr>
          <w:rFonts w:ascii="Times New Roman" w:hAnsi="Times New Roman"/>
          <w:snapToGrid w:val="0"/>
          <w:sz w:val="24"/>
          <w:szCs w:val="24"/>
        </w:rPr>
        <w:t>.</w:t>
      </w:r>
    </w:p>
    <w:p w:rsidR="00B54058" w:rsidRPr="002F7BEC" w:rsidRDefault="00B40256" w:rsidP="00E96197">
      <w:pPr>
        <w:tabs>
          <w:tab w:val="left" w:pos="6987"/>
        </w:tabs>
        <w:rPr>
          <w:rFonts w:ascii="Times New Roman" w:hAnsi="Times New Roman"/>
          <w:sz w:val="24"/>
          <w:szCs w:val="24"/>
        </w:rPr>
      </w:pPr>
      <w:r w:rsidRPr="002F7BEC">
        <w:rPr>
          <w:rFonts w:ascii="Times New Roman" w:hAnsi="Times New Roman"/>
          <w:b/>
          <w:sz w:val="24"/>
          <w:szCs w:val="24"/>
        </w:rPr>
        <w:t xml:space="preserve">Дата и время окончания приема запросов на разъяснения положений Документации от Участников закупки: </w:t>
      </w:r>
      <w:r w:rsidRPr="002F7BEC">
        <w:rPr>
          <w:rFonts w:ascii="Times New Roman" w:hAnsi="Times New Roman"/>
          <w:sz w:val="24"/>
          <w:szCs w:val="24"/>
        </w:rPr>
        <w:t>не позднее</w:t>
      </w:r>
      <w:r w:rsidRPr="002F7BEC">
        <w:rPr>
          <w:rFonts w:ascii="Times New Roman" w:hAnsi="Times New Roman"/>
          <w:color w:val="FF0000"/>
          <w:sz w:val="24"/>
          <w:szCs w:val="24"/>
        </w:rPr>
        <w:t xml:space="preserve"> </w:t>
      </w:r>
      <w:r w:rsidRPr="002F7BEC">
        <w:rPr>
          <w:rFonts w:ascii="Times New Roman" w:hAnsi="Times New Roman"/>
          <w:snapToGrid w:val="0"/>
          <w:sz w:val="24"/>
          <w:szCs w:val="24"/>
        </w:rPr>
        <w:t xml:space="preserve"> 10:00 (</w:t>
      </w:r>
      <w:proofErr w:type="gramStart"/>
      <w:r w:rsidRPr="002F7BEC">
        <w:rPr>
          <w:rFonts w:ascii="Times New Roman" w:hAnsi="Times New Roman"/>
          <w:snapToGrid w:val="0"/>
          <w:sz w:val="24"/>
          <w:szCs w:val="24"/>
        </w:rPr>
        <w:t>МСК</w:t>
      </w:r>
      <w:proofErr w:type="gramEnd"/>
      <w:r w:rsidRPr="002F7BEC">
        <w:rPr>
          <w:rFonts w:ascii="Times New Roman" w:hAnsi="Times New Roman"/>
          <w:snapToGrid w:val="0"/>
          <w:sz w:val="24"/>
          <w:szCs w:val="24"/>
        </w:rPr>
        <w:t xml:space="preserve">) </w:t>
      </w:r>
      <w:r w:rsidR="003B5C56" w:rsidRPr="002F7BEC">
        <w:rPr>
          <w:rFonts w:ascii="Times New Roman" w:hAnsi="Times New Roman"/>
          <w:sz w:val="24"/>
          <w:szCs w:val="24"/>
        </w:rPr>
        <w:t>1</w:t>
      </w:r>
      <w:r w:rsidR="00DB551A" w:rsidRPr="002F7BEC">
        <w:rPr>
          <w:rFonts w:ascii="Times New Roman" w:hAnsi="Times New Roman"/>
          <w:sz w:val="24"/>
          <w:szCs w:val="24"/>
        </w:rPr>
        <w:t>2</w:t>
      </w:r>
      <w:r w:rsidRPr="002F7BEC">
        <w:rPr>
          <w:rFonts w:ascii="Times New Roman" w:hAnsi="Times New Roman"/>
          <w:sz w:val="24"/>
          <w:szCs w:val="24"/>
        </w:rPr>
        <w:t xml:space="preserve"> </w:t>
      </w:r>
      <w:r w:rsidR="00225874" w:rsidRPr="002F7BEC">
        <w:rPr>
          <w:rFonts w:ascii="Times New Roman" w:hAnsi="Times New Roman"/>
          <w:sz w:val="24"/>
          <w:szCs w:val="24"/>
        </w:rPr>
        <w:t>марта</w:t>
      </w:r>
      <w:r w:rsidRPr="002F7BEC">
        <w:rPr>
          <w:rFonts w:ascii="Times New Roman" w:hAnsi="Times New Roman"/>
          <w:sz w:val="24"/>
          <w:szCs w:val="24"/>
        </w:rPr>
        <w:t xml:space="preserve"> </w:t>
      </w:r>
      <w:r w:rsidR="00B53AFF" w:rsidRPr="002F7BEC">
        <w:rPr>
          <w:rFonts w:ascii="Times New Roman" w:hAnsi="Times New Roman"/>
          <w:snapToGrid w:val="0"/>
          <w:sz w:val="24"/>
          <w:szCs w:val="24"/>
        </w:rPr>
        <w:t>2015</w:t>
      </w:r>
      <w:r w:rsidRPr="002F7BEC">
        <w:rPr>
          <w:rFonts w:ascii="Times New Roman" w:hAnsi="Times New Roman"/>
          <w:snapToGrid w:val="0"/>
          <w:sz w:val="24"/>
          <w:szCs w:val="24"/>
        </w:rPr>
        <w:t xml:space="preserve"> г.</w:t>
      </w:r>
    </w:p>
    <w:p w:rsidR="00B54058" w:rsidRPr="002F7BEC" w:rsidRDefault="00B54058" w:rsidP="00E96197">
      <w:pPr>
        <w:tabs>
          <w:tab w:val="left" w:pos="6987"/>
        </w:tabs>
        <w:rPr>
          <w:rFonts w:ascii="Times New Roman" w:hAnsi="Times New Roman"/>
          <w:sz w:val="24"/>
          <w:szCs w:val="24"/>
        </w:rPr>
      </w:pPr>
      <w:proofErr w:type="gramStart"/>
      <w:r w:rsidRPr="002F7BEC">
        <w:rPr>
          <w:rFonts w:ascii="Times New Roman" w:hAnsi="Times New Roman"/>
          <w:sz w:val="24"/>
          <w:szCs w:val="24"/>
        </w:rPr>
        <w:t xml:space="preserve">Заказчик в течение одного рабочего дня со дня поступления запроса о предоставлении разъяснений отвечает на запрос и размещает на официальном сайте  </w:t>
      </w:r>
      <w:hyperlink r:id="rId15">
        <w:r w:rsidRPr="002F7BEC">
          <w:rPr>
            <w:rFonts w:ascii="Times New Roman" w:hAnsi="Times New Roman"/>
            <w:color w:val="0000FF"/>
            <w:sz w:val="24"/>
            <w:szCs w:val="24"/>
            <w:u w:val="single"/>
          </w:rPr>
          <w:t>http://www.zakupki.gov.ru/223</w:t>
        </w:r>
      </w:hyperlink>
      <w:r w:rsidRPr="002F7BEC">
        <w:rPr>
          <w:rFonts w:ascii="Times New Roman" w:hAnsi="Times New Roman"/>
          <w:sz w:val="24"/>
          <w:szCs w:val="24"/>
        </w:rPr>
        <w:t xml:space="preserve"> 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позднее, чем за 2 (два) рабочих дня до дня</w:t>
      </w:r>
      <w:proofErr w:type="gramEnd"/>
      <w:r w:rsidRPr="002F7BEC">
        <w:rPr>
          <w:rFonts w:ascii="Times New Roman" w:hAnsi="Times New Roman"/>
          <w:sz w:val="24"/>
          <w:szCs w:val="24"/>
        </w:rPr>
        <w:t xml:space="preserve"> окончания подачи заявок на участие.</w:t>
      </w:r>
    </w:p>
    <w:p w:rsidR="00B54058" w:rsidRPr="002F7BEC" w:rsidRDefault="00B54058" w:rsidP="006A600D">
      <w:pPr>
        <w:suppressAutoHyphens/>
        <w:autoSpaceDE w:val="0"/>
        <w:rPr>
          <w:rFonts w:ascii="Times New Roman" w:hAnsi="Times New Roman"/>
          <w:sz w:val="24"/>
          <w:szCs w:val="24"/>
        </w:rPr>
      </w:pPr>
    </w:p>
    <w:p w:rsidR="00B54058" w:rsidRPr="002F7BEC" w:rsidRDefault="00B54058" w:rsidP="0063294F">
      <w:pPr>
        <w:suppressAutoHyphens/>
        <w:autoSpaceDE w:val="0"/>
        <w:rPr>
          <w:rFonts w:ascii="Times New Roman" w:hAnsi="Times New Roman"/>
          <w:sz w:val="24"/>
          <w:szCs w:val="24"/>
        </w:rPr>
      </w:pPr>
    </w:p>
    <w:p w:rsidR="00B54058" w:rsidRPr="002F7BEC" w:rsidRDefault="00B54058" w:rsidP="0063294F">
      <w:pPr>
        <w:suppressAutoHyphens/>
        <w:autoSpaceDE w:val="0"/>
        <w:rPr>
          <w:rFonts w:ascii="Times New Roman" w:hAnsi="Times New Roman"/>
          <w:sz w:val="24"/>
          <w:szCs w:val="24"/>
        </w:rPr>
        <w:sectPr w:rsidR="00B54058" w:rsidRPr="002F7BEC" w:rsidSect="008F5760">
          <w:type w:val="continuous"/>
          <w:pgSz w:w="11907" w:h="16840" w:code="9"/>
          <w:pgMar w:top="1134" w:right="567" w:bottom="1134" w:left="1418" w:header="567" w:footer="567" w:gutter="0"/>
          <w:cols w:space="708"/>
          <w:docGrid w:linePitch="360"/>
        </w:sectPr>
      </w:pPr>
    </w:p>
    <w:p w:rsidR="00B54058" w:rsidRPr="002F7BEC" w:rsidRDefault="00B54058" w:rsidP="0063294F">
      <w:pPr>
        <w:suppressAutoHyphens/>
        <w:autoSpaceDE w:val="0"/>
        <w:rPr>
          <w:rFonts w:ascii="Times New Roman" w:hAnsi="Times New Roman"/>
          <w:sz w:val="24"/>
          <w:szCs w:val="24"/>
        </w:rPr>
      </w:pPr>
    </w:p>
    <w:p w:rsidR="00B54058" w:rsidRPr="002F7BEC" w:rsidRDefault="00B54058" w:rsidP="0063294F">
      <w:pPr>
        <w:suppressAutoHyphens/>
        <w:autoSpaceDE w:val="0"/>
        <w:rPr>
          <w:rFonts w:ascii="Times New Roman" w:hAnsi="Times New Roman"/>
          <w:sz w:val="24"/>
          <w:szCs w:val="24"/>
        </w:rPr>
      </w:pPr>
    </w:p>
    <w:p w:rsidR="007E3AB5" w:rsidRPr="002F7BEC" w:rsidRDefault="007E3AB5" w:rsidP="00204755">
      <w:pPr>
        <w:pStyle w:val="23"/>
        <w:rPr>
          <w:rFonts w:ascii="Times New Roman" w:hAnsi="Times New Roman"/>
          <w:sz w:val="24"/>
          <w:szCs w:val="24"/>
        </w:rPr>
      </w:pPr>
    </w:p>
    <w:p w:rsidR="00B54058" w:rsidRPr="002F7BEC" w:rsidRDefault="00B54058" w:rsidP="00204755">
      <w:pPr>
        <w:pStyle w:val="23"/>
        <w:rPr>
          <w:rFonts w:ascii="Times New Roman" w:hAnsi="Times New Roman"/>
          <w:sz w:val="24"/>
          <w:szCs w:val="24"/>
        </w:rPr>
      </w:pPr>
    </w:p>
    <w:p w:rsidR="00B54058" w:rsidRPr="002F7BEC" w:rsidRDefault="00B54058" w:rsidP="00507E01">
      <w:pPr>
        <w:rPr>
          <w:rFonts w:ascii="Times New Roman" w:hAnsi="Times New Roman"/>
          <w:sz w:val="24"/>
          <w:szCs w:val="24"/>
        </w:rPr>
      </w:pPr>
    </w:p>
    <w:p w:rsidR="00B54058" w:rsidRPr="002F7BEC" w:rsidRDefault="00B54058" w:rsidP="00204755">
      <w:pPr>
        <w:pStyle w:val="23"/>
        <w:rPr>
          <w:rFonts w:ascii="Times New Roman" w:hAnsi="Times New Roman"/>
          <w:sz w:val="24"/>
          <w:szCs w:val="24"/>
        </w:rPr>
      </w:pPr>
    </w:p>
    <w:p w:rsidR="00B54058" w:rsidRPr="002F7BEC" w:rsidRDefault="00B54058" w:rsidP="00507E01">
      <w:pPr>
        <w:rPr>
          <w:rFonts w:ascii="Times New Roman" w:hAnsi="Times New Roman"/>
          <w:sz w:val="24"/>
          <w:szCs w:val="24"/>
        </w:rPr>
      </w:pPr>
    </w:p>
    <w:p w:rsidR="008D3ECB" w:rsidRPr="002F7BEC" w:rsidRDefault="008D3ECB">
      <w:pPr>
        <w:rPr>
          <w:rFonts w:ascii="Times New Roman" w:hAnsi="Times New Roman"/>
          <w:b/>
          <w:sz w:val="24"/>
          <w:szCs w:val="24"/>
        </w:rPr>
      </w:pPr>
      <w:bookmarkStart w:id="36" w:name="_Toc393094103"/>
      <w:r w:rsidRPr="002F7BEC">
        <w:rPr>
          <w:rFonts w:ascii="Times New Roman" w:hAnsi="Times New Roman"/>
          <w:sz w:val="24"/>
          <w:szCs w:val="24"/>
        </w:rPr>
        <w:br w:type="page"/>
      </w:r>
    </w:p>
    <w:p w:rsidR="00B54058" w:rsidRPr="002F7BEC" w:rsidRDefault="00282A68" w:rsidP="007A3228">
      <w:pPr>
        <w:pStyle w:val="affffc"/>
        <w:ind w:firstLine="0"/>
        <w:outlineLvl w:val="0"/>
        <w:rPr>
          <w:rFonts w:ascii="Times New Roman" w:hAnsi="Times New Roman"/>
          <w:sz w:val="24"/>
          <w:szCs w:val="24"/>
        </w:rPr>
      </w:pPr>
      <w:bookmarkStart w:id="37" w:name="_Toc412637395"/>
      <w:bookmarkStart w:id="38" w:name="_Toc412637858"/>
      <w:r w:rsidRPr="002F7BEC">
        <w:rPr>
          <w:rFonts w:ascii="Times New Roman" w:hAnsi="Times New Roman"/>
          <w:sz w:val="24"/>
          <w:szCs w:val="24"/>
        </w:rPr>
        <w:lastRenderedPageBreak/>
        <w:t>СОДЕРЖАНИЕ</w:t>
      </w:r>
      <w:bookmarkEnd w:id="36"/>
      <w:bookmarkEnd w:id="37"/>
      <w:bookmarkEnd w:id="38"/>
    </w:p>
    <w:p w:rsidR="00B54058" w:rsidRPr="002F7BEC" w:rsidRDefault="00B54058" w:rsidP="00832AEF">
      <w:pPr>
        <w:ind w:firstLine="142"/>
        <w:rPr>
          <w:rFonts w:ascii="Times New Roman" w:hAnsi="Times New Roman"/>
          <w:sz w:val="24"/>
          <w:szCs w:val="24"/>
        </w:rPr>
      </w:pPr>
    </w:p>
    <w:p w:rsidR="00F5393F" w:rsidRPr="002F7BEC" w:rsidRDefault="00F5393F" w:rsidP="002F7BEC">
      <w:pPr>
        <w:pStyle w:val="1d"/>
        <w:rPr>
          <w:rFonts w:eastAsiaTheme="minorEastAsia"/>
          <w:sz w:val="24"/>
          <w:szCs w:val="24"/>
        </w:rPr>
      </w:pPr>
      <w:r w:rsidRPr="002F7BEC">
        <w:rPr>
          <w:snapToGrid w:val="0"/>
          <w:sz w:val="24"/>
          <w:szCs w:val="24"/>
        </w:rPr>
        <w:fldChar w:fldCharType="begin"/>
      </w:r>
      <w:r w:rsidRPr="002F7BEC">
        <w:rPr>
          <w:snapToGrid w:val="0"/>
          <w:sz w:val="24"/>
          <w:szCs w:val="24"/>
        </w:rPr>
        <w:instrText xml:space="preserve"> TOC \o "1-1" \u </w:instrText>
      </w:r>
      <w:r w:rsidRPr="002F7BEC">
        <w:rPr>
          <w:snapToGrid w:val="0"/>
          <w:sz w:val="24"/>
          <w:szCs w:val="24"/>
        </w:rPr>
        <w:fldChar w:fldCharType="separate"/>
      </w:r>
      <w:r w:rsidRPr="002F7BEC">
        <w:rPr>
          <w:sz w:val="24"/>
          <w:szCs w:val="24"/>
        </w:rPr>
        <w:t>Информационная</w:t>
      </w:r>
      <w:r w:rsidRPr="002F7BEC">
        <w:rPr>
          <w:snapToGrid w:val="0"/>
          <w:sz w:val="24"/>
          <w:szCs w:val="24"/>
        </w:rPr>
        <w:t xml:space="preserve"> карта</w:t>
      </w:r>
      <w:r w:rsidRPr="002F7BEC">
        <w:rPr>
          <w:sz w:val="24"/>
          <w:szCs w:val="24"/>
        </w:rPr>
        <w:tab/>
      </w:r>
      <w:r w:rsidRPr="002F7BEC">
        <w:rPr>
          <w:sz w:val="24"/>
          <w:szCs w:val="24"/>
        </w:rPr>
        <w:fldChar w:fldCharType="begin"/>
      </w:r>
      <w:r w:rsidRPr="002F7BEC">
        <w:rPr>
          <w:sz w:val="24"/>
          <w:szCs w:val="24"/>
        </w:rPr>
        <w:instrText xml:space="preserve"> PAGEREF _Toc412637845 \h </w:instrText>
      </w:r>
      <w:r w:rsidRPr="002F7BEC">
        <w:rPr>
          <w:sz w:val="24"/>
          <w:szCs w:val="24"/>
        </w:rPr>
      </w:r>
      <w:r w:rsidRPr="002F7BEC">
        <w:rPr>
          <w:sz w:val="24"/>
          <w:szCs w:val="24"/>
        </w:rPr>
        <w:fldChar w:fldCharType="separate"/>
      </w:r>
      <w:r w:rsidR="002F7BEC">
        <w:rPr>
          <w:sz w:val="24"/>
          <w:szCs w:val="24"/>
        </w:rPr>
        <w:t>2</w:t>
      </w:r>
      <w:r w:rsidRPr="002F7BEC">
        <w:rPr>
          <w:sz w:val="24"/>
          <w:szCs w:val="24"/>
        </w:rPr>
        <w:fldChar w:fldCharType="end"/>
      </w:r>
    </w:p>
    <w:p w:rsidR="00F5393F" w:rsidRPr="002F7BEC" w:rsidRDefault="00F5393F" w:rsidP="002F7BEC">
      <w:pPr>
        <w:pStyle w:val="1d"/>
        <w:rPr>
          <w:rFonts w:eastAsiaTheme="minorEastAsia"/>
          <w:sz w:val="24"/>
          <w:szCs w:val="24"/>
        </w:rPr>
      </w:pPr>
      <w:r w:rsidRPr="002F7BEC">
        <w:rPr>
          <w:sz w:val="24"/>
          <w:szCs w:val="24"/>
        </w:rPr>
        <w:t>СОДЕРЖАНИЕ</w:t>
      </w:r>
      <w:r w:rsidRPr="002F7BEC">
        <w:rPr>
          <w:sz w:val="24"/>
          <w:szCs w:val="24"/>
        </w:rPr>
        <w:tab/>
      </w:r>
      <w:r w:rsidRPr="002F7BEC">
        <w:rPr>
          <w:sz w:val="24"/>
          <w:szCs w:val="24"/>
        </w:rPr>
        <w:fldChar w:fldCharType="begin"/>
      </w:r>
      <w:r w:rsidRPr="002F7BEC">
        <w:rPr>
          <w:sz w:val="24"/>
          <w:szCs w:val="24"/>
        </w:rPr>
        <w:instrText xml:space="preserve"> PAGEREF _Toc412637858 \h </w:instrText>
      </w:r>
      <w:r w:rsidRPr="002F7BEC">
        <w:rPr>
          <w:sz w:val="24"/>
          <w:szCs w:val="24"/>
        </w:rPr>
      </w:r>
      <w:r w:rsidRPr="002F7BEC">
        <w:rPr>
          <w:sz w:val="24"/>
          <w:szCs w:val="24"/>
        </w:rPr>
        <w:fldChar w:fldCharType="separate"/>
      </w:r>
      <w:r w:rsidR="002F7BEC">
        <w:rPr>
          <w:sz w:val="24"/>
          <w:szCs w:val="24"/>
        </w:rPr>
        <w:t>5</w:t>
      </w:r>
      <w:r w:rsidRPr="002F7BEC">
        <w:rPr>
          <w:sz w:val="24"/>
          <w:szCs w:val="24"/>
        </w:rPr>
        <w:fldChar w:fldCharType="end"/>
      </w:r>
    </w:p>
    <w:p w:rsidR="00F5393F" w:rsidRPr="002F7BEC" w:rsidRDefault="00F5393F" w:rsidP="002F7BEC">
      <w:pPr>
        <w:pStyle w:val="1d"/>
        <w:rPr>
          <w:rFonts w:eastAsiaTheme="minorEastAsia"/>
          <w:sz w:val="24"/>
          <w:szCs w:val="24"/>
        </w:rPr>
      </w:pPr>
      <w:r w:rsidRPr="002F7BEC">
        <w:rPr>
          <w:sz w:val="24"/>
          <w:szCs w:val="24"/>
        </w:rPr>
        <w:t>1.Термины и определения</w:t>
      </w:r>
      <w:r w:rsidRPr="002F7BEC">
        <w:rPr>
          <w:sz w:val="24"/>
          <w:szCs w:val="24"/>
        </w:rPr>
        <w:tab/>
      </w:r>
      <w:r w:rsidRPr="002F7BEC">
        <w:rPr>
          <w:sz w:val="24"/>
          <w:szCs w:val="24"/>
        </w:rPr>
        <w:fldChar w:fldCharType="begin"/>
      </w:r>
      <w:r w:rsidRPr="002F7BEC">
        <w:rPr>
          <w:sz w:val="24"/>
          <w:szCs w:val="24"/>
        </w:rPr>
        <w:instrText xml:space="preserve"> PAGEREF _Toc412637859 \h </w:instrText>
      </w:r>
      <w:r w:rsidRPr="002F7BEC">
        <w:rPr>
          <w:sz w:val="24"/>
          <w:szCs w:val="24"/>
        </w:rPr>
      </w:r>
      <w:r w:rsidRPr="002F7BEC">
        <w:rPr>
          <w:sz w:val="24"/>
          <w:szCs w:val="24"/>
        </w:rPr>
        <w:fldChar w:fldCharType="separate"/>
      </w:r>
      <w:r w:rsidR="002F7BEC">
        <w:rPr>
          <w:sz w:val="24"/>
          <w:szCs w:val="24"/>
        </w:rPr>
        <w:t>6</w:t>
      </w:r>
      <w:r w:rsidRPr="002F7BEC">
        <w:rPr>
          <w:sz w:val="24"/>
          <w:szCs w:val="24"/>
        </w:rPr>
        <w:fldChar w:fldCharType="end"/>
      </w:r>
    </w:p>
    <w:p w:rsidR="00F5393F" w:rsidRPr="002F7BEC" w:rsidRDefault="00F5393F" w:rsidP="002F7BEC">
      <w:pPr>
        <w:pStyle w:val="1d"/>
        <w:rPr>
          <w:rFonts w:eastAsiaTheme="minorEastAsia"/>
          <w:sz w:val="24"/>
          <w:szCs w:val="24"/>
        </w:rPr>
      </w:pPr>
      <w:r w:rsidRPr="002F7BEC">
        <w:rPr>
          <w:sz w:val="24"/>
          <w:szCs w:val="24"/>
        </w:rPr>
        <w:t>2. Общие положения</w:t>
      </w:r>
      <w:r w:rsidRPr="002F7BEC">
        <w:rPr>
          <w:sz w:val="24"/>
          <w:szCs w:val="24"/>
        </w:rPr>
        <w:tab/>
      </w:r>
      <w:r w:rsidRPr="002F7BEC">
        <w:rPr>
          <w:sz w:val="24"/>
          <w:szCs w:val="24"/>
        </w:rPr>
        <w:fldChar w:fldCharType="begin"/>
      </w:r>
      <w:r w:rsidRPr="002F7BEC">
        <w:rPr>
          <w:sz w:val="24"/>
          <w:szCs w:val="24"/>
        </w:rPr>
        <w:instrText xml:space="preserve"> PAGEREF _Toc412637860 \h </w:instrText>
      </w:r>
      <w:r w:rsidRPr="002F7BEC">
        <w:rPr>
          <w:sz w:val="24"/>
          <w:szCs w:val="24"/>
        </w:rPr>
      </w:r>
      <w:r w:rsidRPr="002F7BEC">
        <w:rPr>
          <w:sz w:val="24"/>
          <w:szCs w:val="24"/>
        </w:rPr>
        <w:fldChar w:fldCharType="separate"/>
      </w:r>
      <w:r w:rsidR="002F7BEC">
        <w:rPr>
          <w:sz w:val="24"/>
          <w:szCs w:val="24"/>
        </w:rPr>
        <w:t>7</w:t>
      </w:r>
      <w:r w:rsidRPr="002F7BEC">
        <w:rPr>
          <w:sz w:val="24"/>
          <w:szCs w:val="24"/>
        </w:rPr>
        <w:fldChar w:fldCharType="end"/>
      </w:r>
    </w:p>
    <w:p w:rsidR="00F5393F" w:rsidRPr="002F7BEC" w:rsidRDefault="00F5393F" w:rsidP="002F7BEC">
      <w:pPr>
        <w:pStyle w:val="1d"/>
        <w:rPr>
          <w:rFonts w:eastAsiaTheme="minorEastAsia"/>
          <w:sz w:val="24"/>
          <w:szCs w:val="24"/>
        </w:rPr>
      </w:pPr>
      <w:r w:rsidRPr="002F7BEC">
        <w:rPr>
          <w:sz w:val="24"/>
          <w:szCs w:val="24"/>
        </w:rPr>
        <w:t>3. Требования к Участникам закупки. Заявка и прилагаемые к ней   документы.</w:t>
      </w:r>
      <w:r w:rsidRPr="002F7BEC">
        <w:rPr>
          <w:sz w:val="24"/>
          <w:szCs w:val="24"/>
        </w:rPr>
        <w:tab/>
      </w:r>
      <w:r w:rsidRPr="002F7BEC">
        <w:rPr>
          <w:sz w:val="24"/>
          <w:szCs w:val="24"/>
        </w:rPr>
        <w:fldChar w:fldCharType="begin"/>
      </w:r>
      <w:r w:rsidRPr="002F7BEC">
        <w:rPr>
          <w:sz w:val="24"/>
          <w:szCs w:val="24"/>
        </w:rPr>
        <w:instrText xml:space="preserve"> PAGEREF _Toc412637866 \h </w:instrText>
      </w:r>
      <w:r w:rsidRPr="002F7BEC">
        <w:rPr>
          <w:sz w:val="24"/>
          <w:szCs w:val="24"/>
        </w:rPr>
      </w:r>
      <w:r w:rsidRPr="002F7BEC">
        <w:rPr>
          <w:sz w:val="24"/>
          <w:szCs w:val="24"/>
        </w:rPr>
        <w:fldChar w:fldCharType="separate"/>
      </w:r>
      <w:r w:rsidR="002F7BEC">
        <w:rPr>
          <w:sz w:val="24"/>
          <w:szCs w:val="24"/>
        </w:rPr>
        <w:t>8</w:t>
      </w:r>
      <w:r w:rsidRPr="002F7BEC">
        <w:rPr>
          <w:sz w:val="24"/>
          <w:szCs w:val="24"/>
        </w:rPr>
        <w:fldChar w:fldCharType="end"/>
      </w:r>
    </w:p>
    <w:p w:rsidR="00F5393F" w:rsidRPr="002F7BEC" w:rsidRDefault="00F5393F" w:rsidP="002F7BEC">
      <w:pPr>
        <w:pStyle w:val="1d"/>
        <w:rPr>
          <w:rFonts w:eastAsiaTheme="minorEastAsia"/>
          <w:sz w:val="24"/>
          <w:szCs w:val="24"/>
        </w:rPr>
      </w:pPr>
      <w:r w:rsidRPr="002F7BEC">
        <w:rPr>
          <w:sz w:val="24"/>
          <w:szCs w:val="24"/>
        </w:rPr>
        <w:t>4. Порядок проведения запроса предложений</w:t>
      </w:r>
      <w:r w:rsidRPr="002F7BEC">
        <w:rPr>
          <w:sz w:val="24"/>
          <w:szCs w:val="24"/>
        </w:rPr>
        <w:tab/>
      </w:r>
      <w:r w:rsidRPr="002F7BEC">
        <w:rPr>
          <w:sz w:val="24"/>
          <w:szCs w:val="24"/>
        </w:rPr>
        <w:fldChar w:fldCharType="begin"/>
      </w:r>
      <w:r w:rsidRPr="002F7BEC">
        <w:rPr>
          <w:sz w:val="24"/>
          <w:szCs w:val="24"/>
        </w:rPr>
        <w:instrText xml:space="preserve"> PAGEREF _Toc412637869 \h </w:instrText>
      </w:r>
      <w:r w:rsidRPr="002F7BEC">
        <w:rPr>
          <w:sz w:val="24"/>
          <w:szCs w:val="24"/>
        </w:rPr>
      </w:r>
      <w:r w:rsidRPr="002F7BEC">
        <w:rPr>
          <w:sz w:val="24"/>
          <w:szCs w:val="24"/>
        </w:rPr>
        <w:fldChar w:fldCharType="separate"/>
      </w:r>
      <w:r w:rsidR="002F7BEC">
        <w:rPr>
          <w:sz w:val="24"/>
          <w:szCs w:val="24"/>
        </w:rPr>
        <w:t>11</w:t>
      </w:r>
      <w:r w:rsidRPr="002F7BEC">
        <w:rPr>
          <w:sz w:val="24"/>
          <w:szCs w:val="24"/>
        </w:rPr>
        <w:fldChar w:fldCharType="end"/>
      </w:r>
    </w:p>
    <w:p w:rsidR="00F5393F" w:rsidRPr="002F7BEC" w:rsidRDefault="00F5393F" w:rsidP="002F7BEC">
      <w:pPr>
        <w:pStyle w:val="1d"/>
        <w:rPr>
          <w:rFonts w:eastAsiaTheme="minorEastAsia"/>
          <w:sz w:val="24"/>
          <w:szCs w:val="24"/>
        </w:rPr>
      </w:pPr>
      <w:r w:rsidRPr="002F7BEC">
        <w:rPr>
          <w:iCs/>
          <w:sz w:val="24"/>
          <w:szCs w:val="24"/>
        </w:rPr>
        <w:t>5. Техническое задание</w:t>
      </w:r>
      <w:r w:rsidRPr="002F7BEC">
        <w:rPr>
          <w:sz w:val="24"/>
          <w:szCs w:val="24"/>
        </w:rPr>
        <w:tab/>
      </w:r>
      <w:r w:rsidRPr="002F7BEC">
        <w:rPr>
          <w:sz w:val="24"/>
          <w:szCs w:val="24"/>
        </w:rPr>
        <w:fldChar w:fldCharType="begin"/>
      </w:r>
      <w:r w:rsidRPr="002F7BEC">
        <w:rPr>
          <w:sz w:val="24"/>
          <w:szCs w:val="24"/>
        </w:rPr>
        <w:instrText xml:space="preserve"> PAGEREF _Toc412637886 \h </w:instrText>
      </w:r>
      <w:r w:rsidRPr="002F7BEC">
        <w:rPr>
          <w:sz w:val="24"/>
          <w:szCs w:val="24"/>
        </w:rPr>
      </w:r>
      <w:r w:rsidRPr="002F7BEC">
        <w:rPr>
          <w:sz w:val="24"/>
          <w:szCs w:val="24"/>
        </w:rPr>
        <w:fldChar w:fldCharType="separate"/>
      </w:r>
      <w:r w:rsidR="002F7BEC">
        <w:rPr>
          <w:sz w:val="24"/>
          <w:szCs w:val="24"/>
        </w:rPr>
        <w:t>20</w:t>
      </w:r>
      <w:r w:rsidRPr="002F7BEC">
        <w:rPr>
          <w:sz w:val="24"/>
          <w:szCs w:val="24"/>
        </w:rPr>
        <w:fldChar w:fldCharType="end"/>
      </w:r>
    </w:p>
    <w:p w:rsidR="00F5393F" w:rsidRPr="002F7BEC" w:rsidRDefault="00F5393F" w:rsidP="002F7BEC">
      <w:pPr>
        <w:pStyle w:val="1d"/>
        <w:rPr>
          <w:rFonts w:eastAsiaTheme="minorEastAsia"/>
          <w:sz w:val="24"/>
          <w:szCs w:val="24"/>
        </w:rPr>
      </w:pPr>
      <w:r w:rsidRPr="002F7BEC">
        <w:rPr>
          <w:snapToGrid w:val="0"/>
          <w:sz w:val="24"/>
          <w:szCs w:val="24"/>
        </w:rPr>
        <w:t>Приложение № 1</w:t>
      </w:r>
      <w:r w:rsidRPr="002F7BEC">
        <w:rPr>
          <w:sz w:val="24"/>
          <w:szCs w:val="24"/>
        </w:rPr>
        <w:tab/>
      </w:r>
      <w:r w:rsidRPr="002F7BEC">
        <w:rPr>
          <w:sz w:val="24"/>
          <w:szCs w:val="24"/>
        </w:rPr>
        <w:fldChar w:fldCharType="begin"/>
      </w:r>
      <w:r w:rsidRPr="002F7BEC">
        <w:rPr>
          <w:sz w:val="24"/>
          <w:szCs w:val="24"/>
        </w:rPr>
        <w:instrText xml:space="preserve"> PAGEREF _Toc412637897 \h </w:instrText>
      </w:r>
      <w:r w:rsidRPr="002F7BEC">
        <w:rPr>
          <w:sz w:val="24"/>
          <w:szCs w:val="24"/>
        </w:rPr>
      </w:r>
      <w:r w:rsidRPr="002F7BEC">
        <w:rPr>
          <w:sz w:val="24"/>
          <w:szCs w:val="24"/>
        </w:rPr>
        <w:fldChar w:fldCharType="separate"/>
      </w:r>
      <w:r w:rsidR="002F7BEC">
        <w:rPr>
          <w:sz w:val="24"/>
          <w:szCs w:val="24"/>
        </w:rPr>
        <w:t>24</w:t>
      </w:r>
      <w:r w:rsidRPr="002F7BEC">
        <w:rPr>
          <w:sz w:val="24"/>
          <w:szCs w:val="24"/>
        </w:rPr>
        <w:fldChar w:fldCharType="end"/>
      </w:r>
    </w:p>
    <w:p w:rsidR="00F5393F" w:rsidRPr="002F7BEC" w:rsidRDefault="00F5393F" w:rsidP="002F7BEC">
      <w:pPr>
        <w:pStyle w:val="1d"/>
        <w:rPr>
          <w:rFonts w:eastAsiaTheme="minorEastAsia"/>
          <w:sz w:val="24"/>
          <w:szCs w:val="24"/>
        </w:rPr>
      </w:pPr>
      <w:r w:rsidRPr="002F7BEC">
        <w:rPr>
          <w:iCs/>
          <w:snapToGrid w:val="0"/>
          <w:sz w:val="24"/>
          <w:szCs w:val="24"/>
        </w:rPr>
        <w:t>Приложение № 2</w:t>
      </w:r>
      <w:r w:rsidRPr="002F7BEC">
        <w:rPr>
          <w:sz w:val="24"/>
          <w:szCs w:val="24"/>
        </w:rPr>
        <w:tab/>
      </w:r>
      <w:r w:rsidRPr="002F7BEC">
        <w:rPr>
          <w:sz w:val="24"/>
          <w:szCs w:val="24"/>
        </w:rPr>
        <w:fldChar w:fldCharType="begin"/>
      </w:r>
      <w:r w:rsidRPr="002F7BEC">
        <w:rPr>
          <w:sz w:val="24"/>
          <w:szCs w:val="24"/>
        </w:rPr>
        <w:instrText xml:space="preserve"> PAGEREF _Toc412637898 \h </w:instrText>
      </w:r>
      <w:r w:rsidRPr="002F7BEC">
        <w:rPr>
          <w:sz w:val="24"/>
          <w:szCs w:val="24"/>
        </w:rPr>
      </w:r>
      <w:r w:rsidRPr="002F7BEC">
        <w:rPr>
          <w:sz w:val="24"/>
          <w:szCs w:val="24"/>
        </w:rPr>
        <w:fldChar w:fldCharType="separate"/>
      </w:r>
      <w:r w:rsidR="002F7BEC">
        <w:rPr>
          <w:sz w:val="24"/>
          <w:szCs w:val="24"/>
        </w:rPr>
        <w:t>36</w:t>
      </w:r>
      <w:r w:rsidRPr="002F7BEC">
        <w:rPr>
          <w:sz w:val="24"/>
          <w:szCs w:val="24"/>
        </w:rPr>
        <w:fldChar w:fldCharType="end"/>
      </w:r>
    </w:p>
    <w:p w:rsidR="00F5393F" w:rsidRPr="002F7BEC" w:rsidRDefault="00F5393F" w:rsidP="002F7BEC">
      <w:pPr>
        <w:pStyle w:val="1d"/>
        <w:rPr>
          <w:rFonts w:eastAsiaTheme="minorEastAsia"/>
          <w:sz w:val="24"/>
          <w:szCs w:val="24"/>
        </w:rPr>
      </w:pPr>
      <w:r w:rsidRPr="002F7BEC">
        <w:rPr>
          <w:iCs/>
          <w:snapToGrid w:val="0"/>
          <w:sz w:val="24"/>
          <w:szCs w:val="24"/>
        </w:rPr>
        <w:t>Приложение № 3</w:t>
      </w:r>
      <w:r w:rsidRPr="002F7BEC">
        <w:rPr>
          <w:sz w:val="24"/>
          <w:szCs w:val="24"/>
        </w:rPr>
        <w:tab/>
      </w:r>
      <w:r w:rsidRPr="002F7BEC">
        <w:rPr>
          <w:sz w:val="24"/>
          <w:szCs w:val="24"/>
        </w:rPr>
        <w:fldChar w:fldCharType="begin"/>
      </w:r>
      <w:r w:rsidRPr="002F7BEC">
        <w:rPr>
          <w:sz w:val="24"/>
          <w:szCs w:val="24"/>
        </w:rPr>
        <w:instrText xml:space="preserve"> PAGEREF _Toc412637899 \h </w:instrText>
      </w:r>
      <w:r w:rsidRPr="002F7BEC">
        <w:rPr>
          <w:sz w:val="24"/>
          <w:szCs w:val="24"/>
        </w:rPr>
      </w:r>
      <w:r w:rsidRPr="002F7BEC">
        <w:rPr>
          <w:sz w:val="24"/>
          <w:szCs w:val="24"/>
        </w:rPr>
        <w:fldChar w:fldCharType="separate"/>
      </w:r>
      <w:r w:rsidR="002F7BEC">
        <w:rPr>
          <w:sz w:val="24"/>
          <w:szCs w:val="24"/>
        </w:rPr>
        <w:t>37</w:t>
      </w:r>
      <w:r w:rsidRPr="002F7BEC">
        <w:rPr>
          <w:sz w:val="24"/>
          <w:szCs w:val="24"/>
        </w:rPr>
        <w:fldChar w:fldCharType="end"/>
      </w:r>
    </w:p>
    <w:p w:rsidR="00F5393F" w:rsidRPr="002F7BEC" w:rsidRDefault="00F5393F" w:rsidP="002F7BEC">
      <w:pPr>
        <w:pStyle w:val="1d"/>
        <w:rPr>
          <w:rFonts w:eastAsiaTheme="minorEastAsia"/>
          <w:sz w:val="24"/>
          <w:szCs w:val="24"/>
        </w:rPr>
      </w:pPr>
      <w:r w:rsidRPr="002F7BEC">
        <w:rPr>
          <w:iCs/>
          <w:snapToGrid w:val="0"/>
          <w:sz w:val="24"/>
          <w:szCs w:val="24"/>
        </w:rPr>
        <w:t>Приложение № 4</w:t>
      </w:r>
      <w:r w:rsidRPr="002F7BEC">
        <w:rPr>
          <w:sz w:val="24"/>
          <w:szCs w:val="24"/>
        </w:rPr>
        <w:tab/>
      </w:r>
      <w:r w:rsidRPr="002F7BEC">
        <w:rPr>
          <w:sz w:val="24"/>
          <w:szCs w:val="24"/>
        </w:rPr>
        <w:fldChar w:fldCharType="begin"/>
      </w:r>
      <w:r w:rsidRPr="002F7BEC">
        <w:rPr>
          <w:sz w:val="24"/>
          <w:szCs w:val="24"/>
        </w:rPr>
        <w:instrText xml:space="preserve"> PAGEREF _Toc412637900 \h </w:instrText>
      </w:r>
      <w:r w:rsidRPr="002F7BEC">
        <w:rPr>
          <w:sz w:val="24"/>
          <w:szCs w:val="24"/>
        </w:rPr>
      </w:r>
      <w:r w:rsidRPr="002F7BEC">
        <w:rPr>
          <w:sz w:val="24"/>
          <w:szCs w:val="24"/>
        </w:rPr>
        <w:fldChar w:fldCharType="separate"/>
      </w:r>
      <w:r w:rsidR="002F7BEC">
        <w:rPr>
          <w:sz w:val="24"/>
          <w:szCs w:val="24"/>
        </w:rPr>
        <w:t>38</w:t>
      </w:r>
      <w:r w:rsidRPr="002F7BEC">
        <w:rPr>
          <w:sz w:val="24"/>
          <w:szCs w:val="24"/>
        </w:rPr>
        <w:fldChar w:fldCharType="end"/>
      </w:r>
    </w:p>
    <w:p w:rsidR="00F5393F" w:rsidRPr="002F7BEC" w:rsidRDefault="00F5393F" w:rsidP="002F7BEC">
      <w:pPr>
        <w:pStyle w:val="1d"/>
        <w:rPr>
          <w:rFonts w:eastAsiaTheme="minorEastAsia"/>
          <w:sz w:val="24"/>
          <w:szCs w:val="24"/>
        </w:rPr>
      </w:pPr>
      <w:r w:rsidRPr="002F7BEC">
        <w:rPr>
          <w:snapToGrid w:val="0"/>
          <w:sz w:val="24"/>
          <w:szCs w:val="24"/>
        </w:rPr>
        <w:t>Приложение № 5</w:t>
      </w:r>
      <w:r w:rsidRPr="002F7BEC">
        <w:rPr>
          <w:sz w:val="24"/>
          <w:szCs w:val="24"/>
        </w:rPr>
        <w:tab/>
      </w:r>
      <w:r w:rsidRPr="002F7BEC">
        <w:rPr>
          <w:sz w:val="24"/>
          <w:szCs w:val="24"/>
        </w:rPr>
        <w:fldChar w:fldCharType="begin"/>
      </w:r>
      <w:r w:rsidRPr="002F7BEC">
        <w:rPr>
          <w:sz w:val="24"/>
          <w:szCs w:val="24"/>
        </w:rPr>
        <w:instrText xml:space="preserve"> PAGEREF _Toc412637902 \h </w:instrText>
      </w:r>
      <w:r w:rsidRPr="002F7BEC">
        <w:rPr>
          <w:sz w:val="24"/>
          <w:szCs w:val="24"/>
        </w:rPr>
      </w:r>
      <w:r w:rsidRPr="002F7BEC">
        <w:rPr>
          <w:sz w:val="24"/>
          <w:szCs w:val="24"/>
        </w:rPr>
        <w:fldChar w:fldCharType="separate"/>
      </w:r>
      <w:r w:rsidR="002F7BEC">
        <w:rPr>
          <w:sz w:val="24"/>
          <w:szCs w:val="24"/>
        </w:rPr>
        <w:t>54</w:t>
      </w:r>
      <w:r w:rsidRPr="002F7BEC">
        <w:rPr>
          <w:sz w:val="24"/>
          <w:szCs w:val="24"/>
        </w:rPr>
        <w:fldChar w:fldCharType="end"/>
      </w:r>
    </w:p>
    <w:p w:rsidR="00B54058" w:rsidRPr="002F7BEC" w:rsidRDefault="00F5393F" w:rsidP="00F5393F">
      <w:pPr>
        <w:pStyle w:val="23"/>
        <w:ind w:firstLine="0"/>
        <w:rPr>
          <w:rFonts w:ascii="Times New Roman" w:hAnsi="Times New Roman"/>
          <w:sz w:val="24"/>
          <w:szCs w:val="24"/>
        </w:rPr>
      </w:pPr>
      <w:r w:rsidRPr="002F7BEC">
        <w:rPr>
          <w:rFonts w:ascii="Times New Roman" w:hAnsi="Times New Roman"/>
          <w:noProof/>
          <w:snapToGrid w:val="0"/>
          <w:sz w:val="24"/>
          <w:szCs w:val="24"/>
        </w:rPr>
        <w:fldChar w:fldCharType="end"/>
      </w:r>
    </w:p>
    <w:p w:rsidR="00B54058" w:rsidRPr="002F7BEC" w:rsidRDefault="00B54058" w:rsidP="004E62DC">
      <w:pPr>
        <w:rPr>
          <w:rFonts w:ascii="Times New Roman" w:hAnsi="Times New Roman"/>
          <w:sz w:val="24"/>
          <w:szCs w:val="24"/>
        </w:rPr>
      </w:pPr>
    </w:p>
    <w:p w:rsidR="00B54058" w:rsidRPr="002F7BEC" w:rsidRDefault="00B54058" w:rsidP="00204755">
      <w:pPr>
        <w:pStyle w:val="23"/>
        <w:rPr>
          <w:rFonts w:ascii="Times New Roman" w:hAnsi="Times New Roman"/>
          <w:sz w:val="24"/>
          <w:szCs w:val="24"/>
        </w:rPr>
      </w:pPr>
    </w:p>
    <w:p w:rsidR="00B54058" w:rsidRPr="002F7BEC" w:rsidRDefault="00B54058" w:rsidP="004E62DC">
      <w:pPr>
        <w:rPr>
          <w:rFonts w:ascii="Times New Roman" w:hAnsi="Times New Roman"/>
          <w:sz w:val="24"/>
          <w:szCs w:val="24"/>
        </w:rPr>
      </w:pPr>
    </w:p>
    <w:p w:rsidR="00B54058" w:rsidRPr="002F7BEC" w:rsidRDefault="00B54058" w:rsidP="00204755">
      <w:pPr>
        <w:pStyle w:val="23"/>
        <w:rPr>
          <w:rFonts w:ascii="Times New Roman" w:hAnsi="Times New Roman"/>
          <w:sz w:val="24"/>
          <w:szCs w:val="24"/>
        </w:rPr>
      </w:pPr>
    </w:p>
    <w:p w:rsidR="00B54058" w:rsidRPr="002F7BEC" w:rsidRDefault="00B54058" w:rsidP="004E62DC">
      <w:pPr>
        <w:rPr>
          <w:rFonts w:ascii="Times New Roman" w:hAnsi="Times New Roman"/>
          <w:sz w:val="24"/>
          <w:szCs w:val="24"/>
        </w:rPr>
      </w:pPr>
    </w:p>
    <w:p w:rsidR="00B54058" w:rsidRPr="002F7BEC" w:rsidRDefault="00B54058" w:rsidP="00204755">
      <w:pPr>
        <w:pStyle w:val="23"/>
        <w:rPr>
          <w:rFonts w:ascii="Times New Roman" w:hAnsi="Times New Roman"/>
          <w:sz w:val="24"/>
          <w:szCs w:val="24"/>
        </w:rPr>
      </w:pPr>
    </w:p>
    <w:p w:rsidR="00B54058" w:rsidRPr="002F7BEC" w:rsidRDefault="00B54058" w:rsidP="004E62DC">
      <w:pPr>
        <w:rPr>
          <w:rFonts w:ascii="Times New Roman" w:hAnsi="Times New Roman"/>
          <w:sz w:val="24"/>
          <w:szCs w:val="24"/>
        </w:rPr>
      </w:pPr>
    </w:p>
    <w:p w:rsidR="00B54058" w:rsidRPr="002F7BEC" w:rsidRDefault="00B54058" w:rsidP="00204755">
      <w:pPr>
        <w:pStyle w:val="23"/>
        <w:rPr>
          <w:rFonts w:ascii="Times New Roman" w:hAnsi="Times New Roman"/>
          <w:sz w:val="24"/>
          <w:szCs w:val="24"/>
        </w:rPr>
      </w:pPr>
    </w:p>
    <w:p w:rsidR="00B54058" w:rsidRPr="002F7BEC" w:rsidRDefault="00B54058" w:rsidP="004E62DC">
      <w:pPr>
        <w:rPr>
          <w:rFonts w:ascii="Times New Roman" w:hAnsi="Times New Roman"/>
          <w:sz w:val="24"/>
          <w:szCs w:val="24"/>
        </w:rPr>
      </w:pPr>
    </w:p>
    <w:p w:rsidR="00B54058" w:rsidRPr="002F7BEC" w:rsidRDefault="005D325D" w:rsidP="009F219A">
      <w:pPr>
        <w:pStyle w:val="afffffa"/>
        <w:numPr>
          <w:ilvl w:val="0"/>
          <w:numId w:val="40"/>
        </w:numPr>
        <w:outlineLvl w:val="0"/>
        <w:rPr>
          <w:rFonts w:ascii="Times New Roman" w:hAnsi="Times New Roman"/>
          <w:sz w:val="24"/>
        </w:rPr>
      </w:pPr>
      <w:bookmarkStart w:id="39" w:name="_Toc292376665"/>
      <w:bookmarkStart w:id="40" w:name="_Toc393093627"/>
      <w:bookmarkStart w:id="41" w:name="_Toc393094104"/>
      <w:r w:rsidRPr="002F7BEC">
        <w:rPr>
          <w:rFonts w:ascii="Times New Roman" w:hAnsi="Times New Roman"/>
          <w:sz w:val="24"/>
        </w:rPr>
        <w:br w:type="page"/>
      </w:r>
      <w:bookmarkStart w:id="42" w:name="_Toc412637396"/>
      <w:bookmarkStart w:id="43" w:name="_Toc412637859"/>
      <w:r w:rsidR="00B54058" w:rsidRPr="002F7BEC">
        <w:rPr>
          <w:rFonts w:ascii="Times New Roman" w:hAnsi="Times New Roman"/>
          <w:sz w:val="24"/>
        </w:rPr>
        <w:lastRenderedPageBreak/>
        <w:t>Термины и определения</w:t>
      </w:r>
      <w:bookmarkEnd w:id="39"/>
      <w:bookmarkEnd w:id="40"/>
      <w:bookmarkEnd w:id="41"/>
      <w:bookmarkEnd w:id="42"/>
      <w:bookmarkEnd w:id="43"/>
    </w:p>
    <w:p w:rsidR="00B54058" w:rsidRPr="002F7BEC" w:rsidRDefault="00B54058" w:rsidP="0063294F">
      <w:pPr>
        <w:spacing w:after="120"/>
        <w:rPr>
          <w:rFonts w:ascii="Times New Roman" w:hAnsi="Times New Roman"/>
          <w:bCs/>
          <w:sz w:val="24"/>
          <w:szCs w:val="24"/>
          <w:lang w:eastAsia="ar-SA"/>
        </w:rPr>
      </w:pPr>
      <w:r w:rsidRPr="002F7BEC">
        <w:rPr>
          <w:rFonts w:ascii="Times New Roman" w:hAnsi="Times New Roman"/>
          <w:b/>
          <w:bCs/>
          <w:sz w:val="24"/>
          <w:szCs w:val="24"/>
          <w:lang w:eastAsia="ar-SA"/>
        </w:rPr>
        <w:t>Заказчик</w:t>
      </w:r>
      <w:r w:rsidRPr="002F7BEC">
        <w:rPr>
          <w:rFonts w:ascii="Times New Roman" w:hAnsi="Times New Roman"/>
          <w:bCs/>
          <w:sz w:val="24"/>
          <w:szCs w:val="24"/>
          <w:lang w:eastAsia="ar-SA"/>
        </w:rPr>
        <w:t xml:space="preserve"> – ОАО «Мурманэнергосбыт».</w:t>
      </w:r>
    </w:p>
    <w:p w:rsidR="00B54058" w:rsidRPr="002F7BEC" w:rsidRDefault="00B54058" w:rsidP="00B2163E">
      <w:pPr>
        <w:spacing w:after="120"/>
        <w:rPr>
          <w:rFonts w:ascii="Times New Roman" w:hAnsi="Times New Roman"/>
          <w:bCs/>
          <w:sz w:val="24"/>
          <w:szCs w:val="24"/>
          <w:lang w:eastAsia="ar-SA"/>
        </w:rPr>
      </w:pPr>
      <w:r w:rsidRPr="002F7BEC">
        <w:rPr>
          <w:rFonts w:ascii="Times New Roman" w:hAnsi="Times New Roman"/>
          <w:b/>
          <w:bCs/>
          <w:sz w:val="24"/>
          <w:szCs w:val="24"/>
          <w:lang w:eastAsia="ar-SA"/>
        </w:rPr>
        <w:t>Комиссия по закупке</w:t>
      </w:r>
      <w:r w:rsidRPr="002F7BEC">
        <w:rPr>
          <w:rFonts w:ascii="Times New Roman" w:hAnsi="Times New Roman"/>
          <w:bCs/>
          <w:sz w:val="24"/>
          <w:szCs w:val="24"/>
          <w:lang w:eastAsia="ar-SA"/>
        </w:rPr>
        <w:t xml:space="preserve"> – коллегиальный орган, сформированный для организации и проведения  запроса предложений (далее – Комиссия; Комиссия по закупке).</w:t>
      </w:r>
    </w:p>
    <w:p w:rsidR="00B54058" w:rsidRPr="002F7BEC" w:rsidRDefault="00B54058" w:rsidP="00B2163E">
      <w:pPr>
        <w:tabs>
          <w:tab w:val="left" w:pos="900"/>
          <w:tab w:val="num" w:pos="1440"/>
        </w:tabs>
        <w:spacing w:after="240"/>
        <w:rPr>
          <w:rFonts w:ascii="Times New Roman" w:hAnsi="Times New Roman"/>
          <w:bCs/>
          <w:sz w:val="24"/>
          <w:szCs w:val="24"/>
          <w:lang w:eastAsia="ar-SA"/>
        </w:rPr>
      </w:pPr>
      <w:r w:rsidRPr="002F7BEC">
        <w:rPr>
          <w:rFonts w:ascii="Times New Roman" w:hAnsi="Times New Roman"/>
          <w:b/>
          <w:bCs/>
          <w:sz w:val="24"/>
          <w:szCs w:val="24"/>
          <w:lang w:eastAsia="ar-SA"/>
        </w:rPr>
        <w:t>Запрос предложений</w:t>
      </w:r>
      <w:r w:rsidRPr="002F7BEC">
        <w:rPr>
          <w:rFonts w:ascii="Times New Roman" w:hAnsi="Times New Roman"/>
          <w:bCs/>
          <w:sz w:val="24"/>
          <w:szCs w:val="24"/>
          <w:lang w:eastAsia="ar-SA"/>
        </w:rPr>
        <w:t xml:space="preserve"> – это способ закупки, в рамках которого наилучшей признается заявка на участие в Запросе предложений, содержащая лучшие условия </w:t>
      </w:r>
      <w:r w:rsidR="00944404" w:rsidRPr="002F7BEC">
        <w:rPr>
          <w:rFonts w:ascii="Times New Roman" w:hAnsi="Times New Roman"/>
          <w:bCs/>
          <w:sz w:val="24"/>
          <w:szCs w:val="24"/>
          <w:lang w:eastAsia="ar-SA"/>
        </w:rPr>
        <w:t xml:space="preserve">выполнения </w:t>
      </w:r>
      <w:r w:rsidRPr="002F7BEC">
        <w:rPr>
          <w:rFonts w:ascii="Times New Roman" w:hAnsi="Times New Roman"/>
          <w:bCs/>
          <w:sz w:val="24"/>
          <w:szCs w:val="24"/>
          <w:lang w:eastAsia="ar-SA"/>
        </w:rPr>
        <w:t>работ, представленная Участником закупки, соответствующим требованиям Документации о проведении запроса предложений.</w:t>
      </w:r>
    </w:p>
    <w:p w:rsidR="00B54058" w:rsidRPr="002F7BEC" w:rsidRDefault="00B54058" w:rsidP="0063294F">
      <w:pPr>
        <w:spacing w:after="120"/>
        <w:rPr>
          <w:rFonts w:ascii="Times New Roman" w:hAnsi="Times New Roman"/>
          <w:sz w:val="24"/>
          <w:szCs w:val="24"/>
        </w:rPr>
      </w:pPr>
      <w:r w:rsidRPr="002F7BEC">
        <w:rPr>
          <w:rFonts w:ascii="Times New Roman" w:hAnsi="Times New Roman"/>
          <w:b/>
          <w:bCs/>
          <w:sz w:val="24"/>
          <w:szCs w:val="24"/>
          <w:lang w:eastAsia="ar-SA"/>
        </w:rPr>
        <w:t>Извещение о проведении запроса предложений</w:t>
      </w:r>
      <w:r w:rsidRPr="002F7BEC">
        <w:rPr>
          <w:rFonts w:ascii="Times New Roman" w:hAnsi="Times New Roman"/>
          <w:bCs/>
          <w:sz w:val="24"/>
          <w:szCs w:val="24"/>
          <w:lang w:eastAsia="ar-SA"/>
        </w:rPr>
        <w:t xml:space="preserve"> – информация о запросе предложений, публикуемая на официальном сайте </w:t>
      </w:r>
      <w:hyperlink r:id="rId16" w:history="1">
        <w:r w:rsidRPr="002F7BEC">
          <w:rPr>
            <w:rFonts w:ascii="Times New Roman" w:hAnsi="Times New Roman"/>
            <w:color w:val="0000FF"/>
            <w:sz w:val="24"/>
            <w:szCs w:val="24"/>
            <w:u w:val="single"/>
          </w:rPr>
          <w:t>http://www.zakupki.gov.ru/223</w:t>
        </w:r>
      </w:hyperlink>
      <w:r w:rsidRPr="002F7BEC">
        <w:rPr>
          <w:rFonts w:ascii="Times New Roman" w:hAnsi="Times New Roman"/>
          <w:sz w:val="24"/>
          <w:szCs w:val="24"/>
        </w:rPr>
        <w:t>/.</w:t>
      </w:r>
    </w:p>
    <w:p w:rsidR="00B54058" w:rsidRPr="002F7BEC" w:rsidRDefault="00B54058" w:rsidP="0063294F">
      <w:pPr>
        <w:spacing w:after="120"/>
        <w:rPr>
          <w:rFonts w:ascii="Times New Roman" w:hAnsi="Times New Roman"/>
          <w:sz w:val="24"/>
          <w:szCs w:val="24"/>
        </w:rPr>
      </w:pPr>
      <w:r w:rsidRPr="002F7BEC">
        <w:rPr>
          <w:rFonts w:ascii="Times New Roman" w:hAnsi="Times New Roman"/>
          <w:b/>
          <w:bCs/>
          <w:sz w:val="24"/>
          <w:szCs w:val="24"/>
          <w:lang w:eastAsia="ar-SA"/>
        </w:rPr>
        <w:t>Документация о проведении запроса предложений</w:t>
      </w:r>
      <w:r w:rsidRPr="002F7BEC">
        <w:rPr>
          <w:rFonts w:ascii="Times New Roman" w:hAnsi="Times New Roman"/>
          <w:bCs/>
          <w:sz w:val="24"/>
          <w:szCs w:val="24"/>
          <w:lang w:eastAsia="ar-SA"/>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 же об условиях заключаемого по р</w:t>
      </w:r>
      <w:r w:rsidR="00984059" w:rsidRPr="002F7BEC">
        <w:rPr>
          <w:rFonts w:ascii="Times New Roman" w:hAnsi="Times New Roman"/>
          <w:bCs/>
          <w:sz w:val="24"/>
          <w:szCs w:val="24"/>
          <w:lang w:eastAsia="ar-SA"/>
        </w:rPr>
        <w:t>езультатам запроса предложений Д</w:t>
      </w:r>
      <w:r w:rsidRPr="002F7BEC">
        <w:rPr>
          <w:rFonts w:ascii="Times New Roman" w:hAnsi="Times New Roman"/>
          <w:bCs/>
          <w:sz w:val="24"/>
          <w:szCs w:val="24"/>
          <w:lang w:eastAsia="ar-SA"/>
        </w:rPr>
        <w:t xml:space="preserve">оговора. Документация о проведении запроса предложений размещается на сайте </w:t>
      </w:r>
      <w:hyperlink r:id="rId17" w:history="1">
        <w:r w:rsidRPr="002F7BEC">
          <w:rPr>
            <w:rFonts w:ascii="Times New Roman" w:hAnsi="Times New Roman"/>
            <w:color w:val="0000FF"/>
            <w:sz w:val="24"/>
            <w:szCs w:val="24"/>
            <w:u w:val="single"/>
          </w:rPr>
          <w:t>http://www.zakupki.gov.ru/223</w:t>
        </w:r>
      </w:hyperlink>
      <w:r w:rsidRPr="002F7BEC">
        <w:rPr>
          <w:rFonts w:ascii="Times New Roman" w:hAnsi="Times New Roman"/>
          <w:sz w:val="24"/>
          <w:szCs w:val="24"/>
        </w:rPr>
        <w:t>/.</w:t>
      </w:r>
    </w:p>
    <w:p w:rsidR="00B54058" w:rsidRPr="002F7BEC" w:rsidRDefault="00B54058" w:rsidP="00B2163E">
      <w:pPr>
        <w:spacing w:after="120"/>
        <w:rPr>
          <w:rFonts w:ascii="Times New Roman" w:hAnsi="Times New Roman"/>
          <w:bCs/>
          <w:sz w:val="24"/>
          <w:szCs w:val="24"/>
          <w:lang w:eastAsia="ar-SA"/>
        </w:rPr>
      </w:pPr>
      <w:r w:rsidRPr="002F7BEC">
        <w:rPr>
          <w:rFonts w:ascii="Times New Roman" w:hAnsi="Times New Roman"/>
          <w:b/>
          <w:bCs/>
          <w:sz w:val="24"/>
          <w:szCs w:val="24"/>
          <w:lang w:eastAsia="ar-SA"/>
        </w:rPr>
        <w:t>Заявка на участие в запросе предложений</w:t>
      </w:r>
      <w:r w:rsidRPr="002F7BEC">
        <w:rPr>
          <w:rFonts w:ascii="Times New Roman" w:hAnsi="Times New Roman"/>
          <w:bCs/>
          <w:sz w:val="24"/>
          <w:szCs w:val="24"/>
          <w:lang w:eastAsia="ar-SA"/>
        </w:rPr>
        <w:t xml:space="preserve"> – комплект документов, соответствующий требованиям настоящей Документации, содержащий письменное предложение </w:t>
      </w:r>
      <w:r w:rsidR="003C44C1" w:rsidRPr="002F7BEC">
        <w:rPr>
          <w:rFonts w:ascii="Times New Roman" w:hAnsi="Times New Roman"/>
          <w:bCs/>
          <w:sz w:val="24"/>
          <w:szCs w:val="24"/>
          <w:lang w:eastAsia="ar-SA"/>
        </w:rPr>
        <w:t>У</w:t>
      </w:r>
      <w:r w:rsidRPr="002F7BEC">
        <w:rPr>
          <w:rFonts w:ascii="Times New Roman" w:hAnsi="Times New Roman"/>
          <w:bCs/>
          <w:sz w:val="24"/>
          <w:szCs w:val="24"/>
          <w:lang w:eastAsia="ar-SA"/>
        </w:rPr>
        <w:t xml:space="preserve">частника процедуры закупки, направленный </w:t>
      </w:r>
      <w:r w:rsidR="003C44C1" w:rsidRPr="002F7BEC">
        <w:rPr>
          <w:rFonts w:ascii="Times New Roman" w:hAnsi="Times New Roman"/>
          <w:bCs/>
          <w:sz w:val="24"/>
          <w:szCs w:val="24"/>
          <w:lang w:eastAsia="ar-SA"/>
        </w:rPr>
        <w:t>З</w:t>
      </w:r>
      <w:r w:rsidRPr="002F7BEC">
        <w:rPr>
          <w:rFonts w:ascii="Times New Roman" w:hAnsi="Times New Roman"/>
          <w:bCs/>
          <w:sz w:val="24"/>
          <w:szCs w:val="24"/>
          <w:lang w:eastAsia="ar-SA"/>
        </w:rPr>
        <w:t>аказчику по форме и в порядке, установленном Документацией.</w:t>
      </w:r>
    </w:p>
    <w:p w:rsidR="00B54058" w:rsidRPr="002F7BEC" w:rsidRDefault="00B54058" w:rsidP="0063294F">
      <w:pPr>
        <w:spacing w:after="120"/>
        <w:rPr>
          <w:rFonts w:ascii="Times New Roman" w:hAnsi="Times New Roman"/>
          <w:b/>
          <w:sz w:val="24"/>
          <w:szCs w:val="24"/>
        </w:rPr>
      </w:pPr>
    </w:p>
    <w:p w:rsidR="00B54058" w:rsidRPr="002F7BEC" w:rsidRDefault="00B54058" w:rsidP="0063294F">
      <w:pPr>
        <w:spacing w:after="120"/>
        <w:rPr>
          <w:rFonts w:ascii="Times New Roman" w:hAnsi="Times New Roman"/>
          <w:b/>
          <w:sz w:val="24"/>
          <w:szCs w:val="24"/>
        </w:rPr>
      </w:pPr>
    </w:p>
    <w:p w:rsidR="00B54058" w:rsidRPr="002F7BEC" w:rsidRDefault="00B54058" w:rsidP="0063294F">
      <w:pPr>
        <w:spacing w:after="120"/>
        <w:rPr>
          <w:rFonts w:ascii="Times New Roman" w:hAnsi="Times New Roman"/>
          <w:sz w:val="24"/>
          <w:szCs w:val="24"/>
        </w:rPr>
      </w:pPr>
    </w:p>
    <w:p w:rsidR="00B54058" w:rsidRPr="002F7BEC" w:rsidRDefault="00B54058" w:rsidP="0063294F">
      <w:pPr>
        <w:spacing w:after="120"/>
        <w:rPr>
          <w:rFonts w:ascii="Times New Roman" w:hAnsi="Times New Roman"/>
          <w:sz w:val="24"/>
          <w:szCs w:val="24"/>
        </w:rPr>
      </w:pPr>
    </w:p>
    <w:p w:rsidR="00B54058" w:rsidRPr="002F7BEC" w:rsidRDefault="00B54058" w:rsidP="0063294F">
      <w:pPr>
        <w:spacing w:after="120"/>
        <w:rPr>
          <w:rFonts w:ascii="Times New Roman" w:hAnsi="Times New Roman"/>
          <w:sz w:val="24"/>
          <w:szCs w:val="24"/>
        </w:rPr>
      </w:pPr>
    </w:p>
    <w:p w:rsidR="00B54058" w:rsidRPr="002F7BEC" w:rsidRDefault="00B54058" w:rsidP="0063294F">
      <w:pPr>
        <w:spacing w:after="120"/>
        <w:rPr>
          <w:rFonts w:ascii="Times New Roman" w:hAnsi="Times New Roman"/>
          <w:sz w:val="24"/>
          <w:szCs w:val="24"/>
        </w:rPr>
      </w:pPr>
    </w:p>
    <w:p w:rsidR="00B54058" w:rsidRPr="002F7BEC" w:rsidRDefault="00B54058" w:rsidP="0063294F">
      <w:pPr>
        <w:spacing w:after="120"/>
        <w:rPr>
          <w:rFonts w:ascii="Times New Roman" w:hAnsi="Times New Roman"/>
          <w:sz w:val="24"/>
          <w:szCs w:val="24"/>
        </w:rPr>
      </w:pPr>
    </w:p>
    <w:p w:rsidR="00B54058" w:rsidRPr="002F7BEC" w:rsidRDefault="00B54058" w:rsidP="0063294F">
      <w:pPr>
        <w:spacing w:after="120"/>
        <w:rPr>
          <w:rFonts w:ascii="Times New Roman" w:hAnsi="Times New Roman"/>
          <w:sz w:val="24"/>
          <w:szCs w:val="24"/>
        </w:rPr>
        <w:sectPr w:rsidR="00B54058" w:rsidRPr="002F7BEC" w:rsidSect="008F5760">
          <w:type w:val="continuous"/>
          <w:pgSz w:w="11907" w:h="16840" w:code="9"/>
          <w:pgMar w:top="709" w:right="567" w:bottom="1701" w:left="1276" w:header="850" w:footer="850" w:gutter="0"/>
          <w:cols w:space="708"/>
          <w:docGrid w:linePitch="360"/>
        </w:sectPr>
      </w:pPr>
    </w:p>
    <w:p w:rsidR="00B54058" w:rsidRPr="002F7BEC" w:rsidRDefault="00B54058" w:rsidP="009062C7">
      <w:pPr>
        <w:pStyle w:val="afffffa"/>
        <w:spacing w:before="120" w:after="0"/>
        <w:outlineLvl w:val="0"/>
        <w:rPr>
          <w:rFonts w:ascii="Times New Roman" w:hAnsi="Times New Roman"/>
          <w:sz w:val="24"/>
        </w:rPr>
      </w:pPr>
      <w:bookmarkStart w:id="44" w:name="_Toc292376666"/>
      <w:bookmarkStart w:id="45" w:name="_Toc393093628"/>
      <w:bookmarkStart w:id="46" w:name="_Toc393094105"/>
      <w:bookmarkStart w:id="47" w:name="_Toc412637397"/>
      <w:bookmarkStart w:id="48" w:name="_Toc412637860"/>
      <w:r w:rsidRPr="002F7BEC">
        <w:rPr>
          <w:rFonts w:ascii="Times New Roman" w:hAnsi="Times New Roman"/>
          <w:sz w:val="24"/>
        </w:rPr>
        <w:lastRenderedPageBreak/>
        <w:t>2. Общие положения</w:t>
      </w:r>
      <w:bookmarkEnd w:id="44"/>
      <w:bookmarkEnd w:id="45"/>
      <w:bookmarkEnd w:id="46"/>
      <w:bookmarkEnd w:id="47"/>
      <w:bookmarkEnd w:id="48"/>
    </w:p>
    <w:p w:rsidR="00B54058" w:rsidRPr="002F7BEC" w:rsidRDefault="00B54058" w:rsidP="00EE5AD5">
      <w:pPr>
        <w:outlineLvl w:val="0"/>
        <w:rPr>
          <w:rFonts w:ascii="Times New Roman" w:hAnsi="Times New Roman"/>
          <w:b/>
          <w:sz w:val="24"/>
          <w:szCs w:val="24"/>
        </w:rPr>
      </w:pPr>
      <w:bookmarkStart w:id="49" w:name="_Toc412637398"/>
      <w:bookmarkStart w:id="50" w:name="_Toc412637861"/>
      <w:r w:rsidRPr="002F7BEC">
        <w:rPr>
          <w:rFonts w:ascii="Times New Roman" w:hAnsi="Times New Roman"/>
          <w:b/>
          <w:sz w:val="24"/>
          <w:szCs w:val="24"/>
        </w:rPr>
        <w:t>2.1.Общие сведения о процедуре запроса предложений</w:t>
      </w:r>
      <w:bookmarkEnd w:id="49"/>
      <w:bookmarkEnd w:id="50"/>
    </w:p>
    <w:p w:rsidR="00B54058" w:rsidRPr="002F7BEC" w:rsidRDefault="00B54058" w:rsidP="00B327CE">
      <w:pPr>
        <w:rPr>
          <w:rFonts w:ascii="Times New Roman" w:hAnsi="Times New Roman"/>
          <w:sz w:val="24"/>
          <w:szCs w:val="24"/>
        </w:rPr>
      </w:pPr>
      <w:r w:rsidRPr="002F7BEC">
        <w:rPr>
          <w:rFonts w:ascii="Times New Roman" w:hAnsi="Times New Roman"/>
          <w:sz w:val="24"/>
          <w:szCs w:val="24"/>
        </w:rPr>
        <w:t xml:space="preserve">Заказчик извещением о проведении запроса предложений, опубликованным </w:t>
      </w:r>
      <w:r w:rsidRPr="002F7BEC">
        <w:rPr>
          <w:rFonts w:ascii="Times New Roman" w:hAnsi="Times New Roman"/>
          <w:iCs/>
          <w:sz w:val="24"/>
          <w:szCs w:val="24"/>
        </w:rPr>
        <w:t xml:space="preserve">на официальном сайте </w:t>
      </w:r>
      <w:hyperlink r:id="rId18" w:history="1">
        <w:r w:rsidRPr="002F7BEC">
          <w:rPr>
            <w:rFonts w:ascii="Times New Roman" w:hAnsi="Times New Roman"/>
            <w:iCs/>
            <w:color w:val="0000FF"/>
            <w:sz w:val="24"/>
            <w:szCs w:val="24"/>
            <w:u w:val="single"/>
          </w:rPr>
          <w:t>http://www.zakupki.gov.ru/223</w:t>
        </w:r>
      </w:hyperlink>
      <w:r w:rsidRPr="002F7BEC">
        <w:rPr>
          <w:rFonts w:ascii="Times New Roman" w:hAnsi="Times New Roman"/>
          <w:iCs/>
          <w:sz w:val="24"/>
          <w:szCs w:val="24"/>
        </w:rPr>
        <w:t xml:space="preserve">/ </w:t>
      </w:r>
      <w:r w:rsidRPr="002F7BEC">
        <w:rPr>
          <w:rFonts w:ascii="Times New Roman" w:hAnsi="Times New Roman"/>
          <w:sz w:val="24"/>
          <w:szCs w:val="24"/>
        </w:rPr>
        <w:t xml:space="preserve">в сети «Интернет» приглашает заинтересованных лиц к участию </w:t>
      </w:r>
      <w:r w:rsidRPr="002F7BEC">
        <w:rPr>
          <w:rFonts w:ascii="Times New Roman" w:hAnsi="Times New Roman"/>
          <w:iCs/>
          <w:sz w:val="24"/>
          <w:szCs w:val="24"/>
        </w:rPr>
        <w:t xml:space="preserve">в процедуре </w:t>
      </w:r>
      <w:r w:rsidRPr="002F7BEC">
        <w:rPr>
          <w:rFonts w:ascii="Times New Roman" w:hAnsi="Times New Roman"/>
          <w:sz w:val="24"/>
          <w:szCs w:val="24"/>
        </w:rPr>
        <w:t>запроса предложений.</w:t>
      </w:r>
    </w:p>
    <w:p w:rsidR="00B54058" w:rsidRPr="002F7BEC" w:rsidRDefault="00B54058" w:rsidP="00B327CE">
      <w:pPr>
        <w:pStyle w:val="46"/>
        <w:rPr>
          <w:rFonts w:ascii="Times New Roman" w:hAnsi="Times New Roman"/>
          <w:sz w:val="24"/>
          <w:szCs w:val="24"/>
        </w:rPr>
      </w:pPr>
      <w:r w:rsidRPr="002F7BEC">
        <w:rPr>
          <w:rFonts w:ascii="Times New Roman" w:hAnsi="Times New Roman"/>
          <w:sz w:val="24"/>
          <w:szCs w:val="24"/>
        </w:rPr>
        <w:t xml:space="preserve">2.1.1.Состав и объем Работ </w:t>
      </w:r>
      <w:proofErr w:type="gramStart"/>
      <w:r w:rsidRPr="002F7BEC">
        <w:rPr>
          <w:rFonts w:ascii="Times New Roman" w:hAnsi="Times New Roman"/>
          <w:sz w:val="24"/>
          <w:szCs w:val="24"/>
        </w:rPr>
        <w:t>изложены</w:t>
      </w:r>
      <w:proofErr w:type="gramEnd"/>
      <w:r w:rsidRPr="002F7BEC">
        <w:rPr>
          <w:rFonts w:ascii="Times New Roman" w:hAnsi="Times New Roman"/>
          <w:sz w:val="24"/>
          <w:szCs w:val="24"/>
        </w:rPr>
        <w:t xml:space="preserve"> в Разделе 5 «Техническое задание». </w:t>
      </w:r>
    </w:p>
    <w:p w:rsidR="00B54058" w:rsidRPr="002F7BEC" w:rsidRDefault="00B54058" w:rsidP="00514574">
      <w:pPr>
        <w:pStyle w:val="46"/>
        <w:tabs>
          <w:tab w:val="left" w:pos="1134"/>
        </w:tabs>
        <w:rPr>
          <w:rFonts w:ascii="Times New Roman" w:hAnsi="Times New Roman"/>
          <w:sz w:val="24"/>
          <w:szCs w:val="24"/>
        </w:rPr>
      </w:pPr>
      <w:r w:rsidRPr="002F7BEC">
        <w:rPr>
          <w:rFonts w:ascii="Times New Roman" w:hAnsi="Times New Roman"/>
          <w:sz w:val="24"/>
          <w:szCs w:val="24"/>
        </w:rPr>
        <w:t xml:space="preserve">2.1.2.Предметом настоящего запроса предложений является </w:t>
      </w:r>
      <w:r w:rsidR="000B2C54" w:rsidRPr="002F7BEC">
        <w:rPr>
          <w:rFonts w:ascii="Times New Roman" w:hAnsi="Times New Roman"/>
          <w:sz w:val="24"/>
          <w:szCs w:val="24"/>
        </w:rPr>
        <w:t xml:space="preserve">выполнение ремонта  </w:t>
      </w:r>
      <w:r w:rsidR="00754374" w:rsidRPr="002F7BEC">
        <w:rPr>
          <w:rFonts w:ascii="Times New Roman" w:hAnsi="Times New Roman"/>
          <w:sz w:val="24"/>
          <w:szCs w:val="24"/>
        </w:rPr>
        <w:t>металлического газохода от котлов ст.№</w:t>
      </w:r>
      <w:r w:rsidR="00E673FD" w:rsidRPr="002F7BEC">
        <w:rPr>
          <w:rFonts w:ascii="Times New Roman" w:hAnsi="Times New Roman"/>
          <w:sz w:val="24"/>
          <w:szCs w:val="24"/>
        </w:rPr>
        <w:t xml:space="preserve"> </w:t>
      </w:r>
      <w:r w:rsidR="00754374" w:rsidRPr="002F7BEC">
        <w:rPr>
          <w:rFonts w:ascii="Times New Roman" w:hAnsi="Times New Roman"/>
          <w:sz w:val="24"/>
          <w:szCs w:val="24"/>
        </w:rPr>
        <w:t>3, ст.№</w:t>
      </w:r>
      <w:r w:rsidR="00E673FD" w:rsidRPr="002F7BEC">
        <w:rPr>
          <w:rFonts w:ascii="Times New Roman" w:hAnsi="Times New Roman"/>
          <w:sz w:val="24"/>
          <w:szCs w:val="24"/>
        </w:rPr>
        <w:t xml:space="preserve"> </w:t>
      </w:r>
      <w:r w:rsidR="00754374" w:rsidRPr="002F7BEC">
        <w:rPr>
          <w:rFonts w:ascii="Times New Roman" w:hAnsi="Times New Roman"/>
          <w:sz w:val="24"/>
          <w:szCs w:val="24"/>
        </w:rPr>
        <w:t>4 до кирпичного газохода</w:t>
      </w:r>
      <w:r w:rsidRPr="002F7BEC">
        <w:rPr>
          <w:rFonts w:ascii="Times New Roman" w:hAnsi="Times New Roman"/>
          <w:sz w:val="24"/>
          <w:szCs w:val="24"/>
        </w:rPr>
        <w:t>.</w:t>
      </w:r>
    </w:p>
    <w:p w:rsidR="00B54058" w:rsidRPr="002F7BEC" w:rsidRDefault="00B54058" w:rsidP="00514574">
      <w:pPr>
        <w:pStyle w:val="46"/>
        <w:tabs>
          <w:tab w:val="left" w:pos="1134"/>
        </w:tabs>
        <w:rPr>
          <w:rFonts w:ascii="Times New Roman" w:hAnsi="Times New Roman"/>
          <w:sz w:val="24"/>
          <w:szCs w:val="24"/>
        </w:rPr>
      </w:pPr>
      <w:r w:rsidRPr="002F7BEC">
        <w:rPr>
          <w:rFonts w:ascii="Times New Roman" w:hAnsi="Times New Roman"/>
          <w:sz w:val="24"/>
          <w:szCs w:val="24"/>
        </w:rPr>
        <w:t xml:space="preserve"> Сроки и место выполнения работ указаны в Информационной карте о проведении запроса предложений, а также в Разделе 5 «Техническое задание» Документации.</w:t>
      </w:r>
    </w:p>
    <w:p w:rsidR="00B54058" w:rsidRPr="002F7BEC" w:rsidRDefault="00B54058" w:rsidP="00514574">
      <w:pPr>
        <w:pStyle w:val="46"/>
        <w:rPr>
          <w:rFonts w:ascii="Times New Roman" w:hAnsi="Times New Roman"/>
          <w:bCs/>
          <w:sz w:val="24"/>
          <w:szCs w:val="24"/>
        </w:rPr>
      </w:pPr>
      <w:r w:rsidRPr="002F7BEC">
        <w:rPr>
          <w:rFonts w:ascii="Times New Roman" w:hAnsi="Times New Roman"/>
          <w:sz w:val="24"/>
          <w:szCs w:val="24"/>
        </w:rPr>
        <w:t>2.1.3.</w:t>
      </w:r>
      <w:r w:rsidRPr="002F7BEC">
        <w:rPr>
          <w:rFonts w:ascii="Times New Roman" w:hAnsi="Times New Roman"/>
          <w:bCs/>
          <w:sz w:val="24"/>
          <w:szCs w:val="24"/>
        </w:rPr>
        <w:t>Участником закупки может быть любое лицо, обладающее соответствующей правоспособностью по законодательству Российской Федерации.</w:t>
      </w:r>
    </w:p>
    <w:p w:rsidR="00B54058" w:rsidRPr="002F7BEC" w:rsidRDefault="00B54058" w:rsidP="00514574">
      <w:pPr>
        <w:pStyle w:val="46"/>
        <w:rPr>
          <w:rFonts w:ascii="Times New Roman" w:hAnsi="Times New Roman"/>
          <w:bCs/>
          <w:sz w:val="24"/>
          <w:szCs w:val="24"/>
        </w:rPr>
      </w:pPr>
      <w:r w:rsidRPr="002F7BEC">
        <w:rPr>
          <w:rFonts w:ascii="Times New Roman" w:hAnsi="Times New Roman"/>
          <w:bCs/>
          <w:sz w:val="24"/>
          <w:szCs w:val="24"/>
        </w:rPr>
        <w:t xml:space="preserve">2.1.4.К этапу проведения </w:t>
      </w:r>
      <w:r w:rsidRPr="002F7BEC">
        <w:rPr>
          <w:rFonts w:ascii="Times New Roman" w:hAnsi="Times New Roman"/>
          <w:sz w:val="24"/>
          <w:szCs w:val="24"/>
        </w:rPr>
        <w:t>запроса предложений</w:t>
      </w:r>
      <w:r w:rsidRPr="002F7BEC">
        <w:rPr>
          <w:rFonts w:ascii="Times New Roman" w:hAnsi="Times New Roman"/>
          <w:bCs/>
          <w:sz w:val="24"/>
          <w:szCs w:val="24"/>
        </w:rPr>
        <w:t xml:space="preserve"> допускается Участник процедуры закупки, отвечающий требованиям, изложенным в Документации, своевременно подавший заявку на участие в </w:t>
      </w:r>
      <w:r w:rsidRPr="002F7BEC">
        <w:rPr>
          <w:rFonts w:ascii="Times New Roman" w:hAnsi="Times New Roman"/>
          <w:sz w:val="24"/>
          <w:szCs w:val="24"/>
        </w:rPr>
        <w:t>запросе предложений</w:t>
      </w:r>
      <w:r w:rsidRPr="002F7BEC">
        <w:rPr>
          <w:rFonts w:ascii="Times New Roman" w:hAnsi="Times New Roman"/>
          <w:bCs/>
          <w:sz w:val="24"/>
          <w:szCs w:val="24"/>
        </w:rPr>
        <w:t>, соответствующую требованиями Документации.</w:t>
      </w:r>
    </w:p>
    <w:p w:rsidR="00B54058" w:rsidRPr="002F7BEC" w:rsidRDefault="00B54058" w:rsidP="00514574">
      <w:pPr>
        <w:pStyle w:val="46"/>
        <w:rPr>
          <w:rFonts w:ascii="Times New Roman" w:hAnsi="Times New Roman"/>
          <w:bCs/>
          <w:sz w:val="24"/>
          <w:szCs w:val="24"/>
        </w:rPr>
      </w:pPr>
      <w:r w:rsidRPr="002F7BEC">
        <w:rPr>
          <w:rFonts w:ascii="Times New Roman" w:hAnsi="Times New Roman"/>
          <w:bCs/>
          <w:sz w:val="24"/>
          <w:szCs w:val="24"/>
        </w:rPr>
        <w:t>2.1.5.Решение о допуске</w:t>
      </w:r>
      <w:r w:rsidR="00221AD4" w:rsidRPr="002F7BEC">
        <w:rPr>
          <w:rFonts w:ascii="Times New Roman" w:hAnsi="Times New Roman"/>
          <w:bCs/>
          <w:sz w:val="24"/>
          <w:szCs w:val="24"/>
        </w:rPr>
        <w:t xml:space="preserve"> У</w:t>
      </w:r>
      <w:r w:rsidRPr="002F7BEC">
        <w:rPr>
          <w:rFonts w:ascii="Times New Roman" w:hAnsi="Times New Roman"/>
          <w:bCs/>
          <w:sz w:val="24"/>
          <w:szCs w:val="24"/>
        </w:rPr>
        <w:t>частников процедуры закупки принимает Комиссия по закупке.</w:t>
      </w:r>
    </w:p>
    <w:p w:rsidR="00B54058" w:rsidRPr="002F7BEC" w:rsidRDefault="00B54058" w:rsidP="00514574">
      <w:pPr>
        <w:pStyle w:val="46"/>
        <w:rPr>
          <w:rFonts w:ascii="Times New Roman" w:hAnsi="Times New Roman"/>
          <w:bCs/>
          <w:sz w:val="24"/>
          <w:szCs w:val="24"/>
        </w:rPr>
      </w:pPr>
      <w:r w:rsidRPr="002F7BEC">
        <w:rPr>
          <w:rFonts w:ascii="Times New Roman" w:hAnsi="Times New Roman"/>
          <w:bCs/>
          <w:sz w:val="24"/>
          <w:szCs w:val="24"/>
        </w:rPr>
        <w:t>2.1.6.Комиссия</w:t>
      </w:r>
      <w:r w:rsidR="00BE70F6" w:rsidRPr="002F7BEC">
        <w:rPr>
          <w:rFonts w:ascii="Times New Roman" w:hAnsi="Times New Roman"/>
          <w:bCs/>
          <w:sz w:val="24"/>
          <w:szCs w:val="24"/>
        </w:rPr>
        <w:t xml:space="preserve"> по закупке </w:t>
      </w:r>
      <w:r w:rsidRPr="002F7BEC">
        <w:rPr>
          <w:rFonts w:ascii="Times New Roman" w:hAnsi="Times New Roman"/>
          <w:bCs/>
          <w:sz w:val="24"/>
          <w:szCs w:val="24"/>
        </w:rPr>
        <w:t xml:space="preserve">вправе на основании информации о несоответствии Участника процедуры 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процедуры закупки от </w:t>
      </w:r>
      <w:r w:rsidRPr="002F7BEC">
        <w:rPr>
          <w:rFonts w:ascii="Times New Roman" w:hAnsi="Times New Roman"/>
          <w:sz w:val="24"/>
          <w:szCs w:val="24"/>
        </w:rPr>
        <w:t>участия в запросе предложений</w:t>
      </w:r>
      <w:r w:rsidRPr="002F7BEC">
        <w:rPr>
          <w:rFonts w:ascii="Times New Roman" w:hAnsi="Times New Roman"/>
          <w:bCs/>
          <w:sz w:val="24"/>
          <w:szCs w:val="24"/>
        </w:rPr>
        <w:t xml:space="preserve"> на любом этапе проведения процедуры.</w:t>
      </w:r>
      <w:bookmarkStart w:id="51" w:name="_Toc55285336"/>
      <w:bookmarkStart w:id="52" w:name="_Toc55305370"/>
      <w:bookmarkStart w:id="53" w:name="_Ref55313246"/>
      <w:bookmarkStart w:id="54" w:name="_Ref56231140"/>
      <w:bookmarkStart w:id="55" w:name="_Ref56231144"/>
      <w:bookmarkStart w:id="56" w:name="_Toc57314617"/>
      <w:bookmarkStart w:id="57" w:name="_Toc69728943"/>
      <w:bookmarkStart w:id="58" w:name="_Toc98251655"/>
      <w:bookmarkStart w:id="59" w:name="_Toc255999689"/>
    </w:p>
    <w:p w:rsidR="00B54058" w:rsidRPr="002F7BEC" w:rsidRDefault="00B54058" w:rsidP="00514574">
      <w:pPr>
        <w:pStyle w:val="46"/>
        <w:rPr>
          <w:rFonts w:ascii="Times New Roman" w:hAnsi="Times New Roman"/>
          <w:bCs/>
          <w:sz w:val="24"/>
          <w:szCs w:val="24"/>
        </w:rPr>
      </w:pPr>
      <w:proofErr w:type="gramStart"/>
      <w:r w:rsidRPr="002F7BEC">
        <w:rPr>
          <w:rFonts w:ascii="Times New Roman" w:hAnsi="Times New Roman"/>
          <w:bCs/>
          <w:sz w:val="24"/>
          <w:szCs w:val="24"/>
        </w:rPr>
        <w:t>2.1.7.В случае установления недостоверности сведений, содержащихся в документах, представленных Участниками процедуры закупки, установления факта проведения ликвидации, проведения или инициирования процедуры банкротства Участника процедуры закупки, в том числе путем подачи соответствующего искового заявления в арбитражный суд, либо факта наложения ареста на имущество Участника процедуры закупки, либо факта наличия задолженности по начисленным налогам, сборам и иным обязательным платежам в бюджеты любого</w:t>
      </w:r>
      <w:proofErr w:type="gramEnd"/>
      <w:r w:rsidRPr="002F7BEC">
        <w:rPr>
          <w:rFonts w:ascii="Times New Roman" w:hAnsi="Times New Roman"/>
          <w:bCs/>
          <w:sz w:val="24"/>
          <w:szCs w:val="24"/>
        </w:rPr>
        <w:t xml:space="preserve"> </w:t>
      </w:r>
      <w:proofErr w:type="gramStart"/>
      <w:r w:rsidRPr="002F7BEC">
        <w:rPr>
          <w:rFonts w:ascii="Times New Roman" w:hAnsi="Times New Roman"/>
          <w:bCs/>
          <w:sz w:val="24"/>
          <w:szCs w:val="24"/>
        </w:rPr>
        <w:t xml:space="preserve">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определяемой по данным бухгалтерской отчетности за последний завершенный отчетный период, либо факта приостановления его деятельности в порядке, предусмотренном Кодексом Российской Федерации об административных правонарушениях, Комиссия вправе отстранить такого Участника процедуры закупки от участия в </w:t>
      </w:r>
      <w:r w:rsidRPr="002F7BEC">
        <w:rPr>
          <w:rFonts w:ascii="Times New Roman" w:hAnsi="Times New Roman"/>
          <w:sz w:val="24"/>
          <w:szCs w:val="24"/>
        </w:rPr>
        <w:t>запросе предложений</w:t>
      </w:r>
      <w:r w:rsidRPr="002F7BEC">
        <w:rPr>
          <w:rFonts w:ascii="Times New Roman" w:hAnsi="Times New Roman"/>
          <w:bCs/>
          <w:sz w:val="24"/>
          <w:szCs w:val="24"/>
        </w:rPr>
        <w:t xml:space="preserve"> на любом этапе проведения</w:t>
      </w:r>
      <w:proofErr w:type="gramEnd"/>
      <w:r w:rsidRPr="002F7BEC">
        <w:rPr>
          <w:rFonts w:ascii="Times New Roman" w:hAnsi="Times New Roman"/>
          <w:bCs/>
          <w:sz w:val="24"/>
          <w:szCs w:val="24"/>
        </w:rPr>
        <w:t xml:space="preserve"> процедуры.</w:t>
      </w:r>
    </w:p>
    <w:p w:rsidR="00B54058" w:rsidRPr="002F7BEC" w:rsidRDefault="00B54058" w:rsidP="00453F17">
      <w:pPr>
        <w:spacing w:before="120"/>
        <w:outlineLvl w:val="0"/>
        <w:rPr>
          <w:rFonts w:ascii="Times New Roman" w:hAnsi="Times New Roman"/>
          <w:b/>
          <w:sz w:val="24"/>
          <w:szCs w:val="24"/>
        </w:rPr>
      </w:pPr>
      <w:bookmarkStart w:id="60" w:name="_Toc412637399"/>
      <w:bookmarkStart w:id="61" w:name="_Toc412637862"/>
      <w:r w:rsidRPr="002F7BEC">
        <w:rPr>
          <w:rFonts w:ascii="Times New Roman" w:hAnsi="Times New Roman"/>
          <w:b/>
          <w:bCs/>
          <w:sz w:val="24"/>
          <w:szCs w:val="24"/>
        </w:rPr>
        <w:t xml:space="preserve">2.2. </w:t>
      </w:r>
      <w:r w:rsidRPr="002F7BEC">
        <w:rPr>
          <w:rFonts w:ascii="Times New Roman" w:hAnsi="Times New Roman"/>
          <w:b/>
          <w:sz w:val="24"/>
          <w:szCs w:val="24"/>
        </w:rPr>
        <w:t>Правовой статус процедуры и документов</w:t>
      </w:r>
      <w:bookmarkEnd w:id="51"/>
      <w:bookmarkEnd w:id="52"/>
      <w:bookmarkEnd w:id="53"/>
      <w:bookmarkEnd w:id="54"/>
      <w:bookmarkEnd w:id="55"/>
      <w:bookmarkEnd w:id="56"/>
      <w:bookmarkEnd w:id="57"/>
      <w:bookmarkEnd w:id="58"/>
      <w:bookmarkEnd w:id="59"/>
      <w:bookmarkEnd w:id="60"/>
      <w:bookmarkEnd w:id="61"/>
      <w:r w:rsidRPr="002F7BEC">
        <w:rPr>
          <w:rFonts w:ascii="Times New Roman" w:hAnsi="Times New Roman"/>
          <w:b/>
          <w:sz w:val="24"/>
          <w:szCs w:val="24"/>
        </w:rPr>
        <w:t xml:space="preserve"> </w:t>
      </w:r>
    </w:p>
    <w:p w:rsidR="00B54058" w:rsidRPr="002F7BEC" w:rsidRDefault="00B54058" w:rsidP="00514574">
      <w:pPr>
        <w:pStyle w:val="46"/>
        <w:rPr>
          <w:rFonts w:ascii="Times New Roman" w:hAnsi="Times New Roman"/>
          <w:bCs/>
          <w:sz w:val="24"/>
          <w:szCs w:val="24"/>
        </w:rPr>
      </w:pPr>
      <w:r w:rsidRPr="002F7BEC">
        <w:rPr>
          <w:rFonts w:ascii="Times New Roman" w:hAnsi="Times New Roman"/>
          <w:sz w:val="24"/>
          <w:szCs w:val="24"/>
        </w:rPr>
        <w:t>2.2.1.</w:t>
      </w:r>
      <w:r w:rsidRPr="002F7BEC">
        <w:rPr>
          <w:rFonts w:ascii="Times New Roman" w:hAnsi="Times New Roman"/>
          <w:bCs/>
          <w:sz w:val="24"/>
          <w:szCs w:val="24"/>
        </w:rPr>
        <w:t xml:space="preserve">Данная процедура </w:t>
      </w:r>
      <w:r w:rsidRPr="002F7BEC">
        <w:rPr>
          <w:rFonts w:ascii="Times New Roman" w:hAnsi="Times New Roman"/>
          <w:sz w:val="24"/>
          <w:szCs w:val="24"/>
        </w:rPr>
        <w:t>запроса предложений</w:t>
      </w:r>
      <w:r w:rsidRPr="002F7BEC">
        <w:rPr>
          <w:rFonts w:ascii="Times New Roman" w:hAnsi="Times New Roman"/>
          <w:bCs/>
          <w:sz w:val="24"/>
          <w:szCs w:val="24"/>
        </w:rPr>
        <w:t xml:space="preserve"> проводится в соответствии с Федеральным законом 223-ФЗ «О закупках товаров, работ, услуг отдельными видами юридических лиц» от </w:t>
      </w:r>
      <w:r w:rsidR="003D7FB1" w:rsidRPr="002F7BEC">
        <w:rPr>
          <w:rFonts w:ascii="Times New Roman" w:hAnsi="Times New Roman"/>
          <w:bCs/>
          <w:sz w:val="24"/>
          <w:szCs w:val="24"/>
        </w:rPr>
        <w:t>1</w:t>
      </w:r>
      <w:r w:rsidRPr="002F7BEC">
        <w:rPr>
          <w:rFonts w:ascii="Times New Roman" w:hAnsi="Times New Roman"/>
          <w:bCs/>
          <w:sz w:val="24"/>
          <w:szCs w:val="24"/>
        </w:rPr>
        <w:t>8.07.2011</w:t>
      </w:r>
      <w:r w:rsidR="00411DD1" w:rsidRPr="002F7BEC">
        <w:rPr>
          <w:rFonts w:ascii="Times New Roman" w:hAnsi="Times New Roman"/>
          <w:bCs/>
          <w:sz w:val="24"/>
          <w:szCs w:val="24"/>
        </w:rPr>
        <w:t xml:space="preserve"> года </w:t>
      </w:r>
      <w:r w:rsidRPr="002F7BEC">
        <w:rPr>
          <w:rFonts w:ascii="Times New Roman" w:hAnsi="Times New Roman"/>
          <w:bCs/>
          <w:sz w:val="24"/>
          <w:szCs w:val="24"/>
        </w:rPr>
        <w:t>и утвержденным Положением о закупке товаров, работ, услуг ОАО «Мурманэнергосбыт» в действующей редакции.</w:t>
      </w:r>
    </w:p>
    <w:p w:rsidR="00B54058" w:rsidRPr="002F7BEC" w:rsidRDefault="00B54058" w:rsidP="00514574">
      <w:pPr>
        <w:pStyle w:val="46"/>
        <w:rPr>
          <w:rFonts w:ascii="Times New Roman" w:hAnsi="Times New Roman"/>
          <w:bCs/>
          <w:sz w:val="24"/>
          <w:szCs w:val="24"/>
        </w:rPr>
      </w:pPr>
      <w:r w:rsidRPr="002F7BEC">
        <w:rPr>
          <w:rFonts w:ascii="Times New Roman" w:hAnsi="Times New Roman"/>
          <w:bCs/>
          <w:sz w:val="24"/>
          <w:szCs w:val="24"/>
        </w:rPr>
        <w:t xml:space="preserve">2.2.2.Процедура </w:t>
      </w:r>
      <w:r w:rsidRPr="002F7BEC">
        <w:rPr>
          <w:rFonts w:ascii="Times New Roman" w:hAnsi="Times New Roman"/>
          <w:sz w:val="24"/>
          <w:szCs w:val="24"/>
        </w:rPr>
        <w:t>запроса предложений</w:t>
      </w:r>
      <w:r w:rsidRPr="002F7BEC">
        <w:rPr>
          <w:rFonts w:ascii="Times New Roman" w:hAnsi="Times New Roman"/>
          <w:bCs/>
          <w:sz w:val="24"/>
          <w:szCs w:val="24"/>
        </w:rPr>
        <w:t xml:space="preserve"> не является конкурсом, и ее проведение не регулируется статьями 447-449 части первой Гражданского кодекса Российской Федерации. Процедура </w:t>
      </w:r>
      <w:r w:rsidRPr="002F7BEC">
        <w:rPr>
          <w:rFonts w:ascii="Times New Roman" w:hAnsi="Times New Roman"/>
          <w:sz w:val="24"/>
          <w:szCs w:val="24"/>
        </w:rPr>
        <w:t>запроса предложений</w:t>
      </w:r>
      <w:r w:rsidRPr="002F7BEC">
        <w:rPr>
          <w:rFonts w:ascii="Times New Roman" w:hAnsi="Times New Roman"/>
          <w:bCs/>
          <w:sz w:val="24"/>
          <w:szCs w:val="24"/>
        </w:rPr>
        <w:t xml:space="preserve">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w:t>
      </w:r>
      <w:r w:rsidRPr="002F7BEC">
        <w:rPr>
          <w:rFonts w:ascii="Times New Roman" w:hAnsi="Times New Roman"/>
          <w:sz w:val="24"/>
          <w:szCs w:val="24"/>
        </w:rPr>
        <w:t>запроса предложений</w:t>
      </w:r>
      <w:r w:rsidRPr="002F7BEC">
        <w:rPr>
          <w:rFonts w:ascii="Times New Roman" w:hAnsi="Times New Roman"/>
          <w:bCs/>
          <w:sz w:val="24"/>
          <w:szCs w:val="24"/>
        </w:rPr>
        <w:t xml:space="preserve">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p>
    <w:p w:rsidR="00B54058" w:rsidRPr="002F7BEC" w:rsidRDefault="00B54058" w:rsidP="00514574">
      <w:pPr>
        <w:pStyle w:val="46"/>
        <w:rPr>
          <w:rFonts w:ascii="Times New Roman" w:hAnsi="Times New Roman"/>
          <w:sz w:val="24"/>
          <w:szCs w:val="24"/>
        </w:rPr>
      </w:pPr>
      <w:r w:rsidRPr="002F7BEC">
        <w:rPr>
          <w:rFonts w:ascii="Times New Roman" w:hAnsi="Times New Roman"/>
          <w:bCs/>
          <w:sz w:val="24"/>
          <w:szCs w:val="24"/>
        </w:rPr>
        <w:t>2.2.3.</w:t>
      </w:r>
      <w:r w:rsidRPr="002F7BEC">
        <w:rPr>
          <w:rFonts w:ascii="Times New Roman" w:hAnsi="Times New Roman"/>
          <w:sz w:val="24"/>
          <w:szCs w:val="24"/>
        </w:rPr>
        <w:t xml:space="preserve">Опубликованное </w:t>
      </w:r>
      <w:r w:rsidRPr="002F7BEC">
        <w:rPr>
          <w:rFonts w:ascii="Times New Roman" w:hAnsi="Times New Roman"/>
          <w:bCs/>
          <w:sz w:val="24"/>
          <w:szCs w:val="24"/>
        </w:rPr>
        <w:t xml:space="preserve">на официальном сайте </w:t>
      </w:r>
      <w:hyperlink r:id="rId19" w:history="1">
        <w:r w:rsidRPr="002F7BEC">
          <w:rPr>
            <w:rFonts w:ascii="Times New Roman" w:hAnsi="Times New Roman"/>
            <w:bCs/>
            <w:color w:val="0000FF"/>
            <w:sz w:val="24"/>
            <w:szCs w:val="24"/>
            <w:u w:val="single"/>
          </w:rPr>
          <w:t>http://zakupki.gov.ru/223</w:t>
        </w:r>
      </w:hyperlink>
      <w:r w:rsidRPr="002F7BEC">
        <w:rPr>
          <w:rFonts w:ascii="Times New Roman" w:hAnsi="Times New Roman"/>
          <w:bCs/>
          <w:color w:val="0000FF"/>
          <w:sz w:val="24"/>
          <w:szCs w:val="24"/>
          <w:u w:val="single"/>
        </w:rPr>
        <w:t>/</w:t>
      </w:r>
      <w:r w:rsidRPr="002F7BEC">
        <w:rPr>
          <w:rFonts w:ascii="Times New Roman" w:hAnsi="Times New Roman"/>
          <w:bCs/>
          <w:sz w:val="24"/>
          <w:szCs w:val="24"/>
        </w:rPr>
        <w:t xml:space="preserve"> </w:t>
      </w:r>
      <w:r w:rsidRPr="002F7BEC">
        <w:rPr>
          <w:rFonts w:ascii="Times New Roman" w:hAnsi="Times New Roman"/>
          <w:sz w:val="24"/>
          <w:szCs w:val="24"/>
        </w:rPr>
        <w:t>извещение о проведении запроса предложений вместе с  Документацией, являются приглашением делать оферты и должны рассматриваться Участниками</w:t>
      </w:r>
      <w:r w:rsidRPr="002F7BEC">
        <w:rPr>
          <w:rFonts w:ascii="Times New Roman" w:hAnsi="Times New Roman"/>
          <w:bCs/>
          <w:sz w:val="24"/>
          <w:szCs w:val="24"/>
        </w:rPr>
        <w:t xml:space="preserve">  закупки</w:t>
      </w:r>
      <w:r w:rsidRPr="002F7BEC">
        <w:rPr>
          <w:rFonts w:ascii="Times New Roman" w:hAnsi="Times New Roman"/>
          <w:sz w:val="24"/>
          <w:szCs w:val="24"/>
        </w:rPr>
        <w:t xml:space="preserve"> в соответствии с этим.</w:t>
      </w:r>
    </w:p>
    <w:p w:rsidR="00B54058" w:rsidRPr="002F7BEC" w:rsidRDefault="00B54058" w:rsidP="00514574">
      <w:pPr>
        <w:pStyle w:val="46"/>
        <w:rPr>
          <w:rFonts w:ascii="Times New Roman" w:hAnsi="Times New Roman"/>
          <w:bCs/>
          <w:sz w:val="24"/>
          <w:szCs w:val="24"/>
        </w:rPr>
      </w:pPr>
      <w:r w:rsidRPr="002F7BEC">
        <w:rPr>
          <w:rFonts w:ascii="Times New Roman" w:hAnsi="Times New Roman"/>
          <w:sz w:val="24"/>
          <w:szCs w:val="24"/>
        </w:rPr>
        <w:lastRenderedPageBreak/>
        <w:t>2.2.4.</w:t>
      </w:r>
      <w:r w:rsidRPr="002F7BEC">
        <w:rPr>
          <w:rFonts w:ascii="Times New Roman" w:hAnsi="Times New Roman"/>
          <w:bCs/>
          <w:sz w:val="24"/>
          <w:szCs w:val="24"/>
        </w:rPr>
        <w:t>Заявка Участника закупки имеет правовой статус оферты и будет рассматриваться Заказчиком в соответствии с этим, однако Комиссия по закупке оставляет за собой право запрашивать документы и (или) разъяснения по документам, входящим в состав заявки Участника.</w:t>
      </w:r>
    </w:p>
    <w:p w:rsidR="00B54058" w:rsidRPr="002F7BEC" w:rsidRDefault="00B54058" w:rsidP="00514574">
      <w:pPr>
        <w:pStyle w:val="46"/>
        <w:rPr>
          <w:rFonts w:ascii="Times New Roman" w:hAnsi="Times New Roman"/>
          <w:bCs/>
          <w:sz w:val="24"/>
          <w:szCs w:val="24"/>
        </w:rPr>
      </w:pPr>
      <w:r w:rsidRPr="002F7BEC">
        <w:rPr>
          <w:rFonts w:ascii="Times New Roman" w:hAnsi="Times New Roman"/>
          <w:bCs/>
          <w:sz w:val="24"/>
          <w:szCs w:val="24"/>
        </w:rPr>
        <w:t>2.2.5. В заключенном по результатам запроса предложений Договоре отражаются все достигнутые сторонами договоренности.</w:t>
      </w:r>
    </w:p>
    <w:p w:rsidR="00B54058" w:rsidRPr="002F7BEC" w:rsidRDefault="00B54058" w:rsidP="00453F17">
      <w:pPr>
        <w:spacing w:before="120"/>
        <w:outlineLvl w:val="0"/>
        <w:rPr>
          <w:rFonts w:ascii="Times New Roman" w:hAnsi="Times New Roman"/>
          <w:b/>
          <w:sz w:val="24"/>
          <w:szCs w:val="24"/>
        </w:rPr>
      </w:pPr>
      <w:bookmarkStart w:id="62" w:name="_Toc412637400"/>
      <w:bookmarkStart w:id="63" w:name="_Toc412637863"/>
      <w:r w:rsidRPr="002F7BEC">
        <w:rPr>
          <w:rFonts w:ascii="Times New Roman" w:hAnsi="Times New Roman"/>
          <w:b/>
          <w:bCs/>
          <w:sz w:val="24"/>
          <w:szCs w:val="24"/>
        </w:rPr>
        <w:t xml:space="preserve">2.3. </w:t>
      </w:r>
      <w:r w:rsidRPr="002F7BEC">
        <w:rPr>
          <w:rFonts w:ascii="Times New Roman" w:hAnsi="Times New Roman"/>
          <w:b/>
          <w:sz w:val="24"/>
          <w:szCs w:val="24"/>
        </w:rPr>
        <w:t>Затраты на участие в запросе предложений</w:t>
      </w:r>
      <w:bookmarkEnd w:id="62"/>
      <w:bookmarkEnd w:id="63"/>
    </w:p>
    <w:p w:rsidR="00B54058" w:rsidRPr="002F7BEC" w:rsidRDefault="00B54058" w:rsidP="00152FBA">
      <w:pPr>
        <w:pStyle w:val="46"/>
        <w:rPr>
          <w:rFonts w:ascii="Times New Roman" w:hAnsi="Times New Roman"/>
          <w:bCs/>
          <w:sz w:val="24"/>
          <w:szCs w:val="24"/>
        </w:rPr>
      </w:pPr>
      <w:r w:rsidRPr="002F7BEC">
        <w:rPr>
          <w:rFonts w:ascii="Times New Roman" w:hAnsi="Times New Roman"/>
          <w:sz w:val="24"/>
          <w:szCs w:val="24"/>
        </w:rPr>
        <w:t>2.3.1</w:t>
      </w:r>
      <w:r w:rsidRPr="002F7BEC">
        <w:rPr>
          <w:rFonts w:ascii="Times New Roman" w:hAnsi="Times New Roman"/>
          <w:b/>
          <w:sz w:val="24"/>
          <w:szCs w:val="24"/>
        </w:rPr>
        <w:t>.</w:t>
      </w:r>
      <w:r w:rsidRPr="002F7BEC">
        <w:rPr>
          <w:rFonts w:ascii="Times New Roman" w:hAnsi="Times New Roman"/>
          <w:bCs/>
          <w:sz w:val="24"/>
          <w:szCs w:val="24"/>
        </w:rPr>
        <w:t xml:space="preserve">Участник  закупки несет все расходы, связанные с участием в </w:t>
      </w:r>
      <w:r w:rsidRPr="002F7BEC">
        <w:rPr>
          <w:rFonts w:ascii="Times New Roman" w:hAnsi="Times New Roman"/>
          <w:sz w:val="24"/>
          <w:szCs w:val="24"/>
        </w:rPr>
        <w:t>запросе предложений</w:t>
      </w:r>
      <w:r w:rsidRPr="002F7BEC">
        <w:rPr>
          <w:rFonts w:ascii="Times New Roman" w:hAnsi="Times New Roman"/>
          <w:bCs/>
          <w:sz w:val="24"/>
          <w:szCs w:val="24"/>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w:t>
      </w:r>
      <w:r w:rsidRPr="002F7BEC">
        <w:rPr>
          <w:rFonts w:ascii="Times New Roman" w:hAnsi="Times New Roman"/>
          <w:sz w:val="24"/>
          <w:szCs w:val="24"/>
        </w:rPr>
        <w:t>запроса предложений</w:t>
      </w:r>
      <w:r w:rsidRPr="002F7BEC">
        <w:rPr>
          <w:rFonts w:ascii="Times New Roman" w:hAnsi="Times New Roman"/>
          <w:bCs/>
          <w:sz w:val="24"/>
          <w:szCs w:val="24"/>
        </w:rPr>
        <w:t>, а также оснований их завершения.</w:t>
      </w:r>
    </w:p>
    <w:p w:rsidR="00B54058" w:rsidRPr="002F7BEC" w:rsidRDefault="00B54058" w:rsidP="00152FBA">
      <w:pPr>
        <w:pStyle w:val="46"/>
        <w:rPr>
          <w:rFonts w:ascii="Times New Roman" w:hAnsi="Times New Roman"/>
          <w:bCs/>
          <w:sz w:val="24"/>
          <w:szCs w:val="24"/>
        </w:rPr>
      </w:pPr>
      <w:r w:rsidRPr="002F7BEC">
        <w:rPr>
          <w:rFonts w:ascii="Times New Roman" w:hAnsi="Times New Roman"/>
          <w:bCs/>
          <w:sz w:val="24"/>
          <w:szCs w:val="24"/>
        </w:rPr>
        <w:t>2.3.2.Предполагается,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и может привести к отклонению его заявки.</w:t>
      </w:r>
    </w:p>
    <w:p w:rsidR="00B54058" w:rsidRPr="002F7BEC" w:rsidRDefault="00B54058" w:rsidP="00152FBA">
      <w:pPr>
        <w:pStyle w:val="46"/>
        <w:rPr>
          <w:rFonts w:ascii="Times New Roman" w:hAnsi="Times New Roman"/>
          <w:bCs/>
          <w:sz w:val="24"/>
          <w:szCs w:val="24"/>
        </w:rPr>
      </w:pPr>
      <w:r w:rsidRPr="002F7BEC">
        <w:rPr>
          <w:rFonts w:ascii="Times New Roman" w:hAnsi="Times New Roman"/>
          <w:bCs/>
          <w:sz w:val="24"/>
          <w:szCs w:val="24"/>
        </w:rPr>
        <w:t xml:space="preserve">2.3.3.Участники процедуры закупки не вправе требовать компенсацию упущенной выгоды, понесенной в ходе подготовки и проведения </w:t>
      </w:r>
      <w:r w:rsidRPr="002F7BEC">
        <w:rPr>
          <w:rFonts w:ascii="Times New Roman" w:hAnsi="Times New Roman"/>
          <w:sz w:val="24"/>
          <w:szCs w:val="24"/>
        </w:rPr>
        <w:t>запроса предложений</w:t>
      </w:r>
      <w:r w:rsidRPr="002F7BEC">
        <w:rPr>
          <w:rFonts w:ascii="Times New Roman" w:hAnsi="Times New Roman"/>
          <w:bCs/>
          <w:sz w:val="24"/>
          <w:szCs w:val="24"/>
        </w:rPr>
        <w:t>.</w:t>
      </w:r>
    </w:p>
    <w:p w:rsidR="00B54058" w:rsidRPr="002F7BEC" w:rsidRDefault="00B54058" w:rsidP="00453F17">
      <w:pPr>
        <w:spacing w:before="120"/>
        <w:outlineLvl w:val="0"/>
        <w:rPr>
          <w:rFonts w:ascii="Times New Roman" w:hAnsi="Times New Roman"/>
          <w:b/>
          <w:sz w:val="24"/>
          <w:szCs w:val="24"/>
        </w:rPr>
      </w:pPr>
      <w:bookmarkStart w:id="64" w:name="_Toc412637401"/>
      <w:bookmarkStart w:id="65" w:name="_Toc412637864"/>
      <w:r w:rsidRPr="002F7BEC">
        <w:rPr>
          <w:rFonts w:ascii="Times New Roman" w:hAnsi="Times New Roman"/>
          <w:b/>
          <w:bCs/>
          <w:sz w:val="24"/>
          <w:szCs w:val="24"/>
        </w:rPr>
        <w:t xml:space="preserve">2.4. </w:t>
      </w:r>
      <w:r w:rsidRPr="002F7BEC">
        <w:rPr>
          <w:rFonts w:ascii="Times New Roman" w:hAnsi="Times New Roman"/>
          <w:b/>
          <w:sz w:val="24"/>
          <w:szCs w:val="24"/>
        </w:rPr>
        <w:t>Отказ от проведения запроса предложений</w:t>
      </w:r>
      <w:bookmarkEnd w:id="64"/>
      <w:bookmarkEnd w:id="65"/>
    </w:p>
    <w:p w:rsidR="00B54058" w:rsidRPr="002F7BEC" w:rsidRDefault="00B54058" w:rsidP="00152FBA">
      <w:pPr>
        <w:pStyle w:val="46"/>
        <w:rPr>
          <w:rFonts w:ascii="Times New Roman" w:hAnsi="Times New Roman"/>
          <w:sz w:val="24"/>
          <w:szCs w:val="24"/>
        </w:rPr>
      </w:pPr>
      <w:r w:rsidRPr="002F7BEC">
        <w:rPr>
          <w:rFonts w:ascii="Times New Roman" w:hAnsi="Times New Roman"/>
          <w:sz w:val="24"/>
          <w:szCs w:val="24"/>
        </w:rPr>
        <w:t xml:space="preserve">2.4.1.Заказчик, разместивший на сайте </w:t>
      </w:r>
      <w:hyperlink r:id="rId20" w:history="1">
        <w:r w:rsidRPr="002F7BEC">
          <w:rPr>
            <w:rFonts w:ascii="Times New Roman" w:hAnsi="Times New Roman"/>
            <w:color w:val="0000FF"/>
            <w:sz w:val="24"/>
            <w:szCs w:val="24"/>
            <w:u w:val="single"/>
          </w:rPr>
          <w:t>http://zakupki.gov.ru</w:t>
        </w:r>
      </w:hyperlink>
      <w:r w:rsidRPr="002F7BEC">
        <w:rPr>
          <w:rFonts w:ascii="Times New Roman" w:hAnsi="Times New Roman"/>
          <w:color w:val="0000FF"/>
          <w:sz w:val="24"/>
          <w:szCs w:val="24"/>
          <w:u w:val="single"/>
        </w:rPr>
        <w:t>/223/</w:t>
      </w:r>
      <w:r w:rsidRPr="002F7BEC">
        <w:rPr>
          <w:rFonts w:ascii="Times New Roman" w:hAnsi="Times New Roman"/>
          <w:sz w:val="24"/>
          <w:szCs w:val="24"/>
        </w:rPr>
        <w:t xml:space="preserve"> извещение о проведении запроса предложений, вправе отказаться от проведения запроса предложений на любом этапе, не неся при этом ответственности перед </w:t>
      </w:r>
      <w:r w:rsidR="00221AD4" w:rsidRPr="002F7BEC">
        <w:rPr>
          <w:rFonts w:ascii="Times New Roman" w:hAnsi="Times New Roman"/>
          <w:sz w:val="24"/>
          <w:szCs w:val="24"/>
        </w:rPr>
        <w:t>У</w:t>
      </w:r>
      <w:r w:rsidRPr="002F7BEC">
        <w:rPr>
          <w:rFonts w:ascii="Times New Roman" w:hAnsi="Times New Roman"/>
          <w:sz w:val="24"/>
          <w:szCs w:val="24"/>
        </w:rPr>
        <w:t>частниками процедуры закупки или третьими лицами за убытки, которые могут возникнуть в результате такого отказа.</w:t>
      </w:r>
    </w:p>
    <w:p w:rsidR="00B54058" w:rsidRPr="002F7BEC" w:rsidRDefault="00B54058" w:rsidP="00EC7E83">
      <w:pPr>
        <w:rPr>
          <w:rFonts w:ascii="Times New Roman" w:hAnsi="Times New Roman"/>
          <w:color w:val="0000FF"/>
          <w:sz w:val="24"/>
          <w:szCs w:val="24"/>
          <w:u w:val="single"/>
        </w:rPr>
      </w:pPr>
      <w:r w:rsidRPr="002F7BEC">
        <w:rPr>
          <w:rFonts w:ascii="Times New Roman" w:hAnsi="Times New Roman"/>
          <w:sz w:val="24"/>
          <w:szCs w:val="24"/>
        </w:rPr>
        <w:t xml:space="preserve">2.4.2.Извещение об отказе от проведения запроса предложений размещается Заказчиком размещения заказа в течение 3 (трех) дней со дня принятия решения об отказе на официальном сайте Российской Федерации для размещения информации о размещении заказов </w:t>
      </w:r>
      <w:hyperlink r:id="rId21" w:history="1">
        <w:r w:rsidRPr="002F7BEC">
          <w:rPr>
            <w:rFonts w:ascii="Times New Roman" w:hAnsi="Times New Roman"/>
            <w:color w:val="0000FF"/>
            <w:sz w:val="24"/>
            <w:szCs w:val="24"/>
            <w:u w:val="single"/>
          </w:rPr>
          <w:t>http://zakupki.gov.ru/223/</w:t>
        </w:r>
      </w:hyperlink>
      <w:r w:rsidRPr="002F7BEC">
        <w:rPr>
          <w:rFonts w:ascii="Times New Roman" w:hAnsi="Times New Roman"/>
          <w:color w:val="0000FF"/>
          <w:sz w:val="24"/>
          <w:szCs w:val="24"/>
          <w:u w:val="single"/>
        </w:rPr>
        <w:t>.</w:t>
      </w:r>
    </w:p>
    <w:p w:rsidR="00B54058" w:rsidRPr="002F7BEC" w:rsidRDefault="00B54058" w:rsidP="00F672A1">
      <w:pPr>
        <w:spacing w:before="120"/>
        <w:outlineLvl w:val="0"/>
        <w:rPr>
          <w:rFonts w:ascii="Times New Roman" w:hAnsi="Times New Roman"/>
          <w:b/>
          <w:sz w:val="24"/>
          <w:szCs w:val="24"/>
        </w:rPr>
      </w:pPr>
      <w:bookmarkStart w:id="66" w:name="_Toc412637402"/>
      <w:bookmarkStart w:id="67" w:name="_Toc412637865"/>
      <w:r w:rsidRPr="002F7BEC">
        <w:rPr>
          <w:rFonts w:ascii="Times New Roman" w:hAnsi="Times New Roman"/>
          <w:b/>
          <w:sz w:val="24"/>
          <w:szCs w:val="24"/>
        </w:rPr>
        <w:t>2.5. Возврат документов</w:t>
      </w:r>
      <w:bookmarkEnd w:id="66"/>
      <w:bookmarkEnd w:id="67"/>
    </w:p>
    <w:p w:rsidR="00B54058" w:rsidRPr="002F7BEC" w:rsidRDefault="00B54058" w:rsidP="00BD1FC1">
      <w:pPr>
        <w:pStyle w:val="46"/>
        <w:rPr>
          <w:rFonts w:ascii="Times New Roman" w:hAnsi="Times New Roman"/>
          <w:sz w:val="24"/>
          <w:szCs w:val="24"/>
        </w:rPr>
      </w:pPr>
      <w:proofErr w:type="gramStart"/>
      <w:r w:rsidRPr="002F7BEC">
        <w:rPr>
          <w:rFonts w:ascii="Times New Roman" w:hAnsi="Times New Roman"/>
          <w:sz w:val="24"/>
          <w:szCs w:val="24"/>
        </w:rPr>
        <w:t>Все заявки на участие в запросе предложений, а также отдельные документы, входящие в состав заявки на участие в запросе предложений, присланные на процедуру закупки, не возвращаются, кроме отозванных Участниками закупки, опоздавших заявок на участие в запросе предложений,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 либо путем</w:t>
      </w:r>
      <w:proofErr w:type="gramEnd"/>
      <w:r w:rsidRPr="002F7BEC">
        <w:rPr>
          <w:rFonts w:ascii="Times New Roman" w:hAnsi="Times New Roman"/>
          <w:sz w:val="24"/>
          <w:szCs w:val="24"/>
        </w:rPr>
        <w:t xml:space="preserve"> направления по почте с уведомлением о вручении (с отметкой о причине возврата) (по письменному запросу Участника закупки).</w:t>
      </w:r>
      <w:bookmarkStart w:id="68" w:name="_Toc292376667"/>
    </w:p>
    <w:p w:rsidR="00B54058" w:rsidRPr="002F7BEC" w:rsidRDefault="00B54058" w:rsidP="00C33690">
      <w:pPr>
        <w:pStyle w:val="afffffa"/>
        <w:spacing w:before="120" w:after="0"/>
        <w:outlineLvl w:val="0"/>
        <w:rPr>
          <w:rFonts w:ascii="Times New Roman" w:hAnsi="Times New Roman"/>
          <w:sz w:val="24"/>
        </w:rPr>
      </w:pPr>
      <w:bookmarkStart w:id="69" w:name="_Toc393093629"/>
      <w:bookmarkStart w:id="70" w:name="_Toc393094106"/>
      <w:bookmarkStart w:id="71" w:name="_Toc412637403"/>
      <w:bookmarkStart w:id="72" w:name="_Toc412637866"/>
      <w:r w:rsidRPr="002F7BEC">
        <w:rPr>
          <w:rFonts w:ascii="Times New Roman" w:hAnsi="Times New Roman"/>
          <w:sz w:val="24"/>
        </w:rPr>
        <w:t xml:space="preserve">3. Требования к </w:t>
      </w:r>
      <w:r w:rsidR="00221AD4" w:rsidRPr="002F7BEC">
        <w:rPr>
          <w:rFonts w:ascii="Times New Roman" w:hAnsi="Times New Roman"/>
          <w:sz w:val="24"/>
        </w:rPr>
        <w:t>У</w:t>
      </w:r>
      <w:r w:rsidRPr="002F7BEC">
        <w:rPr>
          <w:rFonts w:ascii="Times New Roman" w:hAnsi="Times New Roman"/>
          <w:sz w:val="24"/>
        </w:rPr>
        <w:t>частникам закупки</w:t>
      </w:r>
      <w:bookmarkEnd w:id="68"/>
      <w:r w:rsidRPr="002F7BEC">
        <w:rPr>
          <w:rFonts w:ascii="Times New Roman" w:hAnsi="Times New Roman"/>
          <w:sz w:val="24"/>
        </w:rPr>
        <w:t>. Заявка и прилагаемые к ней документы.</w:t>
      </w:r>
      <w:bookmarkEnd w:id="69"/>
      <w:bookmarkEnd w:id="70"/>
      <w:bookmarkEnd w:id="71"/>
      <w:bookmarkEnd w:id="72"/>
    </w:p>
    <w:p w:rsidR="00B54058" w:rsidRPr="002F7BEC" w:rsidRDefault="00B54058" w:rsidP="00C33690">
      <w:pPr>
        <w:pStyle w:val="afffffa"/>
        <w:outlineLvl w:val="0"/>
        <w:rPr>
          <w:rFonts w:ascii="Times New Roman" w:hAnsi="Times New Roman"/>
          <w:sz w:val="24"/>
        </w:rPr>
      </w:pPr>
      <w:bookmarkStart w:id="73" w:name="_Toc386619710"/>
      <w:bookmarkStart w:id="74" w:name="_Toc393093630"/>
      <w:bookmarkStart w:id="75" w:name="_Toc412637404"/>
      <w:bookmarkStart w:id="76" w:name="_Toc412637867"/>
      <w:r w:rsidRPr="002F7BEC">
        <w:rPr>
          <w:rFonts w:ascii="Times New Roman" w:hAnsi="Times New Roman"/>
          <w:sz w:val="24"/>
        </w:rPr>
        <w:t>3.1.</w:t>
      </w:r>
      <w:bookmarkEnd w:id="73"/>
      <w:r w:rsidRPr="002F7BEC">
        <w:rPr>
          <w:rFonts w:ascii="Times New Roman" w:hAnsi="Times New Roman"/>
          <w:sz w:val="24"/>
        </w:rPr>
        <w:t xml:space="preserve"> К Участнику закупки предъявляются следующие обязательные требования:</w:t>
      </w:r>
      <w:bookmarkEnd w:id="74"/>
      <w:bookmarkEnd w:id="75"/>
      <w:bookmarkEnd w:id="76"/>
    </w:p>
    <w:p w:rsidR="00B54058" w:rsidRPr="002F7BEC" w:rsidRDefault="00B54058" w:rsidP="007C5573">
      <w:pPr>
        <w:pStyle w:val="afffffa"/>
        <w:spacing w:after="0"/>
        <w:outlineLvl w:val="9"/>
        <w:rPr>
          <w:rFonts w:ascii="Times New Roman" w:hAnsi="Times New Roman"/>
          <w:b w:val="0"/>
          <w:sz w:val="24"/>
        </w:rPr>
      </w:pPr>
      <w:bookmarkStart w:id="77" w:name="_Toc393093631"/>
      <w:r w:rsidRPr="002F7BEC">
        <w:rPr>
          <w:rFonts w:ascii="Times New Roman" w:hAnsi="Times New Roman"/>
          <w:b w:val="0"/>
          <w:sz w:val="24"/>
        </w:rPr>
        <w:t>3.1.1.Участник закупки должен соответствовать требованиям, предъявляемым в соответствии с законодательством Российской Федерации к лицам, осуществляющим выполнение Работ, являющихся предметом запроса предложений.</w:t>
      </w:r>
      <w:bookmarkEnd w:id="77"/>
      <w:r w:rsidRPr="002F7BEC">
        <w:rPr>
          <w:rFonts w:ascii="Times New Roman" w:hAnsi="Times New Roman"/>
          <w:b w:val="0"/>
          <w:sz w:val="24"/>
        </w:rPr>
        <w:t xml:space="preserve"> </w:t>
      </w:r>
    </w:p>
    <w:p w:rsidR="00B54058" w:rsidRPr="002F7BEC" w:rsidRDefault="00B54058" w:rsidP="007C5573">
      <w:pPr>
        <w:pStyle w:val="afffffa"/>
        <w:spacing w:after="0"/>
        <w:outlineLvl w:val="9"/>
        <w:rPr>
          <w:rFonts w:ascii="Times New Roman" w:hAnsi="Times New Roman"/>
          <w:b w:val="0"/>
          <w:bCs/>
          <w:sz w:val="24"/>
        </w:rPr>
      </w:pPr>
      <w:bookmarkStart w:id="78" w:name="_Toc393093632"/>
      <w:r w:rsidRPr="002F7BEC">
        <w:rPr>
          <w:rFonts w:ascii="Times New Roman" w:hAnsi="Times New Roman"/>
          <w:b w:val="0"/>
          <w:bCs/>
          <w:sz w:val="24"/>
        </w:rPr>
        <w:t>3.1.2.</w:t>
      </w:r>
      <w:r w:rsidRPr="002F7BEC">
        <w:rPr>
          <w:rFonts w:ascii="Times New Roman" w:hAnsi="Times New Roman"/>
          <w:b w:val="0"/>
          <w:bCs/>
          <w:sz w:val="24"/>
          <w:lang w:eastAsia="ar-SA"/>
        </w:rPr>
        <w:t xml:space="preserve"> </w:t>
      </w:r>
      <w:r w:rsidRPr="002F7BEC">
        <w:rPr>
          <w:rFonts w:ascii="Times New Roman" w:hAnsi="Times New Roman"/>
          <w:b w:val="0"/>
          <w:bCs/>
          <w:sz w:val="24"/>
        </w:rPr>
        <w:t>Участник закупки не должен находиться в процессе ликвидации (для юридического лица), в отношении Участника не должна быть введена или инициирована процедура банкротства, в том числе путем подачи соответствующего искового заявления в арбитражный суд.</w:t>
      </w:r>
      <w:bookmarkEnd w:id="78"/>
    </w:p>
    <w:p w:rsidR="00B54058" w:rsidRPr="002F7BEC" w:rsidRDefault="00B54058" w:rsidP="00C21487">
      <w:pPr>
        <w:pStyle w:val="46"/>
        <w:rPr>
          <w:rFonts w:ascii="Times New Roman" w:hAnsi="Times New Roman"/>
          <w:bCs/>
          <w:sz w:val="24"/>
          <w:szCs w:val="24"/>
        </w:rPr>
      </w:pPr>
      <w:r w:rsidRPr="002F7BEC">
        <w:rPr>
          <w:rFonts w:ascii="Times New Roman" w:hAnsi="Times New Roman"/>
          <w:bCs/>
          <w:sz w:val="24"/>
          <w:szCs w:val="24"/>
        </w:rPr>
        <w:t>3.1.3. На имущество Участника не должен быть наложен арест на основании акта суда, административного органа и (или) его предпринимательская (хозяйственная) деятельность не должна быть приостановлена.</w:t>
      </w:r>
    </w:p>
    <w:p w:rsidR="00EE5AD5" w:rsidRPr="002F7BEC" w:rsidRDefault="00EE5AD5" w:rsidP="00C21487">
      <w:pPr>
        <w:pStyle w:val="46"/>
        <w:rPr>
          <w:rFonts w:ascii="Times New Roman" w:hAnsi="Times New Roman"/>
          <w:bCs/>
          <w:sz w:val="24"/>
          <w:szCs w:val="24"/>
        </w:rPr>
      </w:pPr>
    </w:p>
    <w:p w:rsidR="00EE5AD5" w:rsidRPr="002F7BEC" w:rsidRDefault="00EE5AD5" w:rsidP="00C21487">
      <w:pPr>
        <w:pStyle w:val="46"/>
        <w:rPr>
          <w:rFonts w:ascii="Times New Roman" w:hAnsi="Times New Roman"/>
          <w:bCs/>
          <w:sz w:val="24"/>
          <w:szCs w:val="24"/>
        </w:rPr>
      </w:pPr>
    </w:p>
    <w:p w:rsidR="00B54058" w:rsidRPr="002F7BEC" w:rsidRDefault="00B54058" w:rsidP="00C21487">
      <w:pPr>
        <w:pStyle w:val="46"/>
        <w:rPr>
          <w:rFonts w:ascii="Times New Roman" w:hAnsi="Times New Roman"/>
          <w:bCs/>
          <w:sz w:val="24"/>
          <w:szCs w:val="24"/>
        </w:rPr>
      </w:pPr>
      <w:r w:rsidRPr="002F7BEC">
        <w:rPr>
          <w:rFonts w:ascii="Times New Roman" w:hAnsi="Times New Roman"/>
          <w:bCs/>
          <w:sz w:val="24"/>
          <w:szCs w:val="24"/>
        </w:rPr>
        <w:t xml:space="preserve">3.1.4. Участник закупки не должен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w:t>
      </w:r>
      <w:r w:rsidR="00221AD4" w:rsidRPr="002F7BEC">
        <w:rPr>
          <w:rFonts w:ascii="Times New Roman" w:hAnsi="Times New Roman"/>
          <w:bCs/>
          <w:sz w:val="24"/>
          <w:szCs w:val="24"/>
        </w:rPr>
        <w:t>У</w:t>
      </w:r>
      <w:r w:rsidRPr="002F7BEC">
        <w:rPr>
          <w:rFonts w:ascii="Times New Roman" w:hAnsi="Times New Roman"/>
          <w:bCs/>
          <w:sz w:val="24"/>
          <w:szCs w:val="24"/>
        </w:rPr>
        <w:t>частника по данным бухгалтерской отчетности за последний завершенный отчетный период.</w:t>
      </w:r>
    </w:p>
    <w:p w:rsidR="00B54058" w:rsidRPr="002F7BEC" w:rsidRDefault="00B54058" w:rsidP="00C21487">
      <w:pPr>
        <w:pStyle w:val="46"/>
        <w:rPr>
          <w:rFonts w:ascii="Times New Roman" w:hAnsi="Times New Roman"/>
          <w:sz w:val="24"/>
          <w:szCs w:val="24"/>
        </w:rPr>
      </w:pPr>
      <w:r w:rsidRPr="002F7BEC">
        <w:rPr>
          <w:rFonts w:ascii="Times New Roman" w:hAnsi="Times New Roman"/>
          <w:bCs/>
          <w:sz w:val="24"/>
          <w:szCs w:val="24"/>
        </w:rPr>
        <w:t>3.1.5.</w:t>
      </w:r>
      <w:r w:rsidRPr="002F7BEC">
        <w:rPr>
          <w:rFonts w:ascii="Times New Roman" w:hAnsi="Times New Roman"/>
          <w:sz w:val="24"/>
          <w:szCs w:val="24"/>
        </w:rPr>
        <w:t xml:space="preserve"> </w:t>
      </w:r>
      <w:proofErr w:type="gramStart"/>
      <w:r w:rsidRPr="002F7BEC">
        <w:rPr>
          <w:rFonts w:ascii="Times New Roman" w:hAnsi="Times New Roman"/>
          <w:sz w:val="24"/>
          <w:szCs w:val="24"/>
        </w:rPr>
        <w:t xml:space="preserve">Сведения об </w:t>
      </w:r>
      <w:r w:rsidR="00221AD4" w:rsidRPr="002F7BEC">
        <w:rPr>
          <w:rFonts w:ascii="Times New Roman" w:hAnsi="Times New Roman"/>
          <w:sz w:val="24"/>
          <w:szCs w:val="24"/>
        </w:rPr>
        <w:t>У</w:t>
      </w:r>
      <w:r w:rsidRPr="002F7BEC">
        <w:rPr>
          <w:rFonts w:ascii="Times New Roman" w:hAnsi="Times New Roman"/>
          <w:sz w:val="24"/>
          <w:szCs w:val="24"/>
        </w:rPr>
        <w:t xml:space="preserve">частнике закупки должны отсутствовать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и  частью 1.1. статьи 104 Федерального закона от </w:t>
      </w:r>
      <w:r w:rsidRPr="002F7BEC">
        <w:rPr>
          <w:rFonts w:ascii="Times New Roman" w:hAnsi="Times New Roman"/>
          <w:color w:val="000000"/>
          <w:sz w:val="24"/>
          <w:szCs w:val="24"/>
        </w:rPr>
        <w:t>5 апреля 2013 года N 44-ФЗ "О контрактной системе в сфере закупок товаров, работ, услуг для обеспечения государственных и муниципальных нужд"</w:t>
      </w:r>
      <w:r w:rsidRPr="002F7BEC">
        <w:rPr>
          <w:rFonts w:ascii="Times New Roman" w:hAnsi="Times New Roman"/>
          <w:sz w:val="24"/>
          <w:szCs w:val="24"/>
        </w:rPr>
        <w:t>.</w:t>
      </w:r>
      <w:proofErr w:type="gramEnd"/>
    </w:p>
    <w:p w:rsidR="00B54058" w:rsidRPr="002F7BEC" w:rsidRDefault="00B54058" w:rsidP="00453F17">
      <w:pPr>
        <w:pStyle w:val="afffffa"/>
        <w:spacing w:before="120" w:after="0"/>
        <w:outlineLvl w:val="0"/>
        <w:rPr>
          <w:rFonts w:ascii="Times New Roman" w:hAnsi="Times New Roman"/>
          <w:sz w:val="24"/>
        </w:rPr>
      </w:pPr>
      <w:bookmarkStart w:id="79" w:name="_Toc393093633"/>
      <w:bookmarkStart w:id="80" w:name="_Toc386619711"/>
      <w:bookmarkStart w:id="81" w:name="_Toc412637405"/>
      <w:bookmarkStart w:id="82" w:name="_Toc412637868"/>
      <w:r w:rsidRPr="002F7BEC">
        <w:rPr>
          <w:rFonts w:ascii="Times New Roman" w:hAnsi="Times New Roman"/>
          <w:sz w:val="24"/>
        </w:rPr>
        <w:t>3.2.  Формирование заявки Участника</w:t>
      </w:r>
      <w:bookmarkEnd w:id="79"/>
      <w:bookmarkEnd w:id="81"/>
      <w:bookmarkEnd w:id="82"/>
    </w:p>
    <w:p w:rsidR="00B54058" w:rsidRPr="002F7BEC" w:rsidRDefault="00B54058" w:rsidP="007C5573">
      <w:pPr>
        <w:pStyle w:val="afffffa"/>
        <w:outlineLvl w:val="9"/>
        <w:rPr>
          <w:rFonts w:ascii="Times New Roman" w:hAnsi="Times New Roman"/>
          <w:b w:val="0"/>
          <w:sz w:val="24"/>
        </w:rPr>
      </w:pPr>
      <w:bookmarkStart w:id="83" w:name="_Toc393093634"/>
      <w:r w:rsidRPr="002F7BEC">
        <w:rPr>
          <w:rFonts w:ascii="Times New Roman" w:hAnsi="Times New Roman"/>
          <w:b w:val="0"/>
          <w:sz w:val="24"/>
        </w:rPr>
        <w:t>Участник предоставляет Заказчику заявку на участие в запросе предложений по форме и в соответствии с инструкциями, приведенными в настоящей Документации.</w:t>
      </w:r>
      <w:bookmarkEnd w:id="80"/>
      <w:bookmarkEnd w:id="83"/>
    </w:p>
    <w:p w:rsidR="00B54058" w:rsidRPr="002F7BEC" w:rsidRDefault="00B54058" w:rsidP="005811C2">
      <w:pPr>
        <w:overflowPunct w:val="0"/>
        <w:autoSpaceDE w:val="0"/>
        <w:autoSpaceDN w:val="0"/>
        <w:adjustRightInd w:val="0"/>
        <w:rPr>
          <w:rFonts w:ascii="Times New Roman" w:hAnsi="Times New Roman"/>
          <w:bCs/>
          <w:sz w:val="24"/>
          <w:szCs w:val="24"/>
        </w:rPr>
      </w:pPr>
      <w:r w:rsidRPr="002F7BEC">
        <w:rPr>
          <w:rFonts w:ascii="Times New Roman" w:hAnsi="Times New Roman"/>
          <w:bCs/>
          <w:sz w:val="24"/>
          <w:szCs w:val="24"/>
        </w:rPr>
        <w:t xml:space="preserve">К заявке также в обязательном порядке прикладываются: </w:t>
      </w:r>
    </w:p>
    <w:p w:rsidR="00B54058" w:rsidRPr="002F7BEC" w:rsidRDefault="00B54058" w:rsidP="0063294F">
      <w:pPr>
        <w:overflowPunct w:val="0"/>
        <w:autoSpaceDE w:val="0"/>
        <w:autoSpaceDN w:val="0"/>
        <w:adjustRightInd w:val="0"/>
        <w:spacing w:after="120"/>
        <w:contextualSpacing/>
        <w:rPr>
          <w:rFonts w:ascii="Times New Roman" w:hAnsi="Times New Roman"/>
          <w:b/>
          <w:bCs/>
          <w:sz w:val="24"/>
          <w:szCs w:val="24"/>
        </w:rPr>
      </w:pPr>
      <w:r w:rsidRPr="002F7BEC">
        <w:rPr>
          <w:rFonts w:ascii="Times New Roman" w:hAnsi="Times New Roman"/>
          <w:bCs/>
          <w:sz w:val="24"/>
          <w:szCs w:val="24"/>
        </w:rPr>
        <w:t>-</w:t>
      </w:r>
      <w:r w:rsidRPr="002F7BEC">
        <w:rPr>
          <w:rFonts w:ascii="Times New Roman" w:hAnsi="Times New Roman"/>
          <w:b/>
          <w:bCs/>
          <w:sz w:val="24"/>
          <w:szCs w:val="24"/>
        </w:rPr>
        <w:t xml:space="preserve"> опись документов (приложение №5 к Документации);</w:t>
      </w:r>
    </w:p>
    <w:p w:rsidR="00B54058" w:rsidRPr="002F7BEC" w:rsidRDefault="00B54058" w:rsidP="00E74457">
      <w:pPr>
        <w:overflowPunct w:val="0"/>
        <w:autoSpaceDE w:val="0"/>
        <w:autoSpaceDN w:val="0"/>
        <w:adjustRightInd w:val="0"/>
        <w:spacing w:after="120"/>
        <w:contextualSpacing/>
        <w:rPr>
          <w:rFonts w:ascii="Times New Roman" w:hAnsi="Times New Roman"/>
          <w:bCs/>
          <w:sz w:val="24"/>
          <w:szCs w:val="24"/>
        </w:rPr>
      </w:pPr>
      <w:r w:rsidRPr="002F7BEC">
        <w:rPr>
          <w:rFonts w:ascii="Times New Roman" w:hAnsi="Times New Roman"/>
          <w:bCs/>
          <w:sz w:val="24"/>
          <w:szCs w:val="24"/>
        </w:rPr>
        <w:t xml:space="preserve">- </w:t>
      </w:r>
      <w:r w:rsidRPr="002F7BEC">
        <w:rPr>
          <w:rFonts w:ascii="Times New Roman" w:hAnsi="Times New Roman"/>
          <w:b/>
          <w:bCs/>
          <w:sz w:val="24"/>
          <w:szCs w:val="24"/>
        </w:rPr>
        <w:t>приложение №1 к Документации, формы 1 – 6 Приложения №1 к Документации</w:t>
      </w:r>
      <w:r w:rsidRPr="002F7BEC">
        <w:rPr>
          <w:rFonts w:ascii="Times New Roman" w:hAnsi="Times New Roman"/>
          <w:bCs/>
          <w:sz w:val="24"/>
          <w:szCs w:val="24"/>
        </w:rPr>
        <w:t>;</w:t>
      </w:r>
    </w:p>
    <w:p w:rsidR="00B54058" w:rsidRPr="002F7BEC" w:rsidRDefault="00B54058" w:rsidP="005811C2">
      <w:pPr>
        <w:tabs>
          <w:tab w:val="left" w:pos="284"/>
        </w:tabs>
        <w:overflowPunct w:val="0"/>
        <w:autoSpaceDE w:val="0"/>
        <w:autoSpaceDN w:val="0"/>
        <w:adjustRightInd w:val="0"/>
        <w:spacing w:line="276" w:lineRule="auto"/>
        <w:contextualSpacing/>
        <w:rPr>
          <w:rFonts w:ascii="Times New Roman" w:hAnsi="Times New Roman"/>
          <w:bCs/>
          <w:sz w:val="24"/>
          <w:szCs w:val="24"/>
        </w:rPr>
      </w:pPr>
      <w:r w:rsidRPr="002F7BEC">
        <w:rPr>
          <w:rFonts w:ascii="Times New Roman" w:hAnsi="Times New Roman"/>
          <w:bCs/>
          <w:sz w:val="24"/>
          <w:szCs w:val="24"/>
        </w:rPr>
        <w:t>- оригинал  официального письма Участника (</w:t>
      </w:r>
      <w:r w:rsidRPr="002F7BEC">
        <w:rPr>
          <w:rFonts w:ascii="Times New Roman" w:hAnsi="Times New Roman"/>
          <w:b/>
          <w:bCs/>
          <w:sz w:val="24"/>
          <w:szCs w:val="24"/>
        </w:rPr>
        <w:t>Приложение № 2 к Документации</w:t>
      </w:r>
      <w:r w:rsidRPr="002F7BEC">
        <w:rPr>
          <w:rFonts w:ascii="Times New Roman" w:hAnsi="Times New Roman"/>
          <w:bCs/>
          <w:sz w:val="24"/>
          <w:szCs w:val="24"/>
        </w:rPr>
        <w:t>);</w:t>
      </w:r>
    </w:p>
    <w:p w:rsidR="00B54058" w:rsidRPr="002F7BEC" w:rsidRDefault="00B54058" w:rsidP="005811C2">
      <w:pPr>
        <w:overflowPunct w:val="0"/>
        <w:autoSpaceDE w:val="0"/>
        <w:autoSpaceDN w:val="0"/>
        <w:adjustRightInd w:val="0"/>
        <w:spacing w:before="240" w:after="120"/>
        <w:contextualSpacing/>
        <w:rPr>
          <w:rFonts w:ascii="Times New Roman" w:hAnsi="Times New Roman"/>
          <w:bCs/>
          <w:sz w:val="24"/>
          <w:szCs w:val="24"/>
        </w:rPr>
      </w:pPr>
      <w:r w:rsidRPr="002F7BEC">
        <w:rPr>
          <w:rFonts w:ascii="Times New Roman" w:hAnsi="Times New Roman"/>
          <w:bCs/>
          <w:sz w:val="24"/>
          <w:szCs w:val="24"/>
        </w:rPr>
        <w:t xml:space="preserve">- </w:t>
      </w:r>
      <w:r w:rsidRPr="002F7BEC">
        <w:rPr>
          <w:rFonts w:ascii="Times New Roman" w:hAnsi="Times New Roman"/>
          <w:bCs/>
          <w:sz w:val="24"/>
          <w:szCs w:val="24"/>
          <w:u w:val="single"/>
        </w:rPr>
        <w:t>для юридического лица</w:t>
      </w:r>
      <w:r w:rsidRPr="002F7BEC">
        <w:rPr>
          <w:rFonts w:ascii="Times New Roman" w:hAnsi="Times New Roman"/>
          <w:bCs/>
          <w:sz w:val="24"/>
          <w:szCs w:val="24"/>
        </w:rPr>
        <w:t xml:space="preserve">: полученная не ранее чем за три месяца до дня размещения на  </w:t>
      </w:r>
      <w:r w:rsidR="000A033C" w:rsidRPr="002F7BEC">
        <w:rPr>
          <w:rFonts w:ascii="Times New Roman" w:hAnsi="Times New Roman"/>
          <w:bCs/>
          <w:sz w:val="24"/>
          <w:szCs w:val="24"/>
        </w:rPr>
        <w:t xml:space="preserve">официальном сайте </w:t>
      </w:r>
      <w:hyperlink r:id="rId22" w:history="1">
        <w:r w:rsidR="000A033C" w:rsidRPr="002F7BEC">
          <w:rPr>
            <w:rStyle w:val="afd"/>
            <w:rFonts w:ascii="Times New Roman" w:hAnsi="Times New Roman"/>
            <w:bCs/>
            <w:sz w:val="24"/>
            <w:szCs w:val="24"/>
          </w:rPr>
          <w:t>http://zakupki.gov.ru/223/</w:t>
        </w:r>
      </w:hyperlink>
      <w:r w:rsidR="000A033C" w:rsidRPr="002F7BEC">
        <w:rPr>
          <w:rFonts w:ascii="Times New Roman" w:hAnsi="Times New Roman"/>
          <w:bCs/>
          <w:sz w:val="24"/>
          <w:szCs w:val="24"/>
        </w:rPr>
        <w:t xml:space="preserve">. </w:t>
      </w:r>
      <w:r w:rsidRPr="002F7BEC">
        <w:rPr>
          <w:rFonts w:ascii="Times New Roman" w:hAnsi="Times New Roman"/>
          <w:bCs/>
          <w:sz w:val="24"/>
          <w:szCs w:val="24"/>
        </w:rPr>
        <w:t xml:space="preserve">извещения о проведении </w:t>
      </w:r>
      <w:r w:rsidRPr="002F7BEC">
        <w:rPr>
          <w:rFonts w:ascii="Times New Roman" w:hAnsi="Times New Roman"/>
          <w:sz w:val="24"/>
          <w:szCs w:val="24"/>
        </w:rPr>
        <w:t>запроса предложений</w:t>
      </w:r>
      <w:r w:rsidRPr="002F7BEC">
        <w:rPr>
          <w:rFonts w:ascii="Times New Roman" w:hAnsi="Times New Roman"/>
          <w:bCs/>
          <w:sz w:val="24"/>
          <w:szCs w:val="24"/>
        </w:rPr>
        <w:t xml:space="preserve"> </w:t>
      </w:r>
      <w:r w:rsidRPr="002F7BEC">
        <w:rPr>
          <w:rFonts w:ascii="Times New Roman" w:hAnsi="Times New Roman"/>
          <w:b/>
          <w:bCs/>
          <w:sz w:val="24"/>
          <w:szCs w:val="24"/>
        </w:rPr>
        <w:t xml:space="preserve">выписка из единого государственного реестра юридических лиц или нотариально </w:t>
      </w:r>
      <w:r w:rsidR="008E4C75" w:rsidRPr="002F7BEC">
        <w:rPr>
          <w:rFonts w:ascii="Times New Roman" w:hAnsi="Times New Roman"/>
          <w:b/>
          <w:bCs/>
          <w:sz w:val="24"/>
          <w:szCs w:val="24"/>
        </w:rPr>
        <w:t>удостоверенная</w:t>
      </w:r>
      <w:r w:rsidRPr="002F7BEC">
        <w:rPr>
          <w:rFonts w:ascii="Times New Roman" w:hAnsi="Times New Roman"/>
          <w:b/>
          <w:bCs/>
          <w:sz w:val="24"/>
          <w:szCs w:val="24"/>
        </w:rPr>
        <w:t xml:space="preserve"> копия такой выписки</w:t>
      </w:r>
      <w:r w:rsidRPr="002F7BEC">
        <w:rPr>
          <w:rFonts w:ascii="Times New Roman" w:hAnsi="Times New Roman"/>
          <w:bCs/>
          <w:sz w:val="24"/>
          <w:szCs w:val="24"/>
        </w:rPr>
        <w:t xml:space="preserve">; </w:t>
      </w:r>
    </w:p>
    <w:p w:rsidR="00B54058" w:rsidRPr="002F7BEC" w:rsidRDefault="00B54058" w:rsidP="0063294F">
      <w:pPr>
        <w:overflowPunct w:val="0"/>
        <w:autoSpaceDE w:val="0"/>
        <w:autoSpaceDN w:val="0"/>
        <w:adjustRightInd w:val="0"/>
        <w:spacing w:after="120"/>
        <w:contextualSpacing/>
        <w:rPr>
          <w:rFonts w:ascii="Times New Roman" w:hAnsi="Times New Roman"/>
          <w:bCs/>
          <w:sz w:val="24"/>
          <w:szCs w:val="24"/>
        </w:rPr>
      </w:pPr>
      <w:r w:rsidRPr="002F7BEC">
        <w:rPr>
          <w:rFonts w:ascii="Times New Roman" w:hAnsi="Times New Roman"/>
          <w:bCs/>
          <w:sz w:val="24"/>
          <w:szCs w:val="24"/>
        </w:rPr>
        <w:t>-</w:t>
      </w:r>
      <w:r w:rsidRPr="002F7BEC">
        <w:rPr>
          <w:rFonts w:ascii="Times New Roman" w:hAnsi="Times New Roman"/>
          <w:bCs/>
          <w:sz w:val="24"/>
          <w:szCs w:val="24"/>
          <w:u w:val="single"/>
        </w:rPr>
        <w:t>для физического лица (индивидуального предпринимателя)</w:t>
      </w:r>
      <w:r w:rsidRPr="002F7BEC">
        <w:rPr>
          <w:rFonts w:ascii="Times New Roman" w:hAnsi="Times New Roman"/>
          <w:bCs/>
          <w:sz w:val="24"/>
          <w:szCs w:val="24"/>
        </w:rPr>
        <w:t xml:space="preserve">: полученная не ранее чем за три месяца </w:t>
      </w:r>
      <w:r w:rsidR="007E514D" w:rsidRPr="002F7BEC">
        <w:rPr>
          <w:rFonts w:ascii="Times New Roman" w:hAnsi="Times New Roman"/>
          <w:bCs/>
          <w:sz w:val="24"/>
          <w:szCs w:val="24"/>
        </w:rPr>
        <w:t>д</w:t>
      </w:r>
      <w:r w:rsidRPr="002F7BEC">
        <w:rPr>
          <w:rFonts w:ascii="Times New Roman" w:hAnsi="Times New Roman"/>
          <w:bCs/>
          <w:sz w:val="24"/>
          <w:szCs w:val="24"/>
        </w:rPr>
        <w:t xml:space="preserve">о дня размещения </w:t>
      </w:r>
      <w:r w:rsidR="000A033C" w:rsidRPr="002F7BEC">
        <w:rPr>
          <w:rFonts w:ascii="Times New Roman" w:hAnsi="Times New Roman"/>
          <w:bCs/>
          <w:sz w:val="24"/>
          <w:szCs w:val="24"/>
        </w:rPr>
        <w:t xml:space="preserve">на официальном сайте </w:t>
      </w:r>
      <w:hyperlink r:id="rId23" w:history="1">
        <w:r w:rsidR="000A033C" w:rsidRPr="002F7BEC">
          <w:rPr>
            <w:rStyle w:val="afd"/>
            <w:rFonts w:ascii="Times New Roman" w:hAnsi="Times New Roman"/>
            <w:bCs/>
            <w:sz w:val="24"/>
            <w:szCs w:val="24"/>
          </w:rPr>
          <w:t>http://zakupki.gov.ru/223/</w:t>
        </w:r>
      </w:hyperlink>
      <w:r w:rsidR="000A033C" w:rsidRPr="002F7BEC">
        <w:rPr>
          <w:rFonts w:ascii="Times New Roman" w:hAnsi="Times New Roman"/>
          <w:bCs/>
          <w:sz w:val="24"/>
          <w:szCs w:val="24"/>
        </w:rPr>
        <w:t xml:space="preserve">. </w:t>
      </w:r>
      <w:r w:rsidRPr="002F7BEC">
        <w:rPr>
          <w:rFonts w:ascii="Times New Roman" w:hAnsi="Times New Roman"/>
          <w:bCs/>
          <w:sz w:val="24"/>
          <w:szCs w:val="24"/>
        </w:rPr>
        <w:t xml:space="preserve">извещения о проведении </w:t>
      </w:r>
      <w:r w:rsidRPr="002F7BEC">
        <w:rPr>
          <w:rFonts w:ascii="Times New Roman" w:hAnsi="Times New Roman"/>
          <w:sz w:val="24"/>
          <w:szCs w:val="24"/>
        </w:rPr>
        <w:t>запроса предложений</w:t>
      </w:r>
      <w:r w:rsidRPr="002F7BEC">
        <w:rPr>
          <w:rFonts w:ascii="Times New Roman" w:hAnsi="Times New Roman"/>
          <w:bCs/>
          <w:sz w:val="24"/>
          <w:szCs w:val="24"/>
        </w:rPr>
        <w:t xml:space="preserve"> </w:t>
      </w:r>
      <w:r w:rsidRPr="002F7BEC">
        <w:rPr>
          <w:rFonts w:ascii="Times New Roman" w:hAnsi="Times New Roman"/>
          <w:b/>
          <w:bCs/>
          <w:sz w:val="24"/>
          <w:szCs w:val="24"/>
        </w:rPr>
        <w:t>выписка из единого государственного реестра индивидуальных пр</w:t>
      </w:r>
      <w:r w:rsidR="008E4C75" w:rsidRPr="002F7BEC">
        <w:rPr>
          <w:rFonts w:ascii="Times New Roman" w:hAnsi="Times New Roman"/>
          <w:b/>
          <w:bCs/>
          <w:sz w:val="24"/>
          <w:szCs w:val="24"/>
        </w:rPr>
        <w:t>едпринимателей или нотариально удостоверенная</w:t>
      </w:r>
      <w:r w:rsidRPr="002F7BEC">
        <w:rPr>
          <w:rFonts w:ascii="Times New Roman" w:hAnsi="Times New Roman"/>
          <w:b/>
          <w:bCs/>
          <w:sz w:val="24"/>
          <w:szCs w:val="24"/>
        </w:rPr>
        <w:t xml:space="preserve"> копия такой выписки</w:t>
      </w:r>
      <w:r w:rsidRPr="002F7BEC">
        <w:rPr>
          <w:rFonts w:ascii="Times New Roman" w:hAnsi="Times New Roman"/>
          <w:bCs/>
          <w:sz w:val="24"/>
          <w:szCs w:val="24"/>
        </w:rPr>
        <w:t>;</w:t>
      </w:r>
    </w:p>
    <w:p w:rsidR="00B54058" w:rsidRPr="002F7BEC" w:rsidRDefault="00B54058" w:rsidP="00E74457">
      <w:pPr>
        <w:overflowPunct w:val="0"/>
        <w:autoSpaceDE w:val="0"/>
        <w:autoSpaceDN w:val="0"/>
        <w:adjustRightInd w:val="0"/>
        <w:spacing w:after="120"/>
        <w:ind w:firstLine="0"/>
        <w:contextualSpacing/>
        <w:rPr>
          <w:rFonts w:ascii="Times New Roman" w:hAnsi="Times New Roman"/>
          <w:bCs/>
          <w:sz w:val="24"/>
          <w:szCs w:val="24"/>
        </w:rPr>
      </w:pPr>
      <w:r w:rsidRPr="002F7BEC">
        <w:rPr>
          <w:rFonts w:ascii="Times New Roman" w:hAnsi="Times New Roman"/>
          <w:bCs/>
          <w:sz w:val="24"/>
          <w:szCs w:val="24"/>
        </w:rPr>
        <w:t xml:space="preserve">         - </w:t>
      </w:r>
      <w:r w:rsidRPr="002F7BEC">
        <w:rPr>
          <w:rFonts w:ascii="Times New Roman" w:hAnsi="Times New Roman"/>
          <w:b/>
          <w:bCs/>
          <w:sz w:val="24"/>
          <w:szCs w:val="24"/>
        </w:rPr>
        <w:t>документ, подтверждающий полномочия лица</w:t>
      </w:r>
      <w:r w:rsidRPr="002F7BEC">
        <w:rPr>
          <w:rFonts w:ascii="Times New Roman" w:hAnsi="Times New Roman"/>
          <w:bCs/>
          <w:sz w:val="24"/>
          <w:szCs w:val="24"/>
        </w:rPr>
        <w:t xml:space="preserve"> на осуществление действий от имени Участника закупки: </w:t>
      </w:r>
    </w:p>
    <w:p w:rsidR="00984059" w:rsidRPr="002F7BEC" w:rsidRDefault="00B54058" w:rsidP="00984059">
      <w:pPr>
        <w:overflowPunct w:val="0"/>
        <w:autoSpaceDE w:val="0"/>
        <w:autoSpaceDN w:val="0"/>
        <w:adjustRightInd w:val="0"/>
        <w:ind w:firstLine="567"/>
        <w:rPr>
          <w:rFonts w:ascii="Times New Roman" w:hAnsi="Times New Roman"/>
          <w:bCs/>
          <w:sz w:val="24"/>
          <w:szCs w:val="24"/>
        </w:rPr>
      </w:pPr>
      <w:r w:rsidRPr="002F7BEC">
        <w:rPr>
          <w:rFonts w:ascii="Times New Roman" w:hAnsi="Times New Roman"/>
          <w:bCs/>
          <w:sz w:val="24"/>
          <w:szCs w:val="24"/>
        </w:rPr>
        <w:t>-</w:t>
      </w:r>
      <w:r w:rsidRPr="002F7BEC">
        <w:rPr>
          <w:rFonts w:ascii="Times New Roman" w:hAnsi="Times New Roman"/>
          <w:bCs/>
          <w:sz w:val="24"/>
          <w:szCs w:val="24"/>
          <w:u w:val="single"/>
        </w:rPr>
        <w:t>для юридического лица</w:t>
      </w:r>
      <w:r w:rsidRPr="002F7BEC">
        <w:rPr>
          <w:rFonts w:ascii="Times New Roman" w:hAnsi="Times New Roman"/>
          <w:bCs/>
          <w:sz w:val="24"/>
          <w:szCs w:val="24"/>
        </w:rPr>
        <w:t xml:space="preserve">: </w:t>
      </w:r>
    </w:p>
    <w:p w:rsidR="00B54058" w:rsidRPr="002F7BEC" w:rsidRDefault="00984059" w:rsidP="00984059">
      <w:pPr>
        <w:overflowPunct w:val="0"/>
        <w:autoSpaceDE w:val="0"/>
        <w:autoSpaceDN w:val="0"/>
        <w:adjustRightInd w:val="0"/>
        <w:ind w:firstLine="567"/>
        <w:rPr>
          <w:rFonts w:ascii="Times New Roman" w:hAnsi="Times New Roman"/>
          <w:bCs/>
          <w:sz w:val="24"/>
          <w:szCs w:val="24"/>
        </w:rPr>
      </w:pPr>
      <w:r w:rsidRPr="002F7BEC">
        <w:rPr>
          <w:rFonts w:ascii="Times New Roman" w:hAnsi="Times New Roman"/>
          <w:bCs/>
          <w:sz w:val="24"/>
          <w:szCs w:val="24"/>
        </w:rPr>
        <w:t>-</w:t>
      </w:r>
      <w:r w:rsidR="00B54058" w:rsidRPr="002F7BEC">
        <w:rPr>
          <w:rFonts w:ascii="Times New Roman" w:hAnsi="Times New Roman"/>
          <w:b/>
          <w:bCs/>
          <w:sz w:val="24"/>
          <w:szCs w:val="24"/>
        </w:rPr>
        <w:t>копия решения о назначении или об избрании</w:t>
      </w:r>
      <w:r w:rsidR="00B54058" w:rsidRPr="002F7BEC">
        <w:rPr>
          <w:rFonts w:ascii="Times New Roman" w:hAnsi="Times New Roman"/>
          <w:bCs/>
          <w:sz w:val="24"/>
          <w:szCs w:val="24"/>
        </w:rPr>
        <w:t xml:space="preserve">, в соответствии с которым такое физическое лицо обладает правом действовать от имени </w:t>
      </w:r>
      <w:r w:rsidR="00221AD4" w:rsidRPr="002F7BEC">
        <w:rPr>
          <w:rFonts w:ascii="Times New Roman" w:hAnsi="Times New Roman"/>
          <w:bCs/>
          <w:sz w:val="24"/>
          <w:szCs w:val="24"/>
        </w:rPr>
        <w:t>У</w:t>
      </w:r>
      <w:r w:rsidR="00B54058" w:rsidRPr="002F7BEC">
        <w:rPr>
          <w:rFonts w:ascii="Times New Roman" w:hAnsi="Times New Roman"/>
          <w:bCs/>
          <w:sz w:val="24"/>
          <w:szCs w:val="24"/>
        </w:rPr>
        <w:t xml:space="preserve">частника закупки без доверенности (далее руководитель). </w:t>
      </w:r>
    </w:p>
    <w:p w:rsidR="00984059" w:rsidRPr="002F7BEC" w:rsidRDefault="00984059" w:rsidP="00984059">
      <w:pPr>
        <w:overflowPunct w:val="0"/>
        <w:autoSpaceDE w:val="0"/>
        <w:autoSpaceDN w:val="0"/>
        <w:adjustRightInd w:val="0"/>
        <w:ind w:firstLine="567"/>
        <w:rPr>
          <w:rFonts w:ascii="Times New Roman" w:hAnsi="Times New Roman"/>
          <w:bCs/>
          <w:sz w:val="24"/>
          <w:szCs w:val="24"/>
        </w:rPr>
      </w:pPr>
      <w:r w:rsidRPr="002F7BEC">
        <w:rPr>
          <w:rFonts w:ascii="Times New Roman" w:hAnsi="Times New Roman"/>
          <w:b/>
          <w:bCs/>
          <w:sz w:val="24"/>
          <w:szCs w:val="24"/>
        </w:rPr>
        <w:t>-копия приказа о назначении физического лица на должность</w:t>
      </w:r>
      <w:r w:rsidRPr="002F7BEC">
        <w:rPr>
          <w:rFonts w:ascii="Times New Roman" w:hAnsi="Times New Roman"/>
          <w:bCs/>
          <w:sz w:val="24"/>
          <w:szCs w:val="24"/>
        </w:rPr>
        <w:t xml:space="preserve">, в соответствии с которым такое физическое лицо обладает правом действовать от имени </w:t>
      </w:r>
      <w:r w:rsidR="00221AD4" w:rsidRPr="002F7BEC">
        <w:rPr>
          <w:rFonts w:ascii="Times New Roman" w:hAnsi="Times New Roman"/>
          <w:bCs/>
          <w:sz w:val="24"/>
          <w:szCs w:val="24"/>
        </w:rPr>
        <w:t>У</w:t>
      </w:r>
      <w:r w:rsidRPr="002F7BEC">
        <w:rPr>
          <w:rFonts w:ascii="Times New Roman" w:hAnsi="Times New Roman"/>
          <w:bCs/>
          <w:sz w:val="24"/>
          <w:szCs w:val="24"/>
        </w:rPr>
        <w:t xml:space="preserve">частника закупки без доверенности (далее руководитель). </w:t>
      </w:r>
    </w:p>
    <w:p w:rsidR="00B54058" w:rsidRPr="002F7BEC" w:rsidRDefault="00B54058" w:rsidP="00984059">
      <w:pPr>
        <w:overflowPunct w:val="0"/>
        <w:autoSpaceDE w:val="0"/>
        <w:autoSpaceDN w:val="0"/>
        <w:adjustRightInd w:val="0"/>
        <w:spacing w:after="120"/>
        <w:ind w:firstLine="567"/>
        <w:rPr>
          <w:rFonts w:ascii="Times New Roman" w:hAnsi="Times New Roman"/>
          <w:bCs/>
          <w:sz w:val="24"/>
          <w:szCs w:val="24"/>
        </w:rPr>
      </w:pPr>
      <w:proofErr w:type="gramStart"/>
      <w:r w:rsidRPr="002F7BEC">
        <w:rPr>
          <w:rFonts w:ascii="Times New Roman" w:hAnsi="Times New Roman"/>
          <w:bCs/>
          <w:sz w:val="24"/>
          <w:szCs w:val="24"/>
        </w:rPr>
        <w:t xml:space="preserve">В случае если от имени </w:t>
      </w:r>
      <w:r w:rsidR="00221AD4" w:rsidRPr="002F7BEC">
        <w:rPr>
          <w:rFonts w:ascii="Times New Roman" w:hAnsi="Times New Roman"/>
          <w:bCs/>
          <w:sz w:val="24"/>
          <w:szCs w:val="24"/>
        </w:rPr>
        <w:t>У</w:t>
      </w:r>
      <w:r w:rsidRPr="002F7BEC">
        <w:rPr>
          <w:rFonts w:ascii="Times New Roman" w:hAnsi="Times New Roman"/>
          <w:bCs/>
          <w:sz w:val="24"/>
          <w:szCs w:val="24"/>
        </w:rPr>
        <w:t xml:space="preserve">частника закупки действует иное лицо, заявка на участие в </w:t>
      </w:r>
      <w:r w:rsidRPr="002F7BEC">
        <w:rPr>
          <w:rFonts w:ascii="Times New Roman" w:hAnsi="Times New Roman"/>
          <w:sz w:val="24"/>
          <w:szCs w:val="24"/>
        </w:rPr>
        <w:t>запросе предложений</w:t>
      </w:r>
      <w:r w:rsidRPr="002F7BEC">
        <w:rPr>
          <w:rFonts w:ascii="Times New Roman" w:hAnsi="Times New Roman"/>
          <w:bCs/>
          <w:sz w:val="24"/>
          <w:szCs w:val="24"/>
        </w:rPr>
        <w:t xml:space="preserve"> должна содержать также </w:t>
      </w:r>
      <w:r w:rsidRPr="002F7BEC">
        <w:rPr>
          <w:rFonts w:ascii="Times New Roman" w:hAnsi="Times New Roman"/>
          <w:b/>
          <w:bCs/>
          <w:sz w:val="24"/>
          <w:szCs w:val="24"/>
        </w:rPr>
        <w:t xml:space="preserve">доверенность на осуществление действий от имени </w:t>
      </w:r>
      <w:r w:rsidR="00221AD4" w:rsidRPr="002F7BEC">
        <w:rPr>
          <w:rFonts w:ascii="Times New Roman" w:hAnsi="Times New Roman"/>
          <w:b/>
          <w:bCs/>
          <w:sz w:val="24"/>
          <w:szCs w:val="24"/>
        </w:rPr>
        <w:t>У</w:t>
      </w:r>
      <w:r w:rsidRPr="002F7BEC">
        <w:rPr>
          <w:rFonts w:ascii="Times New Roman" w:hAnsi="Times New Roman"/>
          <w:b/>
          <w:bCs/>
          <w:sz w:val="24"/>
          <w:szCs w:val="24"/>
        </w:rPr>
        <w:t>частника закупки (Приложение №3 к Документации)</w:t>
      </w:r>
      <w:r w:rsidRPr="002F7BEC">
        <w:rPr>
          <w:rFonts w:ascii="Times New Roman" w:hAnsi="Times New Roman"/>
          <w:bCs/>
          <w:sz w:val="24"/>
          <w:szCs w:val="24"/>
        </w:rPr>
        <w:t xml:space="preserve">, заверенную печатью </w:t>
      </w:r>
      <w:r w:rsidR="00221AD4" w:rsidRPr="002F7BEC">
        <w:rPr>
          <w:rFonts w:ascii="Times New Roman" w:hAnsi="Times New Roman"/>
          <w:bCs/>
          <w:sz w:val="24"/>
          <w:szCs w:val="24"/>
        </w:rPr>
        <w:t>У</w:t>
      </w:r>
      <w:r w:rsidRPr="002F7BEC">
        <w:rPr>
          <w:rFonts w:ascii="Times New Roman" w:hAnsi="Times New Roman"/>
          <w:bCs/>
          <w:sz w:val="24"/>
          <w:szCs w:val="24"/>
        </w:rPr>
        <w:t xml:space="preserve">частника закупки и подписанную руководителем </w:t>
      </w:r>
      <w:r w:rsidR="00221AD4" w:rsidRPr="002F7BEC">
        <w:rPr>
          <w:rFonts w:ascii="Times New Roman" w:hAnsi="Times New Roman"/>
          <w:bCs/>
          <w:sz w:val="24"/>
          <w:szCs w:val="24"/>
        </w:rPr>
        <w:t>У</w:t>
      </w:r>
      <w:r w:rsidRPr="002F7BEC">
        <w:rPr>
          <w:rFonts w:ascii="Times New Roman" w:hAnsi="Times New Roman"/>
          <w:bCs/>
          <w:sz w:val="24"/>
          <w:szCs w:val="24"/>
        </w:rPr>
        <w:t xml:space="preserve">частника закупки или уполномоченным этим руководителем лицом, либо нотариально </w:t>
      </w:r>
      <w:r w:rsidR="008E4C75" w:rsidRPr="002F7BEC">
        <w:rPr>
          <w:rFonts w:ascii="Times New Roman" w:hAnsi="Times New Roman"/>
          <w:bCs/>
          <w:sz w:val="24"/>
          <w:szCs w:val="24"/>
        </w:rPr>
        <w:t>удостоверенную</w:t>
      </w:r>
      <w:r w:rsidRPr="002F7BEC">
        <w:rPr>
          <w:rFonts w:ascii="Times New Roman" w:hAnsi="Times New Roman"/>
          <w:bCs/>
          <w:sz w:val="24"/>
          <w:szCs w:val="24"/>
        </w:rPr>
        <w:t xml:space="preserve"> копию такой доверенности;</w:t>
      </w:r>
      <w:proofErr w:type="gramEnd"/>
    </w:p>
    <w:p w:rsidR="00B54058" w:rsidRPr="002F7BEC" w:rsidRDefault="00B54058" w:rsidP="00984059">
      <w:pPr>
        <w:overflowPunct w:val="0"/>
        <w:autoSpaceDE w:val="0"/>
        <w:autoSpaceDN w:val="0"/>
        <w:adjustRightInd w:val="0"/>
        <w:rPr>
          <w:rFonts w:ascii="Times New Roman" w:hAnsi="Times New Roman"/>
          <w:b/>
          <w:bCs/>
          <w:sz w:val="24"/>
          <w:szCs w:val="24"/>
        </w:rPr>
      </w:pPr>
      <w:r w:rsidRPr="002F7BEC">
        <w:rPr>
          <w:rFonts w:ascii="Times New Roman" w:hAnsi="Times New Roman"/>
          <w:bCs/>
          <w:sz w:val="24"/>
          <w:szCs w:val="24"/>
        </w:rPr>
        <w:t>-</w:t>
      </w:r>
      <w:r w:rsidRPr="002F7BEC">
        <w:rPr>
          <w:rFonts w:ascii="Times New Roman" w:hAnsi="Times New Roman"/>
          <w:bCs/>
          <w:sz w:val="24"/>
          <w:szCs w:val="24"/>
          <w:u w:val="single"/>
        </w:rPr>
        <w:t>для физического лица</w:t>
      </w:r>
      <w:r w:rsidRPr="002F7BEC">
        <w:rPr>
          <w:rFonts w:ascii="Times New Roman" w:hAnsi="Times New Roman"/>
          <w:bCs/>
          <w:sz w:val="24"/>
          <w:szCs w:val="24"/>
        </w:rPr>
        <w:t xml:space="preserve"> (индивидуального предпринимателя): </w:t>
      </w:r>
      <w:r w:rsidRPr="002F7BEC">
        <w:rPr>
          <w:rFonts w:ascii="Times New Roman" w:hAnsi="Times New Roman"/>
          <w:b/>
          <w:bCs/>
          <w:sz w:val="24"/>
          <w:szCs w:val="24"/>
        </w:rPr>
        <w:t xml:space="preserve">нотариально </w:t>
      </w:r>
      <w:r w:rsidR="008E4C75" w:rsidRPr="002F7BEC">
        <w:rPr>
          <w:rFonts w:ascii="Times New Roman" w:hAnsi="Times New Roman"/>
          <w:b/>
          <w:bCs/>
          <w:sz w:val="24"/>
          <w:szCs w:val="24"/>
        </w:rPr>
        <w:t>удостоверенная</w:t>
      </w:r>
      <w:r w:rsidRPr="002F7BEC">
        <w:rPr>
          <w:rFonts w:ascii="Times New Roman" w:hAnsi="Times New Roman"/>
          <w:b/>
          <w:bCs/>
          <w:sz w:val="24"/>
          <w:szCs w:val="24"/>
        </w:rPr>
        <w:t xml:space="preserve"> копия всех страниц паспорта гражданина</w:t>
      </w:r>
      <w:r w:rsidRPr="002F7BEC">
        <w:rPr>
          <w:rFonts w:ascii="Times New Roman" w:hAnsi="Times New Roman"/>
          <w:bCs/>
          <w:sz w:val="24"/>
          <w:szCs w:val="24"/>
        </w:rPr>
        <w:t>.</w:t>
      </w:r>
    </w:p>
    <w:p w:rsidR="00B54058" w:rsidRPr="002F7BEC" w:rsidRDefault="00B54058" w:rsidP="00984059">
      <w:pPr>
        <w:overflowPunct w:val="0"/>
        <w:autoSpaceDE w:val="0"/>
        <w:autoSpaceDN w:val="0"/>
        <w:adjustRightInd w:val="0"/>
        <w:rPr>
          <w:rFonts w:ascii="Times New Roman" w:hAnsi="Times New Roman"/>
          <w:bCs/>
          <w:sz w:val="24"/>
          <w:szCs w:val="24"/>
        </w:rPr>
      </w:pPr>
      <w:proofErr w:type="gramStart"/>
      <w:r w:rsidRPr="002F7BEC">
        <w:rPr>
          <w:rFonts w:ascii="Times New Roman" w:hAnsi="Times New Roman"/>
          <w:bCs/>
          <w:sz w:val="24"/>
          <w:szCs w:val="24"/>
        </w:rPr>
        <w:t>В случае если,  от имени Участника закупки действует иное лицо, заявка на участие в запросе предложений должна</w:t>
      </w:r>
      <w:r w:rsidRPr="002F7BEC">
        <w:rPr>
          <w:rFonts w:ascii="Times New Roman" w:hAnsi="Times New Roman"/>
          <w:b/>
          <w:bCs/>
          <w:sz w:val="24"/>
          <w:szCs w:val="24"/>
        </w:rPr>
        <w:t xml:space="preserve"> </w:t>
      </w:r>
      <w:r w:rsidRPr="002F7BEC">
        <w:rPr>
          <w:rFonts w:ascii="Times New Roman" w:hAnsi="Times New Roman"/>
          <w:bCs/>
          <w:sz w:val="24"/>
          <w:szCs w:val="24"/>
        </w:rPr>
        <w:t>содержать также</w:t>
      </w:r>
      <w:r w:rsidRPr="002F7BEC">
        <w:rPr>
          <w:rFonts w:ascii="Times New Roman" w:hAnsi="Times New Roman"/>
          <w:b/>
          <w:bCs/>
          <w:sz w:val="24"/>
          <w:szCs w:val="24"/>
        </w:rPr>
        <w:t xml:space="preserve"> доверенность на осуществление действий от имени Участника закупки (Приложение №3 к Документации), </w:t>
      </w:r>
      <w:r w:rsidRPr="002F7BEC">
        <w:rPr>
          <w:rFonts w:ascii="Times New Roman" w:hAnsi="Times New Roman"/>
          <w:bCs/>
          <w:sz w:val="24"/>
          <w:szCs w:val="24"/>
        </w:rPr>
        <w:t>заверенную печатью Участника закупки (при осуществлении предпринимательской деятельности с печатью)</w:t>
      </w:r>
      <w:r w:rsidRPr="002F7BEC">
        <w:rPr>
          <w:rFonts w:ascii="Times New Roman" w:hAnsi="Times New Roman"/>
          <w:b/>
          <w:bCs/>
          <w:sz w:val="24"/>
          <w:szCs w:val="24"/>
        </w:rPr>
        <w:t xml:space="preserve"> </w:t>
      </w:r>
      <w:r w:rsidRPr="002F7BEC">
        <w:rPr>
          <w:rFonts w:ascii="Times New Roman" w:hAnsi="Times New Roman"/>
          <w:bCs/>
          <w:sz w:val="24"/>
          <w:szCs w:val="24"/>
        </w:rPr>
        <w:t>и подписанную  руководителем либо уполномо</w:t>
      </w:r>
      <w:r w:rsidR="008E4C75" w:rsidRPr="002F7BEC">
        <w:rPr>
          <w:rFonts w:ascii="Times New Roman" w:hAnsi="Times New Roman"/>
          <w:bCs/>
          <w:sz w:val="24"/>
          <w:szCs w:val="24"/>
        </w:rPr>
        <w:t>ченным лицом, либо нотариально удостоверенную</w:t>
      </w:r>
      <w:r w:rsidRPr="002F7BEC">
        <w:rPr>
          <w:rFonts w:ascii="Times New Roman" w:hAnsi="Times New Roman"/>
          <w:bCs/>
          <w:sz w:val="24"/>
          <w:szCs w:val="24"/>
        </w:rPr>
        <w:t xml:space="preserve"> копию такой доверенности.</w:t>
      </w:r>
      <w:proofErr w:type="gramEnd"/>
    </w:p>
    <w:p w:rsidR="00B54058" w:rsidRPr="002F7BEC" w:rsidRDefault="00B54058" w:rsidP="0063294F">
      <w:pPr>
        <w:autoSpaceDN w:val="0"/>
        <w:adjustRightInd w:val="0"/>
        <w:rPr>
          <w:rFonts w:ascii="Times New Roman" w:hAnsi="Times New Roman"/>
          <w:bCs/>
          <w:sz w:val="24"/>
          <w:szCs w:val="24"/>
        </w:rPr>
      </w:pPr>
      <w:r w:rsidRPr="002F7BEC">
        <w:rPr>
          <w:rFonts w:ascii="Times New Roman" w:hAnsi="Times New Roman"/>
          <w:bCs/>
          <w:sz w:val="24"/>
          <w:szCs w:val="24"/>
        </w:rPr>
        <w:lastRenderedPageBreak/>
        <w:t xml:space="preserve"> - </w:t>
      </w:r>
      <w:r w:rsidRPr="002F7BEC">
        <w:rPr>
          <w:rFonts w:ascii="Times New Roman" w:hAnsi="Times New Roman"/>
          <w:b/>
          <w:bCs/>
          <w:sz w:val="24"/>
          <w:szCs w:val="24"/>
        </w:rPr>
        <w:t xml:space="preserve">нотариально </w:t>
      </w:r>
      <w:r w:rsidR="008E4C75" w:rsidRPr="002F7BEC">
        <w:rPr>
          <w:rFonts w:ascii="Times New Roman" w:hAnsi="Times New Roman"/>
          <w:b/>
          <w:bCs/>
          <w:sz w:val="24"/>
          <w:szCs w:val="24"/>
        </w:rPr>
        <w:t>удостоверенные</w:t>
      </w:r>
      <w:r w:rsidRPr="002F7BEC">
        <w:rPr>
          <w:rFonts w:ascii="Times New Roman" w:hAnsi="Times New Roman"/>
          <w:b/>
          <w:bCs/>
          <w:sz w:val="24"/>
          <w:szCs w:val="24"/>
        </w:rPr>
        <w:t xml:space="preserve">  копии</w:t>
      </w:r>
      <w:r w:rsidRPr="002F7BEC">
        <w:rPr>
          <w:rFonts w:ascii="Times New Roman" w:hAnsi="Times New Roman"/>
          <w:bCs/>
          <w:sz w:val="24"/>
          <w:szCs w:val="24"/>
        </w:rPr>
        <w:t>:</w:t>
      </w:r>
    </w:p>
    <w:p w:rsidR="00B54058" w:rsidRPr="002F7BEC" w:rsidRDefault="00B54058" w:rsidP="0055085D">
      <w:pPr>
        <w:overflowPunct w:val="0"/>
        <w:autoSpaceDE w:val="0"/>
        <w:autoSpaceDN w:val="0"/>
        <w:adjustRightInd w:val="0"/>
        <w:rPr>
          <w:rFonts w:ascii="Times New Roman" w:hAnsi="Times New Roman"/>
          <w:bCs/>
          <w:sz w:val="24"/>
          <w:szCs w:val="24"/>
        </w:rPr>
      </w:pPr>
      <w:r w:rsidRPr="002F7BEC">
        <w:rPr>
          <w:rFonts w:ascii="Times New Roman" w:hAnsi="Times New Roman"/>
          <w:bCs/>
          <w:sz w:val="24"/>
          <w:szCs w:val="24"/>
          <w:u w:val="single"/>
        </w:rPr>
        <w:t xml:space="preserve"> для юридического лица</w:t>
      </w:r>
      <w:r w:rsidRPr="002F7BEC">
        <w:rPr>
          <w:rFonts w:ascii="Times New Roman" w:hAnsi="Times New Roman"/>
          <w:bCs/>
          <w:sz w:val="24"/>
          <w:szCs w:val="24"/>
        </w:rPr>
        <w:t xml:space="preserve">: </w:t>
      </w:r>
    </w:p>
    <w:p w:rsidR="00B54058" w:rsidRPr="002F7BEC" w:rsidRDefault="00B54058" w:rsidP="00C02B75">
      <w:pPr>
        <w:overflowPunct w:val="0"/>
        <w:autoSpaceDE w:val="0"/>
        <w:autoSpaceDN w:val="0"/>
        <w:adjustRightInd w:val="0"/>
        <w:rPr>
          <w:rFonts w:ascii="Times New Roman" w:hAnsi="Times New Roman"/>
          <w:bCs/>
          <w:sz w:val="24"/>
          <w:szCs w:val="24"/>
        </w:rPr>
      </w:pPr>
      <w:r w:rsidRPr="002F7BEC">
        <w:rPr>
          <w:rFonts w:ascii="Times New Roman" w:hAnsi="Times New Roman"/>
          <w:bCs/>
          <w:sz w:val="24"/>
          <w:szCs w:val="24"/>
        </w:rPr>
        <w:t>учредительных документов Участника закупки (</w:t>
      </w:r>
      <w:r w:rsidRPr="002F7BEC">
        <w:rPr>
          <w:rFonts w:ascii="Times New Roman" w:hAnsi="Times New Roman"/>
          <w:b/>
          <w:bCs/>
          <w:sz w:val="24"/>
          <w:szCs w:val="24"/>
        </w:rPr>
        <w:t>Устав</w:t>
      </w:r>
      <w:r w:rsidRPr="002F7BEC">
        <w:rPr>
          <w:rFonts w:ascii="Times New Roman" w:hAnsi="Times New Roman"/>
          <w:bCs/>
          <w:sz w:val="24"/>
          <w:szCs w:val="24"/>
        </w:rPr>
        <w:t xml:space="preserve">), </w:t>
      </w:r>
    </w:p>
    <w:p w:rsidR="00B54058" w:rsidRPr="002F7BEC" w:rsidRDefault="00B54058" w:rsidP="00C02B75">
      <w:pPr>
        <w:overflowPunct w:val="0"/>
        <w:autoSpaceDE w:val="0"/>
        <w:autoSpaceDN w:val="0"/>
        <w:adjustRightInd w:val="0"/>
        <w:rPr>
          <w:rFonts w:ascii="Times New Roman" w:hAnsi="Times New Roman"/>
          <w:bCs/>
          <w:sz w:val="24"/>
          <w:szCs w:val="24"/>
        </w:rPr>
      </w:pPr>
      <w:r w:rsidRPr="002F7BEC">
        <w:rPr>
          <w:rFonts w:ascii="Times New Roman" w:hAnsi="Times New Roman"/>
          <w:b/>
          <w:bCs/>
          <w:sz w:val="24"/>
          <w:szCs w:val="24"/>
        </w:rPr>
        <w:t>свидетельства о постановке на учет в налоговом органе</w:t>
      </w:r>
      <w:r w:rsidRPr="002F7BEC">
        <w:rPr>
          <w:rFonts w:ascii="Times New Roman" w:hAnsi="Times New Roman"/>
          <w:bCs/>
          <w:sz w:val="24"/>
          <w:szCs w:val="24"/>
        </w:rPr>
        <w:t xml:space="preserve">, </w:t>
      </w:r>
    </w:p>
    <w:p w:rsidR="00B54058" w:rsidRPr="002F7BEC" w:rsidRDefault="00B54058" w:rsidP="00C02B75">
      <w:pPr>
        <w:overflowPunct w:val="0"/>
        <w:autoSpaceDE w:val="0"/>
        <w:autoSpaceDN w:val="0"/>
        <w:adjustRightInd w:val="0"/>
        <w:rPr>
          <w:rFonts w:ascii="Times New Roman" w:hAnsi="Times New Roman"/>
          <w:bCs/>
          <w:sz w:val="24"/>
          <w:szCs w:val="24"/>
        </w:rPr>
      </w:pPr>
      <w:r w:rsidRPr="002F7BEC">
        <w:rPr>
          <w:rFonts w:ascii="Times New Roman" w:hAnsi="Times New Roman"/>
          <w:b/>
          <w:bCs/>
          <w:sz w:val="24"/>
          <w:szCs w:val="24"/>
        </w:rPr>
        <w:t>свидетельства о государственной регистрации</w:t>
      </w:r>
      <w:r w:rsidRPr="002F7BEC">
        <w:rPr>
          <w:rFonts w:ascii="Times New Roman" w:hAnsi="Times New Roman"/>
          <w:bCs/>
          <w:sz w:val="24"/>
          <w:szCs w:val="24"/>
        </w:rPr>
        <w:t>,</w:t>
      </w:r>
    </w:p>
    <w:p w:rsidR="00B54058" w:rsidRPr="002F7BEC" w:rsidRDefault="00B54058" w:rsidP="00C02B75">
      <w:pPr>
        <w:overflowPunct w:val="0"/>
        <w:autoSpaceDE w:val="0"/>
        <w:autoSpaceDN w:val="0"/>
        <w:adjustRightInd w:val="0"/>
        <w:rPr>
          <w:rFonts w:ascii="Times New Roman" w:hAnsi="Times New Roman"/>
          <w:bCs/>
          <w:sz w:val="24"/>
          <w:szCs w:val="24"/>
        </w:rPr>
      </w:pPr>
      <w:r w:rsidRPr="002F7BEC">
        <w:rPr>
          <w:rFonts w:ascii="Times New Roman" w:hAnsi="Times New Roman"/>
          <w:b/>
          <w:bCs/>
          <w:sz w:val="24"/>
          <w:szCs w:val="24"/>
        </w:rPr>
        <w:t>свидетельства о внесении записи в ЕГРЮЛ</w:t>
      </w:r>
      <w:r w:rsidRPr="002F7BEC">
        <w:rPr>
          <w:rFonts w:ascii="Times New Roman" w:hAnsi="Times New Roman"/>
          <w:bCs/>
          <w:sz w:val="24"/>
          <w:szCs w:val="24"/>
        </w:rPr>
        <w:t xml:space="preserve"> о юридическом лице, зарегистрированном до 1 июля 2002 года (</w:t>
      </w:r>
      <w:r w:rsidRPr="002F7BEC">
        <w:rPr>
          <w:rFonts w:ascii="Times New Roman" w:hAnsi="Times New Roman"/>
          <w:b/>
          <w:bCs/>
          <w:sz w:val="24"/>
          <w:szCs w:val="24"/>
        </w:rPr>
        <w:t>при наличии</w:t>
      </w:r>
      <w:r w:rsidRPr="002F7BEC">
        <w:rPr>
          <w:rFonts w:ascii="Times New Roman" w:hAnsi="Times New Roman"/>
          <w:bCs/>
          <w:sz w:val="24"/>
          <w:szCs w:val="24"/>
        </w:rPr>
        <w:t>);</w:t>
      </w:r>
    </w:p>
    <w:p w:rsidR="00B54058" w:rsidRPr="002F7BEC" w:rsidRDefault="00B54058" w:rsidP="0063294F">
      <w:pPr>
        <w:overflowPunct w:val="0"/>
        <w:autoSpaceDE w:val="0"/>
        <w:autoSpaceDN w:val="0"/>
        <w:adjustRightInd w:val="0"/>
        <w:rPr>
          <w:rFonts w:ascii="Times New Roman" w:hAnsi="Times New Roman"/>
          <w:bCs/>
          <w:sz w:val="24"/>
          <w:szCs w:val="24"/>
        </w:rPr>
      </w:pPr>
      <w:r w:rsidRPr="002F7BEC">
        <w:rPr>
          <w:rFonts w:ascii="Times New Roman" w:hAnsi="Times New Roman"/>
          <w:bCs/>
          <w:sz w:val="24"/>
          <w:szCs w:val="24"/>
          <w:u w:val="single"/>
        </w:rPr>
        <w:t>для физического лица</w:t>
      </w:r>
      <w:r w:rsidRPr="002F7BEC">
        <w:rPr>
          <w:rFonts w:ascii="Times New Roman" w:hAnsi="Times New Roman"/>
          <w:bCs/>
          <w:sz w:val="24"/>
          <w:szCs w:val="24"/>
        </w:rPr>
        <w:t xml:space="preserve"> (индивидуального предпринимателя):</w:t>
      </w:r>
    </w:p>
    <w:p w:rsidR="00B54058" w:rsidRPr="002F7BEC" w:rsidRDefault="00B54058" w:rsidP="00C02B75">
      <w:pPr>
        <w:overflowPunct w:val="0"/>
        <w:autoSpaceDE w:val="0"/>
        <w:autoSpaceDN w:val="0"/>
        <w:adjustRightInd w:val="0"/>
        <w:rPr>
          <w:rFonts w:ascii="Times New Roman" w:hAnsi="Times New Roman"/>
          <w:bCs/>
          <w:sz w:val="24"/>
          <w:szCs w:val="24"/>
        </w:rPr>
      </w:pPr>
      <w:r w:rsidRPr="002F7BEC">
        <w:rPr>
          <w:rFonts w:ascii="Times New Roman" w:hAnsi="Times New Roman"/>
          <w:b/>
          <w:bCs/>
          <w:sz w:val="24"/>
          <w:szCs w:val="24"/>
        </w:rPr>
        <w:t>свидетельства о постановке на учет в налоговом органе</w:t>
      </w:r>
      <w:r w:rsidRPr="002F7BEC">
        <w:rPr>
          <w:rFonts w:ascii="Times New Roman" w:hAnsi="Times New Roman"/>
          <w:bCs/>
          <w:sz w:val="24"/>
          <w:szCs w:val="24"/>
        </w:rPr>
        <w:t xml:space="preserve">, </w:t>
      </w:r>
    </w:p>
    <w:p w:rsidR="00B54058" w:rsidRPr="002F7BEC" w:rsidRDefault="00B54058" w:rsidP="00C02B75">
      <w:pPr>
        <w:overflowPunct w:val="0"/>
        <w:autoSpaceDE w:val="0"/>
        <w:autoSpaceDN w:val="0"/>
        <w:adjustRightInd w:val="0"/>
        <w:rPr>
          <w:rFonts w:ascii="Times New Roman" w:hAnsi="Times New Roman"/>
          <w:bCs/>
          <w:sz w:val="24"/>
          <w:szCs w:val="24"/>
        </w:rPr>
      </w:pPr>
      <w:r w:rsidRPr="002F7BEC">
        <w:rPr>
          <w:rFonts w:ascii="Times New Roman" w:hAnsi="Times New Roman"/>
          <w:b/>
          <w:bCs/>
          <w:sz w:val="24"/>
          <w:szCs w:val="24"/>
        </w:rPr>
        <w:t>свидетельства о государственной регистрации физического лица</w:t>
      </w:r>
      <w:r w:rsidRPr="002F7BEC">
        <w:rPr>
          <w:rFonts w:ascii="Times New Roman" w:hAnsi="Times New Roman"/>
          <w:bCs/>
          <w:sz w:val="24"/>
          <w:szCs w:val="24"/>
        </w:rPr>
        <w:t xml:space="preserve"> в качестве индивидуального предпринимателя,</w:t>
      </w:r>
    </w:p>
    <w:p w:rsidR="00B54058" w:rsidRPr="002F7BEC" w:rsidRDefault="00B54058" w:rsidP="00C02B75">
      <w:pPr>
        <w:overflowPunct w:val="0"/>
        <w:autoSpaceDE w:val="0"/>
        <w:autoSpaceDN w:val="0"/>
        <w:adjustRightInd w:val="0"/>
        <w:rPr>
          <w:rFonts w:ascii="Times New Roman" w:hAnsi="Times New Roman"/>
          <w:bCs/>
          <w:sz w:val="24"/>
          <w:szCs w:val="24"/>
        </w:rPr>
      </w:pPr>
      <w:r w:rsidRPr="002F7BEC">
        <w:rPr>
          <w:rFonts w:ascii="Times New Roman" w:hAnsi="Times New Roman"/>
          <w:b/>
          <w:bCs/>
          <w:sz w:val="24"/>
          <w:szCs w:val="24"/>
        </w:rPr>
        <w:t>свидетельства о внесении записи в ЕГРИП</w:t>
      </w:r>
      <w:r w:rsidRPr="002F7BEC">
        <w:rPr>
          <w:rFonts w:ascii="Times New Roman" w:hAnsi="Times New Roman"/>
          <w:bCs/>
          <w:sz w:val="24"/>
          <w:szCs w:val="24"/>
        </w:rPr>
        <w:t xml:space="preserve"> записи об индивидуальном предпринимателе, зарегистрированном до 1 января 2004 года (</w:t>
      </w:r>
      <w:r w:rsidRPr="002F7BEC">
        <w:rPr>
          <w:rFonts w:ascii="Times New Roman" w:hAnsi="Times New Roman"/>
          <w:b/>
          <w:bCs/>
          <w:sz w:val="24"/>
          <w:szCs w:val="24"/>
        </w:rPr>
        <w:t>при наличии</w:t>
      </w:r>
      <w:r w:rsidRPr="002F7BEC">
        <w:rPr>
          <w:rFonts w:ascii="Times New Roman" w:hAnsi="Times New Roman"/>
          <w:bCs/>
          <w:sz w:val="24"/>
          <w:szCs w:val="24"/>
        </w:rPr>
        <w:t>);</w:t>
      </w:r>
    </w:p>
    <w:p w:rsidR="00B54058" w:rsidRPr="002F7BEC" w:rsidRDefault="00B54058" w:rsidP="0063294F">
      <w:pPr>
        <w:overflowPunct w:val="0"/>
        <w:autoSpaceDE w:val="0"/>
        <w:autoSpaceDN w:val="0"/>
        <w:adjustRightInd w:val="0"/>
        <w:spacing w:after="120"/>
        <w:rPr>
          <w:rFonts w:ascii="Times New Roman" w:hAnsi="Times New Roman"/>
          <w:bCs/>
          <w:sz w:val="24"/>
          <w:szCs w:val="24"/>
        </w:rPr>
      </w:pPr>
      <w:proofErr w:type="gramStart"/>
      <w:r w:rsidRPr="002F7BEC">
        <w:rPr>
          <w:rFonts w:ascii="Times New Roman" w:hAnsi="Times New Roman"/>
          <w:bCs/>
          <w:sz w:val="24"/>
          <w:szCs w:val="24"/>
        </w:rPr>
        <w:t xml:space="preserve">- оригинал или нотариально </w:t>
      </w:r>
      <w:r w:rsidR="008E4C75" w:rsidRPr="002F7BEC">
        <w:rPr>
          <w:rFonts w:ascii="Times New Roman" w:hAnsi="Times New Roman"/>
          <w:bCs/>
          <w:sz w:val="24"/>
          <w:szCs w:val="24"/>
        </w:rPr>
        <w:t>удостоверенная</w:t>
      </w:r>
      <w:r w:rsidRPr="002F7BEC">
        <w:rPr>
          <w:rFonts w:ascii="Times New Roman" w:hAnsi="Times New Roman"/>
          <w:sz w:val="24"/>
          <w:szCs w:val="24"/>
        </w:rPr>
        <w:t xml:space="preserve"> </w:t>
      </w:r>
      <w:r w:rsidRPr="002F7BEC">
        <w:rPr>
          <w:rFonts w:ascii="Times New Roman" w:hAnsi="Times New Roman"/>
          <w:bCs/>
          <w:sz w:val="24"/>
          <w:szCs w:val="24"/>
        </w:rPr>
        <w:t xml:space="preserve">копия </w:t>
      </w:r>
      <w:r w:rsidRPr="002F7BEC">
        <w:rPr>
          <w:rFonts w:ascii="Times New Roman" w:hAnsi="Times New Roman"/>
          <w:b/>
          <w:bCs/>
          <w:sz w:val="24"/>
          <w:szCs w:val="24"/>
        </w:rPr>
        <w:t>решения об одобрении или о совершении сделки</w:t>
      </w:r>
      <w:r w:rsidR="008055DE" w:rsidRPr="002F7BEC">
        <w:rPr>
          <w:rFonts w:ascii="Times New Roman" w:hAnsi="Times New Roman"/>
          <w:b/>
          <w:bCs/>
          <w:sz w:val="24"/>
          <w:szCs w:val="24"/>
        </w:rPr>
        <w:t>,</w:t>
      </w:r>
      <w:r w:rsidRPr="002F7BEC">
        <w:rPr>
          <w:rFonts w:ascii="Times New Roman" w:hAnsi="Times New Roman"/>
          <w:b/>
          <w:bCs/>
          <w:sz w:val="24"/>
          <w:szCs w:val="24"/>
        </w:rPr>
        <w:t xml:space="preserve"> </w:t>
      </w:r>
      <w:r w:rsidRPr="002F7BEC">
        <w:rPr>
          <w:rFonts w:ascii="Times New Roman" w:hAnsi="Times New Roman"/>
          <w:bCs/>
          <w:sz w:val="24"/>
          <w:szCs w:val="24"/>
        </w:rPr>
        <w:t xml:space="preserve">заключенной  по результатам настоящего </w:t>
      </w:r>
      <w:r w:rsidRPr="002F7BEC">
        <w:rPr>
          <w:rFonts w:ascii="Times New Roman" w:hAnsi="Times New Roman"/>
          <w:sz w:val="24"/>
          <w:szCs w:val="24"/>
        </w:rPr>
        <w:t>запроса предложений</w:t>
      </w:r>
      <w:r w:rsidRPr="002F7BEC">
        <w:rPr>
          <w:rFonts w:ascii="Times New Roman" w:hAnsi="Times New Roman"/>
          <w:bCs/>
          <w:sz w:val="24"/>
          <w:szCs w:val="24"/>
        </w:rPr>
        <w:t xml:space="preserve"> в случае, если требование о необходимости наличия такого решения (одобрения) для совершения данной сделки установлено законодательством Российской Федерации, учредительными документами </w:t>
      </w:r>
      <w:r w:rsidR="008055DE" w:rsidRPr="002F7BEC">
        <w:rPr>
          <w:rFonts w:ascii="Times New Roman" w:hAnsi="Times New Roman"/>
          <w:bCs/>
          <w:sz w:val="24"/>
          <w:szCs w:val="24"/>
        </w:rPr>
        <w:t>У</w:t>
      </w:r>
      <w:r w:rsidRPr="002F7BEC">
        <w:rPr>
          <w:rFonts w:ascii="Times New Roman" w:hAnsi="Times New Roman"/>
          <w:bCs/>
          <w:sz w:val="24"/>
          <w:szCs w:val="24"/>
        </w:rPr>
        <w:t xml:space="preserve">частника закупки или если для </w:t>
      </w:r>
      <w:r w:rsidR="008055DE" w:rsidRPr="002F7BEC">
        <w:rPr>
          <w:rFonts w:ascii="Times New Roman" w:hAnsi="Times New Roman"/>
          <w:bCs/>
          <w:sz w:val="24"/>
          <w:szCs w:val="24"/>
        </w:rPr>
        <w:t>У</w:t>
      </w:r>
      <w:r w:rsidRPr="002F7BEC">
        <w:rPr>
          <w:rFonts w:ascii="Times New Roman" w:hAnsi="Times New Roman"/>
          <w:bCs/>
          <w:sz w:val="24"/>
          <w:szCs w:val="24"/>
        </w:rPr>
        <w:t>частника закупки выполнение работ, являющейся предметом договора, является крупной сделкой;</w:t>
      </w:r>
      <w:proofErr w:type="gramEnd"/>
      <w:r w:rsidRPr="002F7BEC">
        <w:rPr>
          <w:rFonts w:ascii="Times New Roman" w:hAnsi="Times New Roman"/>
          <w:bCs/>
          <w:sz w:val="24"/>
          <w:szCs w:val="24"/>
        </w:rPr>
        <w:t xml:space="preserve"> </w:t>
      </w:r>
      <w:r w:rsidRPr="002F7BEC">
        <w:rPr>
          <w:rFonts w:ascii="Times New Roman" w:hAnsi="Times New Roman"/>
          <w:b/>
          <w:bCs/>
          <w:sz w:val="24"/>
          <w:szCs w:val="24"/>
        </w:rPr>
        <w:t>либо оригинал официального письма</w:t>
      </w:r>
      <w:r w:rsidRPr="002F7BEC">
        <w:rPr>
          <w:rFonts w:ascii="Times New Roman" w:hAnsi="Times New Roman"/>
          <w:bCs/>
          <w:sz w:val="24"/>
          <w:szCs w:val="24"/>
        </w:rPr>
        <w:t xml:space="preserve"> о том, что сделка для Участника не является крупной, одобрение сделки не требуется;</w:t>
      </w:r>
    </w:p>
    <w:p w:rsidR="00B54058" w:rsidRPr="002F7BEC" w:rsidRDefault="00B54058" w:rsidP="007A60EF">
      <w:pPr>
        <w:overflowPunct w:val="0"/>
        <w:autoSpaceDE w:val="0"/>
        <w:autoSpaceDN w:val="0"/>
        <w:adjustRightInd w:val="0"/>
        <w:rPr>
          <w:rFonts w:ascii="Times New Roman" w:hAnsi="Times New Roman"/>
          <w:b/>
          <w:bCs/>
          <w:sz w:val="24"/>
          <w:szCs w:val="24"/>
        </w:rPr>
      </w:pPr>
      <w:r w:rsidRPr="002F7BEC">
        <w:rPr>
          <w:rFonts w:ascii="Times New Roman" w:hAnsi="Times New Roman"/>
          <w:bCs/>
          <w:sz w:val="24"/>
          <w:szCs w:val="24"/>
          <w:lang w:eastAsia="ar-SA"/>
        </w:rPr>
        <w:t xml:space="preserve">- </w:t>
      </w:r>
      <w:r w:rsidRPr="002F7BEC">
        <w:rPr>
          <w:rFonts w:ascii="Times New Roman" w:hAnsi="Times New Roman"/>
          <w:b/>
          <w:bCs/>
          <w:sz w:val="24"/>
          <w:szCs w:val="24"/>
        </w:rPr>
        <w:t xml:space="preserve">бухгалтерская отчётность: </w:t>
      </w:r>
    </w:p>
    <w:p w:rsidR="009743C9" w:rsidRPr="002F7BEC" w:rsidRDefault="00B54058" w:rsidP="009743C9">
      <w:pPr>
        <w:suppressAutoHyphens/>
        <w:rPr>
          <w:rFonts w:ascii="Times New Roman" w:eastAsia="Times New Roman" w:hAnsi="Times New Roman"/>
          <w:bCs/>
          <w:sz w:val="24"/>
          <w:szCs w:val="24"/>
        </w:rPr>
      </w:pPr>
      <w:proofErr w:type="gramStart"/>
      <w:r w:rsidRPr="002F7BEC">
        <w:rPr>
          <w:rFonts w:ascii="Times New Roman" w:hAnsi="Times New Roman"/>
          <w:b/>
          <w:bCs/>
          <w:sz w:val="24"/>
          <w:szCs w:val="24"/>
        </w:rPr>
        <w:t>-</w:t>
      </w:r>
      <w:r w:rsidRPr="002F7BEC">
        <w:rPr>
          <w:rFonts w:ascii="Times New Roman" w:hAnsi="Times New Roman"/>
          <w:bCs/>
          <w:sz w:val="24"/>
          <w:szCs w:val="24"/>
        </w:rPr>
        <w:t xml:space="preserve">заверенные руководителем либо уполномоченным лицом Участника </w:t>
      </w:r>
      <w:r w:rsidR="009743C9" w:rsidRPr="002F7BEC">
        <w:rPr>
          <w:rFonts w:ascii="Times New Roman" w:eastAsia="Times New Roman" w:hAnsi="Times New Roman"/>
          <w:b/>
          <w:bCs/>
          <w:sz w:val="24"/>
          <w:szCs w:val="24"/>
        </w:rPr>
        <w:t xml:space="preserve">копии бухгалтерского баланса и отчета о финансовых результатах (отчета о прибылях и убытках) за 2014 год </w:t>
      </w:r>
      <w:r w:rsidR="009743C9" w:rsidRPr="002F7BEC">
        <w:rPr>
          <w:rFonts w:ascii="Times New Roman" w:eastAsia="Times New Roman" w:hAnsi="Times New Roman"/>
          <w:bCs/>
          <w:sz w:val="24"/>
          <w:szCs w:val="24"/>
        </w:rPr>
        <w:t>(в случае, если</w:t>
      </w:r>
      <w:r w:rsidR="009743C9" w:rsidRPr="002F7BEC">
        <w:rPr>
          <w:rFonts w:ascii="Times New Roman" w:eastAsia="Times New Roman" w:hAnsi="Times New Roman"/>
          <w:b/>
          <w:bCs/>
          <w:sz w:val="24"/>
          <w:szCs w:val="24"/>
        </w:rPr>
        <w:t xml:space="preserve"> </w:t>
      </w:r>
      <w:r w:rsidR="009743C9" w:rsidRPr="002F7BEC">
        <w:rPr>
          <w:rFonts w:ascii="Times New Roman" w:eastAsia="Times New Roman" w:hAnsi="Times New Roman"/>
          <w:bCs/>
          <w:sz w:val="24"/>
          <w:szCs w:val="24"/>
        </w:rPr>
        <w:t xml:space="preserve">бухгалтерский баланс и отчет о финансовых результатах (отчет о прибылях и убытках) не сдан в налоговую инспекцию, необходимо предоставить официальное письмо, подтверждающее информацию о непредставлении в налоговую инспекцию указанных документов, подписанное </w:t>
      </w:r>
      <w:r w:rsidR="003B5BE6" w:rsidRPr="002F7BEC">
        <w:rPr>
          <w:rFonts w:ascii="Times New Roman" w:eastAsia="Times New Roman" w:hAnsi="Times New Roman"/>
          <w:bCs/>
          <w:sz w:val="24"/>
          <w:szCs w:val="24"/>
        </w:rPr>
        <w:t xml:space="preserve">руководителем либо </w:t>
      </w:r>
      <w:r w:rsidR="009743C9" w:rsidRPr="002F7BEC">
        <w:rPr>
          <w:rFonts w:ascii="Times New Roman" w:eastAsia="Times New Roman" w:hAnsi="Times New Roman"/>
          <w:bCs/>
          <w:sz w:val="24"/>
          <w:szCs w:val="24"/>
        </w:rPr>
        <w:t>уполномоченным лицом</w:t>
      </w:r>
      <w:proofErr w:type="gramEnd"/>
      <w:r w:rsidR="009743C9" w:rsidRPr="002F7BEC">
        <w:rPr>
          <w:rFonts w:ascii="Times New Roman" w:eastAsia="Times New Roman" w:hAnsi="Times New Roman"/>
          <w:bCs/>
          <w:sz w:val="24"/>
          <w:szCs w:val="24"/>
        </w:rPr>
        <w:t xml:space="preserve"> Участника, и </w:t>
      </w:r>
      <w:r w:rsidR="003B5BE6" w:rsidRPr="002F7BEC">
        <w:rPr>
          <w:rFonts w:ascii="Times New Roman" w:eastAsia="Times New Roman" w:hAnsi="Times New Roman"/>
          <w:bCs/>
          <w:sz w:val="24"/>
          <w:szCs w:val="24"/>
        </w:rPr>
        <w:t xml:space="preserve">копии </w:t>
      </w:r>
      <w:r w:rsidR="009743C9" w:rsidRPr="002F7BEC">
        <w:rPr>
          <w:rFonts w:ascii="Times New Roman" w:eastAsia="Times New Roman" w:hAnsi="Times New Roman"/>
          <w:bCs/>
          <w:sz w:val="24"/>
          <w:szCs w:val="24"/>
        </w:rPr>
        <w:t>бухгалтерского баланса и отчета о финансовых результатах (отчета о прибылях и убытках) за 2013 год, поданных в установленном порядке в налоговую инспекцию по месту регистрации Участника с отметкой о приеме.</w:t>
      </w:r>
    </w:p>
    <w:p w:rsidR="009743C9" w:rsidRPr="002F7BEC" w:rsidRDefault="009743C9" w:rsidP="009743C9">
      <w:pPr>
        <w:suppressAutoHyphens/>
        <w:ind w:firstLine="708"/>
        <w:rPr>
          <w:rFonts w:ascii="Times New Roman" w:eastAsia="Times New Roman" w:hAnsi="Times New Roman"/>
          <w:b/>
          <w:bCs/>
          <w:sz w:val="24"/>
          <w:szCs w:val="24"/>
        </w:rPr>
      </w:pPr>
      <w:r w:rsidRPr="002F7BEC">
        <w:rPr>
          <w:rFonts w:ascii="Times New Roman" w:eastAsia="Times New Roman" w:hAnsi="Times New Roman"/>
          <w:bCs/>
          <w:sz w:val="24"/>
          <w:szCs w:val="24"/>
        </w:rPr>
        <w:t>Если бухгалтерский баланс</w:t>
      </w:r>
      <w:r w:rsidRPr="002F7BEC">
        <w:rPr>
          <w:rFonts w:ascii="Times New Roman" w:hAnsi="Times New Roman"/>
          <w:sz w:val="24"/>
          <w:szCs w:val="24"/>
        </w:rPr>
        <w:t xml:space="preserve"> </w:t>
      </w:r>
      <w:r w:rsidRPr="002F7BEC">
        <w:rPr>
          <w:rFonts w:ascii="Times New Roman" w:eastAsia="Times New Roman" w:hAnsi="Times New Roman"/>
          <w:bCs/>
          <w:sz w:val="24"/>
          <w:szCs w:val="24"/>
        </w:rPr>
        <w:t>и отчет о финансовых результатах (отчет о прибылях и убытках) были поданы в электронном виде - необходимо предоставить заверенн</w:t>
      </w:r>
      <w:r w:rsidR="008D0750" w:rsidRPr="002F7BEC">
        <w:rPr>
          <w:rFonts w:ascii="Times New Roman" w:eastAsia="Times New Roman" w:hAnsi="Times New Roman"/>
          <w:bCs/>
          <w:sz w:val="24"/>
          <w:szCs w:val="24"/>
        </w:rPr>
        <w:t>ые</w:t>
      </w:r>
      <w:r w:rsidRPr="002F7BEC">
        <w:rPr>
          <w:rFonts w:ascii="Times New Roman" w:eastAsia="Times New Roman" w:hAnsi="Times New Roman"/>
          <w:bCs/>
          <w:sz w:val="24"/>
          <w:szCs w:val="24"/>
        </w:rPr>
        <w:t xml:space="preserve"> </w:t>
      </w:r>
      <w:r w:rsidR="008D0750" w:rsidRPr="002F7BEC">
        <w:rPr>
          <w:rFonts w:ascii="Times New Roman" w:eastAsia="Times New Roman" w:hAnsi="Times New Roman"/>
          <w:bCs/>
          <w:sz w:val="24"/>
          <w:szCs w:val="24"/>
        </w:rPr>
        <w:t>руководителем либо уполномоченным лицом Участника</w:t>
      </w:r>
      <w:r w:rsidRPr="002F7BEC">
        <w:rPr>
          <w:rFonts w:ascii="Times New Roman" w:eastAsia="Times New Roman" w:hAnsi="Times New Roman"/>
          <w:bCs/>
          <w:sz w:val="24"/>
          <w:szCs w:val="24"/>
        </w:rPr>
        <w:t xml:space="preserve"> </w:t>
      </w:r>
      <w:r w:rsidRPr="002F7BEC">
        <w:rPr>
          <w:rFonts w:ascii="Times New Roman" w:eastAsia="Times New Roman" w:hAnsi="Times New Roman"/>
          <w:b/>
          <w:bCs/>
          <w:sz w:val="24"/>
          <w:szCs w:val="24"/>
        </w:rPr>
        <w:t>копии направленных в электронном виде бухгалтерского баланса и отчета о финансовых результатах (отчета о прибылях и убытках) с отметкой о приеме (квитанцию о приеме).</w:t>
      </w:r>
    </w:p>
    <w:p w:rsidR="009743C9" w:rsidRPr="002F7BEC" w:rsidRDefault="009743C9" w:rsidP="009743C9">
      <w:pPr>
        <w:suppressAutoHyphens/>
        <w:ind w:firstLine="708"/>
        <w:rPr>
          <w:rFonts w:ascii="Times New Roman" w:eastAsia="Times New Roman" w:hAnsi="Times New Roman"/>
          <w:bCs/>
          <w:sz w:val="24"/>
          <w:szCs w:val="24"/>
          <w:u w:val="single"/>
        </w:rPr>
      </w:pPr>
      <w:r w:rsidRPr="002F7BEC">
        <w:rPr>
          <w:rFonts w:ascii="Times New Roman" w:eastAsia="Times New Roman" w:hAnsi="Times New Roman"/>
          <w:bCs/>
          <w:sz w:val="24"/>
          <w:szCs w:val="24"/>
          <w:u w:val="single"/>
        </w:rPr>
        <w:t xml:space="preserve">Некоммерческие организации предоставляют заверенные уполномоченным лицом Участника копии баланса и отчета о целевом использовании средств. </w:t>
      </w:r>
    </w:p>
    <w:p w:rsidR="00B54058" w:rsidRPr="002F7BEC" w:rsidRDefault="00B54058" w:rsidP="009743C9">
      <w:pPr>
        <w:overflowPunct w:val="0"/>
        <w:autoSpaceDE w:val="0"/>
        <w:autoSpaceDN w:val="0"/>
        <w:adjustRightInd w:val="0"/>
        <w:rPr>
          <w:rFonts w:ascii="Times New Roman" w:hAnsi="Times New Roman"/>
          <w:bCs/>
          <w:sz w:val="24"/>
          <w:szCs w:val="24"/>
        </w:rPr>
      </w:pPr>
      <w:r w:rsidRPr="002F7BEC">
        <w:rPr>
          <w:rFonts w:ascii="Times New Roman" w:hAnsi="Times New Roman"/>
          <w:b/>
          <w:bCs/>
          <w:sz w:val="24"/>
          <w:szCs w:val="24"/>
        </w:rPr>
        <w:t xml:space="preserve">Организации, зарегистрированные после 1 января </w:t>
      </w:r>
      <w:r w:rsidR="00B53AFF" w:rsidRPr="002F7BEC">
        <w:rPr>
          <w:rFonts w:ascii="Times New Roman" w:hAnsi="Times New Roman"/>
          <w:b/>
          <w:bCs/>
          <w:sz w:val="24"/>
          <w:szCs w:val="24"/>
        </w:rPr>
        <w:t>2015</w:t>
      </w:r>
      <w:r w:rsidRPr="002F7BEC">
        <w:rPr>
          <w:rFonts w:ascii="Times New Roman" w:hAnsi="Times New Roman"/>
          <w:b/>
          <w:bCs/>
          <w:sz w:val="24"/>
          <w:szCs w:val="24"/>
        </w:rPr>
        <w:t xml:space="preserve"> года</w:t>
      </w:r>
      <w:r w:rsidRPr="002F7BEC">
        <w:rPr>
          <w:rFonts w:ascii="Times New Roman" w:hAnsi="Times New Roman"/>
          <w:bCs/>
          <w:sz w:val="24"/>
          <w:szCs w:val="24"/>
        </w:rPr>
        <w:t>, предоставляют официальное письмо, подтверждающее информацию о непредставлении в налоговые органы бухгалтерской отчетности.</w:t>
      </w:r>
    </w:p>
    <w:p w:rsidR="00B54058" w:rsidRPr="002F7BEC" w:rsidRDefault="00B54058" w:rsidP="00224355">
      <w:pPr>
        <w:suppressAutoHyphens/>
        <w:overflowPunct w:val="0"/>
        <w:autoSpaceDE w:val="0"/>
        <w:rPr>
          <w:rFonts w:ascii="Times New Roman" w:hAnsi="Times New Roman"/>
          <w:bCs/>
          <w:sz w:val="24"/>
          <w:szCs w:val="24"/>
          <w:lang w:eastAsia="ar-SA"/>
        </w:rPr>
      </w:pPr>
      <w:r w:rsidRPr="002F7BEC">
        <w:rPr>
          <w:rFonts w:ascii="Times New Roman" w:hAnsi="Times New Roman"/>
          <w:b/>
          <w:bCs/>
          <w:sz w:val="24"/>
          <w:szCs w:val="24"/>
        </w:rPr>
        <w:t xml:space="preserve">Индивидуальные предприниматели не предоставляют бухгалтерскую отчетность,  </w:t>
      </w:r>
      <w:r w:rsidRPr="002F7BEC">
        <w:rPr>
          <w:rFonts w:ascii="Times New Roman" w:hAnsi="Times New Roman"/>
          <w:bCs/>
          <w:sz w:val="24"/>
          <w:szCs w:val="24"/>
        </w:rPr>
        <w:t xml:space="preserve">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w:t>
      </w:r>
      <w:r w:rsidRPr="002F7BEC">
        <w:rPr>
          <w:rFonts w:ascii="Times New Roman" w:hAnsi="Times New Roman"/>
          <w:sz w:val="24"/>
          <w:szCs w:val="24"/>
          <w:lang w:eastAsia="ar-SA"/>
        </w:rPr>
        <w:t xml:space="preserve"> В таком случае, и</w:t>
      </w:r>
      <w:r w:rsidRPr="002F7BEC">
        <w:rPr>
          <w:rFonts w:ascii="Times New Roman" w:hAnsi="Times New Roman"/>
          <w:bCs/>
          <w:sz w:val="24"/>
          <w:szCs w:val="24"/>
        </w:rPr>
        <w:t>ндивидуальные предприниматели предоставляют официальное письмо, подтверждающее информацию о непредставлении в налоговые органы бухгалтерской отчетности</w:t>
      </w:r>
      <w:r w:rsidRPr="002F7BEC">
        <w:rPr>
          <w:rFonts w:ascii="Times New Roman" w:hAnsi="Times New Roman"/>
          <w:bCs/>
          <w:sz w:val="24"/>
          <w:szCs w:val="24"/>
          <w:lang w:eastAsia="ar-SA"/>
        </w:rPr>
        <w:t>.</w:t>
      </w:r>
    </w:p>
    <w:p w:rsidR="002D68E4" w:rsidRPr="002F7BEC" w:rsidRDefault="002D68E4" w:rsidP="00EE5AD5">
      <w:pPr>
        <w:overflowPunct w:val="0"/>
        <w:autoSpaceDE w:val="0"/>
        <w:autoSpaceDN w:val="0"/>
        <w:adjustRightInd w:val="0"/>
        <w:spacing w:before="120" w:after="120"/>
        <w:rPr>
          <w:rFonts w:ascii="Times New Roman" w:hAnsi="Times New Roman"/>
          <w:bCs/>
          <w:sz w:val="24"/>
          <w:szCs w:val="24"/>
        </w:rPr>
      </w:pPr>
      <w:r w:rsidRPr="002F7BEC">
        <w:rPr>
          <w:rFonts w:ascii="Times New Roman" w:hAnsi="Times New Roman"/>
          <w:bCs/>
          <w:sz w:val="24"/>
          <w:szCs w:val="24"/>
        </w:rPr>
        <w:t xml:space="preserve">- </w:t>
      </w:r>
      <w:proofErr w:type="gramStart"/>
      <w:r w:rsidRPr="002F7BEC">
        <w:rPr>
          <w:rFonts w:ascii="Times New Roman" w:hAnsi="Times New Roman"/>
          <w:bCs/>
          <w:sz w:val="24"/>
          <w:szCs w:val="24"/>
        </w:rPr>
        <w:t>з</w:t>
      </w:r>
      <w:proofErr w:type="gramEnd"/>
      <w:r w:rsidRPr="002F7BEC">
        <w:rPr>
          <w:rFonts w:ascii="Times New Roman" w:hAnsi="Times New Roman"/>
          <w:bCs/>
          <w:sz w:val="24"/>
          <w:szCs w:val="24"/>
        </w:rPr>
        <w:t xml:space="preserve">аверенная руководителем либо уполномоченным лицом Участника </w:t>
      </w:r>
      <w:r w:rsidRPr="002F7BEC">
        <w:rPr>
          <w:rFonts w:ascii="Times New Roman" w:hAnsi="Times New Roman"/>
          <w:b/>
          <w:bCs/>
          <w:sz w:val="24"/>
          <w:szCs w:val="24"/>
        </w:rPr>
        <w:t>копия действующего свидетельства СРО (с приложениями)</w:t>
      </w:r>
      <w:r w:rsidRPr="002F7BEC">
        <w:rPr>
          <w:rFonts w:ascii="Times New Roman" w:hAnsi="Times New Roman"/>
          <w:bCs/>
          <w:sz w:val="24"/>
          <w:szCs w:val="24"/>
        </w:rPr>
        <w:t xml:space="preserve"> о допуске к определенному виду  или видам работ в объеме Технического задания Документации</w:t>
      </w:r>
      <w:r w:rsidR="00204755" w:rsidRPr="002F7BEC">
        <w:rPr>
          <w:rFonts w:ascii="Times New Roman" w:hAnsi="Times New Roman"/>
          <w:bCs/>
          <w:sz w:val="24"/>
          <w:szCs w:val="24"/>
        </w:rPr>
        <w:t xml:space="preserve"> </w:t>
      </w:r>
      <w:r w:rsidR="008667B3" w:rsidRPr="002F7BEC">
        <w:rPr>
          <w:rFonts w:ascii="Times New Roman" w:hAnsi="Times New Roman"/>
          <w:bCs/>
          <w:sz w:val="24"/>
          <w:szCs w:val="24"/>
        </w:rPr>
        <w:t xml:space="preserve">(п.п. 10.1. Монтаж, усиление и демонтаж конструктивных элементов и ограждающих конструкций зданий и сооружений, п.п. </w:t>
      </w:r>
      <w:r w:rsidR="008667B3" w:rsidRPr="002F7BEC">
        <w:rPr>
          <w:rFonts w:ascii="Times New Roman" w:hAnsi="Times New Roman"/>
          <w:bCs/>
          <w:sz w:val="24"/>
          <w:szCs w:val="24"/>
        </w:rPr>
        <w:lastRenderedPageBreak/>
        <w:t xml:space="preserve">10.5. Монтаж, усиление и демонтаж технологических конструкций, п.п. 12.10. </w:t>
      </w:r>
      <w:proofErr w:type="gramStart"/>
      <w:r w:rsidR="008667B3" w:rsidRPr="002F7BEC">
        <w:rPr>
          <w:rFonts w:ascii="Times New Roman" w:hAnsi="Times New Roman"/>
          <w:bCs/>
          <w:sz w:val="24"/>
          <w:szCs w:val="24"/>
        </w:rPr>
        <w:t>Работы по теплоизоляции зданий, строительных конструкций и оборудования)</w:t>
      </w:r>
      <w:r w:rsidRPr="002F7BEC">
        <w:rPr>
          <w:rFonts w:ascii="Times New Roman" w:hAnsi="Times New Roman"/>
          <w:bCs/>
          <w:sz w:val="24"/>
          <w:szCs w:val="24"/>
        </w:rPr>
        <w:t>;</w:t>
      </w:r>
      <w:proofErr w:type="gramEnd"/>
    </w:p>
    <w:p w:rsidR="00A82802" w:rsidRPr="002F7BEC" w:rsidRDefault="00A82802" w:rsidP="00A82802">
      <w:pPr>
        <w:overflowPunct w:val="0"/>
        <w:autoSpaceDE w:val="0"/>
        <w:autoSpaceDN w:val="0"/>
        <w:adjustRightInd w:val="0"/>
        <w:spacing w:before="120" w:after="120"/>
        <w:ind w:firstLine="567"/>
        <w:rPr>
          <w:rFonts w:ascii="Times New Roman" w:hAnsi="Times New Roman"/>
          <w:bCs/>
          <w:sz w:val="24"/>
          <w:szCs w:val="24"/>
        </w:rPr>
      </w:pPr>
      <w:r w:rsidRPr="002F7BEC">
        <w:rPr>
          <w:rFonts w:ascii="Times New Roman" w:hAnsi="Times New Roman"/>
          <w:bCs/>
          <w:sz w:val="24"/>
          <w:szCs w:val="24"/>
        </w:rPr>
        <w:t xml:space="preserve">- заверенная руководителем либо уполномоченным лицом Участника </w:t>
      </w:r>
      <w:r w:rsidRPr="002F7BEC">
        <w:rPr>
          <w:rFonts w:ascii="Times New Roman" w:hAnsi="Times New Roman"/>
          <w:b/>
          <w:bCs/>
          <w:sz w:val="24"/>
          <w:szCs w:val="24"/>
        </w:rPr>
        <w:t>копия полиса страхования ответственности</w:t>
      </w:r>
      <w:r w:rsidRPr="002F7BEC">
        <w:rPr>
          <w:rFonts w:ascii="Times New Roman" w:hAnsi="Times New Roman"/>
          <w:bCs/>
          <w:sz w:val="24"/>
          <w:szCs w:val="24"/>
        </w:rPr>
        <w:t xml:space="preserve"> при осуществлении деятельности в качестве Подрядчика;</w:t>
      </w:r>
    </w:p>
    <w:p w:rsidR="003A52AA" w:rsidRPr="002F7BEC" w:rsidRDefault="003A52AA" w:rsidP="00EE5AD5">
      <w:pPr>
        <w:overflowPunct w:val="0"/>
        <w:autoSpaceDE w:val="0"/>
        <w:autoSpaceDN w:val="0"/>
        <w:adjustRightInd w:val="0"/>
        <w:spacing w:before="120" w:after="120"/>
        <w:ind w:firstLine="567"/>
        <w:rPr>
          <w:rFonts w:ascii="Times New Roman" w:hAnsi="Times New Roman"/>
          <w:b/>
          <w:bCs/>
          <w:sz w:val="24"/>
          <w:szCs w:val="24"/>
        </w:rPr>
      </w:pPr>
      <w:r w:rsidRPr="002F7BEC">
        <w:rPr>
          <w:rFonts w:ascii="Times New Roman" w:hAnsi="Times New Roman"/>
          <w:bCs/>
          <w:sz w:val="24"/>
          <w:szCs w:val="24"/>
        </w:rPr>
        <w:t xml:space="preserve">- заверенная руководителем либо уполномоченным лицом Участника </w:t>
      </w:r>
      <w:r w:rsidRPr="002F7BEC">
        <w:rPr>
          <w:rFonts w:ascii="Times New Roman" w:hAnsi="Times New Roman"/>
          <w:b/>
          <w:bCs/>
          <w:sz w:val="24"/>
          <w:szCs w:val="24"/>
        </w:rPr>
        <w:t>копия свидетельства НАКС о готовности организации-заявителя к использованию аттестованной технологии сварки в соответствии с требованиями РД 03-615-03  (с приложением области распространения)</w:t>
      </w:r>
      <w:r w:rsidRPr="002F7BEC">
        <w:rPr>
          <w:rFonts w:ascii="Times New Roman" w:hAnsi="Times New Roman"/>
          <w:bCs/>
          <w:sz w:val="24"/>
          <w:szCs w:val="24"/>
        </w:rPr>
        <w:t>;</w:t>
      </w:r>
    </w:p>
    <w:p w:rsidR="00B54058" w:rsidRPr="002F7BEC" w:rsidRDefault="00B54058" w:rsidP="00551C82">
      <w:pPr>
        <w:overflowPunct w:val="0"/>
        <w:autoSpaceDE w:val="0"/>
        <w:autoSpaceDN w:val="0"/>
        <w:adjustRightInd w:val="0"/>
        <w:spacing w:after="120"/>
        <w:rPr>
          <w:rFonts w:ascii="Times New Roman" w:hAnsi="Times New Roman"/>
          <w:bCs/>
          <w:sz w:val="24"/>
          <w:szCs w:val="24"/>
        </w:rPr>
      </w:pPr>
      <w:r w:rsidRPr="002F7BEC">
        <w:rPr>
          <w:rFonts w:ascii="Times New Roman" w:hAnsi="Times New Roman"/>
          <w:bCs/>
          <w:sz w:val="24"/>
          <w:szCs w:val="24"/>
        </w:rPr>
        <w:t xml:space="preserve">- заверенные </w:t>
      </w:r>
      <w:r w:rsidR="000A4E1D" w:rsidRPr="002F7BEC">
        <w:rPr>
          <w:rFonts w:ascii="Times New Roman" w:hAnsi="Times New Roman"/>
          <w:bCs/>
          <w:sz w:val="24"/>
          <w:szCs w:val="24"/>
        </w:rPr>
        <w:t>р</w:t>
      </w:r>
      <w:r w:rsidRPr="002F7BEC">
        <w:rPr>
          <w:rFonts w:ascii="Times New Roman" w:hAnsi="Times New Roman"/>
          <w:bCs/>
          <w:sz w:val="24"/>
          <w:szCs w:val="24"/>
        </w:rPr>
        <w:t xml:space="preserve">уководителем либо уполномоченным лицом Участника копии </w:t>
      </w:r>
      <w:r w:rsidRPr="002F7BEC">
        <w:rPr>
          <w:rFonts w:ascii="Times New Roman" w:hAnsi="Times New Roman"/>
          <w:b/>
          <w:bCs/>
          <w:sz w:val="24"/>
          <w:szCs w:val="24"/>
        </w:rPr>
        <w:t>документов, подтверждающих квалификацию руководителей, специалистов и ремонтного персонала</w:t>
      </w:r>
      <w:r w:rsidR="003F1DFA" w:rsidRPr="002F7BEC">
        <w:rPr>
          <w:rFonts w:ascii="Times New Roman" w:hAnsi="Times New Roman"/>
          <w:b/>
          <w:bCs/>
          <w:sz w:val="24"/>
          <w:szCs w:val="24"/>
        </w:rPr>
        <w:t xml:space="preserve">, </w:t>
      </w:r>
      <w:r w:rsidRPr="002F7BEC">
        <w:rPr>
          <w:rFonts w:ascii="Times New Roman" w:hAnsi="Times New Roman"/>
          <w:bCs/>
          <w:sz w:val="24"/>
          <w:szCs w:val="24"/>
        </w:rPr>
        <w:t>указанных в Справке</w:t>
      </w:r>
      <w:r w:rsidR="003661F2" w:rsidRPr="002F7BEC">
        <w:rPr>
          <w:rFonts w:ascii="Times New Roman" w:hAnsi="Times New Roman"/>
          <w:bCs/>
          <w:sz w:val="24"/>
          <w:szCs w:val="24"/>
        </w:rPr>
        <w:t xml:space="preserve"> о кадровых ресурсах</w:t>
      </w:r>
      <w:r w:rsidRPr="002F7BEC">
        <w:rPr>
          <w:rFonts w:ascii="Times New Roman" w:hAnsi="Times New Roman"/>
          <w:bCs/>
          <w:sz w:val="24"/>
          <w:szCs w:val="24"/>
        </w:rPr>
        <w:t xml:space="preserve"> (форма 6</w:t>
      </w:r>
      <w:r w:rsidR="003F1DFA" w:rsidRPr="002F7BEC">
        <w:rPr>
          <w:rFonts w:ascii="Times New Roman" w:hAnsi="Times New Roman"/>
          <w:bCs/>
          <w:sz w:val="24"/>
          <w:szCs w:val="24"/>
        </w:rPr>
        <w:t xml:space="preserve"> </w:t>
      </w:r>
      <w:r w:rsidR="008426C5" w:rsidRPr="002F7BEC">
        <w:rPr>
          <w:rFonts w:ascii="Times New Roman" w:hAnsi="Times New Roman"/>
          <w:bCs/>
          <w:sz w:val="24"/>
          <w:szCs w:val="24"/>
        </w:rPr>
        <w:t>П</w:t>
      </w:r>
      <w:r w:rsidRPr="002F7BEC">
        <w:rPr>
          <w:rFonts w:ascii="Times New Roman" w:hAnsi="Times New Roman"/>
          <w:bCs/>
          <w:sz w:val="24"/>
          <w:szCs w:val="24"/>
        </w:rPr>
        <w:t>риложения</w:t>
      </w:r>
      <w:r w:rsidR="003F1DFA" w:rsidRPr="002F7BEC">
        <w:rPr>
          <w:rFonts w:ascii="Times New Roman" w:hAnsi="Times New Roman"/>
          <w:bCs/>
          <w:sz w:val="24"/>
          <w:szCs w:val="24"/>
        </w:rPr>
        <w:t xml:space="preserve"> № </w:t>
      </w:r>
      <w:r w:rsidRPr="002F7BEC">
        <w:rPr>
          <w:rFonts w:ascii="Times New Roman" w:hAnsi="Times New Roman"/>
          <w:bCs/>
          <w:sz w:val="24"/>
          <w:szCs w:val="24"/>
        </w:rPr>
        <w:t xml:space="preserve">1 </w:t>
      </w:r>
      <w:r w:rsidR="003F1DFA" w:rsidRPr="002F7BEC">
        <w:rPr>
          <w:rFonts w:ascii="Times New Roman" w:hAnsi="Times New Roman"/>
          <w:bCs/>
          <w:sz w:val="24"/>
          <w:szCs w:val="24"/>
        </w:rPr>
        <w:t>к</w:t>
      </w:r>
      <w:r w:rsidRPr="002F7BEC">
        <w:rPr>
          <w:rFonts w:ascii="Times New Roman" w:hAnsi="Times New Roman"/>
          <w:bCs/>
          <w:sz w:val="24"/>
          <w:szCs w:val="24"/>
        </w:rPr>
        <w:t xml:space="preserve"> Документации), </w:t>
      </w:r>
      <w:r w:rsidRPr="002F7BEC">
        <w:rPr>
          <w:rFonts w:ascii="Times New Roman" w:hAnsi="Times New Roman"/>
          <w:b/>
          <w:bCs/>
          <w:sz w:val="24"/>
          <w:szCs w:val="24"/>
        </w:rPr>
        <w:t>их образование и опыт (копии аттестатов, удостоверений)</w:t>
      </w:r>
      <w:r w:rsidRPr="002F7BEC">
        <w:rPr>
          <w:rFonts w:ascii="Times New Roman" w:hAnsi="Times New Roman"/>
          <w:bCs/>
          <w:sz w:val="24"/>
          <w:szCs w:val="24"/>
        </w:rPr>
        <w:t>;</w:t>
      </w:r>
    </w:p>
    <w:p w:rsidR="0055085D" w:rsidRPr="002F7BEC" w:rsidRDefault="00B54058" w:rsidP="00204755">
      <w:pPr>
        <w:rPr>
          <w:rFonts w:ascii="Times New Roman" w:eastAsia="Times New Roman" w:hAnsi="Times New Roman"/>
          <w:bCs/>
          <w:color w:val="FF0000"/>
          <w:sz w:val="24"/>
          <w:szCs w:val="24"/>
          <w:lang w:eastAsia="ar-SA"/>
        </w:rPr>
      </w:pPr>
      <w:r w:rsidRPr="002F7BEC">
        <w:rPr>
          <w:rFonts w:ascii="Times New Roman" w:hAnsi="Times New Roman"/>
          <w:bCs/>
          <w:sz w:val="24"/>
          <w:szCs w:val="24"/>
        </w:rPr>
        <w:t xml:space="preserve">- заверенные </w:t>
      </w:r>
      <w:r w:rsidR="000A4E1D" w:rsidRPr="002F7BEC">
        <w:rPr>
          <w:rFonts w:ascii="Times New Roman" w:hAnsi="Times New Roman"/>
          <w:bCs/>
          <w:sz w:val="24"/>
          <w:szCs w:val="24"/>
        </w:rPr>
        <w:t>р</w:t>
      </w:r>
      <w:r w:rsidRPr="002F7BEC">
        <w:rPr>
          <w:rFonts w:ascii="Times New Roman" w:hAnsi="Times New Roman"/>
          <w:bCs/>
          <w:sz w:val="24"/>
          <w:szCs w:val="24"/>
        </w:rPr>
        <w:t xml:space="preserve">уководителем либо </w:t>
      </w:r>
      <w:r w:rsidR="000A4E1D" w:rsidRPr="002F7BEC">
        <w:rPr>
          <w:rFonts w:ascii="Times New Roman" w:hAnsi="Times New Roman"/>
          <w:bCs/>
          <w:sz w:val="24"/>
          <w:szCs w:val="24"/>
        </w:rPr>
        <w:t>у</w:t>
      </w:r>
      <w:r w:rsidRPr="002F7BEC">
        <w:rPr>
          <w:rFonts w:ascii="Times New Roman" w:hAnsi="Times New Roman"/>
          <w:bCs/>
          <w:sz w:val="24"/>
          <w:szCs w:val="24"/>
        </w:rPr>
        <w:t xml:space="preserve">полномоченным лицом Участника </w:t>
      </w:r>
      <w:r w:rsidRPr="002F7BEC">
        <w:rPr>
          <w:rFonts w:ascii="Times New Roman" w:hAnsi="Times New Roman"/>
          <w:b/>
          <w:sz w:val="24"/>
          <w:szCs w:val="24"/>
        </w:rPr>
        <w:t xml:space="preserve">копии указанных в </w:t>
      </w:r>
      <w:r w:rsidR="00AE4FE6" w:rsidRPr="002F7BEC">
        <w:rPr>
          <w:rFonts w:ascii="Times New Roman" w:hAnsi="Times New Roman"/>
          <w:b/>
          <w:sz w:val="24"/>
          <w:szCs w:val="24"/>
        </w:rPr>
        <w:t>С</w:t>
      </w:r>
      <w:r w:rsidRPr="002F7BEC">
        <w:rPr>
          <w:rFonts w:ascii="Times New Roman" w:hAnsi="Times New Roman"/>
          <w:b/>
          <w:sz w:val="24"/>
          <w:szCs w:val="24"/>
        </w:rPr>
        <w:t xml:space="preserve">правке </w:t>
      </w:r>
      <w:r w:rsidR="00AE4FE6" w:rsidRPr="002F7BEC">
        <w:rPr>
          <w:rFonts w:ascii="Times New Roman" w:hAnsi="Times New Roman"/>
          <w:b/>
          <w:sz w:val="24"/>
          <w:szCs w:val="24"/>
        </w:rPr>
        <w:t xml:space="preserve">о перечне и годовых объемах выполнения аналогичных договоров </w:t>
      </w:r>
      <w:r w:rsidRPr="002F7BEC">
        <w:rPr>
          <w:rFonts w:ascii="Times New Roman" w:hAnsi="Times New Roman"/>
          <w:bCs/>
          <w:sz w:val="24"/>
          <w:szCs w:val="24"/>
          <w:lang w:eastAsia="ar-SA"/>
        </w:rPr>
        <w:t>(форма 4</w:t>
      </w:r>
      <w:r w:rsidRPr="002F7BEC">
        <w:rPr>
          <w:rFonts w:ascii="Times New Roman" w:hAnsi="Times New Roman"/>
          <w:sz w:val="24"/>
          <w:szCs w:val="24"/>
        </w:rPr>
        <w:t xml:space="preserve"> </w:t>
      </w:r>
      <w:r w:rsidR="008426C5" w:rsidRPr="002F7BEC">
        <w:rPr>
          <w:rFonts w:ascii="Times New Roman" w:hAnsi="Times New Roman"/>
          <w:sz w:val="24"/>
          <w:szCs w:val="24"/>
        </w:rPr>
        <w:t>П</w:t>
      </w:r>
      <w:r w:rsidRPr="002F7BEC">
        <w:rPr>
          <w:rFonts w:ascii="Times New Roman" w:hAnsi="Times New Roman"/>
          <w:sz w:val="24"/>
          <w:szCs w:val="24"/>
        </w:rPr>
        <w:t xml:space="preserve">риложения № 1 </w:t>
      </w:r>
      <w:r w:rsidR="003F1DFA" w:rsidRPr="002F7BEC">
        <w:rPr>
          <w:rFonts w:ascii="Times New Roman" w:hAnsi="Times New Roman"/>
          <w:sz w:val="24"/>
          <w:szCs w:val="24"/>
        </w:rPr>
        <w:t xml:space="preserve">к </w:t>
      </w:r>
      <w:r w:rsidRPr="002F7BEC">
        <w:rPr>
          <w:rFonts w:ascii="Times New Roman" w:hAnsi="Times New Roman"/>
          <w:sz w:val="24"/>
          <w:szCs w:val="24"/>
        </w:rPr>
        <w:t>Документации)</w:t>
      </w:r>
      <w:r w:rsidRPr="002F7BEC">
        <w:rPr>
          <w:rFonts w:ascii="Times New Roman" w:hAnsi="Times New Roman"/>
          <w:b/>
          <w:sz w:val="24"/>
          <w:szCs w:val="24"/>
        </w:rPr>
        <w:t xml:space="preserve"> </w:t>
      </w:r>
      <w:r w:rsidR="0055085D" w:rsidRPr="002F7BEC">
        <w:rPr>
          <w:rFonts w:ascii="Times New Roman" w:hAnsi="Times New Roman"/>
          <w:b/>
          <w:sz w:val="24"/>
          <w:szCs w:val="24"/>
        </w:rPr>
        <w:t xml:space="preserve">вместе с </w:t>
      </w:r>
      <w:r w:rsidR="0055085D" w:rsidRPr="002F7BEC">
        <w:rPr>
          <w:rFonts w:ascii="Times New Roman" w:eastAsia="Times New Roman" w:hAnsi="Times New Roman"/>
          <w:b/>
          <w:sz w:val="24"/>
          <w:szCs w:val="24"/>
        </w:rPr>
        <w:t>документами, подтверждающими выполнение работ</w:t>
      </w:r>
      <w:r w:rsidR="0055085D" w:rsidRPr="002F7BEC">
        <w:rPr>
          <w:rFonts w:ascii="Times New Roman" w:hAnsi="Times New Roman"/>
          <w:b/>
          <w:sz w:val="24"/>
          <w:szCs w:val="24"/>
        </w:rPr>
        <w:t xml:space="preserve"> </w:t>
      </w:r>
      <w:r w:rsidR="0055085D" w:rsidRPr="002F7BEC">
        <w:rPr>
          <w:rFonts w:ascii="Times New Roman" w:eastAsia="Times New Roman" w:hAnsi="Times New Roman"/>
          <w:b/>
          <w:sz w:val="24"/>
          <w:szCs w:val="24"/>
        </w:rPr>
        <w:t>(</w:t>
      </w:r>
      <w:r w:rsidR="0055085D" w:rsidRPr="002F7BEC">
        <w:rPr>
          <w:rFonts w:ascii="Times New Roman" w:hAnsi="Times New Roman"/>
          <w:b/>
          <w:sz w:val="24"/>
          <w:szCs w:val="24"/>
        </w:rPr>
        <w:t>актами выполненных работ</w:t>
      </w:r>
      <w:r w:rsidR="00354EEC" w:rsidRPr="002F7BEC">
        <w:rPr>
          <w:rFonts w:ascii="Times New Roman" w:eastAsia="Times New Roman" w:hAnsi="Times New Roman"/>
          <w:b/>
          <w:sz w:val="24"/>
          <w:szCs w:val="24"/>
        </w:rPr>
        <w:t xml:space="preserve"> по приложенным  договорам)</w:t>
      </w:r>
      <w:r w:rsidR="0055085D" w:rsidRPr="002F7BEC">
        <w:rPr>
          <w:rFonts w:ascii="Times New Roman" w:hAnsi="Times New Roman"/>
          <w:sz w:val="24"/>
          <w:szCs w:val="24"/>
        </w:rPr>
        <w:t>.</w:t>
      </w:r>
      <w:r w:rsidR="0055085D" w:rsidRPr="002F7BEC">
        <w:rPr>
          <w:rFonts w:ascii="Times New Roman" w:hAnsi="Times New Roman"/>
          <w:b/>
          <w:sz w:val="24"/>
          <w:szCs w:val="24"/>
        </w:rPr>
        <w:t xml:space="preserve"> </w:t>
      </w:r>
      <w:proofErr w:type="gramStart"/>
      <w:r w:rsidR="0055085D" w:rsidRPr="002F7BEC">
        <w:rPr>
          <w:rFonts w:ascii="Times New Roman" w:hAnsi="Times New Roman"/>
          <w:sz w:val="24"/>
          <w:szCs w:val="24"/>
        </w:rPr>
        <w:t>Так как</w:t>
      </w:r>
      <w:r w:rsidR="0055085D" w:rsidRPr="002F7BEC">
        <w:rPr>
          <w:rFonts w:ascii="Times New Roman" w:hAnsi="Times New Roman"/>
          <w:sz w:val="24"/>
          <w:szCs w:val="24"/>
          <w:lang w:eastAsia="ar-SA"/>
        </w:rPr>
        <w:t xml:space="preserve"> </w:t>
      </w:r>
      <w:r w:rsidR="0055085D" w:rsidRPr="002F7BEC">
        <w:rPr>
          <w:rFonts w:ascii="Times New Roman" w:hAnsi="Times New Roman"/>
          <w:sz w:val="24"/>
          <w:szCs w:val="24"/>
        </w:rPr>
        <w:t>опыт выполнения аналогичных работ</w:t>
      </w:r>
      <w:r w:rsidR="0055085D" w:rsidRPr="002F7BEC">
        <w:rPr>
          <w:rFonts w:ascii="Times New Roman" w:hAnsi="Times New Roman"/>
          <w:b/>
          <w:sz w:val="24"/>
          <w:szCs w:val="24"/>
        </w:rPr>
        <w:t xml:space="preserve"> </w:t>
      </w:r>
      <w:r w:rsidR="0055085D" w:rsidRPr="002F7BEC">
        <w:rPr>
          <w:rFonts w:ascii="Times New Roman" w:hAnsi="Times New Roman"/>
          <w:sz w:val="24"/>
          <w:szCs w:val="24"/>
        </w:rPr>
        <w:t xml:space="preserve">является критерием оценки Участников, то в случае не указания сведений по объему выполнения аналогичных договоров в </w:t>
      </w:r>
      <w:r w:rsidR="00AE4FE6" w:rsidRPr="002F7BEC">
        <w:rPr>
          <w:rFonts w:ascii="Times New Roman" w:hAnsi="Times New Roman"/>
          <w:sz w:val="24"/>
          <w:szCs w:val="24"/>
        </w:rPr>
        <w:t>С</w:t>
      </w:r>
      <w:r w:rsidR="0055085D" w:rsidRPr="002F7BEC">
        <w:rPr>
          <w:rFonts w:ascii="Times New Roman" w:hAnsi="Times New Roman"/>
          <w:sz w:val="24"/>
          <w:szCs w:val="24"/>
        </w:rPr>
        <w:t xml:space="preserve">правке </w:t>
      </w:r>
      <w:r w:rsidR="00AE4FE6" w:rsidRPr="002F7BEC">
        <w:rPr>
          <w:rFonts w:ascii="Times New Roman" w:hAnsi="Times New Roman"/>
          <w:sz w:val="24"/>
          <w:szCs w:val="24"/>
        </w:rPr>
        <w:t xml:space="preserve">о перечне и годовых объемах выполнения аналогичных договоров </w:t>
      </w:r>
      <w:r w:rsidR="0055085D" w:rsidRPr="002F7BEC">
        <w:rPr>
          <w:rFonts w:ascii="Times New Roman" w:hAnsi="Times New Roman"/>
          <w:sz w:val="24"/>
          <w:szCs w:val="24"/>
        </w:rPr>
        <w:t xml:space="preserve">(форма 4 </w:t>
      </w:r>
      <w:r w:rsidR="008426C5" w:rsidRPr="002F7BEC">
        <w:rPr>
          <w:rFonts w:ascii="Times New Roman" w:hAnsi="Times New Roman"/>
          <w:sz w:val="24"/>
          <w:szCs w:val="24"/>
        </w:rPr>
        <w:t>П</w:t>
      </w:r>
      <w:r w:rsidR="0055085D" w:rsidRPr="002F7BEC">
        <w:rPr>
          <w:rFonts w:ascii="Times New Roman" w:hAnsi="Times New Roman"/>
          <w:sz w:val="24"/>
          <w:szCs w:val="24"/>
        </w:rPr>
        <w:t xml:space="preserve">риложения №1 </w:t>
      </w:r>
      <w:r w:rsidR="003F1DFA" w:rsidRPr="002F7BEC">
        <w:rPr>
          <w:rFonts w:ascii="Times New Roman" w:hAnsi="Times New Roman"/>
          <w:sz w:val="24"/>
          <w:szCs w:val="24"/>
        </w:rPr>
        <w:t xml:space="preserve">к </w:t>
      </w:r>
      <w:r w:rsidR="0055085D" w:rsidRPr="002F7BEC">
        <w:rPr>
          <w:rFonts w:ascii="Times New Roman" w:hAnsi="Times New Roman"/>
          <w:sz w:val="24"/>
          <w:szCs w:val="24"/>
        </w:rPr>
        <w:t>Документации), а также не предоставления копий договоров и/или документов, подтверждающих выполнение работ (акты выполненных работ по приложенным  договорам), заявке такого Участника будет присуждаться</w:t>
      </w:r>
      <w:proofErr w:type="gramEnd"/>
      <w:r w:rsidR="0055085D" w:rsidRPr="002F7BEC">
        <w:rPr>
          <w:rFonts w:ascii="Times New Roman" w:hAnsi="Times New Roman"/>
          <w:sz w:val="24"/>
          <w:szCs w:val="24"/>
        </w:rPr>
        <w:t xml:space="preserve"> 0 баллов по данному критерию;</w:t>
      </w:r>
    </w:p>
    <w:p w:rsidR="00B54058" w:rsidRPr="002F7BEC" w:rsidRDefault="00B54058" w:rsidP="005110DB">
      <w:pPr>
        <w:overflowPunct w:val="0"/>
        <w:autoSpaceDE w:val="0"/>
        <w:autoSpaceDN w:val="0"/>
        <w:adjustRightInd w:val="0"/>
        <w:spacing w:after="120"/>
        <w:rPr>
          <w:rFonts w:ascii="Times New Roman" w:hAnsi="Times New Roman"/>
          <w:bCs/>
          <w:sz w:val="24"/>
          <w:szCs w:val="24"/>
        </w:rPr>
      </w:pPr>
      <w:r w:rsidRPr="002F7BEC">
        <w:rPr>
          <w:rFonts w:ascii="Times New Roman" w:hAnsi="Times New Roman"/>
          <w:bCs/>
          <w:sz w:val="24"/>
          <w:szCs w:val="24"/>
        </w:rPr>
        <w:t xml:space="preserve">- заверенные руководителем либо уполномоченным лицом Участника </w:t>
      </w:r>
      <w:r w:rsidR="0055085D" w:rsidRPr="002F7BEC">
        <w:rPr>
          <w:rFonts w:ascii="Times New Roman" w:hAnsi="Times New Roman"/>
          <w:b/>
          <w:sz w:val="24"/>
          <w:szCs w:val="24"/>
        </w:rPr>
        <w:t>копии</w:t>
      </w:r>
      <w:r w:rsidR="0055085D" w:rsidRPr="002F7BEC">
        <w:rPr>
          <w:rFonts w:ascii="Times New Roman" w:hAnsi="Times New Roman"/>
          <w:sz w:val="24"/>
          <w:szCs w:val="24"/>
        </w:rPr>
        <w:t xml:space="preserve"> </w:t>
      </w:r>
      <w:r w:rsidR="0055085D" w:rsidRPr="002F7BEC">
        <w:rPr>
          <w:rFonts w:ascii="Times New Roman" w:hAnsi="Times New Roman"/>
          <w:b/>
          <w:sz w:val="24"/>
          <w:szCs w:val="24"/>
        </w:rPr>
        <w:t>рекомендательных писем и отзывов о выполнении аналогичных работ</w:t>
      </w:r>
      <w:r w:rsidR="0055085D" w:rsidRPr="002F7BEC">
        <w:rPr>
          <w:rFonts w:ascii="Times New Roman" w:hAnsi="Times New Roman"/>
          <w:sz w:val="24"/>
          <w:szCs w:val="24"/>
        </w:rPr>
        <w:t xml:space="preserve">. Так как оценка заявок по критерию «Деловая репутация </w:t>
      </w:r>
      <w:r w:rsidR="00221AD4" w:rsidRPr="002F7BEC">
        <w:rPr>
          <w:rFonts w:ascii="Times New Roman" w:hAnsi="Times New Roman"/>
          <w:sz w:val="24"/>
          <w:szCs w:val="24"/>
        </w:rPr>
        <w:t>У</w:t>
      </w:r>
      <w:r w:rsidR="0055085D" w:rsidRPr="002F7BEC">
        <w:rPr>
          <w:rFonts w:ascii="Times New Roman" w:hAnsi="Times New Roman"/>
          <w:sz w:val="24"/>
          <w:szCs w:val="24"/>
        </w:rPr>
        <w:t xml:space="preserve">частника» определяется на основании анализа предоставленных в составе заявки рекомендательных писем и отзывов о выполнении аналогичных работ, то в случае не предоставления рекомендательных писем и отзывов о выполнении </w:t>
      </w:r>
      <w:r w:rsidR="0055085D" w:rsidRPr="002F7BEC">
        <w:rPr>
          <w:rFonts w:ascii="Times New Roman" w:hAnsi="Times New Roman"/>
          <w:b/>
          <w:sz w:val="24"/>
          <w:szCs w:val="24"/>
        </w:rPr>
        <w:t>аналогичных работ</w:t>
      </w:r>
      <w:r w:rsidR="0055085D" w:rsidRPr="002F7BEC">
        <w:rPr>
          <w:rFonts w:ascii="Times New Roman" w:hAnsi="Times New Roman"/>
          <w:sz w:val="24"/>
          <w:szCs w:val="24"/>
        </w:rPr>
        <w:t>, заявке такого Участника будет присуждаться 0 баллов</w:t>
      </w:r>
      <w:r w:rsidRPr="002F7BEC">
        <w:rPr>
          <w:rFonts w:ascii="Times New Roman" w:hAnsi="Times New Roman"/>
          <w:bCs/>
          <w:sz w:val="24"/>
          <w:szCs w:val="24"/>
        </w:rPr>
        <w:t>.</w:t>
      </w:r>
    </w:p>
    <w:p w:rsidR="00B54058" w:rsidRPr="002F7BEC" w:rsidRDefault="00B54058" w:rsidP="0063294F">
      <w:pPr>
        <w:overflowPunct w:val="0"/>
        <w:autoSpaceDE w:val="0"/>
        <w:autoSpaceDN w:val="0"/>
        <w:adjustRightInd w:val="0"/>
        <w:spacing w:after="120"/>
        <w:rPr>
          <w:rFonts w:ascii="Times New Roman" w:hAnsi="Times New Roman"/>
          <w:bCs/>
          <w:sz w:val="24"/>
          <w:szCs w:val="24"/>
        </w:rPr>
      </w:pPr>
      <w:r w:rsidRPr="002F7BEC">
        <w:rPr>
          <w:rFonts w:ascii="Times New Roman" w:hAnsi="Times New Roman"/>
          <w:bCs/>
          <w:sz w:val="24"/>
          <w:szCs w:val="24"/>
        </w:rPr>
        <w:t xml:space="preserve">В случае предоставления Участником заявки и/или приложенной к ней документации на иностранном языке, Участник обязан предоставить надлежащим образом </w:t>
      </w:r>
      <w:r w:rsidR="008E4C75" w:rsidRPr="002F7BEC">
        <w:rPr>
          <w:rFonts w:ascii="Times New Roman" w:hAnsi="Times New Roman"/>
          <w:b/>
          <w:bCs/>
          <w:sz w:val="24"/>
          <w:szCs w:val="24"/>
        </w:rPr>
        <w:t>удостоверенный</w:t>
      </w:r>
      <w:r w:rsidRPr="002F7BEC">
        <w:rPr>
          <w:rFonts w:ascii="Times New Roman" w:hAnsi="Times New Roman"/>
          <w:b/>
          <w:bCs/>
          <w:sz w:val="24"/>
          <w:szCs w:val="24"/>
        </w:rPr>
        <w:t xml:space="preserve"> нотариально перевод на русский язык</w:t>
      </w:r>
      <w:r w:rsidRPr="002F7BEC">
        <w:rPr>
          <w:rFonts w:ascii="Times New Roman" w:hAnsi="Times New Roman"/>
          <w:bCs/>
          <w:sz w:val="24"/>
          <w:szCs w:val="24"/>
        </w:rPr>
        <w:t xml:space="preserve"> таких документов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rsidR="00B54058" w:rsidRPr="002F7BEC" w:rsidRDefault="00B54058" w:rsidP="00C33690">
      <w:pPr>
        <w:pStyle w:val="afffffa"/>
        <w:spacing w:before="120" w:after="0"/>
        <w:outlineLvl w:val="0"/>
        <w:rPr>
          <w:rFonts w:ascii="Times New Roman" w:hAnsi="Times New Roman"/>
          <w:sz w:val="24"/>
        </w:rPr>
      </w:pPr>
      <w:bookmarkStart w:id="84" w:name="_Toc292376668"/>
      <w:bookmarkStart w:id="85" w:name="_Toc393093635"/>
      <w:bookmarkStart w:id="86" w:name="_Toc393094107"/>
      <w:bookmarkStart w:id="87" w:name="_Toc412637406"/>
      <w:bookmarkStart w:id="88" w:name="_Toc412637869"/>
      <w:r w:rsidRPr="002F7BEC">
        <w:rPr>
          <w:rFonts w:ascii="Times New Roman" w:hAnsi="Times New Roman"/>
          <w:sz w:val="24"/>
        </w:rPr>
        <w:t xml:space="preserve">4. Порядок проведения </w:t>
      </w:r>
      <w:bookmarkEnd w:id="84"/>
      <w:r w:rsidRPr="002F7BEC">
        <w:rPr>
          <w:rFonts w:ascii="Times New Roman" w:hAnsi="Times New Roman"/>
          <w:sz w:val="24"/>
        </w:rPr>
        <w:t>запроса предложений</w:t>
      </w:r>
      <w:bookmarkStart w:id="89" w:name="_Toc292376669"/>
      <w:bookmarkStart w:id="90" w:name="_Toc385598795"/>
      <w:bookmarkEnd w:id="85"/>
      <w:bookmarkEnd w:id="86"/>
      <w:bookmarkEnd w:id="87"/>
      <w:bookmarkEnd w:id="88"/>
      <w:r w:rsidRPr="002F7BEC">
        <w:rPr>
          <w:rFonts w:ascii="Times New Roman" w:hAnsi="Times New Roman"/>
          <w:sz w:val="24"/>
        </w:rPr>
        <w:t xml:space="preserve"> </w:t>
      </w:r>
    </w:p>
    <w:p w:rsidR="00B54058" w:rsidRPr="002F7BEC" w:rsidRDefault="00B54058" w:rsidP="00EE5AD5">
      <w:pPr>
        <w:pStyle w:val="afffffa"/>
        <w:spacing w:after="0"/>
        <w:outlineLvl w:val="0"/>
        <w:rPr>
          <w:rFonts w:ascii="Times New Roman" w:hAnsi="Times New Roman"/>
          <w:sz w:val="24"/>
        </w:rPr>
      </w:pPr>
      <w:bookmarkStart w:id="91" w:name="_Toc412637407"/>
      <w:bookmarkStart w:id="92" w:name="_Toc412637870"/>
      <w:r w:rsidRPr="002F7BEC">
        <w:rPr>
          <w:rFonts w:ascii="Times New Roman" w:hAnsi="Times New Roman"/>
          <w:sz w:val="24"/>
        </w:rPr>
        <w:t xml:space="preserve">4.1. Получение документации о проведении </w:t>
      </w:r>
      <w:bookmarkEnd w:id="89"/>
      <w:r w:rsidRPr="002F7BEC">
        <w:rPr>
          <w:rFonts w:ascii="Times New Roman" w:hAnsi="Times New Roman"/>
          <w:sz w:val="24"/>
        </w:rPr>
        <w:t>запроса предложений</w:t>
      </w:r>
      <w:bookmarkStart w:id="93" w:name="_Ref125823280"/>
      <w:bookmarkEnd w:id="90"/>
      <w:bookmarkEnd w:id="91"/>
      <w:bookmarkEnd w:id="92"/>
    </w:p>
    <w:p w:rsidR="00B54058" w:rsidRPr="002F7BEC" w:rsidRDefault="00B54058" w:rsidP="00AD0BC1">
      <w:pPr>
        <w:tabs>
          <w:tab w:val="left" w:pos="0"/>
          <w:tab w:val="left" w:pos="709"/>
        </w:tabs>
        <w:rPr>
          <w:rFonts w:ascii="Times New Roman" w:hAnsi="Times New Roman"/>
          <w:sz w:val="24"/>
          <w:szCs w:val="24"/>
          <w:lang w:eastAsia="ar-SA"/>
        </w:rPr>
      </w:pPr>
      <w:r w:rsidRPr="002F7BEC">
        <w:rPr>
          <w:rFonts w:ascii="Times New Roman" w:hAnsi="Times New Roman"/>
          <w:sz w:val="24"/>
          <w:szCs w:val="24"/>
        </w:rPr>
        <w:t xml:space="preserve">4.1.1. Любое заинтересованное лицо для получения Документации на бумажных либо электронных носителях должно обратиться в адрес Заказчика в письменной форме </w:t>
      </w:r>
      <w:bookmarkEnd w:id="93"/>
      <w:r w:rsidRPr="002F7BEC">
        <w:rPr>
          <w:rFonts w:ascii="Times New Roman" w:hAnsi="Times New Roman"/>
          <w:sz w:val="24"/>
          <w:szCs w:val="24"/>
          <w:lang w:eastAsia="ar-SA"/>
        </w:rPr>
        <w:t xml:space="preserve">по адресу, указанному в п.п. 2.3. п. 2. Информационной карты либо отправить запрос на электронную почту </w:t>
      </w:r>
      <w:hyperlink r:id="rId24" w:history="1">
        <w:r w:rsidR="00AC540A" w:rsidRPr="002F7BEC">
          <w:rPr>
            <w:rFonts w:ascii="Times New Roman" w:hAnsi="Times New Roman"/>
            <w:color w:val="0000FF"/>
            <w:sz w:val="24"/>
            <w:szCs w:val="24"/>
            <w:lang w:eastAsia="ar-SA"/>
          </w:rPr>
          <w:t>gikaliksv@kanda-now.ru</w:t>
        </w:r>
      </w:hyperlink>
      <w:r w:rsidRPr="002F7BEC">
        <w:rPr>
          <w:rFonts w:ascii="Times New Roman" w:hAnsi="Times New Roman"/>
          <w:sz w:val="24"/>
          <w:szCs w:val="24"/>
          <w:lang w:eastAsia="ar-SA"/>
        </w:rPr>
        <w:t xml:space="preserve">, с указанием способа получения Документации. </w:t>
      </w:r>
    </w:p>
    <w:p w:rsidR="00B54058" w:rsidRPr="002F7BEC" w:rsidRDefault="00B54058" w:rsidP="00E74457">
      <w:pPr>
        <w:pStyle w:val="46"/>
        <w:rPr>
          <w:rFonts w:ascii="Times New Roman" w:hAnsi="Times New Roman"/>
          <w:sz w:val="24"/>
          <w:szCs w:val="24"/>
        </w:rPr>
      </w:pPr>
      <w:r w:rsidRPr="002F7BEC">
        <w:rPr>
          <w:rFonts w:ascii="Times New Roman" w:hAnsi="Times New Roman"/>
          <w:sz w:val="24"/>
          <w:szCs w:val="24"/>
        </w:rPr>
        <w:t>4.1.2. Заказчик в течение двух рабочих дней (кроме субботы, воскресенья) с 8.30 до 16.42 (12.30-13.30 перерыв) со дня получения соответствующего запроса предоставит такому лицу документацию в порядке, указанном в Информационной карте о проведении запроса предложений.</w:t>
      </w:r>
    </w:p>
    <w:p w:rsidR="00B54058" w:rsidRPr="002F7BEC" w:rsidRDefault="00B54058" w:rsidP="00E74457">
      <w:pPr>
        <w:pStyle w:val="46"/>
        <w:rPr>
          <w:rFonts w:ascii="Times New Roman" w:hAnsi="Times New Roman"/>
          <w:sz w:val="24"/>
          <w:szCs w:val="24"/>
          <w:u w:val="single"/>
        </w:rPr>
      </w:pPr>
      <w:r w:rsidRPr="002F7BEC">
        <w:rPr>
          <w:rFonts w:ascii="Times New Roman" w:hAnsi="Times New Roman"/>
          <w:sz w:val="24"/>
          <w:szCs w:val="24"/>
        </w:rPr>
        <w:t>4.1.3. Документация о проведении запроса предложений доступна для ознакомления на официальном сайте</w:t>
      </w:r>
      <w:r w:rsidRPr="002F7BEC">
        <w:rPr>
          <w:rFonts w:ascii="Times New Roman" w:hAnsi="Times New Roman"/>
          <w:sz w:val="24"/>
          <w:szCs w:val="24"/>
          <w:u w:val="single"/>
        </w:rPr>
        <w:t xml:space="preserve"> </w:t>
      </w:r>
      <w:hyperlink r:id="rId25" w:history="1">
        <w:r w:rsidRPr="002F7BEC">
          <w:rPr>
            <w:rStyle w:val="afd"/>
            <w:rFonts w:ascii="Times New Roman" w:hAnsi="Times New Roman"/>
            <w:sz w:val="24"/>
            <w:szCs w:val="24"/>
          </w:rPr>
          <w:t>http://zakupki.gov.ru/223/.</w:t>
        </w:r>
      </w:hyperlink>
      <w:r w:rsidRPr="002F7BEC">
        <w:rPr>
          <w:rFonts w:ascii="Times New Roman" w:hAnsi="Times New Roman"/>
          <w:sz w:val="24"/>
          <w:szCs w:val="24"/>
        </w:rPr>
        <w:t xml:space="preserve"> и на сайте Заказчика </w:t>
      </w:r>
      <w:hyperlink r:id="rId26" w:history="1">
        <w:r w:rsidRPr="002F7BEC">
          <w:rPr>
            <w:rStyle w:val="afd"/>
            <w:rFonts w:ascii="Times New Roman" w:hAnsi="Times New Roman"/>
            <w:sz w:val="24"/>
            <w:szCs w:val="24"/>
          </w:rPr>
          <w:t>http://</w:t>
        </w:r>
        <w:r w:rsidRPr="002F7BEC">
          <w:rPr>
            <w:rStyle w:val="afd"/>
            <w:rFonts w:ascii="Times New Roman" w:hAnsi="Times New Roman"/>
            <w:sz w:val="24"/>
            <w:szCs w:val="24"/>
            <w:lang w:val="en-US"/>
          </w:rPr>
          <w:t>mures</w:t>
        </w:r>
        <w:r w:rsidRPr="002F7BEC">
          <w:rPr>
            <w:rStyle w:val="afd"/>
            <w:rFonts w:ascii="Times New Roman" w:hAnsi="Times New Roman"/>
            <w:sz w:val="24"/>
            <w:szCs w:val="24"/>
          </w:rPr>
          <w:t>.</w:t>
        </w:r>
        <w:r w:rsidRPr="002F7BEC">
          <w:rPr>
            <w:rStyle w:val="afd"/>
            <w:rFonts w:ascii="Times New Roman" w:hAnsi="Times New Roman"/>
            <w:sz w:val="24"/>
            <w:szCs w:val="24"/>
            <w:lang w:val="en-US"/>
          </w:rPr>
          <w:t>ru</w:t>
        </w:r>
      </w:hyperlink>
      <w:r w:rsidRPr="002F7BEC">
        <w:rPr>
          <w:rFonts w:ascii="Times New Roman" w:hAnsi="Times New Roman"/>
          <w:sz w:val="24"/>
          <w:szCs w:val="24"/>
          <w:u w:val="single"/>
        </w:rPr>
        <w:t xml:space="preserve">. </w:t>
      </w:r>
    </w:p>
    <w:p w:rsidR="00B54058" w:rsidRPr="002F7BEC" w:rsidRDefault="00B54058" w:rsidP="00E74457">
      <w:pPr>
        <w:pStyle w:val="46"/>
        <w:rPr>
          <w:rFonts w:ascii="Times New Roman" w:hAnsi="Times New Roman"/>
          <w:sz w:val="24"/>
          <w:szCs w:val="24"/>
        </w:rPr>
      </w:pPr>
      <w:r w:rsidRPr="002F7BEC">
        <w:rPr>
          <w:rFonts w:ascii="Times New Roman" w:hAnsi="Times New Roman"/>
          <w:sz w:val="24"/>
          <w:szCs w:val="24"/>
        </w:rPr>
        <w:t>4.1.4. Если заинтересованное лицо получило Документацию иным способом, чем это указано в пункте 4.1.1 - 4.1.3., Заказчик не несет ответственности за неполучение таким лицом информации об изменениях и (или) разъяснениях положений настоящей Документации.</w:t>
      </w:r>
    </w:p>
    <w:p w:rsidR="00B54058" w:rsidRPr="002F7BEC" w:rsidRDefault="00B54058" w:rsidP="003F1DFA">
      <w:pPr>
        <w:pStyle w:val="afffffa"/>
        <w:spacing w:before="120" w:after="0"/>
        <w:outlineLvl w:val="0"/>
        <w:rPr>
          <w:rFonts w:ascii="Times New Roman" w:hAnsi="Times New Roman"/>
          <w:sz w:val="24"/>
        </w:rPr>
      </w:pPr>
      <w:bookmarkStart w:id="94" w:name="_Toc292376670"/>
      <w:bookmarkStart w:id="95" w:name="_Toc385598796"/>
      <w:bookmarkStart w:id="96" w:name="_Toc386618680"/>
      <w:bookmarkStart w:id="97" w:name="_Toc386619713"/>
      <w:bookmarkStart w:id="98" w:name="_Toc412637408"/>
      <w:bookmarkStart w:id="99" w:name="_Toc412637871"/>
      <w:r w:rsidRPr="002F7BEC">
        <w:rPr>
          <w:rFonts w:ascii="Times New Roman" w:hAnsi="Times New Roman"/>
          <w:sz w:val="24"/>
        </w:rPr>
        <w:lastRenderedPageBreak/>
        <w:t xml:space="preserve">4.2. Разъяснение положений документации о проведении  </w:t>
      </w:r>
      <w:bookmarkEnd w:id="94"/>
      <w:r w:rsidRPr="002F7BEC">
        <w:rPr>
          <w:rFonts w:ascii="Times New Roman" w:hAnsi="Times New Roman"/>
          <w:sz w:val="24"/>
        </w:rPr>
        <w:t>запроса предложений</w:t>
      </w:r>
      <w:bookmarkEnd w:id="95"/>
      <w:bookmarkEnd w:id="96"/>
      <w:bookmarkEnd w:id="97"/>
      <w:bookmarkEnd w:id="98"/>
      <w:bookmarkEnd w:id="99"/>
    </w:p>
    <w:p w:rsidR="00B54058" w:rsidRPr="002F7BEC" w:rsidRDefault="00B54058" w:rsidP="00616166">
      <w:pPr>
        <w:tabs>
          <w:tab w:val="left" w:pos="0"/>
          <w:tab w:val="left" w:pos="709"/>
        </w:tabs>
        <w:suppressAutoHyphens/>
        <w:rPr>
          <w:rFonts w:ascii="Times New Roman" w:hAnsi="Times New Roman"/>
          <w:sz w:val="24"/>
          <w:szCs w:val="24"/>
          <w:lang w:eastAsia="ar-SA"/>
        </w:rPr>
      </w:pPr>
      <w:bookmarkStart w:id="100" w:name="_Toc386618681"/>
      <w:bookmarkStart w:id="101" w:name="_Toc386619714"/>
      <w:r w:rsidRPr="002F7BEC">
        <w:rPr>
          <w:rFonts w:ascii="Times New Roman" w:hAnsi="Times New Roman"/>
          <w:sz w:val="24"/>
          <w:szCs w:val="24"/>
          <w:lang w:eastAsia="ar-SA"/>
        </w:rPr>
        <w:t>4.2.1.</w:t>
      </w:r>
      <w:bookmarkEnd w:id="100"/>
      <w:bookmarkEnd w:id="101"/>
      <w:r w:rsidRPr="002F7BEC">
        <w:rPr>
          <w:rFonts w:ascii="Times New Roman" w:hAnsi="Times New Roman"/>
          <w:sz w:val="24"/>
          <w:szCs w:val="24"/>
          <w:lang w:eastAsia="ar-SA"/>
        </w:rPr>
        <w:t xml:space="preserve"> </w:t>
      </w:r>
      <w:proofErr w:type="gramStart"/>
      <w:r w:rsidRPr="002F7BEC">
        <w:rPr>
          <w:rFonts w:ascii="Times New Roman" w:hAnsi="Times New Roman"/>
          <w:sz w:val="24"/>
          <w:szCs w:val="24"/>
          <w:lang w:eastAsia="ar-SA"/>
        </w:rPr>
        <w:t>Любой Участник закупки вправе</w:t>
      </w:r>
      <w:r w:rsidRPr="002F7BEC">
        <w:rPr>
          <w:rFonts w:ascii="Times New Roman" w:hAnsi="Times New Roman"/>
          <w:color w:val="FF0000"/>
          <w:sz w:val="24"/>
          <w:szCs w:val="24"/>
          <w:lang w:eastAsia="ar-SA"/>
        </w:rPr>
        <w:t xml:space="preserve"> </w:t>
      </w:r>
      <w:r w:rsidRPr="002F7BEC">
        <w:rPr>
          <w:rFonts w:ascii="Times New Roman" w:hAnsi="Times New Roman"/>
          <w:sz w:val="24"/>
          <w:szCs w:val="24"/>
          <w:lang w:eastAsia="ar-SA"/>
        </w:rPr>
        <w:t xml:space="preserve">направить </w:t>
      </w:r>
      <w:r w:rsidR="00B36138" w:rsidRPr="002F7BEC">
        <w:rPr>
          <w:rFonts w:ascii="Times New Roman" w:hAnsi="Times New Roman"/>
          <w:sz w:val="24"/>
          <w:szCs w:val="24"/>
          <w:lang w:eastAsia="ar-SA"/>
        </w:rPr>
        <w:t>З</w:t>
      </w:r>
      <w:r w:rsidRPr="002F7BEC">
        <w:rPr>
          <w:rFonts w:ascii="Times New Roman" w:hAnsi="Times New Roman"/>
          <w:sz w:val="24"/>
          <w:szCs w:val="24"/>
          <w:lang w:eastAsia="ar-SA"/>
        </w:rPr>
        <w:t xml:space="preserve">аказчику официальный письменный запрос за подписью </w:t>
      </w:r>
      <w:r w:rsidR="0017261E" w:rsidRPr="002F7BEC">
        <w:rPr>
          <w:rFonts w:ascii="Times New Roman" w:hAnsi="Times New Roman"/>
          <w:sz w:val="24"/>
          <w:szCs w:val="24"/>
          <w:lang w:eastAsia="ar-SA"/>
        </w:rPr>
        <w:t xml:space="preserve">руководителя либо </w:t>
      </w:r>
      <w:r w:rsidRPr="002F7BEC">
        <w:rPr>
          <w:rFonts w:ascii="Times New Roman" w:hAnsi="Times New Roman"/>
          <w:sz w:val="24"/>
          <w:szCs w:val="24"/>
          <w:lang w:eastAsia="ar-SA"/>
        </w:rPr>
        <w:t>уполномоченного лица Участника закупки о разъяснении положений</w:t>
      </w:r>
      <w:r w:rsidRPr="002F7BEC">
        <w:rPr>
          <w:rFonts w:ascii="Times New Roman" w:hAnsi="Times New Roman"/>
          <w:color w:val="FF0000"/>
          <w:sz w:val="24"/>
          <w:szCs w:val="24"/>
          <w:lang w:eastAsia="ar-SA"/>
        </w:rPr>
        <w:t xml:space="preserve"> </w:t>
      </w:r>
      <w:r w:rsidRPr="002F7BEC">
        <w:rPr>
          <w:rFonts w:ascii="Times New Roman" w:hAnsi="Times New Roman"/>
          <w:sz w:val="24"/>
          <w:szCs w:val="24"/>
          <w:lang w:eastAsia="ar-SA"/>
        </w:rPr>
        <w:t>Документации</w:t>
      </w:r>
      <w:r w:rsidRPr="002F7BEC">
        <w:rPr>
          <w:rFonts w:ascii="Times New Roman" w:hAnsi="Times New Roman"/>
          <w:color w:val="FF0000"/>
          <w:sz w:val="24"/>
          <w:szCs w:val="24"/>
          <w:lang w:eastAsia="ar-SA"/>
        </w:rPr>
        <w:t xml:space="preserve"> </w:t>
      </w:r>
      <w:r w:rsidRPr="002F7BEC">
        <w:rPr>
          <w:rFonts w:ascii="Times New Roman" w:hAnsi="Times New Roman"/>
          <w:sz w:val="24"/>
          <w:szCs w:val="24"/>
          <w:lang w:eastAsia="ar-SA"/>
        </w:rPr>
        <w:t>по адресу, указанному в п.п. 2.3. п. 2 Информационной карты</w:t>
      </w:r>
      <w:r w:rsidRPr="002F7BEC">
        <w:rPr>
          <w:rFonts w:ascii="Times New Roman" w:hAnsi="Times New Roman"/>
          <w:color w:val="FF0000"/>
          <w:sz w:val="24"/>
          <w:szCs w:val="24"/>
          <w:lang w:eastAsia="ar-SA"/>
        </w:rPr>
        <w:t xml:space="preserve"> </w:t>
      </w:r>
      <w:r w:rsidRPr="002F7BEC">
        <w:rPr>
          <w:rFonts w:ascii="Times New Roman" w:hAnsi="Times New Roman"/>
          <w:sz w:val="24"/>
          <w:szCs w:val="24"/>
          <w:lang w:eastAsia="ar-SA"/>
        </w:rPr>
        <w:t>либо отправить запрос на</w:t>
      </w:r>
      <w:r w:rsidRPr="002F7BEC">
        <w:rPr>
          <w:rFonts w:ascii="Times New Roman" w:hAnsi="Times New Roman"/>
          <w:color w:val="FF0000"/>
          <w:sz w:val="24"/>
          <w:szCs w:val="24"/>
          <w:lang w:eastAsia="ar-SA"/>
        </w:rPr>
        <w:t xml:space="preserve"> </w:t>
      </w:r>
      <w:r w:rsidRPr="002F7BEC">
        <w:rPr>
          <w:rFonts w:ascii="Times New Roman" w:hAnsi="Times New Roman"/>
          <w:sz w:val="24"/>
          <w:szCs w:val="24"/>
          <w:lang w:eastAsia="ar-SA"/>
        </w:rPr>
        <w:t xml:space="preserve">электронную почту </w:t>
      </w:r>
      <w:hyperlink r:id="rId27" w:history="1">
        <w:r w:rsidR="00AC540A" w:rsidRPr="002F7BEC">
          <w:rPr>
            <w:rStyle w:val="afd"/>
            <w:rFonts w:ascii="Times New Roman" w:hAnsi="Times New Roman"/>
            <w:sz w:val="24"/>
            <w:szCs w:val="24"/>
            <w:u w:val="none"/>
          </w:rPr>
          <w:t>gikaliksv@kanda-now.ru</w:t>
        </w:r>
      </w:hyperlink>
      <w:r w:rsidRPr="002F7BEC">
        <w:rPr>
          <w:rFonts w:ascii="Times New Roman" w:hAnsi="Times New Roman"/>
          <w:sz w:val="24"/>
          <w:szCs w:val="24"/>
          <w:lang w:eastAsia="ar-SA"/>
        </w:rPr>
        <w:t>, указанием способа получения разъяснени</w:t>
      </w:r>
      <w:r w:rsidR="008055DE" w:rsidRPr="002F7BEC">
        <w:rPr>
          <w:rFonts w:ascii="Times New Roman" w:hAnsi="Times New Roman"/>
          <w:sz w:val="24"/>
          <w:szCs w:val="24"/>
          <w:lang w:eastAsia="ar-SA"/>
        </w:rPr>
        <w:t>й</w:t>
      </w:r>
      <w:r w:rsidRPr="002F7BEC">
        <w:rPr>
          <w:rFonts w:ascii="Times New Roman" w:hAnsi="Times New Roman"/>
          <w:sz w:val="24"/>
          <w:szCs w:val="24"/>
          <w:lang w:eastAsia="ar-SA"/>
        </w:rPr>
        <w:t xml:space="preserve"> положений Документации, не позднее, чем за 2 (два) рабочих дня до дня окончания подачи заявок на</w:t>
      </w:r>
      <w:proofErr w:type="gramEnd"/>
      <w:r w:rsidRPr="002F7BEC">
        <w:rPr>
          <w:rFonts w:ascii="Times New Roman" w:hAnsi="Times New Roman"/>
          <w:sz w:val="24"/>
          <w:szCs w:val="24"/>
          <w:lang w:eastAsia="ar-SA"/>
        </w:rPr>
        <w:t xml:space="preserve"> участие в проведении запроса предложений. </w:t>
      </w:r>
    </w:p>
    <w:p w:rsidR="00B54058" w:rsidRPr="002F7BEC" w:rsidRDefault="00B54058" w:rsidP="00616166">
      <w:pPr>
        <w:tabs>
          <w:tab w:val="left" w:pos="0"/>
          <w:tab w:val="left" w:pos="709"/>
        </w:tabs>
        <w:suppressAutoHyphens/>
        <w:rPr>
          <w:rFonts w:ascii="Times New Roman" w:hAnsi="Times New Roman"/>
          <w:b/>
          <w:color w:val="FF0000"/>
          <w:sz w:val="24"/>
          <w:szCs w:val="24"/>
        </w:rPr>
      </w:pPr>
      <w:r w:rsidRPr="002F7BEC">
        <w:rPr>
          <w:rFonts w:ascii="Times New Roman" w:hAnsi="Times New Roman"/>
          <w:b/>
          <w:sz w:val="24"/>
          <w:szCs w:val="24"/>
        </w:rPr>
        <w:t>Дата и время начала приема запросов на разъяснения положений Документации от Участников закупки:</w:t>
      </w:r>
      <w:r w:rsidRPr="002F7BEC">
        <w:rPr>
          <w:rFonts w:ascii="Times New Roman" w:hAnsi="Times New Roman"/>
          <w:b/>
          <w:color w:val="FF0000"/>
          <w:sz w:val="24"/>
          <w:szCs w:val="24"/>
        </w:rPr>
        <w:t xml:space="preserve"> </w:t>
      </w:r>
      <w:r w:rsidR="003B5C56" w:rsidRPr="002F7BEC">
        <w:rPr>
          <w:rFonts w:ascii="Times New Roman" w:hAnsi="Times New Roman"/>
          <w:sz w:val="24"/>
          <w:szCs w:val="24"/>
        </w:rPr>
        <w:t>25</w:t>
      </w:r>
      <w:r w:rsidR="00EA7617" w:rsidRPr="002F7BEC">
        <w:rPr>
          <w:rFonts w:ascii="Times New Roman" w:hAnsi="Times New Roman"/>
          <w:snapToGrid w:val="0"/>
          <w:sz w:val="24"/>
          <w:szCs w:val="24"/>
        </w:rPr>
        <w:t xml:space="preserve"> </w:t>
      </w:r>
      <w:r w:rsidR="00B53AFF" w:rsidRPr="002F7BEC">
        <w:rPr>
          <w:rFonts w:ascii="Times New Roman" w:hAnsi="Times New Roman"/>
          <w:snapToGrid w:val="0"/>
          <w:sz w:val="24"/>
          <w:szCs w:val="24"/>
        </w:rPr>
        <w:t>февраля</w:t>
      </w:r>
      <w:r w:rsidR="004E0243" w:rsidRPr="002F7BEC">
        <w:rPr>
          <w:rFonts w:ascii="Times New Roman" w:hAnsi="Times New Roman"/>
          <w:snapToGrid w:val="0"/>
          <w:sz w:val="24"/>
          <w:szCs w:val="24"/>
        </w:rPr>
        <w:t xml:space="preserve"> </w:t>
      </w:r>
      <w:r w:rsidR="00B53AFF" w:rsidRPr="002F7BEC">
        <w:rPr>
          <w:rFonts w:ascii="Times New Roman" w:hAnsi="Times New Roman"/>
          <w:snapToGrid w:val="0"/>
          <w:sz w:val="24"/>
          <w:szCs w:val="24"/>
        </w:rPr>
        <w:t>2015</w:t>
      </w:r>
      <w:r w:rsidRPr="002F7BEC">
        <w:rPr>
          <w:rFonts w:ascii="Times New Roman" w:hAnsi="Times New Roman"/>
          <w:snapToGrid w:val="0"/>
          <w:sz w:val="24"/>
          <w:szCs w:val="24"/>
        </w:rPr>
        <w:t xml:space="preserve"> г. с </w:t>
      </w:r>
      <w:r w:rsidR="004C7492" w:rsidRPr="002F7BEC">
        <w:rPr>
          <w:rFonts w:ascii="Times New Roman" w:hAnsi="Times New Roman"/>
          <w:snapToGrid w:val="0"/>
          <w:sz w:val="24"/>
          <w:szCs w:val="24"/>
        </w:rPr>
        <w:t>1</w:t>
      </w:r>
      <w:r w:rsidR="00F30B5B" w:rsidRPr="002F7BEC">
        <w:rPr>
          <w:rFonts w:ascii="Times New Roman" w:hAnsi="Times New Roman"/>
          <w:snapToGrid w:val="0"/>
          <w:sz w:val="24"/>
          <w:szCs w:val="24"/>
        </w:rPr>
        <w:t>5</w:t>
      </w:r>
      <w:r w:rsidRPr="002F7BEC">
        <w:rPr>
          <w:rFonts w:ascii="Times New Roman" w:hAnsi="Times New Roman"/>
          <w:snapToGrid w:val="0"/>
          <w:sz w:val="24"/>
          <w:szCs w:val="24"/>
        </w:rPr>
        <w:t>:</w:t>
      </w:r>
      <w:r w:rsidR="004C7492" w:rsidRPr="002F7BEC">
        <w:rPr>
          <w:rFonts w:ascii="Times New Roman" w:hAnsi="Times New Roman"/>
          <w:snapToGrid w:val="0"/>
          <w:sz w:val="24"/>
          <w:szCs w:val="24"/>
        </w:rPr>
        <w:t>0</w:t>
      </w:r>
      <w:r w:rsidRPr="002F7BEC">
        <w:rPr>
          <w:rFonts w:ascii="Times New Roman" w:hAnsi="Times New Roman"/>
          <w:snapToGrid w:val="0"/>
          <w:sz w:val="24"/>
          <w:szCs w:val="24"/>
        </w:rPr>
        <w:t>0 (</w:t>
      </w:r>
      <w:proofErr w:type="gramStart"/>
      <w:r w:rsidRPr="002F7BEC">
        <w:rPr>
          <w:rFonts w:ascii="Times New Roman" w:hAnsi="Times New Roman"/>
          <w:snapToGrid w:val="0"/>
          <w:sz w:val="24"/>
          <w:szCs w:val="24"/>
        </w:rPr>
        <w:t>МСК</w:t>
      </w:r>
      <w:proofErr w:type="gramEnd"/>
      <w:r w:rsidRPr="002F7BEC">
        <w:rPr>
          <w:rFonts w:ascii="Times New Roman" w:hAnsi="Times New Roman"/>
          <w:snapToGrid w:val="0"/>
          <w:sz w:val="24"/>
          <w:szCs w:val="24"/>
        </w:rPr>
        <w:t>).</w:t>
      </w:r>
      <w:r w:rsidRPr="002F7BEC">
        <w:rPr>
          <w:rFonts w:ascii="Times New Roman" w:hAnsi="Times New Roman"/>
          <w:b/>
          <w:snapToGrid w:val="0"/>
          <w:sz w:val="24"/>
          <w:szCs w:val="24"/>
        </w:rPr>
        <w:t xml:space="preserve"> </w:t>
      </w:r>
    </w:p>
    <w:p w:rsidR="00B54058" w:rsidRPr="002F7BEC" w:rsidRDefault="00B54058" w:rsidP="00136B10">
      <w:pPr>
        <w:suppressAutoHyphens/>
        <w:autoSpaceDE w:val="0"/>
        <w:rPr>
          <w:rFonts w:ascii="Times New Roman" w:hAnsi="Times New Roman"/>
          <w:b/>
          <w:sz w:val="24"/>
          <w:szCs w:val="24"/>
          <w:lang w:eastAsia="ar-SA"/>
        </w:rPr>
      </w:pPr>
      <w:r w:rsidRPr="002F7BEC">
        <w:rPr>
          <w:rFonts w:ascii="Times New Roman" w:hAnsi="Times New Roman"/>
          <w:b/>
          <w:sz w:val="24"/>
          <w:szCs w:val="24"/>
        </w:rPr>
        <w:t xml:space="preserve"> Дата и время окончания приема запросов на разъяснения положений Документации от Участников закупки: </w:t>
      </w:r>
      <w:r w:rsidR="003B5C56" w:rsidRPr="002F7BEC">
        <w:rPr>
          <w:rFonts w:ascii="Times New Roman" w:hAnsi="Times New Roman"/>
          <w:sz w:val="24"/>
          <w:szCs w:val="24"/>
        </w:rPr>
        <w:t>1</w:t>
      </w:r>
      <w:r w:rsidR="00B36138" w:rsidRPr="002F7BEC">
        <w:rPr>
          <w:rFonts w:ascii="Times New Roman" w:hAnsi="Times New Roman"/>
          <w:sz w:val="24"/>
          <w:szCs w:val="24"/>
        </w:rPr>
        <w:t>2</w:t>
      </w:r>
      <w:r w:rsidR="004E0243" w:rsidRPr="002F7BEC">
        <w:rPr>
          <w:rFonts w:ascii="Times New Roman" w:hAnsi="Times New Roman"/>
          <w:sz w:val="24"/>
          <w:szCs w:val="24"/>
        </w:rPr>
        <w:t xml:space="preserve"> </w:t>
      </w:r>
      <w:r w:rsidR="00B36138" w:rsidRPr="002F7BEC">
        <w:rPr>
          <w:rFonts w:ascii="Times New Roman" w:hAnsi="Times New Roman"/>
          <w:sz w:val="24"/>
          <w:szCs w:val="24"/>
        </w:rPr>
        <w:t>марта</w:t>
      </w:r>
      <w:r w:rsidR="004E0243" w:rsidRPr="002F7BEC">
        <w:rPr>
          <w:rFonts w:ascii="Times New Roman" w:hAnsi="Times New Roman"/>
          <w:sz w:val="24"/>
          <w:szCs w:val="24"/>
        </w:rPr>
        <w:t xml:space="preserve"> </w:t>
      </w:r>
      <w:r w:rsidR="00B53AFF" w:rsidRPr="002F7BEC">
        <w:rPr>
          <w:rFonts w:ascii="Times New Roman" w:hAnsi="Times New Roman"/>
          <w:sz w:val="24"/>
          <w:szCs w:val="24"/>
        </w:rPr>
        <w:t>2015</w:t>
      </w:r>
      <w:r w:rsidRPr="002F7BEC">
        <w:rPr>
          <w:rFonts w:ascii="Times New Roman" w:hAnsi="Times New Roman"/>
          <w:sz w:val="24"/>
          <w:szCs w:val="24"/>
        </w:rPr>
        <w:t xml:space="preserve"> г. не позднее</w:t>
      </w:r>
      <w:r w:rsidRPr="002F7BEC">
        <w:rPr>
          <w:rFonts w:ascii="Times New Roman" w:hAnsi="Times New Roman"/>
          <w:color w:val="FF0000"/>
          <w:sz w:val="24"/>
          <w:szCs w:val="24"/>
        </w:rPr>
        <w:t xml:space="preserve"> </w:t>
      </w:r>
      <w:r w:rsidRPr="002F7BEC">
        <w:rPr>
          <w:rFonts w:ascii="Times New Roman" w:hAnsi="Times New Roman"/>
          <w:snapToGrid w:val="0"/>
          <w:sz w:val="24"/>
          <w:szCs w:val="24"/>
        </w:rPr>
        <w:t xml:space="preserve"> </w:t>
      </w:r>
      <w:r w:rsidRPr="002F7BEC">
        <w:rPr>
          <w:rFonts w:ascii="Times New Roman" w:hAnsi="Times New Roman"/>
          <w:sz w:val="24"/>
          <w:szCs w:val="24"/>
          <w:lang w:eastAsia="ar-SA"/>
        </w:rPr>
        <w:t>1</w:t>
      </w:r>
      <w:r w:rsidR="00C41921" w:rsidRPr="002F7BEC">
        <w:rPr>
          <w:rFonts w:ascii="Times New Roman" w:hAnsi="Times New Roman"/>
          <w:sz w:val="24"/>
          <w:szCs w:val="24"/>
          <w:lang w:eastAsia="ar-SA"/>
        </w:rPr>
        <w:t>0</w:t>
      </w:r>
      <w:r w:rsidRPr="002F7BEC">
        <w:rPr>
          <w:rFonts w:ascii="Times New Roman" w:hAnsi="Times New Roman"/>
          <w:sz w:val="24"/>
          <w:szCs w:val="24"/>
          <w:lang w:eastAsia="ar-SA"/>
        </w:rPr>
        <w:t>:00 (</w:t>
      </w:r>
      <w:proofErr w:type="gramStart"/>
      <w:r w:rsidRPr="002F7BEC">
        <w:rPr>
          <w:rFonts w:ascii="Times New Roman" w:hAnsi="Times New Roman"/>
          <w:sz w:val="24"/>
          <w:szCs w:val="24"/>
          <w:lang w:eastAsia="ar-SA"/>
        </w:rPr>
        <w:t>МСК</w:t>
      </w:r>
      <w:proofErr w:type="gramEnd"/>
      <w:r w:rsidRPr="002F7BEC">
        <w:rPr>
          <w:rFonts w:ascii="Times New Roman" w:hAnsi="Times New Roman"/>
          <w:sz w:val="24"/>
          <w:szCs w:val="24"/>
          <w:lang w:eastAsia="ar-SA"/>
        </w:rPr>
        <w:t>).</w:t>
      </w:r>
      <w:bookmarkStart w:id="102" w:name="_Toc292376671"/>
    </w:p>
    <w:p w:rsidR="00B54058" w:rsidRPr="002F7BEC" w:rsidRDefault="00B54058" w:rsidP="00616166">
      <w:pPr>
        <w:suppressAutoHyphens/>
        <w:autoSpaceDE w:val="0"/>
        <w:rPr>
          <w:rFonts w:ascii="Times New Roman" w:hAnsi="Times New Roman"/>
          <w:sz w:val="24"/>
          <w:szCs w:val="24"/>
        </w:rPr>
      </w:pPr>
      <w:r w:rsidRPr="002F7BEC">
        <w:rPr>
          <w:rFonts w:ascii="Times New Roman" w:hAnsi="Times New Roman"/>
          <w:sz w:val="24"/>
          <w:szCs w:val="24"/>
        </w:rPr>
        <w:t xml:space="preserve">4.2.2. </w:t>
      </w:r>
      <w:proofErr w:type="gramStart"/>
      <w:r w:rsidRPr="002F7BEC">
        <w:rPr>
          <w:rFonts w:ascii="Times New Roman" w:hAnsi="Times New Roman"/>
          <w:sz w:val="24"/>
          <w:szCs w:val="24"/>
        </w:rPr>
        <w:t xml:space="preserve">Заказчик в течение одного рабочего дня со дня поступления запроса о предоставлении разъяснений отвечает на запрос и размещает на официальном сайте  </w:t>
      </w:r>
      <w:hyperlink r:id="rId28">
        <w:r w:rsidRPr="002F7BEC">
          <w:rPr>
            <w:rFonts w:ascii="Times New Roman" w:hAnsi="Times New Roman"/>
            <w:color w:val="0000FF"/>
            <w:sz w:val="24"/>
            <w:szCs w:val="24"/>
            <w:u w:val="single"/>
          </w:rPr>
          <w:t>http://www.zakupki.gov.ru/223</w:t>
        </w:r>
      </w:hyperlink>
      <w:r w:rsidRPr="002F7BEC">
        <w:rPr>
          <w:rFonts w:ascii="Times New Roman" w:hAnsi="Times New Roman"/>
          <w:sz w:val="24"/>
          <w:szCs w:val="24"/>
        </w:rPr>
        <w:t xml:space="preserve"> разъяснение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позднее, чем за 2 (два) рабочих дня до дня</w:t>
      </w:r>
      <w:proofErr w:type="gramEnd"/>
      <w:r w:rsidRPr="002F7BEC">
        <w:rPr>
          <w:rFonts w:ascii="Times New Roman" w:hAnsi="Times New Roman"/>
          <w:sz w:val="24"/>
          <w:szCs w:val="24"/>
        </w:rPr>
        <w:t xml:space="preserve"> окончания подачи заявок на участие.</w:t>
      </w:r>
    </w:p>
    <w:p w:rsidR="00B54058" w:rsidRPr="002F7BEC" w:rsidRDefault="00B54058" w:rsidP="003F1DFA">
      <w:pPr>
        <w:pStyle w:val="afffffa"/>
        <w:spacing w:before="120" w:after="0"/>
        <w:outlineLvl w:val="0"/>
        <w:rPr>
          <w:rFonts w:ascii="Times New Roman" w:hAnsi="Times New Roman"/>
          <w:sz w:val="24"/>
        </w:rPr>
      </w:pPr>
      <w:bookmarkStart w:id="103" w:name="_Toc385598797"/>
      <w:bookmarkStart w:id="104" w:name="_Toc386618682"/>
      <w:bookmarkStart w:id="105" w:name="_Toc386619715"/>
      <w:bookmarkStart w:id="106" w:name="_Toc412637409"/>
      <w:bookmarkStart w:id="107" w:name="_Toc412637872"/>
      <w:r w:rsidRPr="002F7BEC">
        <w:rPr>
          <w:rFonts w:ascii="Times New Roman" w:hAnsi="Times New Roman"/>
          <w:sz w:val="24"/>
        </w:rPr>
        <w:t xml:space="preserve">4.3.  Внесение изменений  в Документацию о проведении </w:t>
      </w:r>
      <w:bookmarkEnd w:id="102"/>
      <w:r w:rsidRPr="002F7BEC">
        <w:rPr>
          <w:rFonts w:ascii="Times New Roman" w:hAnsi="Times New Roman"/>
          <w:sz w:val="24"/>
        </w:rPr>
        <w:t>запроса предложений</w:t>
      </w:r>
      <w:bookmarkEnd w:id="103"/>
      <w:bookmarkEnd w:id="104"/>
      <w:bookmarkEnd w:id="105"/>
      <w:bookmarkEnd w:id="106"/>
      <w:bookmarkEnd w:id="107"/>
      <w:r w:rsidRPr="002F7BEC">
        <w:rPr>
          <w:rFonts w:ascii="Times New Roman" w:hAnsi="Times New Roman"/>
          <w:sz w:val="24"/>
        </w:rPr>
        <w:t xml:space="preserve"> </w:t>
      </w:r>
    </w:p>
    <w:p w:rsidR="00B54058" w:rsidRPr="002F7BEC" w:rsidRDefault="00B54058" w:rsidP="00EE5228">
      <w:pPr>
        <w:tabs>
          <w:tab w:val="num" w:pos="567"/>
          <w:tab w:val="left" w:pos="1276"/>
        </w:tabs>
        <w:rPr>
          <w:rFonts w:ascii="Times New Roman" w:hAnsi="Times New Roman"/>
          <w:sz w:val="24"/>
          <w:szCs w:val="24"/>
        </w:rPr>
      </w:pPr>
      <w:r w:rsidRPr="002F7BEC">
        <w:rPr>
          <w:rFonts w:ascii="Times New Roman" w:hAnsi="Times New Roman"/>
          <w:sz w:val="24"/>
          <w:szCs w:val="24"/>
        </w:rPr>
        <w:t xml:space="preserve">4.3.1. 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 </w:t>
      </w:r>
    </w:p>
    <w:p w:rsidR="00B54058" w:rsidRPr="002F7BEC" w:rsidRDefault="00B54058" w:rsidP="0071571A">
      <w:pPr>
        <w:tabs>
          <w:tab w:val="num" w:pos="567"/>
          <w:tab w:val="left" w:pos="1276"/>
        </w:tabs>
        <w:rPr>
          <w:rFonts w:ascii="Times New Roman" w:hAnsi="Times New Roman"/>
          <w:sz w:val="24"/>
          <w:szCs w:val="24"/>
        </w:rPr>
      </w:pPr>
      <w:r w:rsidRPr="002F7BEC">
        <w:rPr>
          <w:rFonts w:ascii="Times New Roman" w:hAnsi="Times New Roman"/>
          <w:sz w:val="24"/>
          <w:szCs w:val="24"/>
        </w:rPr>
        <w:t xml:space="preserve">4.3.2. В течение </w:t>
      </w:r>
      <w:r w:rsidRPr="002F7BEC">
        <w:rPr>
          <w:rFonts w:ascii="Times New Roman" w:hAnsi="Times New Roman"/>
          <w:bCs/>
          <w:sz w:val="24"/>
          <w:szCs w:val="24"/>
        </w:rPr>
        <w:t>трех  дней</w:t>
      </w:r>
      <w:r w:rsidRPr="002F7BEC">
        <w:rPr>
          <w:rFonts w:ascii="Times New Roman" w:hAnsi="Times New Roman"/>
          <w:b/>
          <w:bCs/>
          <w:sz w:val="24"/>
          <w:szCs w:val="24"/>
        </w:rPr>
        <w:t xml:space="preserve"> </w:t>
      </w:r>
      <w:r w:rsidRPr="002F7BEC">
        <w:rPr>
          <w:rFonts w:ascii="Times New Roman" w:hAnsi="Times New Roman"/>
          <w:sz w:val="24"/>
          <w:szCs w:val="24"/>
        </w:rPr>
        <w:t xml:space="preserve">со дня принятия решения о внесении изменений в Документацию такие изменения размещаются заказчиком на официальном сайте Российской Федерации для размещения информации о размещении заказов: </w:t>
      </w:r>
      <w:hyperlink r:id="rId29" w:history="1">
        <w:r w:rsidRPr="002F7BEC">
          <w:rPr>
            <w:rFonts w:ascii="Times New Roman" w:hAnsi="Times New Roman"/>
            <w:color w:val="0000FF"/>
            <w:sz w:val="24"/>
            <w:szCs w:val="24"/>
            <w:u w:val="single"/>
          </w:rPr>
          <w:t>http://zakupki.gov.ru</w:t>
        </w:r>
      </w:hyperlink>
      <w:r w:rsidRPr="002F7BEC">
        <w:rPr>
          <w:rFonts w:ascii="Times New Roman" w:hAnsi="Times New Roman"/>
          <w:color w:val="0000FF"/>
          <w:sz w:val="24"/>
          <w:szCs w:val="24"/>
          <w:u w:val="single"/>
        </w:rPr>
        <w:t>/223/</w:t>
      </w:r>
      <w:r w:rsidRPr="002F7BEC">
        <w:rPr>
          <w:rFonts w:ascii="Times New Roman" w:hAnsi="Times New Roman"/>
          <w:sz w:val="24"/>
          <w:szCs w:val="24"/>
        </w:rPr>
        <w:t xml:space="preserve">. </w:t>
      </w:r>
    </w:p>
    <w:p w:rsidR="00B54058" w:rsidRPr="002F7BEC" w:rsidRDefault="00B54058" w:rsidP="008352B1">
      <w:pPr>
        <w:tabs>
          <w:tab w:val="left" w:pos="720"/>
          <w:tab w:val="left" w:pos="1276"/>
        </w:tabs>
        <w:suppressAutoHyphens/>
        <w:rPr>
          <w:rFonts w:ascii="Times New Roman" w:hAnsi="Times New Roman"/>
          <w:sz w:val="24"/>
          <w:szCs w:val="24"/>
          <w:lang w:eastAsia="ar-SA"/>
        </w:rPr>
      </w:pPr>
      <w:r w:rsidRPr="002F7BEC">
        <w:rPr>
          <w:rFonts w:ascii="Times New Roman" w:hAnsi="Times New Roman"/>
          <w:sz w:val="24"/>
          <w:szCs w:val="24"/>
          <w:lang w:eastAsia="ar-SA"/>
        </w:rPr>
        <w:t xml:space="preserve">В случае внесения изменений в Извещение и Документацию о проведении запроса предложений, срок подачи заявок должен быть продлен Заказчиком так, чтобы со дня размещения на официальном сайте внесенных изменений до даты окончания срока подачи заявок на участие в запросе предложений срок составлял не менее пяти дней. </w:t>
      </w:r>
    </w:p>
    <w:p w:rsidR="00B54058" w:rsidRPr="002F7BEC" w:rsidRDefault="00B54058" w:rsidP="00BC1561">
      <w:pPr>
        <w:tabs>
          <w:tab w:val="num" w:pos="567"/>
          <w:tab w:val="left" w:pos="1276"/>
        </w:tabs>
        <w:rPr>
          <w:rFonts w:ascii="Times New Roman" w:hAnsi="Times New Roman"/>
          <w:sz w:val="24"/>
          <w:szCs w:val="24"/>
        </w:rPr>
      </w:pPr>
      <w:r w:rsidRPr="002F7BEC">
        <w:rPr>
          <w:rFonts w:ascii="Times New Roman" w:hAnsi="Times New Roman"/>
          <w:sz w:val="24"/>
          <w:szCs w:val="24"/>
        </w:rPr>
        <w:t>4.3.3. Если Участник закупки подал заявку на участие в запросе предложений до внесения Заказчиком изменений в Извещение и Документацию, то такой Участник закупки имеет право предоставить изменения к своей заявке без ее отзыва.  Изменения предоставляются, так же как и заявка на бумажном носителе, в запечатанном конверте, в соответствии с п.п. 4.4.3.- 4.4.9.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B54058" w:rsidRPr="002F7BEC" w:rsidRDefault="00B54058" w:rsidP="00BC1561">
      <w:pPr>
        <w:tabs>
          <w:tab w:val="num" w:pos="567"/>
          <w:tab w:val="left" w:pos="1276"/>
        </w:tabs>
        <w:rPr>
          <w:rFonts w:ascii="Times New Roman" w:hAnsi="Times New Roman"/>
          <w:sz w:val="24"/>
          <w:szCs w:val="24"/>
        </w:rPr>
      </w:pPr>
      <w:r w:rsidRPr="002F7BEC">
        <w:rPr>
          <w:rFonts w:ascii="Times New Roman" w:hAnsi="Times New Roman"/>
          <w:sz w:val="24"/>
          <w:szCs w:val="24"/>
        </w:rPr>
        <w:t xml:space="preserve">- наименование, адрес Заказчика, </w:t>
      </w:r>
    </w:p>
    <w:p w:rsidR="00B54058" w:rsidRPr="002F7BEC" w:rsidRDefault="00B54058" w:rsidP="00BC1561">
      <w:pPr>
        <w:tabs>
          <w:tab w:val="num" w:pos="567"/>
          <w:tab w:val="left" w:pos="1276"/>
        </w:tabs>
        <w:rPr>
          <w:rFonts w:ascii="Times New Roman" w:hAnsi="Times New Roman"/>
          <w:sz w:val="24"/>
          <w:szCs w:val="24"/>
        </w:rPr>
      </w:pPr>
      <w:r w:rsidRPr="002F7BEC">
        <w:rPr>
          <w:rFonts w:ascii="Times New Roman" w:hAnsi="Times New Roman"/>
          <w:sz w:val="24"/>
          <w:szCs w:val="24"/>
        </w:rPr>
        <w:t>- полное фирменное наименование Участника закупки, его почтовый адрес,</w:t>
      </w:r>
    </w:p>
    <w:p w:rsidR="00B54058" w:rsidRPr="002F7BEC" w:rsidRDefault="00B54058" w:rsidP="00BC1561">
      <w:pPr>
        <w:tabs>
          <w:tab w:val="num" w:pos="567"/>
          <w:tab w:val="left" w:pos="1276"/>
        </w:tabs>
        <w:rPr>
          <w:rFonts w:ascii="Times New Roman" w:hAnsi="Times New Roman"/>
          <w:sz w:val="24"/>
          <w:szCs w:val="24"/>
        </w:rPr>
      </w:pPr>
      <w:r w:rsidRPr="002F7BEC">
        <w:rPr>
          <w:rFonts w:ascii="Times New Roman" w:hAnsi="Times New Roman"/>
          <w:sz w:val="24"/>
          <w:szCs w:val="24"/>
        </w:rPr>
        <w:t xml:space="preserve">- Изменения </w:t>
      </w:r>
      <w:proofErr w:type="gramStart"/>
      <w:r w:rsidRPr="002F7BEC">
        <w:rPr>
          <w:rFonts w:ascii="Times New Roman" w:hAnsi="Times New Roman"/>
          <w:sz w:val="24"/>
          <w:szCs w:val="24"/>
        </w:rPr>
        <w:t>к</w:t>
      </w:r>
      <w:proofErr w:type="gramEnd"/>
      <w:r w:rsidRPr="002F7BEC">
        <w:rPr>
          <w:rFonts w:ascii="Times New Roman" w:hAnsi="Times New Roman"/>
          <w:sz w:val="24"/>
          <w:szCs w:val="24"/>
        </w:rPr>
        <w:t xml:space="preserve"> …(наименование закупки и дата подачи заявки).</w:t>
      </w:r>
    </w:p>
    <w:p w:rsidR="00B54058" w:rsidRPr="002F7BEC" w:rsidRDefault="00B54058" w:rsidP="00BC1561">
      <w:pPr>
        <w:tabs>
          <w:tab w:val="num" w:pos="567"/>
          <w:tab w:val="left" w:pos="1276"/>
        </w:tabs>
        <w:rPr>
          <w:rFonts w:ascii="Times New Roman" w:hAnsi="Times New Roman"/>
          <w:sz w:val="24"/>
          <w:szCs w:val="24"/>
        </w:rPr>
      </w:pPr>
      <w:r w:rsidRPr="002F7BEC">
        <w:rPr>
          <w:rFonts w:ascii="Times New Roman" w:hAnsi="Times New Roman"/>
          <w:sz w:val="24"/>
          <w:szCs w:val="24"/>
        </w:rPr>
        <w:t xml:space="preserve">Запечатанный конверт с изменениями к заявке на участие в запросе предложений должен быть предоставлен Заказчику по адресу, указанному в Извещении.  </w:t>
      </w:r>
    </w:p>
    <w:p w:rsidR="00B54058" w:rsidRPr="002F7BEC" w:rsidRDefault="00B54058" w:rsidP="00BC1561">
      <w:pPr>
        <w:tabs>
          <w:tab w:val="num" w:pos="567"/>
          <w:tab w:val="left" w:pos="1276"/>
        </w:tabs>
        <w:rPr>
          <w:rFonts w:ascii="Times New Roman" w:hAnsi="Times New Roman"/>
          <w:sz w:val="24"/>
          <w:szCs w:val="24"/>
        </w:rPr>
      </w:pPr>
      <w:r w:rsidRPr="002F7BEC">
        <w:rPr>
          <w:rFonts w:ascii="Times New Roman" w:hAnsi="Times New Roman"/>
          <w:sz w:val="24"/>
          <w:szCs w:val="24"/>
        </w:rPr>
        <w:t xml:space="preserve">Заказчик вправе требовать предъявления документа, удостоверяющего личность, и документа, подтверждающего полномочия лица, подающего конверт с изменениями к заявке на участие в запросе предложений.  </w:t>
      </w:r>
    </w:p>
    <w:p w:rsidR="00B54058" w:rsidRPr="002F7BEC" w:rsidRDefault="00B54058" w:rsidP="00BC1561">
      <w:pPr>
        <w:tabs>
          <w:tab w:val="num" w:pos="567"/>
          <w:tab w:val="left" w:pos="1276"/>
        </w:tabs>
        <w:rPr>
          <w:rFonts w:ascii="Times New Roman" w:hAnsi="Times New Roman"/>
          <w:sz w:val="24"/>
          <w:szCs w:val="24"/>
        </w:rPr>
      </w:pPr>
      <w:r w:rsidRPr="002F7BEC">
        <w:rPr>
          <w:rFonts w:ascii="Times New Roman" w:hAnsi="Times New Roman"/>
          <w:sz w:val="24"/>
          <w:szCs w:val="24"/>
        </w:rPr>
        <w:t>По требованию лица, представившего конверт с изменениями к заявке на участие в запросе предложений, Заказчик выдает расписку в получении данного конверта, с указанием регистрационного номера, даты и времени получения конверта.</w:t>
      </w:r>
    </w:p>
    <w:p w:rsidR="00B54058" w:rsidRPr="002F7BEC" w:rsidRDefault="00B54058" w:rsidP="00BC1561">
      <w:pPr>
        <w:tabs>
          <w:tab w:val="num" w:pos="567"/>
          <w:tab w:val="left" w:pos="1276"/>
        </w:tabs>
        <w:rPr>
          <w:rFonts w:ascii="Times New Roman" w:hAnsi="Times New Roman"/>
          <w:sz w:val="24"/>
          <w:szCs w:val="24"/>
        </w:rPr>
      </w:pPr>
      <w:r w:rsidRPr="002F7BEC">
        <w:rPr>
          <w:rFonts w:ascii="Times New Roman" w:hAnsi="Times New Roman"/>
          <w:sz w:val="24"/>
          <w:szCs w:val="24"/>
        </w:rPr>
        <w:t xml:space="preserve">Заказчик регистрирует поступивший конверт </w:t>
      </w:r>
      <w:proofErr w:type="gramStart"/>
      <w:r w:rsidRPr="002F7BEC">
        <w:rPr>
          <w:rFonts w:ascii="Times New Roman" w:hAnsi="Times New Roman"/>
          <w:sz w:val="24"/>
          <w:szCs w:val="24"/>
        </w:rPr>
        <w:t>с изменениями к заявке на участие в запросе предложений в Журнале</w:t>
      </w:r>
      <w:proofErr w:type="gramEnd"/>
      <w:r w:rsidRPr="002F7BEC">
        <w:rPr>
          <w:rFonts w:ascii="Times New Roman" w:hAnsi="Times New Roman"/>
          <w:sz w:val="24"/>
          <w:szCs w:val="24"/>
        </w:rPr>
        <w:t xml:space="preserve"> регистрации конвертов (заявок на участие) с указанием, что это изменения заявки.</w:t>
      </w:r>
    </w:p>
    <w:p w:rsidR="00B54058" w:rsidRPr="002F7BEC" w:rsidRDefault="00B54058" w:rsidP="00BC1561">
      <w:pPr>
        <w:tabs>
          <w:tab w:val="num" w:pos="567"/>
          <w:tab w:val="left" w:pos="1276"/>
        </w:tabs>
        <w:rPr>
          <w:rFonts w:ascii="Times New Roman" w:hAnsi="Times New Roman"/>
          <w:sz w:val="24"/>
          <w:szCs w:val="24"/>
        </w:rPr>
      </w:pPr>
      <w:r w:rsidRPr="002F7BEC">
        <w:rPr>
          <w:rFonts w:ascii="Times New Roman" w:hAnsi="Times New Roman"/>
          <w:sz w:val="24"/>
          <w:szCs w:val="24"/>
        </w:rPr>
        <w:t>Комиссия по закупке рассматривает такую заявку Участника закупки с учетом изменений.</w:t>
      </w:r>
    </w:p>
    <w:p w:rsidR="00B54058" w:rsidRPr="002F7BEC" w:rsidRDefault="00B54058" w:rsidP="0071571A">
      <w:pPr>
        <w:tabs>
          <w:tab w:val="num" w:pos="567"/>
          <w:tab w:val="left" w:pos="1276"/>
        </w:tabs>
        <w:rPr>
          <w:rFonts w:ascii="Times New Roman" w:hAnsi="Times New Roman"/>
          <w:sz w:val="24"/>
          <w:szCs w:val="24"/>
        </w:rPr>
      </w:pPr>
      <w:r w:rsidRPr="002F7BEC">
        <w:rPr>
          <w:rFonts w:ascii="Times New Roman" w:hAnsi="Times New Roman"/>
          <w:sz w:val="24"/>
          <w:szCs w:val="24"/>
        </w:rPr>
        <w:lastRenderedPageBreak/>
        <w:t xml:space="preserve">4.3.4. Заказчик вправе принять решение о продлении срока окончания подачи заявок на участие в запросе предложений, в любое время до даты окончания </w:t>
      </w:r>
      <w:r w:rsidR="00DE12FF" w:rsidRPr="002F7BEC">
        <w:rPr>
          <w:rFonts w:ascii="Times New Roman" w:hAnsi="Times New Roman"/>
          <w:sz w:val="24"/>
          <w:szCs w:val="24"/>
        </w:rPr>
        <w:t xml:space="preserve">срока </w:t>
      </w:r>
      <w:r w:rsidRPr="002F7BEC">
        <w:rPr>
          <w:rFonts w:ascii="Times New Roman" w:hAnsi="Times New Roman"/>
          <w:sz w:val="24"/>
          <w:szCs w:val="24"/>
        </w:rPr>
        <w:t xml:space="preserve">подачи заявок на участие в запросе предложений. В течение одного  дня со дня принятия указанного решения такие изменения размещаются </w:t>
      </w:r>
      <w:r w:rsidR="00351675" w:rsidRPr="002F7BEC">
        <w:rPr>
          <w:rFonts w:ascii="Times New Roman" w:hAnsi="Times New Roman"/>
          <w:sz w:val="24"/>
          <w:szCs w:val="24"/>
        </w:rPr>
        <w:t>З</w:t>
      </w:r>
      <w:r w:rsidRPr="002F7BEC">
        <w:rPr>
          <w:rFonts w:ascii="Times New Roman" w:hAnsi="Times New Roman"/>
          <w:sz w:val="24"/>
          <w:szCs w:val="24"/>
        </w:rPr>
        <w:t xml:space="preserve">аказчиком на официальном сайте Российской Федерации для размещения информации о размещении заказов: </w:t>
      </w:r>
      <w:hyperlink r:id="rId30" w:history="1">
        <w:r w:rsidRPr="002F7BEC">
          <w:rPr>
            <w:rFonts w:ascii="Times New Roman" w:hAnsi="Times New Roman"/>
            <w:color w:val="0000FF"/>
            <w:sz w:val="24"/>
            <w:szCs w:val="24"/>
            <w:u w:val="single"/>
          </w:rPr>
          <w:t>http://zakupki.gov.ru</w:t>
        </w:r>
      </w:hyperlink>
      <w:r w:rsidRPr="002F7BEC">
        <w:rPr>
          <w:rFonts w:ascii="Times New Roman" w:hAnsi="Times New Roman"/>
          <w:color w:val="0000FF"/>
          <w:sz w:val="24"/>
          <w:szCs w:val="24"/>
          <w:u w:val="single"/>
        </w:rPr>
        <w:t>/223/</w:t>
      </w:r>
      <w:r w:rsidRPr="002F7BEC">
        <w:rPr>
          <w:rFonts w:ascii="Times New Roman" w:hAnsi="Times New Roman"/>
          <w:sz w:val="24"/>
          <w:szCs w:val="24"/>
        </w:rPr>
        <w:t>.</w:t>
      </w:r>
    </w:p>
    <w:p w:rsidR="00B54058" w:rsidRPr="002F7BEC" w:rsidRDefault="00B54058" w:rsidP="003F1DFA">
      <w:pPr>
        <w:spacing w:before="120"/>
        <w:outlineLvl w:val="0"/>
        <w:rPr>
          <w:rFonts w:ascii="Times New Roman" w:hAnsi="Times New Roman"/>
          <w:b/>
          <w:bCs/>
          <w:iCs/>
          <w:sz w:val="24"/>
          <w:szCs w:val="24"/>
        </w:rPr>
      </w:pPr>
      <w:bookmarkStart w:id="108" w:name="_Toc292376672"/>
      <w:bookmarkStart w:id="109" w:name="_Toc385598798"/>
      <w:bookmarkStart w:id="110" w:name="_Toc386618683"/>
      <w:bookmarkStart w:id="111" w:name="_Toc386619716"/>
      <w:bookmarkStart w:id="112" w:name="_Toc412637410"/>
      <w:bookmarkStart w:id="113" w:name="_Toc412637873"/>
      <w:r w:rsidRPr="002F7BEC">
        <w:rPr>
          <w:rFonts w:ascii="Times New Roman" w:hAnsi="Times New Roman"/>
          <w:b/>
          <w:bCs/>
          <w:iCs/>
          <w:sz w:val="24"/>
          <w:szCs w:val="24"/>
        </w:rPr>
        <w:t xml:space="preserve">4.4. Общие требования к заявке на участие в </w:t>
      </w:r>
      <w:bookmarkEnd w:id="108"/>
      <w:r w:rsidRPr="002F7BEC">
        <w:rPr>
          <w:rFonts w:ascii="Times New Roman" w:hAnsi="Times New Roman"/>
          <w:b/>
          <w:sz w:val="24"/>
          <w:szCs w:val="24"/>
        </w:rPr>
        <w:t>запросе предложений</w:t>
      </w:r>
      <w:bookmarkEnd w:id="109"/>
      <w:bookmarkEnd w:id="110"/>
      <w:bookmarkEnd w:id="111"/>
      <w:bookmarkEnd w:id="112"/>
      <w:bookmarkEnd w:id="113"/>
    </w:p>
    <w:p w:rsidR="00B54058" w:rsidRPr="002F7BEC" w:rsidRDefault="00B54058" w:rsidP="0071571A">
      <w:pPr>
        <w:contextualSpacing/>
        <w:rPr>
          <w:rFonts w:ascii="Times New Roman" w:hAnsi="Times New Roman"/>
          <w:sz w:val="24"/>
          <w:szCs w:val="24"/>
          <w:lang w:eastAsia="ar-SA"/>
        </w:rPr>
      </w:pPr>
      <w:r w:rsidRPr="002F7BEC">
        <w:rPr>
          <w:rFonts w:ascii="Times New Roman" w:hAnsi="Times New Roman"/>
          <w:sz w:val="24"/>
          <w:szCs w:val="24"/>
        </w:rPr>
        <w:t xml:space="preserve">4.4.1. Для целей настоящей Документации под заявкой на участие в запросе предложений понимается представляемое Участником закупки предложение на  участие в запросе предложений, сделанное в письменной форме в виде документа, оформленного в соответствии с положениями настоящего подраздела, с приложением полного комплекта документов, содержание которых соответствуют требованиям настоящей Документации. При этом не допускается подача заявки на часть выполняемых работ. </w:t>
      </w:r>
    </w:p>
    <w:p w:rsidR="00B54058" w:rsidRPr="002F7BEC" w:rsidRDefault="00B54058" w:rsidP="0071571A">
      <w:pPr>
        <w:tabs>
          <w:tab w:val="left" w:pos="709"/>
          <w:tab w:val="left" w:pos="2847"/>
        </w:tabs>
        <w:suppressAutoHyphens/>
        <w:rPr>
          <w:rFonts w:ascii="Times New Roman" w:hAnsi="Times New Roman"/>
          <w:sz w:val="24"/>
          <w:szCs w:val="24"/>
          <w:lang w:eastAsia="ar-SA"/>
        </w:rPr>
      </w:pPr>
      <w:r w:rsidRPr="002F7BEC">
        <w:rPr>
          <w:rFonts w:ascii="Times New Roman" w:hAnsi="Times New Roman"/>
          <w:sz w:val="24"/>
          <w:szCs w:val="24"/>
          <w:lang w:eastAsia="ar-SA"/>
        </w:rPr>
        <w:t xml:space="preserve">4.4.2. Одно лицо, желающее участвовать в закупке, может подать только одну заявку. При этом не допускается подача заявки на часть выполняемых работ. </w:t>
      </w:r>
    </w:p>
    <w:p w:rsidR="00B54058" w:rsidRPr="002F7BEC" w:rsidRDefault="00B54058" w:rsidP="0071571A">
      <w:pPr>
        <w:tabs>
          <w:tab w:val="left" w:pos="709"/>
          <w:tab w:val="left" w:pos="2847"/>
        </w:tabs>
        <w:suppressAutoHyphens/>
        <w:rPr>
          <w:rFonts w:ascii="Times New Roman" w:hAnsi="Times New Roman"/>
          <w:sz w:val="24"/>
          <w:szCs w:val="24"/>
          <w:lang w:eastAsia="ar-SA"/>
        </w:rPr>
      </w:pPr>
      <w:r w:rsidRPr="002F7BEC">
        <w:rPr>
          <w:rFonts w:ascii="Times New Roman" w:hAnsi="Times New Roman"/>
          <w:sz w:val="24"/>
          <w:szCs w:val="24"/>
          <w:lang w:eastAsia="ar-SA"/>
        </w:rPr>
        <w:t>В случае установления факта подачи одним Участником закупки двух и более заявок при условии, что поданные ранее заявки этим Участником закупки не отозваны, все заявки такого Участника закупки не рассматриваются.</w:t>
      </w:r>
    </w:p>
    <w:p w:rsidR="00B54058" w:rsidRPr="002F7BEC" w:rsidRDefault="00B54058" w:rsidP="0071571A">
      <w:pPr>
        <w:tabs>
          <w:tab w:val="left" w:pos="709"/>
          <w:tab w:val="left" w:pos="2847"/>
        </w:tabs>
        <w:suppressAutoHyphens/>
        <w:rPr>
          <w:rFonts w:ascii="Times New Roman" w:hAnsi="Times New Roman"/>
          <w:sz w:val="24"/>
          <w:szCs w:val="24"/>
        </w:rPr>
      </w:pPr>
      <w:r w:rsidRPr="002F7BEC">
        <w:rPr>
          <w:rFonts w:ascii="Times New Roman" w:hAnsi="Times New Roman"/>
          <w:sz w:val="24"/>
          <w:szCs w:val="24"/>
          <w:lang w:eastAsia="ar-SA"/>
        </w:rPr>
        <w:t xml:space="preserve">4.4.3. </w:t>
      </w:r>
      <w:r w:rsidRPr="002F7BEC">
        <w:rPr>
          <w:rFonts w:ascii="Times New Roman" w:hAnsi="Times New Roman"/>
          <w:sz w:val="24"/>
          <w:szCs w:val="24"/>
        </w:rPr>
        <w:t xml:space="preserve">Каждый документ от </w:t>
      </w:r>
      <w:r w:rsidR="00BA544E" w:rsidRPr="002F7BEC">
        <w:rPr>
          <w:rFonts w:ascii="Times New Roman" w:hAnsi="Times New Roman"/>
          <w:sz w:val="24"/>
          <w:szCs w:val="24"/>
        </w:rPr>
        <w:t>У</w:t>
      </w:r>
      <w:r w:rsidRPr="002F7BEC">
        <w:rPr>
          <w:rFonts w:ascii="Times New Roman" w:hAnsi="Times New Roman"/>
          <w:sz w:val="24"/>
          <w:szCs w:val="24"/>
        </w:rPr>
        <w:t xml:space="preserve">частника закупки, входящий в заявку на участие в запросе предложений, должен быть подписан лицом, имеющим право в соответствии с законодательством Российской Федерации действовать от лица </w:t>
      </w:r>
      <w:r w:rsidR="00221AD4" w:rsidRPr="002F7BEC">
        <w:rPr>
          <w:rFonts w:ascii="Times New Roman" w:hAnsi="Times New Roman"/>
          <w:sz w:val="24"/>
          <w:szCs w:val="24"/>
        </w:rPr>
        <w:t>У</w:t>
      </w:r>
      <w:r w:rsidRPr="002F7BEC">
        <w:rPr>
          <w:rFonts w:ascii="Times New Roman" w:hAnsi="Times New Roman"/>
          <w:sz w:val="24"/>
          <w:szCs w:val="24"/>
        </w:rPr>
        <w:t xml:space="preserve">частника закупки без доверенности, или надлежащим </w:t>
      </w:r>
      <w:proofErr w:type="gramStart"/>
      <w:r w:rsidRPr="002F7BEC">
        <w:rPr>
          <w:rFonts w:ascii="Times New Roman" w:hAnsi="Times New Roman"/>
          <w:sz w:val="24"/>
          <w:szCs w:val="24"/>
        </w:rPr>
        <w:t>образом</w:t>
      </w:r>
      <w:proofErr w:type="gramEnd"/>
      <w:r w:rsidRPr="002F7BEC">
        <w:rPr>
          <w:rFonts w:ascii="Times New Roman" w:hAnsi="Times New Roman"/>
          <w:sz w:val="24"/>
          <w:szCs w:val="24"/>
        </w:rPr>
        <w:t xml:space="preserve"> уполномоченным им лицом на основании доверенности (далее — уполномоченного лица). В последнем случае оригинал доверенности, либо нотариально </w:t>
      </w:r>
      <w:r w:rsidR="008E4C75" w:rsidRPr="002F7BEC">
        <w:rPr>
          <w:rFonts w:ascii="Times New Roman" w:hAnsi="Times New Roman"/>
          <w:sz w:val="24"/>
          <w:szCs w:val="24"/>
        </w:rPr>
        <w:t>удостоверенная</w:t>
      </w:r>
      <w:r w:rsidRPr="002F7BEC">
        <w:rPr>
          <w:rFonts w:ascii="Times New Roman" w:hAnsi="Times New Roman"/>
          <w:sz w:val="24"/>
          <w:szCs w:val="24"/>
        </w:rPr>
        <w:t xml:space="preserve"> копия доверенности, прикладывается к заявке на участие в запросе предложений. Факсимильное воспроизведение подписи не допускается. </w:t>
      </w:r>
    </w:p>
    <w:p w:rsidR="00B54058" w:rsidRPr="002F7BEC" w:rsidRDefault="00B54058" w:rsidP="00CE6315">
      <w:pPr>
        <w:tabs>
          <w:tab w:val="left" w:pos="567"/>
        </w:tabs>
        <w:rPr>
          <w:rFonts w:ascii="Times New Roman" w:hAnsi="Times New Roman"/>
          <w:sz w:val="24"/>
          <w:szCs w:val="24"/>
        </w:rPr>
      </w:pPr>
      <w:r w:rsidRPr="002F7BEC">
        <w:rPr>
          <w:rFonts w:ascii="Times New Roman" w:hAnsi="Times New Roman"/>
          <w:sz w:val="24"/>
          <w:szCs w:val="24"/>
        </w:rPr>
        <w:t>4.4.4. Каждый документ, входящий в заявку на участие в запросе предложений, должен быть скреплен печатью Участника процедуры закупки.</w:t>
      </w:r>
    </w:p>
    <w:p w:rsidR="00B54058" w:rsidRPr="002F7BEC" w:rsidRDefault="00B54058" w:rsidP="00CE6315">
      <w:pPr>
        <w:tabs>
          <w:tab w:val="left" w:pos="567"/>
        </w:tabs>
        <w:rPr>
          <w:rFonts w:ascii="Times New Roman" w:hAnsi="Times New Roman"/>
          <w:sz w:val="24"/>
          <w:szCs w:val="24"/>
        </w:rPr>
      </w:pPr>
      <w:r w:rsidRPr="002F7BEC">
        <w:rPr>
          <w:rFonts w:ascii="Times New Roman" w:hAnsi="Times New Roman"/>
          <w:sz w:val="24"/>
          <w:szCs w:val="24"/>
        </w:rPr>
        <w:t>4.4.5. Требования п.п. 4.4.</w:t>
      </w:r>
      <w:r w:rsidR="00BA544E" w:rsidRPr="002F7BEC">
        <w:rPr>
          <w:rFonts w:ascii="Times New Roman" w:hAnsi="Times New Roman"/>
          <w:sz w:val="24"/>
          <w:szCs w:val="24"/>
        </w:rPr>
        <w:t>3</w:t>
      </w:r>
      <w:r w:rsidRPr="002F7BEC">
        <w:rPr>
          <w:rFonts w:ascii="Times New Roman" w:hAnsi="Times New Roman"/>
          <w:sz w:val="24"/>
          <w:szCs w:val="24"/>
        </w:rPr>
        <w:t>, 4.4.</w:t>
      </w:r>
      <w:r w:rsidR="00BA544E" w:rsidRPr="002F7BEC">
        <w:rPr>
          <w:rFonts w:ascii="Times New Roman" w:hAnsi="Times New Roman"/>
          <w:sz w:val="24"/>
          <w:szCs w:val="24"/>
        </w:rPr>
        <w:t>4</w:t>
      </w:r>
      <w:r w:rsidRPr="002F7BEC">
        <w:rPr>
          <w:rFonts w:ascii="Times New Roman" w:hAnsi="Times New Roman"/>
          <w:sz w:val="24"/>
          <w:szCs w:val="24"/>
        </w:rPr>
        <w:t xml:space="preserve">. не распространяются на нотариально </w:t>
      </w:r>
      <w:r w:rsidR="008E4C75" w:rsidRPr="002F7BEC">
        <w:rPr>
          <w:rFonts w:ascii="Times New Roman" w:hAnsi="Times New Roman"/>
          <w:sz w:val="24"/>
          <w:szCs w:val="24"/>
        </w:rPr>
        <w:t>удостоверенные</w:t>
      </w:r>
      <w:r w:rsidRPr="002F7BEC">
        <w:rPr>
          <w:rFonts w:ascii="Times New Roman" w:hAnsi="Times New Roman"/>
          <w:sz w:val="24"/>
          <w:szCs w:val="24"/>
        </w:rPr>
        <w:t xml:space="preserve"> копии документов или документы.</w:t>
      </w:r>
    </w:p>
    <w:p w:rsidR="00B54058" w:rsidRPr="002F7BEC" w:rsidRDefault="00B54058" w:rsidP="00CE6315">
      <w:pPr>
        <w:tabs>
          <w:tab w:val="left" w:pos="567"/>
          <w:tab w:val="left" w:pos="993"/>
        </w:tabs>
        <w:rPr>
          <w:rFonts w:ascii="Times New Roman" w:hAnsi="Times New Roman"/>
          <w:sz w:val="24"/>
          <w:szCs w:val="24"/>
        </w:rPr>
      </w:pPr>
      <w:r w:rsidRPr="002F7BEC">
        <w:rPr>
          <w:rFonts w:ascii="Times New Roman" w:hAnsi="Times New Roman"/>
          <w:sz w:val="24"/>
          <w:szCs w:val="24"/>
        </w:rPr>
        <w:t>4.4.6. Предоставляемые в составе заявки на участие в запросе предложений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2F7BEC">
        <w:rPr>
          <w:rFonts w:ascii="Times New Roman" w:hAnsi="Times New Roman"/>
          <w:sz w:val="24"/>
          <w:szCs w:val="24"/>
        </w:rPr>
        <w:t>исправленному</w:t>
      </w:r>
      <w:proofErr w:type="gramEnd"/>
      <w:r w:rsidRPr="002F7BEC">
        <w:rPr>
          <w:rFonts w:ascii="Times New Roman" w:hAnsi="Times New Roman"/>
          <w:sz w:val="24"/>
          <w:szCs w:val="24"/>
        </w:rPr>
        <w:t xml:space="preserve"> верить», собственноручной подписью руководителя либо уполномоченного лица, расположенной рядом с каждым исправлением (допиской) и заверены печатью </w:t>
      </w:r>
      <w:r w:rsidR="00221AD4" w:rsidRPr="002F7BEC">
        <w:rPr>
          <w:rFonts w:ascii="Times New Roman" w:hAnsi="Times New Roman"/>
          <w:sz w:val="24"/>
          <w:szCs w:val="24"/>
        </w:rPr>
        <w:t>У</w:t>
      </w:r>
      <w:r w:rsidRPr="002F7BEC">
        <w:rPr>
          <w:rFonts w:ascii="Times New Roman" w:hAnsi="Times New Roman"/>
          <w:sz w:val="24"/>
          <w:szCs w:val="24"/>
        </w:rPr>
        <w:t>частника процедуры закупки.</w:t>
      </w:r>
    </w:p>
    <w:p w:rsidR="00B54058" w:rsidRPr="002F7BEC" w:rsidRDefault="00B54058" w:rsidP="00CE6315">
      <w:pPr>
        <w:tabs>
          <w:tab w:val="left" w:pos="567"/>
          <w:tab w:val="left" w:pos="993"/>
        </w:tabs>
        <w:rPr>
          <w:rFonts w:ascii="Times New Roman" w:hAnsi="Times New Roman"/>
          <w:sz w:val="24"/>
          <w:szCs w:val="24"/>
        </w:rPr>
      </w:pPr>
      <w:r w:rsidRPr="002F7BEC">
        <w:rPr>
          <w:rFonts w:ascii="Times New Roman" w:hAnsi="Times New Roman"/>
          <w:snapToGrid w:val="0"/>
          <w:sz w:val="24"/>
          <w:szCs w:val="24"/>
        </w:rPr>
        <w:t xml:space="preserve">4.4.7. </w:t>
      </w:r>
      <w:proofErr w:type="gramStart"/>
      <w:r w:rsidRPr="002F7BEC">
        <w:rPr>
          <w:rFonts w:ascii="Times New Roman" w:hAnsi="Times New Roman"/>
          <w:snapToGrid w:val="0"/>
          <w:sz w:val="24"/>
          <w:szCs w:val="24"/>
        </w:rPr>
        <w:t xml:space="preserve">Все листы заявки на участие в </w:t>
      </w:r>
      <w:r w:rsidRPr="002F7BEC">
        <w:rPr>
          <w:rFonts w:ascii="Times New Roman" w:hAnsi="Times New Roman"/>
          <w:sz w:val="24"/>
          <w:szCs w:val="24"/>
        </w:rPr>
        <w:t>запросе предложений</w:t>
      </w:r>
      <w:r w:rsidRPr="002F7BEC">
        <w:rPr>
          <w:rFonts w:ascii="Times New Roman" w:hAnsi="Times New Roman"/>
          <w:snapToGrid w:val="0"/>
          <w:sz w:val="24"/>
          <w:szCs w:val="24"/>
        </w:rPr>
        <w:t xml:space="preserve"> с описью входящих в ее состав документов (Приложение №5), а также приложенные документы, нумеруются, прошиваются в один том нитью, заклеенной бумажной наклейкой, с указанием на ней количества листов в томе, скрепленной печатью Участника (для юридических лиц) и подписью руководителя либо уполномоченного лица Участника.             </w:t>
      </w:r>
      <w:proofErr w:type="gramEnd"/>
    </w:p>
    <w:p w:rsidR="00B54058" w:rsidRPr="002F7BEC" w:rsidRDefault="00B54058" w:rsidP="00CE6315">
      <w:pPr>
        <w:tabs>
          <w:tab w:val="left" w:pos="567"/>
          <w:tab w:val="left" w:pos="993"/>
        </w:tabs>
        <w:rPr>
          <w:rFonts w:ascii="Times New Roman" w:hAnsi="Times New Roman"/>
          <w:sz w:val="24"/>
          <w:szCs w:val="24"/>
        </w:rPr>
      </w:pPr>
      <w:r w:rsidRPr="002F7BEC">
        <w:rPr>
          <w:rFonts w:ascii="Times New Roman" w:hAnsi="Times New Roman"/>
          <w:sz w:val="24"/>
          <w:szCs w:val="24"/>
        </w:rPr>
        <w:t xml:space="preserve">4.4.8. Предоставление помимо самой заявки и приложенных к ней документов, копий такой заявки и приложенных к ней документов, не требуется. </w:t>
      </w:r>
    </w:p>
    <w:p w:rsidR="00B54058" w:rsidRPr="002F7BEC" w:rsidRDefault="00B54058" w:rsidP="00CE6315">
      <w:pPr>
        <w:tabs>
          <w:tab w:val="left" w:pos="993"/>
        </w:tabs>
        <w:rPr>
          <w:rFonts w:ascii="Times New Roman" w:hAnsi="Times New Roman"/>
          <w:sz w:val="24"/>
          <w:szCs w:val="24"/>
        </w:rPr>
      </w:pPr>
      <w:r w:rsidRPr="002F7BEC">
        <w:rPr>
          <w:rFonts w:ascii="Times New Roman" w:hAnsi="Times New Roman"/>
          <w:sz w:val="24"/>
          <w:szCs w:val="24"/>
        </w:rPr>
        <w:t xml:space="preserve">4.4.9. Заявки на участие в запросе предложений должны сохранять свое действие до завершения настоящей процедуры закупки. В случае если срок действия заявки на участие в запросе предложений ограничен – комиссия может не рассматривать такую заявку.                                                                                </w:t>
      </w:r>
    </w:p>
    <w:p w:rsidR="00B54058" w:rsidRPr="002F7BEC" w:rsidRDefault="00B54058" w:rsidP="003F1DFA">
      <w:pPr>
        <w:spacing w:before="120"/>
        <w:outlineLvl w:val="0"/>
        <w:rPr>
          <w:rFonts w:ascii="Times New Roman" w:hAnsi="Times New Roman"/>
          <w:b/>
          <w:bCs/>
          <w:iCs/>
          <w:sz w:val="24"/>
          <w:szCs w:val="24"/>
        </w:rPr>
      </w:pPr>
      <w:bookmarkStart w:id="114" w:name="_Toc292376674"/>
      <w:bookmarkStart w:id="115" w:name="_Toc385598799"/>
      <w:bookmarkStart w:id="116" w:name="_Toc386618684"/>
      <w:bookmarkStart w:id="117" w:name="_Toc386619717"/>
      <w:bookmarkStart w:id="118" w:name="_Toc412637411"/>
      <w:bookmarkStart w:id="119" w:name="_Toc412637874"/>
      <w:r w:rsidRPr="002F7BEC">
        <w:rPr>
          <w:rFonts w:ascii="Times New Roman" w:hAnsi="Times New Roman"/>
          <w:b/>
          <w:bCs/>
          <w:iCs/>
          <w:sz w:val="24"/>
          <w:szCs w:val="24"/>
        </w:rPr>
        <w:t xml:space="preserve">4.5. Официальный язык </w:t>
      </w:r>
      <w:bookmarkEnd w:id="114"/>
      <w:r w:rsidRPr="002F7BEC">
        <w:rPr>
          <w:rFonts w:ascii="Times New Roman" w:hAnsi="Times New Roman"/>
          <w:b/>
          <w:sz w:val="24"/>
          <w:szCs w:val="24"/>
        </w:rPr>
        <w:t>запроса предложений</w:t>
      </w:r>
      <w:bookmarkEnd w:id="115"/>
      <w:bookmarkEnd w:id="116"/>
      <w:bookmarkEnd w:id="117"/>
      <w:bookmarkEnd w:id="118"/>
      <w:bookmarkEnd w:id="119"/>
    </w:p>
    <w:p w:rsidR="00B54058" w:rsidRPr="002F7BEC" w:rsidRDefault="00B54058" w:rsidP="00CE6315">
      <w:pPr>
        <w:tabs>
          <w:tab w:val="left" w:pos="567"/>
        </w:tabs>
        <w:contextualSpacing/>
        <w:rPr>
          <w:rFonts w:ascii="Times New Roman" w:hAnsi="Times New Roman"/>
          <w:sz w:val="24"/>
          <w:szCs w:val="24"/>
        </w:rPr>
      </w:pPr>
      <w:r w:rsidRPr="002F7BEC">
        <w:rPr>
          <w:rFonts w:ascii="Times New Roman" w:hAnsi="Times New Roman"/>
          <w:sz w:val="24"/>
          <w:szCs w:val="24"/>
        </w:rPr>
        <w:t xml:space="preserve">4.5.1. Заявка на участие в запросе предложений, подготовленная </w:t>
      </w:r>
      <w:r w:rsidR="006C1137" w:rsidRPr="002F7BEC">
        <w:rPr>
          <w:rFonts w:ascii="Times New Roman" w:hAnsi="Times New Roman"/>
          <w:sz w:val="24"/>
          <w:szCs w:val="24"/>
        </w:rPr>
        <w:t>У</w:t>
      </w:r>
      <w:r w:rsidRPr="002F7BEC">
        <w:rPr>
          <w:rFonts w:ascii="Times New Roman" w:hAnsi="Times New Roman"/>
          <w:sz w:val="24"/>
          <w:szCs w:val="24"/>
        </w:rPr>
        <w:t xml:space="preserve">частником закупки, а также вся корреспонденция и документация, связанная с запросом предложений, которой обмениваются </w:t>
      </w:r>
      <w:r w:rsidR="006C1137" w:rsidRPr="002F7BEC">
        <w:rPr>
          <w:rFonts w:ascii="Times New Roman" w:hAnsi="Times New Roman"/>
          <w:sz w:val="24"/>
          <w:szCs w:val="24"/>
        </w:rPr>
        <w:t>У</w:t>
      </w:r>
      <w:r w:rsidRPr="002F7BEC">
        <w:rPr>
          <w:rFonts w:ascii="Times New Roman" w:hAnsi="Times New Roman"/>
          <w:sz w:val="24"/>
          <w:szCs w:val="24"/>
        </w:rPr>
        <w:t xml:space="preserve">частники закупки и </w:t>
      </w:r>
      <w:r w:rsidR="006C1137" w:rsidRPr="002F7BEC">
        <w:rPr>
          <w:rFonts w:ascii="Times New Roman" w:hAnsi="Times New Roman"/>
          <w:sz w:val="24"/>
          <w:szCs w:val="24"/>
        </w:rPr>
        <w:t>З</w:t>
      </w:r>
      <w:r w:rsidRPr="002F7BEC">
        <w:rPr>
          <w:rFonts w:ascii="Times New Roman" w:hAnsi="Times New Roman"/>
          <w:sz w:val="24"/>
          <w:szCs w:val="24"/>
        </w:rPr>
        <w:t xml:space="preserve">аказчик, должны быть написаны на русском языке. </w:t>
      </w:r>
    </w:p>
    <w:p w:rsidR="00B54058" w:rsidRPr="002F7BEC" w:rsidRDefault="00B54058" w:rsidP="00CE6315">
      <w:pPr>
        <w:tabs>
          <w:tab w:val="left" w:pos="567"/>
        </w:tabs>
        <w:contextualSpacing/>
        <w:rPr>
          <w:rFonts w:ascii="Times New Roman" w:hAnsi="Times New Roman"/>
          <w:sz w:val="24"/>
          <w:szCs w:val="24"/>
        </w:rPr>
      </w:pPr>
      <w:r w:rsidRPr="002F7BEC">
        <w:rPr>
          <w:rFonts w:ascii="Times New Roman" w:hAnsi="Times New Roman"/>
          <w:sz w:val="24"/>
          <w:szCs w:val="24"/>
        </w:rPr>
        <w:t xml:space="preserve">4.5.2. Любые вспомогательные документы и печатные материалы, представленные </w:t>
      </w:r>
      <w:r w:rsidR="006C1137" w:rsidRPr="002F7BEC">
        <w:rPr>
          <w:rFonts w:ascii="Times New Roman" w:hAnsi="Times New Roman"/>
          <w:sz w:val="24"/>
          <w:szCs w:val="24"/>
        </w:rPr>
        <w:t>У</w:t>
      </w:r>
      <w:r w:rsidRPr="002F7BEC">
        <w:rPr>
          <w:rFonts w:ascii="Times New Roman" w:hAnsi="Times New Roman"/>
          <w:sz w:val="24"/>
          <w:szCs w:val="24"/>
        </w:rPr>
        <w:t xml:space="preserve">частником закупки, могут быть составлены на иностранном языке, если такие материалы сопровождаются точным, нотариально </w:t>
      </w:r>
      <w:r w:rsidR="008E4C75" w:rsidRPr="002F7BEC">
        <w:rPr>
          <w:rFonts w:ascii="Times New Roman" w:hAnsi="Times New Roman"/>
          <w:sz w:val="24"/>
          <w:szCs w:val="24"/>
        </w:rPr>
        <w:t>удостоверенным</w:t>
      </w:r>
      <w:r w:rsidRPr="002F7BEC">
        <w:rPr>
          <w:rFonts w:ascii="Times New Roman" w:hAnsi="Times New Roman"/>
          <w:sz w:val="24"/>
          <w:szCs w:val="24"/>
        </w:rPr>
        <w:t xml:space="preserve"> переводом на русский язык (в случаях </w:t>
      </w:r>
      <w:r w:rsidRPr="002F7BEC">
        <w:rPr>
          <w:rFonts w:ascii="Times New Roman" w:hAnsi="Times New Roman"/>
          <w:sz w:val="24"/>
          <w:szCs w:val="24"/>
        </w:rPr>
        <w:lastRenderedPageBreak/>
        <w:t>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rsidR="00B54058" w:rsidRPr="002F7BEC" w:rsidRDefault="00B54058" w:rsidP="003F1DFA">
      <w:pPr>
        <w:spacing w:before="120"/>
        <w:outlineLvl w:val="0"/>
        <w:rPr>
          <w:rFonts w:ascii="Times New Roman" w:hAnsi="Times New Roman"/>
          <w:b/>
          <w:bCs/>
          <w:iCs/>
          <w:sz w:val="24"/>
          <w:szCs w:val="24"/>
        </w:rPr>
      </w:pPr>
      <w:bookmarkStart w:id="120" w:name="_Toc292376675"/>
      <w:bookmarkStart w:id="121" w:name="_Toc385598800"/>
      <w:bookmarkStart w:id="122" w:name="_Toc386618685"/>
      <w:bookmarkStart w:id="123" w:name="_Toc386619718"/>
      <w:bookmarkStart w:id="124" w:name="_Toc412637412"/>
      <w:bookmarkStart w:id="125" w:name="_Toc412637875"/>
      <w:r w:rsidRPr="002F7BEC">
        <w:rPr>
          <w:rFonts w:ascii="Times New Roman" w:hAnsi="Times New Roman"/>
          <w:b/>
          <w:bCs/>
          <w:iCs/>
          <w:sz w:val="24"/>
          <w:szCs w:val="24"/>
        </w:rPr>
        <w:t xml:space="preserve">4.6. Валюта </w:t>
      </w:r>
      <w:bookmarkEnd w:id="120"/>
      <w:r w:rsidRPr="002F7BEC">
        <w:rPr>
          <w:rFonts w:ascii="Times New Roman" w:hAnsi="Times New Roman"/>
          <w:b/>
          <w:sz w:val="24"/>
          <w:szCs w:val="24"/>
        </w:rPr>
        <w:t>запроса предложений</w:t>
      </w:r>
      <w:bookmarkEnd w:id="121"/>
      <w:bookmarkEnd w:id="122"/>
      <w:bookmarkEnd w:id="123"/>
      <w:bookmarkEnd w:id="124"/>
      <w:bookmarkEnd w:id="125"/>
    </w:p>
    <w:p w:rsidR="00B54058" w:rsidRPr="002F7BEC" w:rsidRDefault="00B54058" w:rsidP="00CE6315">
      <w:pPr>
        <w:tabs>
          <w:tab w:val="left" w:pos="567"/>
        </w:tabs>
        <w:contextualSpacing/>
        <w:rPr>
          <w:rFonts w:ascii="Times New Roman" w:hAnsi="Times New Roman"/>
          <w:sz w:val="24"/>
          <w:szCs w:val="24"/>
        </w:rPr>
      </w:pPr>
      <w:r w:rsidRPr="002F7BEC">
        <w:rPr>
          <w:rFonts w:ascii="Times New Roman" w:hAnsi="Times New Roman"/>
          <w:sz w:val="24"/>
          <w:szCs w:val="24"/>
        </w:rPr>
        <w:t>4.6.1. Все суммы денежных сре</w:t>
      </w:r>
      <w:proofErr w:type="gramStart"/>
      <w:r w:rsidRPr="002F7BEC">
        <w:rPr>
          <w:rFonts w:ascii="Times New Roman" w:hAnsi="Times New Roman"/>
          <w:sz w:val="24"/>
          <w:szCs w:val="24"/>
        </w:rPr>
        <w:t>дств в з</w:t>
      </w:r>
      <w:proofErr w:type="gramEnd"/>
      <w:r w:rsidRPr="002F7BEC">
        <w:rPr>
          <w:rFonts w:ascii="Times New Roman" w:hAnsi="Times New Roman"/>
          <w:sz w:val="24"/>
          <w:szCs w:val="24"/>
        </w:rPr>
        <w:t>аявке на участие в запросе предложений должны быть выражены в валюте - российский рубль.</w:t>
      </w:r>
    </w:p>
    <w:p w:rsidR="00B54058" w:rsidRPr="002F7BEC" w:rsidRDefault="00B54058" w:rsidP="00CE6315">
      <w:pPr>
        <w:tabs>
          <w:tab w:val="left" w:pos="567"/>
        </w:tabs>
        <w:rPr>
          <w:rFonts w:ascii="Times New Roman" w:hAnsi="Times New Roman"/>
          <w:sz w:val="24"/>
          <w:szCs w:val="24"/>
        </w:rPr>
      </w:pPr>
      <w:r w:rsidRPr="002F7BEC">
        <w:rPr>
          <w:rFonts w:ascii="Times New Roman" w:hAnsi="Times New Roman"/>
          <w:sz w:val="24"/>
          <w:szCs w:val="24"/>
        </w:rPr>
        <w:t>4.6.2. Выражение денежных сумм в других валютах, может быть расценено Комиссией</w:t>
      </w:r>
      <w:r w:rsidR="00B72D51" w:rsidRPr="002F7BEC">
        <w:rPr>
          <w:rFonts w:ascii="Times New Roman" w:hAnsi="Times New Roman"/>
          <w:sz w:val="24"/>
          <w:szCs w:val="24"/>
        </w:rPr>
        <w:t xml:space="preserve"> по закупке </w:t>
      </w:r>
      <w:r w:rsidRPr="002F7BEC">
        <w:rPr>
          <w:rFonts w:ascii="Times New Roman" w:hAnsi="Times New Roman"/>
          <w:sz w:val="24"/>
          <w:szCs w:val="24"/>
        </w:rPr>
        <w:t xml:space="preserve">как несоответствие заявки на участие в запросе предложений требованиям, установленным настоящей </w:t>
      </w:r>
      <w:r w:rsidR="00B72D51" w:rsidRPr="002F7BEC">
        <w:rPr>
          <w:rFonts w:ascii="Times New Roman" w:hAnsi="Times New Roman"/>
          <w:sz w:val="24"/>
          <w:szCs w:val="24"/>
        </w:rPr>
        <w:t>Д</w:t>
      </w:r>
      <w:r w:rsidRPr="002F7BEC">
        <w:rPr>
          <w:rFonts w:ascii="Times New Roman" w:hAnsi="Times New Roman"/>
          <w:sz w:val="24"/>
          <w:szCs w:val="24"/>
        </w:rPr>
        <w:t>окументацией.</w:t>
      </w:r>
    </w:p>
    <w:p w:rsidR="00B54058" w:rsidRPr="002F7BEC" w:rsidRDefault="00B54058" w:rsidP="003F1DFA">
      <w:pPr>
        <w:spacing w:before="120"/>
        <w:outlineLvl w:val="0"/>
        <w:rPr>
          <w:rFonts w:ascii="Times New Roman" w:hAnsi="Times New Roman"/>
          <w:b/>
          <w:bCs/>
          <w:iCs/>
          <w:sz w:val="24"/>
          <w:szCs w:val="24"/>
        </w:rPr>
      </w:pPr>
      <w:bookmarkStart w:id="126" w:name="_Toc385598801"/>
      <w:bookmarkStart w:id="127" w:name="_Toc386618686"/>
      <w:bookmarkStart w:id="128" w:name="_Toc386619719"/>
      <w:bookmarkStart w:id="129" w:name="_Toc268623315"/>
      <w:bookmarkStart w:id="130" w:name="_Toc269476351"/>
      <w:bookmarkStart w:id="131" w:name="_Toc412637413"/>
      <w:bookmarkStart w:id="132" w:name="_Toc412637876"/>
      <w:r w:rsidRPr="002F7BEC">
        <w:rPr>
          <w:rFonts w:ascii="Times New Roman" w:hAnsi="Times New Roman"/>
          <w:b/>
          <w:bCs/>
          <w:iCs/>
          <w:sz w:val="24"/>
          <w:szCs w:val="24"/>
        </w:rPr>
        <w:t xml:space="preserve">4.7. Сведения о цене  </w:t>
      </w:r>
      <w:r w:rsidR="00CE57D2" w:rsidRPr="002F7BEC">
        <w:rPr>
          <w:rFonts w:ascii="Times New Roman" w:hAnsi="Times New Roman"/>
          <w:b/>
          <w:bCs/>
          <w:iCs/>
          <w:sz w:val="24"/>
          <w:szCs w:val="24"/>
        </w:rPr>
        <w:t>Д</w:t>
      </w:r>
      <w:r w:rsidRPr="002F7BEC">
        <w:rPr>
          <w:rFonts w:ascii="Times New Roman" w:hAnsi="Times New Roman"/>
          <w:b/>
          <w:bCs/>
          <w:iCs/>
          <w:sz w:val="24"/>
          <w:szCs w:val="24"/>
        </w:rPr>
        <w:t>оговора</w:t>
      </w:r>
      <w:bookmarkEnd w:id="126"/>
      <w:bookmarkEnd w:id="127"/>
      <w:bookmarkEnd w:id="128"/>
      <w:bookmarkEnd w:id="131"/>
      <w:bookmarkEnd w:id="132"/>
      <w:r w:rsidRPr="002F7BEC">
        <w:rPr>
          <w:rFonts w:ascii="Times New Roman" w:hAnsi="Times New Roman"/>
          <w:b/>
          <w:bCs/>
          <w:iCs/>
          <w:sz w:val="24"/>
          <w:szCs w:val="24"/>
        </w:rPr>
        <w:t xml:space="preserve"> </w:t>
      </w:r>
    </w:p>
    <w:p w:rsidR="00B54058" w:rsidRPr="002F7BEC" w:rsidRDefault="00B54058" w:rsidP="00E87556">
      <w:pPr>
        <w:rPr>
          <w:rFonts w:ascii="Times New Roman" w:hAnsi="Times New Roman"/>
          <w:sz w:val="24"/>
          <w:szCs w:val="24"/>
        </w:rPr>
      </w:pPr>
      <w:bookmarkStart w:id="133" w:name="_Toc276141184"/>
      <w:bookmarkStart w:id="134" w:name="_Toc276577603"/>
      <w:bookmarkStart w:id="135" w:name="_Toc276141185"/>
      <w:bookmarkStart w:id="136" w:name="_Toc276577604"/>
      <w:bookmarkStart w:id="137" w:name="_Toc276141186"/>
      <w:bookmarkStart w:id="138" w:name="_Toc276577605"/>
      <w:bookmarkStart w:id="139" w:name="_Toc276141188"/>
      <w:bookmarkStart w:id="140" w:name="_Toc276577607"/>
      <w:bookmarkStart w:id="141" w:name="_Toc276141192"/>
      <w:bookmarkStart w:id="142" w:name="_Toc276577611"/>
      <w:bookmarkStart w:id="143" w:name="_Toc276141193"/>
      <w:bookmarkStart w:id="144" w:name="_Toc276577612"/>
      <w:bookmarkStart w:id="145" w:name="_Toc276141197"/>
      <w:bookmarkStart w:id="146" w:name="_Toc276577616"/>
      <w:bookmarkStart w:id="147" w:name="_Toc276141200"/>
      <w:bookmarkStart w:id="148" w:name="_Toc276577619"/>
      <w:bookmarkStart w:id="149" w:name="_Toc276141201"/>
      <w:bookmarkStart w:id="150" w:name="_Toc276577620"/>
      <w:bookmarkStart w:id="151" w:name="_Toc276141207"/>
      <w:bookmarkStart w:id="152" w:name="_Toc276577626"/>
      <w:bookmarkStart w:id="153" w:name="_Toc263441558"/>
      <w:bookmarkStart w:id="154" w:name="_Toc269476353"/>
      <w:bookmarkStart w:id="155" w:name="_Toc292376678"/>
      <w:bookmarkEnd w:id="129"/>
      <w:bookmarkEnd w:id="130"/>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r w:rsidRPr="002F7BEC">
        <w:rPr>
          <w:rFonts w:ascii="Times New Roman" w:hAnsi="Times New Roman"/>
          <w:sz w:val="24"/>
          <w:szCs w:val="24"/>
        </w:rPr>
        <w:t>4.7.1.</w:t>
      </w:r>
      <w:r w:rsidR="00F374FE" w:rsidRPr="002F7BEC">
        <w:rPr>
          <w:rFonts w:ascii="Times New Roman" w:hAnsi="Times New Roman"/>
          <w:sz w:val="24"/>
          <w:szCs w:val="24"/>
        </w:rPr>
        <w:t xml:space="preserve"> Начальная (максимальная) цена Д</w:t>
      </w:r>
      <w:r w:rsidRPr="002F7BEC">
        <w:rPr>
          <w:rFonts w:ascii="Times New Roman" w:hAnsi="Times New Roman"/>
          <w:sz w:val="24"/>
          <w:szCs w:val="24"/>
        </w:rPr>
        <w:t xml:space="preserve">оговора составляет  </w:t>
      </w:r>
      <w:r w:rsidR="003B5C56" w:rsidRPr="002F7BEC">
        <w:rPr>
          <w:rFonts w:ascii="Times New Roman" w:hAnsi="Times New Roman"/>
          <w:sz w:val="24"/>
          <w:szCs w:val="24"/>
        </w:rPr>
        <w:t>1 687</w:t>
      </w:r>
      <w:r w:rsidR="00DE463D" w:rsidRPr="002F7BEC">
        <w:rPr>
          <w:rFonts w:ascii="Times New Roman" w:hAnsi="Times New Roman"/>
          <w:sz w:val="24"/>
          <w:szCs w:val="24"/>
        </w:rPr>
        <w:t xml:space="preserve"> 000</w:t>
      </w:r>
      <w:r w:rsidR="004E0243" w:rsidRPr="002F7BEC">
        <w:rPr>
          <w:rFonts w:ascii="Times New Roman" w:hAnsi="Times New Roman"/>
          <w:sz w:val="24"/>
          <w:szCs w:val="24"/>
        </w:rPr>
        <w:t xml:space="preserve"> </w:t>
      </w:r>
      <w:r w:rsidRPr="002F7BEC">
        <w:rPr>
          <w:rFonts w:ascii="Times New Roman" w:hAnsi="Times New Roman"/>
          <w:sz w:val="24"/>
          <w:szCs w:val="24"/>
        </w:rPr>
        <w:t>(</w:t>
      </w:r>
      <w:r w:rsidR="003B5C56" w:rsidRPr="002F7BEC">
        <w:rPr>
          <w:rFonts w:ascii="Times New Roman" w:hAnsi="Times New Roman"/>
          <w:sz w:val="24"/>
          <w:szCs w:val="24"/>
        </w:rPr>
        <w:t>Один</w:t>
      </w:r>
      <w:r w:rsidRPr="002F7BEC">
        <w:rPr>
          <w:rFonts w:ascii="Times New Roman" w:hAnsi="Times New Roman"/>
          <w:sz w:val="24"/>
          <w:szCs w:val="24"/>
        </w:rPr>
        <w:t xml:space="preserve"> миллион</w:t>
      </w:r>
      <w:r w:rsidR="00DE463D" w:rsidRPr="002F7BEC">
        <w:rPr>
          <w:rFonts w:ascii="Times New Roman" w:hAnsi="Times New Roman"/>
          <w:sz w:val="24"/>
          <w:szCs w:val="24"/>
        </w:rPr>
        <w:t xml:space="preserve"> </w:t>
      </w:r>
      <w:r w:rsidR="003B5C56" w:rsidRPr="002F7BEC">
        <w:rPr>
          <w:rFonts w:ascii="Times New Roman" w:hAnsi="Times New Roman"/>
          <w:sz w:val="24"/>
          <w:szCs w:val="24"/>
        </w:rPr>
        <w:t>шестьсот восемьдесят семь</w:t>
      </w:r>
      <w:r w:rsidR="00DE463D" w:rsidRPr="002F7BEC">
        <w:rPr>
          <w:rFonts w:ascii="Times New Roman" w:hAnsi="Times New Roman"/>
          <w:sz w:val="24"/>
          <w:szCs w:val="24"/>
        </w:rPr>
        <w:t xml:space="preserve"> тысяч</w:t>
      </w:r>
      <w:r w:rsidRPr="002F7BEC">
        <w:rPr>
          <w:rFonts w:ascii="Times New Roman" w:hAnsi="Times New Roman"/>
          <w:sz w:val="24"/>
          <w:szCs w:val="24"/>
        </w:rPr>
        <w:t>) рублей 00 копеек, в том числе НДС. Источником информации о стоимости Работ, являющихся предметом закупки, стала информация исполнителей, оформленная в виде коммерческих предложений</w:t>
      </w:r>
      <w:r w:rsidR="00EA7617" w:rsidRPr="002F7BEC">
        <w:rPr>
          <w:rFonts w:ascii="Times New Roman" w:hAnsi="Times New Roman"/>
          <w:sz w:val="24"/>
          <w:szCs w:val="24"/>
        </w:rPr>
        <w:t>.</w:t>
      </w:r>
      <w:r w:rsidR="00440308" w:rsidRPr="002F7BEC">
        <w:rPr>
          <w:rFonts w:ascii="Times New Roman" w:hAnsi="Times New Roman"/>
          <w:sz w:val="24"/>
          <w:szCs w:val="24"/>
        </w:rPr>
        <w:t xml:space="preserve"> В результате проведенной работы по изучению имеющегося рынка </w:t>
      </w:r>
      <w:r w:rsidR="00347E15" w:rsidRPr="002F7BEC">
        <w:rPr>
          <w:rFonts w:ascii="Times New Roman" w:hAnsi="Times New Roman"/>
          <w:sz w:val="24"/>
          <w:szCs w:val="24"/>
        </w:rPr>
        <w:t xml:space="preserve">выполняемых Работ </w:t>
      </w:r>
      <w:r w:rsidR="00B30AB2" w:rsidRPr="002F7BEC">
        <w:rPr>
          <w:rFonts w:ascii="Times New Roman" w:hAnsi="Times New Roman"/>
          <w:sz w:val="24"/>
          <w:szCs w:val="24"/>
        </w:rPr>
        <w:t>и мониторинга цен</w:t>
      </w:r>
      <w:r w:rsidR="00440308" w:rsidRPr="002F7BEC">
        <w:rPr>
          <w:rFonts w:ascii="Times New Roman" w:hAnsi="Times New Roman"/>
          <w:sz w:val="24"/>
          <w:szCs w:val="24"/>
        </w:rPr>
        <w:t xml:space="preserve">, начальная (максимальная) цена </w:t>
      </w:r>
      <w:r w:rsidR="00F30B5B" w:rsidRPr="002F7BEC">
        <w:rPr>
          <w:rFonts w:ascii="Times New Roman" w:hAnsi="Times New Roman"/>
          <w:sz w:val="24"/>
          <w:szCs w:val="24"/>
        </w:rPr>
        <w:t>Д</w:t>
      </w:r>
      <w:r w:rsidR="00440308" w:rsidRPr="002F7BEC">
        <w:rPr>
          <w:rFonts w:ascii="Times New Roman" w:hAnsi="Times New Roman"/>
          <w:sz w:val="24"/>
          <w:szCs w:val="24"/>
        </w:rPr>
        <w:t>оговора была определена среднеарифметическим методом.</w:t>
      </w:r>
    </w:p>
    <w:p w:rsidR="00B54058" w:rsidRPr="002F7BEC" w:rsidRDefault="00B54058" w:rsidP="006C6CFF">
      <w:pPr>
        <w:rPr>
          <w:rFonts w:ascii="Times New Roman" w:hAnsi="Times New Roman"/>
          <w:sz w:val="24"/>
          <w:szCs w:val="24"/>
        </w:rPr>
      </w:pPr>
      <w:r w:rsidRPr="002F7BEC">
        <w:rPr>
          <w:rFonts w:ascii="Times New Roman" w:hAnsi="Times New Roman"/>
          <w:sz w:val="24"/>
          <w:szCs w:val="24"/>
        </w:rPr>
        <w:t>4.7.2.</w:t>
      </w:r>
      <w:r w:rsidRPr="002F7BEC">
        <w:rPr>
          <w:rFonts w:ascii="Times New Roman" w:hAnsi="Times New Roman"/>
          <w:sz w:val="24"/>
          <w:szCs w:val="24"/>
          <w:lang w:eastAsia="ar-SA"/>
        </w:rPr>
        <w:t xml:space="preserve"> </w:t>
      </w:r>
      <w:r w:rsidRPr="002F7BEC">
        <w:rPr>
          <w:rFonts w:ascii="Times New Roman" w:hAnsi="Times New Roman"/>
          <w:sz w:val="24"/>
          <w:szCs w:val="24"/>
        </w:rPr>
        <w:t xml:space="preserve">Порядок формирования цены Договора. </w:t>
      </w:r>
    </w:p>
    <w:p w:rsidR="00B54058" w:rsidRPr="002F7BEC" w:rsidRDefault="00B54058" w:rsidP="006C6CFF">
      <w:pPr>
        <w:rPr>
          <w:rFonts w:ascii="Times New Roman" w:hAnsi="Times New Roman"/>
          <w:sz w:val="24"/>
          <w:szCs w:val="24"/>
        </w:rPr>
      </w:pPr>
      <w:r w:rsidRPr="002F7BEC">
        <w:rPr>
          <w:rFonts w:ascii="Times New Roman" w:hAnsi="Times New Roman"/>
          <w:sz w:val="24"/>
          <w:szCs w:val="24"/>
        </w:rPr>
        <w:t xml:space="preserve">Цена </w:t>
      </w:r>
      <w:r w:rsidRPr="002F7BEC">
        <w:rPr>
          <w:rFonts w:ascii="Times New Roman" w:hAnsi="Times New Roman"/>
          <w:iCs/>
          <w:sz w:val="24"/>
          <w:szCs w:val="24"/>
        </w:rPr>
        <w:t>включает НДС</w:t>
      </w:r>
      <w:r w:rsidRPr="002F7BEC">
        <w:rPr>
          <w:rFonts w:ascii="Times New Roman" w:hAnsi="Times New Roman"/>
          <w:bCs/>
          <w:sz w:val="24"/>
          <w:szCs w:val="24"/>
        </w:rPr>
        <w:t xml:space="preserve"> </w:t>
      </w:r>
      <w:r w:rsidRPr="002F7BEC">
        <w:rPr>
          <w:rFonts w:ascii="Times New Roman" w:hAnsi="Times New Roman"/>
          <w:bCs/>
          <w:iCs/>
          <w:sz w:val="24"/>
          <w:szCs w:val="24"/>
        </w:rPr>
        <w:t xml:space="preserve">и  </w:t>
      </w:r>
      <w:r w:rsidR="00767BBD" w:rsidRPr="002F7BEC">
        <w:rPr>
          <w:rFonts w:ascii="Times New Roman" w:hAnsi="Times New Roman"/>
          <w:bCs/>
          <w:iCs/>
          <w:sz w:val="24"/>
          <w:szCs w:val="24"/>
        </w:rPr>
        <w:t>все расходы Подрядчика, а также затраты, связанные с выездом персонала (командировочные расходы, проживание, стоимость проезда).</w:t>
      </w:r>
      <w:r w:rsidR="00F56B43" w:rsidRPr="002F7BEC">
        <w:rPr>
          <w:rFonts w:ascii="Times New Roman" w:hAnsi="Times New Roman"/>
          <w:bCs/>
          <w:iCs/>
          <w:sz w:val="24"/>
          <w:szCs w:val="24"/>
        </w:rPr>
        <w:t xml:space="preserve"> </w:t>
      </w:r>
      <w:r w:rsidRPr="002F7BEC">
        <w:rPr>
          <w:rFonts w:ascii="Times New Roman" w:hAnsi="Times New Roman"/>
          <w:sz w:val="24"/>
          <w:szCs w:val="24"/>
        </w:rPr>
        <w:t>В соответствии со ст. 171 НК РФ Заказчик имеет право применить налоговый вычет НДС в отношении выполняемых работ. Поэтому для оценки и в качестве единого базиса сравнения ценовых предложений используются цены предложений Участников закупки без учёта НДС  (в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p w:rsidR="00B54058" w:rsidRPr="002F7BEC" w:rsidRDefault="00B54058" w:rsidP="003F1DFA">
      <w:pPr>
        <w:tabs>
          <w:tab w:val="num" w:pos="0"/>
        </w:tabs>
        <w:spacing w:before="120"/>
        <w:outlineLvl w:val="0"/>
        <w:rPr>
          <w:rFonts w:ascii="Times New Roman" w:hAnsi="Times New Roman"/>
          <w:b/>
          <w:sz w:val="24"/>
          <w:szCs w:val="24"/>
        </w:rPr>
      </w:pPr>
      <w:bookmarkStart w:id="156" w:name="_Toc385598802"/>
      <w:bookmarkStart w:id="157" w:name="_Toc412637414"/>
      <w:bookmarkStart w:id="158" w:name="_Toc412637877"/>
      <w:r w:rsidRPr="002F7BEC">
        <w:rPr>
          <w:rFonts w:ascii="Times New Roman" w:hAnsi="Times New Roman"/>
          <w:b/>
          <w:sz w:val="24"/>
          <w:szCs w:val="24"/>
        </w:rPr>
        <w:t xml:space="preserve">4.8. Порядок предоставления заявок на участие </w:t>
      </w:r>
      <w:bookmarkEnd w:id="153"/>
      <w:bookmarkEnd w:id="154"/>
      <w:r w:rsidRPr="002F7BEC">
        <w:rPr>
          <w:rFonts w:ascii="Times New Roman" w:hAnsi="Times New Roman"/>
          <w:b/>
          <w:sz w:val="24"/>
          <w:szCs w:val="24"/>
        </w:rPr>
        <w:t xml:space="preserve">в </w:t>
      </w:r>
      <w:bookmarkEnd w:id="155"/>
      <w:r w:rsidRPr="002F7BEC">
        <w:rPr>
          <w:rFonts w:ascii="Times New Roman" w:hAnsi="Times New Roman"/>
          <w:b/>
          <w:sz w:val="24"/>
          <w:szCs w:val="24"/>
        </w:rPr>
        <w:t>запросе предложений</w:t>
      </w:r>
      <w:bookmarkEnd w:id="156"/>
      <w:bookmarkEnd w:id="157"/>
      <w:bookmarkEnd w:id="158"/>
    </w:p>
    <w:p w:rsidR="00B54058" w:rsidRPr="002F7BEC" w:rsidRDefault="00B54058" w:rsidP="00E87556">
      <w:pPr>
        <w:widowControl w:val="0"/>
        <w:autoSpaceDE w:val="0"/>
        <w:autoSpaceDN w:val="0"/>
        <w:adjustRightInd w:val="0"/>
        <w:ind w:right="-23"/>
        <w:rPr>
          <w:rFonts w:ascii="Times New Roman" w:hAnsi="Times New Roman"/>
          <w:snapToGrid w:val="0"/>
          <w:sz w:val="24"/>
          <w:szCs w:val="24"/>
        </w:rPr>
      </w:pPr>
      <w:bookmarkStart w:id="159" w:name="_Toc263441560"/>
      <w:bookmarkStart w:id="160" w:name="_Toc269476354"/>
      <w:bookmarkStart w:id="161" w:name="_Toc292376679"/>
      <w:r w:rsidRPr="002F7BEC">
        <w:rPr>
          <w:rFonts w:ascii="Times New Roman" w:hAnsi="Times New Roman"/>
          <w:sz w:val="24"/>
          <w:szCs w:val="24"/>
        </w:rPr>
        <w:t xml:space="preserve">Участник обязан подать заявку на участие в запросе предложений в период </w:t>
      </w:r>
      <w:r w:rsidRPr="002F7BEC">
        <w:rPr>
          <w:rFonts w:ascii="Times New Roman" w:hAnsi="Times New Roman"/>
          <w:b/>
          <w:sz w:val="24"/>
          <w:szCs w:val="24"/>
        </w:rPr>
        <w:t xml:space="preserve">с </w:t>
      </w:r>
      <w:r w:rsidR="00040B52" w:rsidRPr="002F7BEC">
        <w:rPr>
          <w:rFonts w:ascii="Times New Roman" w:hAnsi="Times New Roman"/>
          <w:b/>
          <w:sz w:val="24"/>
          <w:szCs w:val="24"/>
        </w:rPr>
        <w:t>1</w:t>
      </w:r>
      <w:r w:rsidR="00EE5AD5" w:rsidRPr="002F7BEC">
        <w:rPr>
          <w:rFonts w:ascii="Times New Roman" w:hAnsi="Times New Roman"/>
          <w:b/>
          <w:sz w:val="24"/>
          <w:szCs w:val="24"/>
        </w:rPr>
        <w:t>5</w:t>
      </w:r>
      <w:r w:rsidRPr="002F7BEC">
        <w:rPr>
          <w:rFonts w:ascii="Times New Roman" w:hAnsi="Times New Roman"/>
          <w:b/>
          <w:sz w:val="24"/>
          <w:szCs w:val="24"/>
        </w:rPr>
        <w:t>:</w:t>
      </w:r>
      <w:r w:rsidR="00040B52" w:rsidRPr="002F7BEC">
        <w:rPr>
          <w:rFonts w:ascii="Times New Roman" w:hAnsi="Times New Roman"/>
          <w:b/>
          <w:sz w:val="24"/>
          <w:szCs w:val="24"/>
        </w:rPr>
        <w:t>0</w:t>
      </w:r>
      <w:r w:rsidRPr="002F7BEC">
        <w:rPr>
          <w:rFonts w:ascii="Times New Roman" w:hAnsi="Times New Roman"/>
          <w:b/>
          <w:sz w:val="24"/>
          <w:szCs w:val="24"/>
        </w:rPr>
        <w:t xml:space="preserve">0 </w:t>
      </w:r>
      <w:r w:rsidR="008F5760" w:rsidRPr="002F7BEC">
        <w:rPr>
          <w:rFonts w:ascii="Times New Roman" w:hAnsi="Times New Roman"/>
          <w:b/>
          <w:sz w:val="24"/>
          <w:szCs w:val="24"/>
        </w:rPr>
        <w:t xml:space="preserve">       </w:t>
      </w:r>
      <w:r w:rsidR="00FA7050" w:rsidRPr="002F7BEC">
        <w:rPr>
          <w:rFonts w:ascii="Times New Roman" w:hAnsi="Times New Roman"/>
          <w:b/>
          <w:sz w:val="24"/>
          <w:szCs w:val="24"/>
        </w:rPr>
        <w:t>25</w:t>
      </w:r>
      <w:r w:rsidR="00EA7617" w:rsidRPr="002F7BEC">
        <w:rPr>
          <w:rFonts w:ascii="Times New Roman" w:hAnsi="Times New Roman"/>
          <w:b/>
          <w:sz w:val="24"/>
          <w:szCs w:val="24"/>
        </w:rPr>
        <w:t xml:space="preserve"> </w:t>
      </w:r>
      <w:r w:rsidR="00B53AFF" w:rsidRPr="002F7BEC">
        <w:rPr>
          <w:rFonts w:ascii="Times New Roman" w:hAnsi="Times New Roman"/>
          <w:b/>
          <w:sz w:val="24"/>
          <w:szCs w:val="24"/>
        </w:rPr>
        <w:t>февраля</w:t>
      </w:r>
      <w:r w:rsidR="004E0243" w:rsidRPr="002F7BEC">
        <w:rPr>
          <w:rFonts w:ascii="Times New Roman" w:hAnsi="Times New Roman"/>
          <w:b/>
          <w:sz w:val="24"/>
          <w:szCs w:val="24"/>
        </w:rPr>
        <w:t xml:space="preserve"> </w:t>
      </w:r>
      <w:r w:rsidR="00B53AFF" w:rsidRPr="002F7BEC">
        <w:rPr>
          <w:rFonts w:ascii="Times New Roman" w:hAnsi="Times New Roman"/>
          <w:b/>
          <w:sz w:val="24"/>
          <w:szCs w:val="24"/>
        </w:rPr>
        <w:t>2015</w:t>
      </w:r>
      <w:r w:rsidRPr="002F7BEC">
        <w:rPr>
          <w:rFonts w:ascii="Times New Roman" w:hAnsi="Times New Roman"/>
          <w:b/>
          <w:sz w:val="24"/>
          <w:szCs w:val="24"/>
        </w:rPr>
        <w:t xml:space="preserve"> г. до </w:t>
      </w:r>
      <w:r w:rsidR="00C41921" w:rsidRPr="002F7BEC">
        <w:rPr>
          <w:rFonts w:ascii="Times New Roman" w:hAnsi="Times New Roman"/>
          <w:b/>
          <w:sz w:val="24"/>
          <w:szCs w:val="24"/>
        </w:rPr>
        <w:t>10</w:t>
      </w:r>
      <w:r w:rsidRPr="002F7BEC">
        <w:rPr>
          <w:rFonts w:ascii="Times New Roman" w:hAnsi="Times New Roman"/>
          <w:b/>
          <w:sz w:val="24"/>
          <w:szCs w:val="24"/>
        </w:rPr>
        <w:t xml:space="preserve">:00 </w:t>
      </w:r>
      <w:r w:rsidR="00FA7050" w:rsidRPr="002F7BEC">
        <w:rPr>
          <w:rFonts w:ascii="Times New Roman" w:hAnsi="Times New Roman"/>
          <w:b/>
          <w:sz w:val="24"/>
          <w:szCs w:val="24"/>
        </w:rPr>
        <w:t xml:space="preserve"> 16</w:t>
      </w:r>
      <w:r w:rsidR="004E0243" w:rsidRPr="002F7BEC">
        <w:rPr>
          <w:rFonts w:ascii="Times New Roman" w:hAnsi="Times New Roman"/>
          <w:b/>
          <w:sz w:val="24"/>
          <w:szCs w:val="24"/>
        </w:rPr>
        <w:t xml:space="preserve"> </w:t>
      </w:r>
      <w:r w:rsidR="007909C3" w:rsidRPr="002F7BEC">
        <w:rPr>
          <w:rFonts w:ascii="Times New Roman" w:hAnsi="Times New Roman"/>
          <w:b/>
          <w:sz w:val="24"/>
          <w:szCs w:val="24"/>
        </w:rPr>
        <w:t xml:space="preserve">марта </w:t>
      </w:r>
      <w:r w:rsidR="00B53AFF" w:rsidRPr="002F7BEC">
        <w:rPr>
          <w:rFonts w:ascii="Times New Roman" w:hAnsi="Times New Roman"/>
          <w:b/>
          <w:sz w:val="24"/>
          <w:szCs w:val="24"/>
        </w:rPr>
        <w:t>2015</w:t>
      </w:r>
      <w:r w:rsidRPr="002F7BEC">
        <w:rPr>
          <w:rFonts w:ascii="Times New Roman" w:hAnsi="Times New Roman"/>
          <w:b/>
          <w:sz w:val="24"/>
          <w:szCs w:val="24"/>
        </w:rPr>
        <w:t xml:space="preserve"> г.</w:t>
      </w:r>
      <w:r w:rsidRPr="002F7BEC">
        <w:rPr>
          <w:rFonts w:ascii="Times New Roman" w:hAnsi="Times New Roman"/>
          <w:sz w:val="24"/>
          <w:szCs w:val="24"/>
        </w:rPr>
        <w:t xml:space="preserve"> в печатной форме на бумажном носителе.</w:t>
      </w:r>
      <w:r w:rsidRPr="002F7BEC">
        <w:rPr>
          <w:rFonts w:ascii="Times New Roman" w:hAnsi="Times New Roman"/>
          <w:snapToGrid w:val="0"/>
          <w:sz w:val="24"/>
          <w:szCs w:val="24"/>
        </w:rPr>
        <w:t xml:space="preserve"> </w:t>
      </w:r>
    </w:p>
    <w:p w:rsidR="00B54058" w:rsidRPr="002F7BEC" w:rsidRDefault="00B54058" w:rsidP="00E87556">
      <w:pPr>
        <w:widowControl w:val="0"/>
        <w:autoSpaceDE w:val="0"/>
        <w:autoSpaceDN w:val="0"/>
        <w:adjustRightInd w:val="0"/>
        <w:ind w:right="-23"/>
        <w:rPr>
          <w:rFonts w:ascii="Times New Roman" w:hAnsi="Times New Roman"/>
          <w:snapToGrid w:val="0"/>
          <w:sz w:val="24"/>
          <w:szCs w:val="24"/>
        </w:rPr>
      </w:pPr>
      <w:r w:rsidRPr="002F7BEC">
        <w:rPr>
          <w:rFonts w:ascii="Times New Roman" w:hAnsi="Times New Roman"/>
          <w:snapToGrid w:val="0"/>
          <w:sz w:val="24"/>
          <w:szCs w:val="24"/>
        </w:rPr>
        <w:t xml:space="preserve">Заявка с приложенными к ней документами должны быть подшиты в один том и вложены  в конверт. При этом на  конверте указывается наименование, адрес Заказчика, полное фирменное наименование лица, желающего участвовать в </w:t>
      </w:r>
      <w:r w:rsidRPr="002F7BEC">
        <w:rPr>
          <w:rFonts w:ascii="Times New Roman" w:hAnsi="Times New Roman"/>
          <w:sz w:val="24"/>
          <w:szCs w:val="24"/>
        </w:rPr>
        <w:t>запросе предложений</w:t>
      </w:r>
      <w:r w:rsidRPr="002F7BEC">
        <w:rPr>
          <w:rFonts w:ascii="Times New Roman" w:hAnsi="Times New Roman"/>
          <w:snapToGrid w:val="0"/>
          <w:sz w:val="24"/>
          <w:szCs w:val="24"/>
        </w:rPr>
        <w:t xml:space="preserve">, его почтовый адрес, наименование </w:t>
      </w:r>
      <w:r w:rsidRPr="002F7BEC">
        <w:rPr>
          <w:rFonts w:ascii="Times New Roman" w:hAnsi="Times New Roman"/>
          <w:sz w:val="24"/>
          <w:szCs w:val="24"/>
        </w:rPr>
        <w:t>запроса предложений</w:t>
      </w:r>
      <w:r w:rsidRPr="002F7BEC">
        <w:rPr>
          <w:rFonts w:ascii="Times New Roman" w:hAnsi="Times New Roman"/>
          <w:snapToGrid w:val="0"/>
          <w:sz w:val="24"/>
          <w:szCs w:val="24"/>
        </w:rPr>
        <w:t xml:space="preserve">, на участие в котором подается данная заявка, предмет </w:t>
      </w:r>
      <w:r w:rsidRPr="002F7BEC">
        <w:rPr>
          <w:rFonts w:ascii="Times New Roman" w:hAnsi="Times New Roman"/>
          <w:sz w:val="24"/>
          <w:szCs w:val="24"/>
        </w:rPr>
        <w:t>запроса предложений</w:t>
      </w:r>
      <w:r w:rsidRPr="002F7BEC">
        <w:rPr>
          <w:rFonts w:ascii="Times New Roman" w:hAnsi="Times New Roman"/>
          <w:snapToGrid w:val="0"/>
          <w:sz w:val="24"/>
          <w:szCs w:val="24"/>
        </w:rPr>
        <w:t xml:space="preserve">. </w:t>
      </w:r>
    </w:p>
    <w:p w:rsidR="00B54058" w:rsidRPr="002F7BEC" w:rsidRDefault="00B54058" w:rsidP="00E87556">
      <w:pPr>
        <w:widowControl w:val="0"/>
        <w:autoSpaceDE w:val="0"/>
        <w:autoSpaceDN w:val="0"/>
        <w:adjustRightInd w:val="0"/>
        <w:ind w:right="51"/>
        <w:rPr>
          <w:rFonts w:ascii="Times New Roman" w:hAnsi="Times New Roman"/>
          <w:snapToGrid w:val="0"/>
          <w:sz w:val="24"/>
          <w:szCs w:val="24"/>
        </w:rPr>
      </w:pPr>
      <w:r w:rsidRPr="002F7BEC">
        <w:rPr>
          <w:rFonts w:ascii="Times New Roman" w:hAnsi="Times New Roman"/>
          <w:snapToGrid w:val="0"/>
          <w:sz w:val="24"/>
          <w:szCs w:val="24"/>
        </w:rPr>
        <w:t xml:space="preserve">Запечатанные конверты с заявками на участие в </w:t>
      </w:r>
      <w:r w:rsidRPr="002F7BEC">
        <w:rPr>
          <w:rFonts w:ascii="Times New Roman" w:hAnsi="Times New Roman"/>
          <w:sz w:val="24"/>
          <w:szCs w:val="24"/>
        </w:rPr>
        <w:t>запросе предложений</w:t>
      </w:r>
      <w:r w:rsidRPr="002F7BEC">
        <w:rPr>
          <w:rFonts w:ascii="Times New Roman" w:hAnsi="Times New Roman"/>
          <w:snapToGrid w:val="0"/>
          <w:sz w:val="24"/>
          <w:szCs w:val="24"/>
        </w:rPr>
        <w:t xml:space="preserve"> должны быть предоставлены </w:t>
      </w:r>
      <w:r w:rsidR="00F374FE" w:rsidRPr="002F7BEC">
        <w:rPr>
          <w:rFonts w:ascii="Times New Roman" w:hAnsi="Times New Roman"/>
          <w:snapToGrid w:val="0"/>
          <w:sz w:val="24"/>
          <w:szCs w:val="24"/>
        </w:rPr>
        <w:t>З</w:t>
      </w:r>
      <w:r w:rsidRPr="002F7BEC">
        <w:rPr>
          <w:rFonts w:ascii="Times New Roman" w:hAnsi="Times New Roman"/>
          <w:snapToGrid w:val="0"/>
          <w:sz w:val="24"/>
          <w:szCs w:val="24"/>
        </w:rPr>
        <w:t xml:space="preserve">аказчику по адресу, указанному в извещении о проведении </w:t>
      </w:r>
      <w:r w:rsidRPr="002F7BEC">
        <w:rPr>
          <w:rFonts w:ascii="Times New Roman" w:hAnsi="Times New Roman"/>
          <w:sz w:val="24"/>
          <w:szCs w:val="24"/>
        </w:rPr>
        <w:t>запроса предложений</w:t>
      </w:r>
      <w:r w:rsidRPr="002F7BEC">
        <w:rPr>
          <w:rFonts w:ascii="Times New Roman" w:hAnsi="Times New Roman"/>
          <w:snapToGrid w:val="0"/>
          <w:sz w:val="24"/>
          <w:szCs w:val="24"/>
        </w:rPr>
        <w:t xml:space="preserve">.   </w:t>
      </w:r>
    </w:p>
    <w:p w:rsidR="00B54058" w:rsidRPr="002F7BEC" w:rsidRDefault="00B54058" w:rsidP="00E87556">
      <w:pPr>
        <w:widowControl w:val="0"/>
        <w:autoSpaceDE w:val="0"/>
        <w:autoSpaceDN w:val="0"/>
        <w:adjustRightInd w:val="0"/>
        <w:ind w:right="51"/>
        <w:rPr>
          <w:rFonts w:ascii="Times New Roman" w:hAnsi="Times New Roman"/>
          <w:sz w:val="24"/>
          <w:szCs w:val="24"/>
        </w:rPr>
      </w:pPr>
      <w:r w:rsidRPr="002F7BEC">
        <w:rPr>
          <w:rFonts w:ascii="Times New Roman" w:hAnsi="Times New Roman"/>
          <w:snapToGrid w:val="0"/>
          <w:sz w:val="24"/>
          <w:szCs w:val="24"/>
        </w:rPr>
        <w:t>Заказчик вправе требовать предъявления документа удостоверяющего личность, и документа</w:t>
      </w:r>
      <w:r w:rsidRPr="002F7BEC">
        <w:rPr>
          <w:rFonts w:ascii="Times New Roman" w:hAnsi="Times New Roman"/>
          <w:sz w:val="24"/>
          <w:szCs w:val="24"/>
        </w:rPr>
        <w:t xml:space="preserve"> подтверждающего полномочия, лица, подающего конверт с заявкой на участие в запросе предложений.</w:t>
      </w:r>
    </w:p>
    <w:p w:rsidR="00B54058" w:rsidRPr="002F7BEC" w:rsidRDefault="00B54058" w:rsidP="00E87556">
      <w:pPr>
        <w:widowControl w:val="0"/>
        <w:autoSpaceDE w:val="0"/>
        <w:autoSpaceDN w:val="0"/>
        <w:adjustRightInd w:val="0"/>
        <w:rPr>
          <w:rFonts w:ascii="Times New Roman" w:hAnsi="Times New Roman"/>
          <w:sz w:val="24"/>
          <w:szCs w:val="24"/>
        </w:rPr>
      </w:pPr>
      <w:r w:rsidRPr="002F7BEC">
        <w:rPr>
          <w:rFonts w:ascii="Times New Roman" w:hAnsi="Times New Roman"/>
          <w:sz w:val="24"/>
          <w:szCs w:val="24"/>
        </w:rPr>
        <w:t xml:space="preserve">По требованию лица, представившего конверт с заявкой на участие в запросе предложений, </w:t>
      </w:r>
      <w:r w:rsidR="00F374FE" w:rsidRPr="002F7BEC">
        <w:rPr>
          <w:rFonts w:ascii="Times New Roman" w:hAnsi="Times New Roman"/>
          <w:sz w:val="24"/>
          <w:szCs w:val="24"/>
        </w:rPr>
        <w:t>З</w:t>
      </w:r>
      <w:r w:rsidRPr="002F7BEC">
        <w:rPr>
          <w:rFonts w:ascii="Times New Roman" w:hAnsi="Times New Roman"/>
          <w:sz w:val="24"/>
          <w:szCs w:val="24"/>
        </w:rPr>
        <w:t>аказчик выдает расписку в получении конверта с заявкой на участие в запросе предложений, с указанием регистрационного номера, даты и времени получения конверта.</w:t>
      </w:r>
    </w:p>
    <w:p w:rsidR="00B54058" w:rsidRPr="002F7BEC" w:rsidRDefault="00B54058" w:rsidP="003A3A8E">
      <w:pPr>
        <w:widowControl w:val="0"/>
        <w:autoSpaceDE w:val="0"/>
        <w:autoSpaceDN w:val="0"/>
        <w:adjustRightInd w:val="0"/>
        <w:rPr>
          <w:rFonts w:ascii="Times New Roman" w:hAnsi="Times New Roman"/>
          <w:sz w:val="24"/>
          <w:szCs w:val="24"/>
        </w:rPr>
      </w:pPr>
      <w:r w:rsidRPr="002F7BEC">
        <w:rPr>
          <w:rFonts w:ascii="Times New Roman" w:hAnsi="Times New Roman"/>
          <w:sz w:val="24"/>
          <w:szCs w:val="24"/>
        </w:rPr>
        <w:t xml:space="preserve">Заказчик регистрирует поступившие конверты </w:t>
      </w:r>
      <w:proofErr w:type="gramStart"/>
      <w:r w:rsidRPr="002F7BEC">
        <w:rPr>
          <w:rFonts w:ascii="Times New Roman" w:hAnsi="Times New Roman"/>
          <w:sz w:val="24"/>
          <w:szCs w:val="24"/>
        </w:rPr>
        <w:t>с заявками на участие в запросе предложений в Журнале регистрации конвертов с заявками</w:t>
      </w:r>
      <w:proofErr w:type="gramEnd"/>
      <w:r w:rsidRPr="002F7BEC">
        <w:rPr>
          <w:rFonts w:ascii="Times New Roman" w:hAnsi="Times New Roman"/>
          <w:sz w:val="24"/>
          <w:szCs w:val="24"/>
        </w:rPr>
        <w:t xml:space="preserve">. </w:t>
      </w:r>
    </w:p>
    <w:p w:rsidR="00B54058" w:rsidRPr="002F7BEC" w:rsidRDefault="00B54058" w:rsidP="003F1DFA">
      <w:pPr>
        <w:pStyle w:val="afffffa"/>
        <w:spacing w:before="120" w:after="0"/>
        <w:outlineLvl w:val="0"/>
        <w:rPr>
          <w:rFonts w:ascii="Times New Roman" w:hAnsi="Times New Roman"/>
          <w:sz w:val="24"/>
        </w:rPr>
      </w:pPr>
      <w:bookmarkStart w:id="162" w:name="_Toc385598803"/>
      <w:bookmarkStart w:id="163" w:name="_Toc386618687"/>
      <w:bookmarkStart w:id="164" w:name="_Toc386619720"/>
      <w:bookmarkStart w:id="165" w:name="_Toc412637415"/>
      <w:bookmarkStart w:id="166" w:name="_Toc412637878"/>
      <w:r w:rsidRPr="002F7BEC">
        <w:rPr>
          <w:rFonts w:ascii="Times New Roman" w:hAnsi="Times New Roman"/>
          <w:sz w:val="24"/>
        </w:rPr>
        <w:t xml:space="preserve">4.9.  Отзыв заявок на участие в </w:t>
      </w:r>
      <w:bookmarkEnd w:id="159"/>
      <w:bookmarkEnd w:id="160"/>
      <w:bookmarkEnd w:id="161"/>
      <w:r w:rsidRPr="002F7BEC">
        <w:rPr>
          <w:rFonts w:ascii="Times New Roman" w:hAnsi="Times New Roman"/>
          <w:sz w:val="24"/>
        </w:rPr>
        <w:t>запросе предложений</w:t>
      </w:r>
      <w:bookmarkEnd w:id="162"/>
      <w:bookmarkEnd w:id="163"/>
      <w:bookmarkEnd w:id="164"/>
      <w:bookmarkEnd w:id="165"/>
      <w:bookmarkEnd w:id="166"/>
    </w:p>
    <w:p w:rsidR="00B54058" w:rsidRPr="002F7BEC" w:rsidRDefault="00B54058" w:rsidP="00E87556">
      <w:pPr>
        <w:tabs>
          <w:tab w:val="left" w:pos="709"/>
        </w:tabs>
        <w:rPr>
          <w:rFonts w:ascii="Times New Roman" w:hAnsi="Times New Roman"/>
          <w:sz w:val="24"/>
          <w:szCs w:val="24"/>
        </w:rPr>
      </w:pPr>
      <w:r w:rsidRPr="002F7BEC">
        <w:rPr>
          <w:rFonts w:ascii="Times New Roman" w:hAnsi="Times New Roman"/>
          <w:sz w:val="24"/>
          <w:szCs w:val="24"/>
        </w:rPr>
        <w:t>4.9.1. Участник до момента окончания приема заявок имеет право отозвать свою заявку, направив в адрес Заказчика соответствующее официальное заявление.</w:t>
      </w:r>
    </w:p>
    <w:p w:rsidR="00B54058" w:rsidRPr="002F7BEC" w:rsidRDefault="00B54058" w:rsidP="00E87556">
      <w:pPr>
        <w:tabs>
          <w:tab w:val="left" w:pos="1276"/>
        </w:tabs>
        <w:rPr>
          <w:rFonts w:ascii="Times New Roman" w:hAnsi="Times New Roman"/>
          <w:sz w:val="24"/>
          <w:szCs w:val="24"/>
        </w:rPr>
      </w:pPr>
      <w:r w:rsidRPr="002F7BEC">
        <w:rPr>
          <w:rFonts w:ascii="Times New Roman" w:hAnsi="Times New Roman"/>
          <w:snapToGrid w:val="0"/>
          <w:sz w:val="24"/>
          <w:szCs w:val="24"/>
        </w:rPr>
        <w:t xml:space="preserve">4.9.2. Для отзыва заявки на участие в </w:t>
      </w:r>
      <w:r w:rsidRPr="002F7BEC">
        <w:rPr>
          <w:rFonts w:ascii="Times New Roman" w:hAnsi="Times New Roman"/>
          <w:sz w:val="24"/>
          <w:szCs w:val="24"/>
        </w:rPr>
        <w:t>запросе предложений</w:t>
      </w:r>
      <w:r w:rsidRPr="002F7BEC">
        <w:rPr>
          <w:rFonts w:ascii="Times New Roman" w:hAnsi="Times New Roman"/>
          <w:snapToGrid w:val="0"/>
          <w:sz w:val="24"/>
          <w:szCs w:val="24"/>
        </w:rPr>
        <w:t xml:space="preserve">, </w:t>
      </w:r>
      <w:r w:rsidR="00473D24" w:rsidRPr="002F7BEC">
        <w:rPr>
          <w:rFonts w:ascii="Times New Roman" w:hAnsi="Times New Roman"/>
          <w:snapToGrid w:val="0"/>
          <w:sz w:val="24"/>
          <w:szCs w:val="24"/>
        </w:rPr>
        <w:t>У</w:t>
      </w:r>
      <w:r w:rsidRPr="002F7BEC">
        <w:rPr>
          <w:rFonts w:ascii="Times New Roman" w:hAnsi="Times New Roman"/>
          <w:snapToGrid w:val="0"/>
          <w:sz w:val="24"/>
          <w:szCs w:val="24"/>
        </w:rPr>
        <w:t>частник</w:t>
      </w:r>
      <w:r w:rsidRPr="002F7BEC">
        <w:rPr>
          <w:rFonts w:ascii="Times New Roman" w:hAnsi="Times New Roman"/>
          <w:sz w:val="24"/>
          <w:szCs w:val="24"/>
        </w:rPr>
        <w:t xml:space="preserve"> закупки</w:t>
      </w:r>
      <w:r w:rsidRPr="002F7BEC">
        <w:rPr>
          <w:rFonts w:ascii="Times New Roman" w:hAnsi="Times New Roman"/>
          <w:snapToGrid w:val="0"/>
          <w:sz w:val="24"/>
          <w:szCs w:val="24"/>
        </w:rPr>
        <w:t xml:space="preserve">, подавший заявку на участие в </w:t>
      </w:r>
      <w:r w:rsidRPr="002F7BEC">
        <w:rPr>
          <w:rFonts w:ascii="Times New Roman" w:hAnsi="Times New Roman"/>
          <w:sz w:val="24"/>
          <w:szCs w:val="24"/>
        </w:rPr>
        <w:t>запросе предложений</w:t>
      </w:r>
      <w:r w:rsidRPr="002F7BEC">
        <w:rPr>
          <w:rFonts w:ascii="Times New Roman" w:hAnsi="Times New Roman"/>
          <w:snapToGrid w:val="0"/>
          <w:sz w:val="24"/>
          <w:szCs w:val="24"/>
        </w:rPr>
        <w:t xml:space="preserve">, предоставляет Заказчику уведомление об отзыве в письменном виде, подписанное руководителем </w:t>
      </w:r>
      <w:r w:rsidR="00A41767" w:rsidRPr="002F7BEC">
        <w:rPr>
          <w:rFonts w:ascii="Times New Roman" w:hAnsi="Times New Roman"/>
          <w:snapToGrid w:val="0"/>
          <w:sz w:val="24"/>
          <w:szCs w:val="24"/>
        </w:rPr>
        <w:t>У</w:t>
      </w:r>
      <w:r w:rsidRPr="002F7BEC">
        <w:rPr>
          <w:rFonts w:ascii="Times New Roman" w:hAnsi="Times New Roman"/>
          <w:snapToGrid w:val="0"/>
          <w:sz w:val="24"/>
          <w:szCs w:val="24"/>
        </w:rPr>
        <w:t>частника</w:t>
      </w:r>
      <w:r w:rsidRPr="002F7BEC">
        <w:rPr>
          <w:rFonts w:ascii="Times New Roman" w:hAnsi="Times New Roman"/>
          <w:sz w:val="24"/>
          <w:szCs w:val="24"/>
        </w:rPr>
        <w:t xml:space="preserve"> закупки</w:t>
      </w:r>
      <w:r w:rsidRPr="002F7BEC">
        <w:rPr>
          <w:rFonts w:ascii="Times New Roman" w:hAnsi="Times New Roman"/>
          <w:snapToGrid w:val="0"/>
          <w:sz w:val="24"/>
          <w:szCs w:val="24"/>
        </w:rPr>
        <w:t xml:space="preserve">. В случае если уведомление </w:t>
      </w:r>
      <w:r w:rsidRPr="002F7BEC">
        <w:rPr>
          <w:rFonts w:ascii="Times New Roman" w:hAnsi="Times New Roman"/>
          <w:snapToGrid w:val="0"/>
          <w:sz w:val="24"/>
          <w:szCs w:val="24"/>
        </w:rPr>
        <w:lastRenderedPageBreak/>
        <w:t xml:space="preserve">подписано лицом, уполномоченным руководителем </w:t>
      </w:r>
      <w:r w:rsidR="00A41767" w:rsidRPr="002F7BEC">
        <w:rPr>
          <w:rFonts w:ascii="Times New Roman" w:hAnsi="Times New Roman"/>
          <w:snapToGrid w:val="0"/>
          <w:sz w:val="24"/>
          <w:szCs w:val="24"/>
        </w:rPr>
        <w:t>У</w:t>
      </w:r>
      <w:r w:rsidRPr="002F7BEC">
        <w:rPr>
          <w:rFonts w:ascii="Times New Roman" w:hAnsi="Times New Roman"/>
          <w:snapToGrid w:val="0"/>
          <w:sz w:val="24"/>
          <w:szCs w:val="24"/>
        </w:rPr>
        <w:t>частника</w:t>
      </w:r>
      <w:r w:rsidRPr="002F7BEC">
        <w:rPr>
          <w:rFonts w:ascii="Times New Roman" w:hAnsi="Times New Roman"/>
          <w:sz w:val="24"/>
          <w:szCs w:val="24"/>
        </w:rPr>
        <w:t xml:space="preserve"> закупки</w:t>
      </w:r>
      <w:r w:rsidRPr="002F7BEC">
        <w:rPr>
          <w:rFonts w:ascii="Times New Roman" w:hAnsi="Times New Roman"/>
          <w:snapToGrid w:val="0"/>
          <w:sz w:val="24"/>
          <w:szCs w:val="24"/>
        </w:rPr>
        <w:t xml:space="preserve">, к уведомлению должен быть приложен документ (оригинал или заверенная руководителем копия),  подтверждающий полномочия такого лица. В уведомление указывается </w:t>
      </w:r>
      <w:r w:rsidRPr="002F7BEC">
        <w:rPr>
          <w:rFonts w:ascii="Times New Roman" w:hAnsi="Times New Roman"/>
          <w:sz w:val="24"/>
          <w:szCs w:val="24"/>
        </w:rPr>
        <w:t xml:space="preserve">наименование запроса предложений, по которому отзывается данная заявка, наименование и почтовый адрес </w:t>
      </w:r>
      <w:r w:rsidR="00BC0F9D" w:rsidRPr="002F7BEC">
        <w:rPr>
          <w:rFonts w:ascii="Times New Roman" w:hAnsi="Times New Roman"/>
          <w:sz w:val="24"/>
          <w:szCs w:val="24"/>
        </w:rPr>
        <w:t>У</w:t>
      </w:r>
      <w:r w:rsidRPr="002F7BEC">
        <w:rPr>
          <w:rFonts w:ascii="Times New Roman" w:hAnsi="Times New Roman"/>
          <w:sz w:val="24"/>
          <w:szCs w:val="24"/>
        </w:rPr>
        <w:t xml:space="preserve">частника закупки, отзывающего заявку на участие в запросе предложений, способ возврата заявки (в случае такой необходимости). </w:t>
      </w:r>
    </w:p>
    <w:p w:rsidR="00B54058" w:rsidRPr="002F7BEC" w:rsidRDefault="00B54058" w:rsidP="00E87556">
      <w:pPr>
        <w:tabs>
          <w:tab w:val="left" w:pos="1276"/>
        </w:tabs>
        <w:rPr>
          <w:rFonts w:ascii="Times New Roman" w:hAnsi="Times New Roman"/>
          <w:sz w:val="24"/>
          <w:szCs w:val="24"/>
        </w:rPr>
      </w:pPr>
      <w:r w:rsidRPr="002F7BEC">
        <w:rPr>
          <w:rFonts w:ascii="Times New Roman" w:hAnsi="Times New Roman"/>
          <w:sz w:val="24"/>
          <w:szCs w:val="24"/>
        </w:rPr>
        <w:t xml:space="preserve">4.9.3. Предоставление отзыва заявок на участие в запросе предложений, их прием и регистрация осуществляется в порядке, аналогичном порядку, определенному п. 4.8 настоящей Документации. </w:t>
      </w:r>
    </w:p>
    <w:p w:rsidR="00B54058" w:rsidRPr="002F7BEC" w:rsidRDefault="00B54058" w:rsidP="003A3A8E">
      <w:pPr>
        <w:tabs>
          <w:tab w:val="left" w:pos="1276"/>
        </w:tabs>
        <w:rPr>
          <w:rFonts w:ascii="Times New Roman" w:hAnsi="Times New Roman"/>
          <w:sz w:val="24"/>
          <w:szCs w:val="24"/>
        </w:rPr>
      </w:pPr>
      <w:r w:rsidRPr="002F7BEC">
        <w:rPr>
          <w:rFonts w:ascii="Times New Roman" w:hAnsi="Times New Roman"/>
          <w:sz w:val="24"/>
          <w:szCs w:val="24"/>
        </w:rPr>
        <w:t>4.9.4. В случае неисполнения требований вышеуказанных пунктов Комиссия</w:t>
      </w:r>
      <w:r w:rsidR="00BC0F9D" w:rsidRPr="002F7BEC">
        <w:rPr>
          <w:rFonts w:ascii="Times New Roman" w:hAnsi="Times New Roman"/>
          <w:sz w:val="24"/>
          <w:szCs w:val="24"/>
        </w:rPr>
        <w:t xml:space="preserve"> по закупке</w:t>
      </w:r>
      <w:r w:rsidRPr="002F7BEC">
        <w:rPr>
          <w:rFonts w:ascii="Times New Roman" w:hAnsi="Times New Roman"/>
          <w:sz w:val="24"/>
          <w:szCs w:val="24"/>
        </w:rPr>
        <w:t xml:space="preserve"> вправе считать, что отзыв заявки </w:t>
      </w:r>
      <w:r w:rsidRPr="002F7BEC">
        <w:rPr>
          <w:rFonts w:ascii="Times New Roman" w:hAnsi="Times New Roman"/>
          <w:snapToGrid w:val="0"/>
          <w:sz w:val="24"/>
          <w:szCs w:val="24"/>
        </w:rPr>
        <w:t>не подан, и  будет рассматривать заявку и документы Участника, поступившие ранее</w:t>
      </w:r>
      <w:r w:rsidRPr="002F7BEC">
        <w:rPr>
          <w:rFonts w:ascii="Times New Roman" w:hAnsi="Times New Roman"/>
          <w:sz w:val="24"/>
          <w:szCs w:val="24"/>
        </w:rPr>
        <w:t>.</w:t>
      </w:r>
    </w:p>
    <w:p w:rsidR="00B54058" w:rsidRPr="002F7BEC" w:rsidRDefault="00B54058" w:rsidP="00A37CA6">
      <w:pPr>
        <w:spacing w:before="120"/>
        <w:outlineLvl w:val="0"/>
        <w:rPr>
          <w:rFonts w:ascii="Times New Roman" w:hAnsi="Times New Roman"/>
          <w:b/>
          <w:bCs/>
          <w:iCs/>
          <w:sz w:val="24"/>
          <w:szCs w:val="24"/>
        </w:rPr>
      </w:pPr>
      <w:bookmarkStart w:id="167" w:name="_Toc263441561"/>
      <w:bookmarkStart w:id="168" w:name="_Toc269476355"/>
      <w:bookmarkStart w:id="169" w:name="_Toc292376680"/>
      <w:bookmarkStart w:id="170" w:name="_Toc385598804"/>
      <w:bookmarkStart w:id="171" w:name="_Toc386618688"/>
      <w:bookmarkStart w:id="172" w:name="_Toc386619721"/>
      <w:bookmarkStart w:id="173" w:name="_Toc269472549"/>
      <w:bookmarkStart w:id="174" w:name="_Toc412637416"/>
      <w:bookmarkStart w:id="175" w:name="_Toc412637879"/>
      <w:r w:rsidRPr="002F7BEC">
        <w:rPr>
          <w:rFonts w:ascii="Times New Roman" w:hAnsi="Times New Roman"/>
          <w:b/>
          <w:bCs/>
          <w:iCs/>
          <w:sz w:val="24"/>
          <w:szCs w:val="24"/>
        </w:rPr>
        <w:t xml:space="preserve">4.10.  Вскрытие конвертов с </w:t>
      </w:r>
      <w:bookmarkEnd w:id="167"/>
      <w:bookmarkEnd w:id="168"/>
      <w:r w:rsidRPr="002F7BEC">
        <w:rPr>
          <w:rFonts w:ascii="Times New Roman" w:hAnsi="Times New Roman"/>
          <w:b/>
          <w:bCs/>
          <w:iCs/>
          <w:sz w:val="24"/>
          <w:szCs w:val="24"/>
        </w:rPr>
        <w:t xml:space="preserve">заявками и рассмотрение заявок на участие в </w:t>
      </w:r>
      <w:bookmarkEnd w:id="169"/>
      <w:r w:rsidRPr="002F7BEC">
        <w:rPr>
          <w:rFonts w:ascii="Times New Roman" w:hAnsi="Times New Roman"/>
          <w:b/>
          <w:bCs/>
          <w:iCs/>
          <w:sz w:val="24"/>
          <w:szCs w:val="24"/>
        </w:rPr>
        <w:t>запросе предложений</w:t>
      </w:r>
      <w:bookmarkEnd w:id="170"/>
      <w:bookmarkEnd w:id="171"/>
      <w:bookmarkEnd w:id="172"/>
      <w:bookmarkEnd w:id="174"/>
      <w:bookmarkEnd w:id="175"/>
    </w:p>
    <w:p w:rsidR="00B54058" w:rsidRPr="002F7BEC" w:rsidRDefault="00B54058" w:rsidP="002269AC">
      <w:pPr>
        <w:tabs>
          <w:tab w:val="num" w:pos="567"/>
          <w:tab w:val="left" w:pos="709"/>
          <w:tab w:val="num" w:pos="1701"/>
        </w:tabs>
        <w:rPr>
          <w:rFonts w:ascii="Times New Roman" w:hAnsi="Times New Roman"/>
          <w:sz w:val="24"/>
          <w:szCs w:val="24"/>
        </w:rPr>
      </w:pPr>
      <w:bookmarkStart w:id="176" w:name="_Ref125771274"/>
      <w:r w:rsidRPr="002F7BEC">
        <w:rPr>
          <w:rFonts w:ascii="Times New Roman" w:hAnsi="Times New Roman"/>
          <w:sz w:val="24"/>
          <w:szCs w:val="24"/>
        </w:rPr>
        <w:t>4.10.1. Процедура публичного вскрытия заявок на бумажном носителе по данному способу проведения закупки - запросу предложений, не предусматривается.</w:t>
      </w:r>
    </w:p>
    <w:p w:rsidR="00B54058" w:rsidRPr="002F7BEC" w:rsidRDefault="00B54058" w:rsidP="002269AC">
      <w:pPr>
        <w:tabs>
          <w:tab w:val="num" w:pos="567"/>
          <w:tab w:val="left" w:pos="709"/>
          <w:tab w:val="num" w:pos="1701"/>
        </w:tabs>
        <w:rPr>
          <w:rFonts w:ascii="Times New Roman" w:hAnsi="Times New Roman"/>
          <w:sz w:val="24"/>
          <w:szCs w:val="24"/>
        </w:rPr>
      </w:pPr>
      <w:r w:rsidRPr="002F7BEC">
        <w:rPr>
          <w:rFonts w:ascii="Times New Roman" w:hAnsi="Times New Roman"/>
          <w:sz w:val="24"/>
          <w:szCs w:val="24"/>
        </w:rPr>
        <w:t xml:space="preserve">4.10.2.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B54058" w:rsidRPr="002F7BEC" w:rsidRDefault="00B54058" w:rsidP="002269AC">
      <w:pPr>
        <w:tabs>
          <w:tab w:val="num" w:pos="567"/>
          <w:tab w:val="left" w:pos="709"/>
          <w:tab w:val="num" w:pos="1701"/>
        </w:tabs>
        <w:rPr>
          <w:rFonts w:ascii="Times New Roman" w:hAnsi="Times New Roman"/>
          <w:sz w:val="24"/>
          <w:szCs w:val="24"/>
        </w:rPr>
      </w:pPr>
      <w:r w:rsidRPr="002F7BEC">
        <w:rPr>
          <w:rFonts w:ascii="Times New Roman" w:hAnsi="Times New Roman"/>
          <w:sz w:val="24"/>
          <w:szCs w:val="24"/>
        </w:rPr>
        <w:t>При рассмотрении заявок на участие в запросе предложений Комиссия по закупке проверяет:</w:t>
      </w:r>
    </w:p>
    <w:p w:rsidR="00B54058" w:rsidRPr="002F7BEC" w:rsidRDefault="00B54058" w:rsidP="002269AC">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а) правильность оформления заявки и ее соответствие требованиям настоящей Документации по существу;</w:t>
      </w:r>
    </w:p>
    <w:p w:rsidR="00B54058" w:rsidRPr="002F7BEC" w:rsidRDefault="00B54058" w:rsidP="002269AC">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б) соответствие Участников закупки  требованиям Документации;</w:t>
      </w:r>
    </w:p>
    <w:p w:rsidR="00B54058" w:rsidRPr="002F7BEC" w:rsidRDefault="00B54058" w:rsidP="002269AC">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 xml:space="preserve">в) соответствие технического предложения требованиям Документации; </w:t>
      </w:r>
    </w:p>
    <w:p w:rsidR="00B54058" w:rsidRPr="002F7BEC" w:rsidRDefault="00B54058" w:rsidP="002269AC">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г) наличие существенных ошибок в данных при расчётах;</w:t>
      </w:r>
    </w:p>
    <w:p w:rsidR="00B54058" w:rsidRPr="002F7BEC" w:rsidRDefault="00B54058" w:rsidP="002269AC">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д) имеют ли заявки законченный вид;</w:t>
      </w:r>
    </w:p>
    <w:p w:rsidR="00B54058" w:rsidRPr="002F7BEC" w:rsidRDefault="00B54058" w:rsidP="002269AC">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ж) соответствие предлагаемых Участником закупки договорных условий требованиям настоящей Документации.</w:t>
      </w:r>
    </w:p>
    <w:p w:rsidR="00B54058" w:rsidRPr="002F7BEC" w:rsidRDefault="00B54058" w:rsidP="002269AC">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При рассмотрении заявок на участие в запросе</w:t>
      </w:r>
      <w:r w:rsidRPr="002F7BEC">
        <w:rPr>
          <w:rFonts w:ascii="Times New Roman" w:hAnsi="Times New Roman"/>
          <w:sz w:val="24"/>
          <w:szCs w:val="24"/>
        </w:rPr>
        <w:t xml:space="preserve"> </w:t>
      </w:r>
      <w:r w:rsidRPr="002F7BEC">
        <w:rPr>
          <w:rFonts w:ascii="Times New Roman" w:hAnsi="Times New Roman"/>
          <w:bCs/>
          <w:sz w:val="24"/>
          <w:szCs w:val="24"/>
        </w:rPr>
        <w:t>предложений Комиссия по закупке может запросить у Участников закупки разъяснения или дополнения по их заявкам, в том числе представления отсутствующих документов.</w:t>
      </w:r>
    </w:p>
    <w:p w:rsidR="00B54058" w:rsidRPr="002F7BEC" w:rsidRDefault="00B54058" w:rsidP="002269AC">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 xml:space="preserve">При проверке правильности оформления заявки Комиссия вправе </w:t>
      </w:r>
      <w:proofErr w:type="gramStart"/>
      <w:r w:rsidRPr="002F7BEC">
        <w:rPr>
          <w:rFonts w:ascii="Times New Roman" w:hAnsi="Times New Roman"/>
          <w:bCs/>
          <w:sz w:val="24"/>
          <w:szCs w:val="24"/>
        </w:rPr>
        <w:t>не обращать внимание</w:t>
      </w:r>
      <w:proofErr w:type="gramEnd"/>
      <w:r w:rsidRPr="002F7BEC">
        <w:rPr>
          <w:rFonts w:ascii="Times New Roman" w:hAnsi="Times New Roman"/>
          <w:bCs/>
          <w:sz w:val="24"/>
          <w:szCs w:val="24"/>
        </w:rPr>
        <w:t xml:space="preserve"> на мелкие недочеты и погрешности, которые не влияют на существо заявки.</w:t>
      </w:r>
    </w:p>
    <w:p w:rsidR="00B54058" w:rsidRPr="002F7BEC" w:rsidRDefault="00B54058" w:rsidP="002269AC">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Комиссия с письменного согласия Участника закупки также может исправлять очевидные арифметические и грамматические ошибки.</w:t>
      </w:r>
    </w:p>
    <w:p w:rsidR="00B54058" w:rsidRPr="002F7BEC" w:rsidRDefault="00B54058" w:rsidP="002269AC">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По результатам рассмотрения заявок на участие в запросе предложений Комиссия по закупке имеет право отклонить заявки, в следующих случаях:</w:t>
      </w:r>
    </w:p>
    <w:p w:rsidR="00B54058" w:rsidRPr="002F7BEC" w:rsidRDefault="00B54058" w:rsidP="00D97F2F">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a) заявки не отвечают требованиям к оформлению Документации;</w:t>
      </w:r>
    </w:p>
    <w:p w:rsidR="00B54058" w:rsidRPr="002F7BEC" w:rsidRDefault="00B54058" w:rsidP="00D97F2F">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б) документы, требуемые в соответствии с Документацией, предоставлены не в полном объеме;</w:t>
      </w:r>
    </w:p>
    <w:p w:rsidR="00B54058" w:rsidRPr="002F7BEC" w:rsidRDefault="00B54058" w:rsidP="00D97F2F">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в) заявки поданы Участниками закупки, которые не отвечают требованиям Документации;</w:t>
      </w:r>
    </w:p>
    <w:p w:rsidR="00B54058" w:rsidRPr="002F7BEC" w:rsidRDefault="00B54058" w:rsidP="00D97F2F">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г) заявки содержат предложения, по существу не отвечающие техническим, коммерческим или договорным требованиям Документации;</w:t>
      </w:r>
    </w:p>
    <w:p w:rsidR="00B54058" w:rsidRPr="002F7BEC" w:rsidRDefault="00B54058" w:rsidP="00D97F2F">
      <w:pPr>
        <w:tabs>
          <w:tab w:val="num" w:pos="567"/>
          <w:tab w:val="left" w:pos="709"/>
          <w:tab w:val="num" w:pos="1701"/>
        </w:tabs>
        <w:rPr>
          <w:rFonts w:ascii="Times New Roman" w:hAnsi="Times New Roman"/>
          <w:bCs/>
          <w:sz w:val="24"/>
          <w:szCs w:val="24"/>
        </w:rPr>
      </w:pPr>
      <w:r w:rsidRPr="002F7BEC">
        <w:rPr>
          <w:rFonts w:ascii="Times New Roman" w:hAnsi="Times New Roman"/>
          <w:bCs/>
          <w:sz w:val="24"/>
          <w:szCs w:val="24"/>
        </w:rPr>
        <w:t>д) заявки содержат очевидные арифметические или грамматические ошибки, с исправлением которых не согласился Участник закупки.</w:t>
      </w:r>
    </w:p>
    <w:p w:rsidR="00B54058" w:rsidRPr="002F7BEC" w:rsidRDefault="00B54058" w:rsidP="00D97F2F">
      <w:pPr>
        <w:tabs>
          <w:tab w:val="num" w:pos="567"/>
          <w:tab w:val="left" w:pos="709"/>
          <w:tab w:val="num" w:pos="1701"/>
        </w:tabs>
        <w:rPr>
          <w:rFonts w:ascii="Times New Roman" w:hAnsi="Times New Roman"/>
          <w:sz w:val="24"/>
          <w:szCs w:val="24"/>
        </w:rPr>
      </w:pPr>
      <w:proofErr w:type="gramStart"/>
      <w:r w:rsidRPr="002F7BEC">
        <w:rPr>
          <w:rFonts w:ascii="Times New Roman" w:hAnsi="Times New Roman"/>
          <w:sz w:val="24"/>
          <w:szCs w:val="24"/>
        </w:rPr>
        <w:t xml:space="preserve">Изучение заявки и приложенных к ней документов на предмет соответствия настоящей Документации, а также результаты такого изучения и выводы о соответствии либо несоответствии полученных документов и заявки положениям настоящей Документации, соответствие либо не соответствие Участника закупки требованиям настоящей Документации и </w:t>
      </w:r>
      <w:r w:rsidRPr="002F7BEC">
        <w:rPr>
          <w:rFonts w:ascii="Times New Roman" w:hAnsi="Times New Roman"/>
          <w:sz w:val="24"/>
          <w:szCs w:val="24"/>
        </w:rPr>
        <w:lastRenderedPageBreak/>
        <w:t>допуске Участника закупки к участию в запросе предложений, оформляются Протоколом рассмотрения заявок на участие в запросе предложений.</w:t>
      </w:r>
      <w:proofErr w:type="gramEnd"/>
      <w:r w:rsidRPr="002F7BEC">
        <w:rPr>
          <w:rFonts w:ascii="Times New Roman" w:hAnsi="Times New Roman"/>
          <w:sz w:val="24"/>
          <w:szCs w:val="24"/>
        </w:rPr>
        <w:t xml:space="preserve"> Такой Протокол подписывается всеми членами Комиссии и публикуется на официальном сайте </w:t>
      </w:r>
      <w:hyperlink r:id="rId31" w:history="1">
        <w:r w:rsidRPr="002F7BEC">
          <w:rPr>
            <w:rStyle w:val="afd"/>
            <w:rFonts w:ascii="Times New Roman" w:hAnsi="Times New Roman"/>
            <w:sz w:val="24"/>
            <w:szCs w:val="24"/>
          </w:rPr>
          <w:t>http://zakupki.gov.ru/223/</w:t>
        </w:r>
      </w:hyperlink>
      <w:r w:rsidRPr="002F7BEC">
        <w:rPr>
          <w:rFonts w:ascii="Times New Roman" w:hAnsi="Times New Roman"/>
          <w:sz w:val="24"/>
          <w:szCs w:val="24"/>
        </w:rPr>
        <w:t xml:space="preserve">. </w:t>
      </w:r>
    </w:p>
    <w:p w:rsidR="00B54058" w:rsidRPr="002F7BEC" w:rsidRDefault="00B54058" w:rsidP="00D97F2F">
      <w:pPr>
        <w:tabs>
          <w:tab w:val="num" w:pos="567"/>
          <w:tab w:val="left" w:pos="709"/>
          <w:tab w:val="num" w:pos="1701"/>
        </w:tabs>
        <w:rPr>
          <w:rFonts w:ascii="Times New Roman" w:hAnsi="Times New Roman"/>
          <w:sz w:val="24"/>
          <w:szCs w:val="24"/>
        </w:rPr>
      </w:pPr>
      <w:r w:rsidRPr="002F7BEC">
        <w:rPr>
          <w:rFonts w:ascii="Times New Roman" w:hAnsi="Times New Roman"/>
          <w:sz w:val="24"/>
          <w:szCs w:val="24"/>
        </w:rPr>
        <w:t>Комиссия по закупке не рассматривает отозванные в установленном порядке заявки на участие в запросе предложений.</w:t>
      </w:r>
      <w:bookmarkStart w:id="177" w:name="_Toc292376681"/>
      <w:bookmarkStart w:id="178" w:name="_Toc385598805"/>
      <w:bookmarkEnd w:id="176"/>
      <w:r w:rsidRPr="002F7BEC">
        <w:rPr>
          <w:rFonts w:ascii="Times New Roman" w:hAnsi="Times New Roman"/>
          <w:sz w:val="24"/>
          <w:szCs w:val="24"/>
        </w:rPr>
        <w:t xml:space="preserve"> </w:t>
      </w:r>
    </w:p>
    <w:p w:rsidR="00B54058" w:rsidRPr="002F7BEC" w:rsidRDefault="00B54058" w:rsidP="003F1DFA">
      <w:pPr>
        <w:tabs>
          <w:tab w:val="num" w:pos="567"/>
          <w:tab w:val="left" w:pos="709"/>
          <w:tab w:val="num" w:pos="1701"/>
        </w:tabs>
        <w:spacing w:before="120"/>
        <w:outlineLvl w:val="0"/>
        <w:rPr>
          <w:rFonts w:ascii="Times New Roman" w:hAnsi="Times New Roman"/>
          <w:b/>
          <w:bCs/>
          <w:iCs/>
          <w:sz w:val="24"/>
          <w:szCs w:val="24"/>
        </w:rPr>
      </w:pPr>
      <w:bookmarkStart w:id="179" w:name="_Toc412637417"/>
      <w:bookmarkStart w:id="180" w:name="_Toc412637880"/>
      <w:r w:rsidRPr="002F7BEC">
        <w:rPr>
          <w:rFonts w:ascii="Times New Roman" w:hAnsi="Times New Roman"/>
          <w:b/>
          <w:bCs/>
          <w:iCs/>
          <w:sz w:val="24"/>
          <w:szCs w:val="24"/>
        </w:rPr>
        <w:t xml:space="preserve">4.11.  Опоздавшие </w:t>
      </w:r>
      <w:bookmarkEnd w:id="173"/>
      <w:r w:rsidRPr="002F7BEC">
        <w:rPr>
          <w:rFonts w:ascii="Times New Roman" w:hAnsi="Times New Roman"/>
          <w:b/>
          <w:bCs/>
          <w:iCs/>
          <w:sz w:val="24"/>
          <w:szCs w:val="24"/>
        </w:rPr>
        <w:t>заявки на участие в </w:t>
      </w:r>
      <w:bookmarkEnd w:id="177"/>
      <w:r w:rsidRPr="002F7BEC">
        <w:rPr>
          <w:rFonts w:ascii="Times New Roman" w:hAnsi="Times New Roman"/>
          <w:b/>
          <w:sz w:val="24"/>
          <w:szCs w:val="24"/>
        </w:rPr>
        <w:t>запросе предложений</w:t>
      </w:r>
      <w:bookmarkEnd w:id="178"/>
      <w:bookmarkEnd w:id="179"/>
      <w:bookmarkEnd w:id="180"/>
    </w:p>
    <w:p w:rsidR="00B54058" w:rsidRPr="002F7BEC" w:rsidRDefault="00B54058" w:rsidP="00D97F2F">
      <w:pPr>
        <w:tabs>
          <w:tab w:val="num" w:pos="1701"/>
          <w:tab w:val="num" w:pos="2214"/>
        </w:tabs>
        <w:rPr>
          <w:rFonts w:ascii="Times New Roman" w:hAnsi="Times New Roman"/>
          <w:sz w:val="24"/>
          <w:szCs w:val="24"/>
        </w:rPr>
      </w:pPr>
      <w:bookmarkStart w:id="181" w:name="_Toc269472550"/>
      <w:r w:rsidRPr="002F7BEC">
        <w:rPr>
          <w:rFonts w:ascii="Times New Roman" w:hAnsi="Times New Roman"/>
          <w:sz w:val="24"/>
          <w:szCs w:val="24"/>
        </w:rPr>
        <w:t>4.11.1. Заявки, поступившие после окончания срока подачи заявок на участие в  запросе предложений, вскрываются и возвращаются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на участие в запросе предложений и признана опоздавшей.</w:t>
      </w:r>
      <w:bookmarkStart w:id="182" w:name="_Toc292376682"/>
      <w:bookmarkStart w:id="183" w:name="_Toc385598806"/>
      <w:bookmarkEnd w:id="181"/>
    </w:p>
    <w:p w:rsidR="00B54058" w:rsidRPr="002F7BEC" w:rsidRDefault="00B54058" w:rsidP="00D97F2F">
      <w:pPr>
        <w:tabs>
          <w:tab w:val="left" w:pos="0"/>
          <w:tab w:val="left" w:pos="425"/>
          <w:tab w:val="left" w:pos="567"/>
          <w:tab w:val="left" w:pos="709"/>
        </w:tabs>
        <w:suppressAutoHyphens/>
        <w:contextualSpacing/>
        <w:rPr>
          <w:rFonts w:ascii="Times New Roman" w:hAnsi="Times New Roman"/>
          <w:bCs/>
          <w:sz w:val="24"/>
          <w:szCs w:val="24"/>
          <w:lang w:eastAsia="ar-SA"/>
        </w:rPr>
      </w:pPr>
      <w:r w:rsidRPr="002F7BEC">
        <w:rPr>
          <w:rFonts w:ascii="Times New Roman" w:hAnsi="Times New Roman"/>
          <w:bCs/>
          <w:sz w:val="24"/>
          <w:szCs w:val="24"/>
          <w:lang w:eastAsia="ar-SA"/>
        </w:rPr>
        <w:t>4.11.2. Если конверты с заявками на участие в закупке были признаны опоздавшими непосредственно на процедуре вскрытия, такие конверты  вскрываются Комиссией по закупке, а сведения о таких опоздавших заявках заносятся в протокол вскрытия конвертов.</w:t>
      </w:r>
    </w:p>
    <w:p w:rsidR="003A3A8E" w:rsidRPr="002F7BEC" w:rsidRDefault="00B54058" w:rsidP="003A3A8E">
      <w:pPr>
        <w:tabs>
          <w:tab w:val="left" w:pos="0"/>
          <w:tab w:val="left" w:pos="425"/>
          <w:tab w:val="left" w:pos="567"/>
          <w:tab w:val="left" w:pos="709"/>
        </w:tabs>
        <w:suppressAutoHyphens/>
        <w:spacing w:after="240"/>
        <w:contextualSpacing/>
        <w:rPr>
          <w:rFonts w:ascii="Times New Roman" w:hAnsi="Times New Roman"/>
          <w:bCs/>
          <w:sz w:val="24"/>
          <w:szCs w:val="24"/>
          <w:lang w:eastAsia="ar-SA"/>
        </w:rPr>
      </w:pPr>
      <w:r w:rsidRPr="002F7BEC">
        <w:rPr>
          <w:rFonts w:ascii="Times New Roman" w:hAnsi="Times New Roman"/>
          <w:bCs/>
          <w:sz w:val="24"/>
          <w:szCs w:val="24"/>
          <w:lang w:eastAsia="ar-SA"/>
        </w:rPr>
        <w:t>4.11.3.</w:t>
      </w:r>
      <w:r w:rsidRPr="002F7BEC">
        <w:rPr>
          <w:rFonts w:ascii="Times New Roman" w:hAnsi="Times New Roman"/>
          <w:b/>
          <w:bCs/>
          <w:sz w:val="24"/>
          <w:szCs w:val="24"/>
          <w:lang w:eastAsia="ar-SA"/>
        </w:rPr>
        <w:t xml:space="preserve"> </w:t>
      </w:r>
      <w:r w:rsidRPr="002F7BEC">
        <w:rPr>
          <w:rFonts w:ascii="Times New Roman" w:hAnsi="Times New Roman"/>
          <w:bCs/>
          <w:sz w:val="24"/>
          <w:szCs w:val="24"/>
          <w:lang w:eastAsia="ar-SA"/>
        </w:rPr>
        <w:t>Если конверты с заявками на участие в закупке получены после окончания процедуры вскрытия конвертов, Заказчиком составляется а</w:t>
      </w:r>
      <w:proofErr w:type="gramStart"/>
      <w:r w:rsidRPr="002F7BEC">
        <w:rPr>
          <w:rFonts w:ascii="Times New Roman" w:hAnsi="Times New Roman"/>
          <w:bCs/>
          <w:sz w:val="24"/>
          <w:szCs w:val="24"/>
          <w:lang w:eastAsia="ar-SA"/>
        </w:rPr>
        <w:t>кт вскр</w:t>
      </w:r>
      <w:proofErr w:type="gramEnd"/>
      <w:r w:rsidRPr="002F7BEC">
        <w:rPr>
          <w:rFonts w:ascii="Times New Roman" w:hAnsi="Times New Roman"/>
          <w:bCs/>
          <w:sz w:val="24"/>
          <w:szCs w:val="24"/>
          <w:lang w:eastAsia="ar-SA"/>
        </w:rPr>
        <w:t>ытия опоздавшей заявки.</w:t>
      </w:r>
    </w:p>
    <w:p w:rsidR="003A3A8E" w:rsidRPr="002F7BEC" w:rsidRDefault="003A3A8E" w:rsidP="003A3A8E">
      <w:pPr>
        <w:tabs>
          <w:tab w:val="left" w:pos="0"/>
          <w:tab w:val="left" w:pos="425"/>
          <w:tab w:val="left" w:pos="567"/>
          <w:tab w:val="left" w:pos="709"/>
        </w:tabs>
        <w:suppressAutoHyphens/>
        <w:spacing w:after="240"/>
        <w:contextualSpacing/>
        <w:rPr>
          <w:rFonts w:ascii="Times New Roman" w:hAnsi="Times New Roman"/>
          <w:b/>
          <w:bCs/>
          <w:iCs/>
          <w:sz w:val="24"/>
          <w:szCs w:val="24"/>
        </w:rPr>
      </w:pPr>
    </w:p>
    <w:p w:rsidR="00B54058" w:rsidRPr="002F7BEC" w:rsidRDefault="00B54058" w:rsidP="003A3A8E">
      <w:pPr>
        <w:tabs>
          <w:tab w:val="left" w:pos="0"/>
          <w:tab w:val="left" w:pos="425"/>
          <w:tab w:val="left" w:pos="567"/>
          <w:tab w:val="left" w:pos="709"/>
        </w:tabs>
        <w:suppressAutoHyphens/>
        <w:spacing w:before="120"/>
        <w:contextualSpacing/>
        <w:outlineLvl w:val="0"/>
        <w:rPr>
          <w:rFonts w:ascii="Times New Roman" w:hAnsi="Times New Roman"/>
          <w:b/>
          <w:bCs/>
          <w:iCs/>
          <w:sz w:val="24"/>
          <w:szCs w:val="24"/>
        </w:rPr>
      </w:pPr>
      <w:bookmarkStart w:id="184" w:name="_Toc412637418"/>
      <w:bookmarkStart w:id="185" w:name="_Toc412637881"/>
      <w:r w:rsidRPr="002F7BEC">
        <w:rPr>
          <w:rFonts w:ascii="Times New Roman" w:hAnsi="Times New Roman"/>
          <w:b/>
          <w:bCs/>
          <w:iCs/>
          <w:sz w:val="24"/>
          <w:szCs w:val="24"/>
        </w:rPr>
        <w:t xml:space="preserve">4.12. Отбор </w:t>
      </w:r>
      <w:r w:rsidR="00A41767" w:rsidRPr="002F7BEC">
        <w:rPr>
          <w:rFonts w:ascii="Times New Roman" w:hAnsi="Times New Roman"/>
          <w:b/>
          <w:bCs/>
          <w:iCs/>
          <w:sz w:val="24"/>
          <w:szCs w:val="24"/>
        </w:rPr>
        <w:t>У</w:t>
      </w:r>
      <w:r w:rsidRPr="002F7BEC">
        <w:rPr>
          <w:rFonts w:ascii="Times New Roman" w:hAnsi="Times New Roman"/>
          <w:b/>
          <w:bCs/>
          <w:iCs/>
          <w:sz w:val="24"/>
          <w:szCs w:val="24"/>
        </w:rPr>
        <w:t xml:space="preserve">частников </w:t>
      </w:r>
      <w:bookmarkEnd w:id="182"/>
      <w:r w:rsidRPr="002F7BEC">
        <w:rPr>
          <w:rFonts w:ascii="Times New Roman" w:hAnsi="Times New Roman"/>
          <w:b/>
          <w:bCs/>
          <w:iCs/>
          <w:sz w:val="24"/>
          <w:szCs w:val="24"/>
        </w:rPr>
        <w:t xml:space="preserve">и </w:t>
      </w:r>
      <w:r w:rsidRPr="002F7BEC">
        <w:rPr>
          <w:rFonts w:ascii="Times New Roman" w:hAnsi="Times New Roman"/>
          <w:b/>
          <w:bCs/>
          <w:sz w:val="24"/>
          <w:szCs w:val="24"/>
          <w:lang w:eastAsia="ar-SA"/>
        </w:rPr>
        <w:t xml:space="preserve"> оформление окончательного решения</w:t>
      </w:r>
      <w:bookmarkEnd w:id="183"/>
      <w:bookmarkEnd w:id="184"/>
      <w:bookmarkEnd w:id="185"/>
    </w:p>
    <w:p w:rsidR="00B54058" w:rsidRPr="002F7BEC" w:rsidRDefault="00B54058" w:rsidP="003A3A8E">
      <w:pPr>
        <w:rPr>
          <w:rFonts w:ascii="Times New Roman" w:hAnsi="Times New Roman"/>
          <w:sz w:val="24"/>
          <w:szCs w:val="24"/>
        </w:rPr>
      </w:pPr>
      <w:r w:rsidRPr="002F7BEC">
        <w:rPr>
          <w:rFonts w:ascii="Times New Roman" w:hAnsi="Times New Roman"/>
          <w:sz w:val="24"/>
          <w:szCs w:val="24"/>
        </w:rPr>
        <w:t>4.12.1.</w:t>
      </w:r>
      <w:r w:rsidRPr="002F7BEC">
        <w:rPr>
          <w:rFonts w:ascii="Times New Roman" w:hAnsi="Times New Roman"/>
          <w:b/>
          <w:sz w:val="24"/>
          <w:szCs w:val="24"/>
        </w:rPr>
        <w:t xml:space="preserve"> </w:t>
      </w:r>
      <w:r w:rsidRPr="002F7BEC">
        <w:rPr>
          <w:rFonts w:ascii="Times New Roman" w:hAnsi="Times New Roman"/>
          <w:sz w:val="24"/>
          <w:szCs w:val="24"/>
        </w:rPr>
        <w:t>Оценка заявок. Общие положения.</w:t>
      </w:r>
    </w:p>
    <w:p w:rsidR="00B54058" w:rsidRPr="002F7BEC" w:rsidRDefault="00B54058" w:rsidP="00072F0B">
      <w:pPr>
        <w:suppressAutoHyphens/>
        <w:overflowPunct w:val="0"/>
        <w:autoSpaceDE w:val="0"/>
        <w:rPr>
          <w:rFonts w:ascii="Times New Roman" w:hAnsi="Times New Roman"/>
          <w:bCs/>
          <w:sz w:val="24"/>
          <w:szCs w:val="24"/>
          <w:lang w:eastAsia="ar-SA"/>
        </w:rPr>
      </w:pPr>
      <w:r w:rsidRPr="002F7BEC">
        <w:rPr>
          <w:rFonts w:ascii="Times New Roman" w:hAnsi="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p>
    <w:p w:rsidR="005811C2" w:rsidRPr="002F7BEC" w:rsidRDefault="00B54058" w:rsidP="005811C2">
      <w:pPr>
        <w:rPr>
          <w:rFonts w:ascii="Times New Roman" w:hAnsi="Times New Roman"/>
          <w:sz w:val="24"/>
          <w:szCs w:val="24"/>
        </w:rPr>
      </w:pPr>
      <w:bookmarkStart w:id="186" w:name="_Toc393093638"/>
      <w:bookmarkStart w:id="187" w:name="_Toc393094109"/>
      <w:bookmarkStart w:id="188" w:name="_Toc385598807"/>
      <w:bookmarkStart w:id="189" w:name="_Toc386618689"/>
      <w:bookmarkStart w:id="190" w:name="_Toc386619722"/>
      <w:r w:rsidRPr="002F7BEC">
        <w:rPr>
          <w:rFonts w:ascii="Times New Roman" w:hAnsi="Times New Roman"/>
          <w:sz w:val="24"/>
          <w:szCs w:val="24"/>
        </w:rPr>
        <w:t>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w:t>
      </w:r>
      <w:bookmarkEnd w:id="186"/>
      <w:bookmarkEnd w:id="187"/>
    </w:p>
    <w:tbl>
      <w:tblPr>
        <w:tblpPr w:leftFromText="180" w:rightFromText="180" w:vertAnchor="text" w:horzAnchor="margin" w:tblpX="-670" w:tblpY="491"/>
        <w:tblW w:w="11023" w:type="dxa"/>
        <w:tblLayout w:type="fixed"/>
        <w:tblLook w:val="0000" w:firstRow="0" w:lastRow="0" w:firstColumn="0" w:lastColumn="0" w:noHBand="0" w:noVBand="0"/>
      </w:tblPr>
      <w:tblGrid>
        <w:gridCol w:w="1101"/>
        <w:gridCol w:w="4677"/>
        <w:gridCol w:w="5245"/>
      </w:tblGrid>
      <w:tr w:rsidR="00B54058" w:rsidRPr="002F7BEC" w:rsidTr="002B4EFA">
        <w:trPr>
          <w:trHeight w:val="390"/>
        </w:trPr>
        <w:tc>
          <w:tcPr>
            <w:tcW w:w="1101" w:type="dxa"/>
            <w:tcBorders>
              <w:top w:val="single" w:sz="4" w:space="0" w:color="000000"/>
              <w:left w:val="single" w:sz="4" w:space="0" w:color="000000"/>
              <w:bottom w:val="single" w:sz="4" w:space="0" w:color="000000"/>
            </w:tcBorders>
          </w:tcPr>
          <w:p w:rsidR="00B54058" w:rsidRPr="002F7BEC" w:rsidRDefault="00B54058" w:rsidP="005811C2">
            <w:pPr>
              <w:suppressAutoHyphens/>
              <w:ind w:right="-108" w:firstLine="0"/>
              <w:jc w:val="center"/>
              <w:rPr>
                <w:rFonts w:ascii="Times New Roman" w:hAnsi="Times New Roman"/>
                <w:sz w:val="24"/>
                <w:szCs w:val="24"/>
                <w:lang w:eastAsia="ar-SA"/>
              </w:rPr>
            </w:pPr>
            <w:r w:rsidRPr="002F7BEC">
              <w:rPr>
                <w:rFonts w:ascii="Times New Roman" w:hAnsi="Times New Roman"/>
                <w:sz w:val="24"/>
                <w:szCs w:val="24"/>
                <w:lang w:eastAsia="ar-SA"/>
              </w:rPr>
              <w:t>Номер</w:t>
            </w:r>
          </w:p>
          <w:p w:rsidR="00B54058" w:rsidRPr="002F7BEC" w:rsidRDefault="00B54058" w:rsidP="005811C2">
            <w:pPr>
              <w:suppressAutoHyphens/>
              <w:ind w:right="-108" w:firstLine="0"/>
              <w:jc w:val="center"/>
              <w:rPr>
                <w:rFonts w:ascii="Times New Roman" w:hAnsi="Times New Roman"/>
                <w:sz w:val="24"/>
                <w:szCs w:val="24"/>
                <w:lang w:eastAsia="ar-SA"/>
              </w:rPr>
            </w:pPr>
            <w:r w:rsidRPr="002F7BEC">
              <w:rPr>
                <w:rFonts w:ascii="Times New Roman" w:hAnsi="Times New Roman"/>
                <w:sz w:val="24"/>
                <w:szCs w:val="24"/>
                <w:lang w:eastAsia="ar-SA"/>
              </w:rPr>
              <w:t>критерия</w:t>
            </w:r>
          </w:p>
        </w:tc>
        <w:tc>
          <w:tcPr>
            <w:tcW w:w="4677" w:type="dxa"/>
            <w:tcBorders>
              <w:top w:val="single" w:sz="4" w:space="0" w:color="000000"/>
              <w:left w:val="single" w:sz="4" w:space="0" w:color="000000"/>
              <w:bottom w:val="single" w:sz="4" w:space="0" w:color="000000"/>
            </w:tcBorders>
          </w:tcPr>
          <w:p w:rsidR="00B54058" w:rsidRPr="002F7BEC" w:rsidRDefault="00B54058" w:rsidP="00A37CA6">
            <w:pPr>
              <w:suppressAutoHyphens/>
              <w:ind w:firstLine="0"/>
              <w:rPr>
                <w:rFonts w:ascii="Times New Roman" w:hAnsi="Times New Roman"/>
                <w:sz w:val="24"/>
                <w:szCs w:val="24"/>
                <w:lang w:eastAsia="ar-SA"/>
              </w:rPr>
            </w:pPr>
            <w:r w:rsidRPr="002F7BEC">
              <w:rPr>
                <w:rFonts w:ascii="Times New Roman" w:hAnsi="Times New Roman"/>
                <w:sz w:val="24"/>
                <w:szCs w:val="24"/>
                <w:lang w:eastAsia="ar-SA"/>
              </w:rPr>
              <w:t xml:space="preserve">Критерии оценка заявки по запросу предложений, </w:t>
            </w:r>
            <w:r w:rsidR="008516BE" w:rsidRPr="002F7BEC">
              <w:rPr>
                <w:rFonts w:ascii="Times New Roman" w:hAnsi="Times New Roman"/>
                <w:sz w:val="24"/>
                <w:szCs w:val="24"/>
                <w:lang w:eastAsia="ar-SA"/>
              </w:rPr>
              <w:t>значимость критерия</w:t>
            </w:r>
            <w:proofErr w:type="gramStart"/>
            <w:r w:rsidR="008516BE" w:rsidRPr="002F7BEC">
              <w:rPr>
                <w:rFonts w:ascii="Times New Roman" w:hAnsi="Times New Roman"/>
                <w:sz w:val="24"/>
                <w:szCs w:val="24"/>
                <w:lang w:eastAsia="ar-SA"/>
              </w:rPr>
              <w:t xml:space="preserve"> (%)</w:t>
            </w:r>
            <w:proofErr w:type="gramEnd"/>
          </w:p>
        </w:tc>
        <w:tc>
          <w:tcPr>
            <w:tcW w:w="5245" w:type="dxa"/>
            <w:tcBorders>
              <w:top w:val="single" w:sz="4" w:space="0" w:color="000000"/>
              <w:left w:val="single" w:sz="4" w:space="0" w:color="000000"/>
              <w:bottom w:val="single" w:sz="4" w:space="0" w:color="000000"/>
              <w:right w:val="single" w:sz="4" w:space="0" w:color="000000"/>
            </w:tcBorders>
          </w:tcPr>
          <w:p w:rsidR="00B54058" w:rsidRPr="002F7BEC" w:rsidRDefault="00B54058" w:rsidP="00777E92">
            <w:pPr>
              <w:suppressAutoHyphens/>
              <w:ind w:firstLine="0"/>
              <w:jc w:val="center"/>
              <w:rPr>
                <w:rFonts w:ascii="Times New Roman" w:hAnsi="Times New Roman"/>
                <w:sz w:val="24"/>
                <w:szCs w:val="24"/>
                <w:lang w:eastAsia="ar-SA"/>
              </w:rPr>
            </w:pPr>
            <w:r w:rsidRPr="002F7BEC">
              <w:rPr>
                <w:rFonts w:ascii="Times New Roman" w:hAnsi="Times New Roman"/>
                <w:sz w:val="24"/>
                <w:szCs w:val="24"/>
                <w:lang w:eastAsia="ar-SA"/>
              </w:rPr>
              <w:t>Порядок оценки:</w:t>
            </w:r>
          </w:p>
        </w:tc>
      </w:tr>
      <w:tr w:rsidR="00B54058" w:rsidRPr="002F7BEC" w:rsidTr="002B4EFA">
        <w:trPr>
          <w:trHeight w:val="236"/>
        </w:trPr>
        <w:tc>
          <w:tcPr>
            <w:tcW w:w="1101" w:type="dxa"/>
            <w:tcBorders>
              <w:top w:val="single" w:sz="4" w:space="0" w:color="000000"/>
              <w:left w:val="single" w:sz="4" w:space="0" w:color="000000"/>
              <w:bottom w:val="single" w:sz="4" w:space="0" w:color="000000"/>
            </w:tcBorders>
          </w:tcPr>
          <w:p w:rsidR="00B54058" w:rsidRPr="002F7BEC" w:rsidRDefault="00B54058" w:rsidP="00777E92">
            <w:pPr>
              <w:suppressAutoHyphens/>
              <w:ind w:firstLine="0"/>
              <w:rPr>
                <w:rFonts w:ascii="Times New Roman" w:hAnsi="Times New Roman"/>
                <w:b/>
                <w:sz w:val="24"/>
                <w:szCs w:val="24"/>
                <w:lang w:eastAsia="ar-SA"/>
              </w:rPr>
            </w:pPr>
            <w:r w:rsidRPr="002F7BEC">
              <w:rPr>
                <w:rFonts w:ascii="Times New Roman" w:hAnsi="Times New Roman"/>
                <w:b/>
                <w:sz w:val="24"/>
                <w:szCs w:val="24"/>
                <w:lang w:eastAsia="ar-SA"/>
              </w:rPr>
              <w:t>1.</w:t>
            </w:r>
          </w:p>
        </w:tc>
        <w:tc>
          <w:tcPr>
            <w:tcW w:w="4677" w:type="dxa"/>
            <w:tcBorders>
              <w:top w:val="single" w:sz="4" w:space="0" w:color="000000"/>
              <w:left w:val="single" w:sz="4" w:space="0" w:color="000000"/>
              <w:bottom w:val="single" w:sz="4" w:space="0" w:color="000000"/>
            </w:tcBorders>
          </w:tcPr>
          <w:p w:rsidR="00B54058" w:rsidRPr="002F7BEC" w:rsidRDefault="00B54058" w:rsidP="00111F98">
            <w:pPr>
              <w:suppressAutoHyphens/>
              <w:ind w:firstLine="0"/>
              <w:rPr>
                <w:rFonts w:ascii="Times New Roman" w:hAnsi="Times New Roman"/>
                <w:sz w:val="24"/>
                <w:szCs w:val="24"/>
                <w:lang w:eastAsia="ar-SA"/>
              </w:rPr>
            </w:pPr>
            <w:r w:rsidRPr="002F7BEC">
              <w:rPr>
                <w:rFonts w:ascii="Times New Roman" w:hAnsi="Times New Roman"/>
                <w:b/>
                <w:sz w:val="24"/>
                <w:szCs w:val="24"/>
                <w:lang w:eastAsia="ar-SA"/>
              </w:rPr>
              <w:t>Цена договора</w:t>
            </w:r>
            <w:r w:rsidRPr="002F7BEC">
              <w:rPr>
                <w:rFonts w:ascii="Times New Roman" w:hAnsi="Times New Roman"/>
                <w:sz w:val="24"/>
                <w:szCs w:val="24"/>
                <w:lang w:eastAsia="ar-SA"/>
              </w:rPr>
              <w:t xml:space="preserve"> </w:t>
            </w:r>
            <w:r w:rsidRPr="002F7BEC">
              <w:rPr>
                <w:rFonts w:ascii="Times New Roman" w:hAnsi="Times New Roman"/>
                <w:b/>
                <w:sz w:val="24"/>
                <w:szCs w:val="24"/>
                <w:lang w:eastAsia="ar-SA"/>
              </w:rPr>
              <w:t xml:space="preserve">(60%) </w:t>
            </w:r>
            <w:r w:rsidRPr="002F7BEC">
              <w:rPr>
                <w:rFonts w:ascii="Times New Roman" w:hAnsi="Times New Roman"/>
                <w:b/>
                <w:bCs/>
                <w:i/>
                <w:sz w:val="24"/>
                <w:szCs w:val="24"/>
              </w:rPr>
              <w:t xml:space="preserve"> Примечание: </w:t>
            </w:r>
            <w:r w:rsidR="00111F98" w:rsidRPr="002F7BEC">
              <w:rPr>
                <w:rFonts w:ascii="Times New Roman" w:eastAsia="MS Mincho" w:hAnsi="Times New Roman"/>
                <w:i/>
                <w:sz w:val="24"/>
                <w:szCs w:val="24"/>
              </w:rPr>
              <w:t>Цена работ по</w:t>
            </w:r>
            <w:r w:rsidRPr="002F7BEC">
              <w:rPr>
                <w:rFonts w:ascii="Times New Roman" w:eastAsia="MS Mincho" w:hAnsi="Times New Roman"/>
                <w:i/>
                <w:sz w:val="24"/>
                <w:szCs w:val="24"/>
              </w:rPr>
              <w:t xml:space="preserve"> договор</w:t>
            </w:r>
            <w:r w:rsidR="00111F98" w:rsidRPr="002F7BEC">
              <w:rPr>
                <w:rFonts w:ascii="Times New Roman" w:eastAsia="MS Mincho" w:hAnsi="Times New Roman"/>
                <w:i/>
                <w:sz w:val="24"/>
                <w:szCs w:val="24"/>
              </w:rPr>
              <w:t>у</w:t>
            </w:r>
            <w:r w:rsidRPr="002F7BEC">
              <w:rPr>
                <w:rFonts w:ascii="Times New Roman" w:eastAsia="MS Mincho" w:hAnsi="Times New Roman"/>
                <w:i/>
                <w:sz w:val="24"/>
                <w:szCs w:val="24"/>
              </w:rPr>
              <w:t>, указанная в заявке Участника, не должна превышать начальную (максимальную) сумму договора, установленную Заказчиком.</w:t>
            </w:r>
          </w:p>
        </w:tc>
        <w:tc>
          <w:tcPr>
            <w:tcW w:w="5245" w:type="dxa"/>
            <w:tcBorders>
              <w:top w:val="single" w:sz="4" w:space="0" w:color="000000"/>
              <w:left w:val="single" w:sz="4" w:space="0" w:color="000000"/>
              <w:bottom w:val="single" w:sz="4" w:space="0" w:color="000000"/>
              <w:right w:val="single" w:sz="4" w:space="0" w:color="000000"/>
            </w:tcBorders>
          </w:tcPr>
          <w:p w:rsidR="00B54058" w:rsidRPr="002F7BEC" w:rsidRDefault="00B54058" w:rsidP="00777E92">
            <w:pPr>
              <w:suppressAutoHyphens/>
              <w:autoSpaceDE w:val="0"/>
              <w:ind w:left="34" w:firstLine="0"/>
              <w:rPr>
                <w:rFonts w:ascii="Times New Roman" w:hAnsi="Times New Roman"/>
                <w:sz w:val="24"/>
                <w:szCs w:val="24"/>
                <w:lang w:eastAsia="ar-SA"/>
              </w:rPr>
            </w:pPr>
            <w:r w:rsidRPr="002F7BEC">
              <w:rPr>
                <w:rFonts w:ascii="Times New Roman" w:hAnsi="Times New Roman"/>
                <w:sz w:val="24"/>
                <w:szCs w:val="24"/>
                <w:lang w:eastAsia="ar-SA"/>
              </w:rPr>
              <w:t xml:space="preserve">Оценка заявок по критерию </w:t>
            </w:r>
            <w:r w:rsidRPr="002F7BEC">
              <w:rPr>
                <w:rFonts w:ascii="Times New Roman" w:hAnsi="Times New Roman"/>
                <w:b/>
                <w:sz w:val="24"/>
                <w:szCs w:val="24"/>
                <w:lang w:eastAsia="ar-SA"/>
              </w:rPr>
              <w:t>«Цена договора»</w:t>
            </w:r>
            <w:r w:rsidRPr="002F7BEC">
              <w:rPr>
                <w:rFonts w:ascii="Times New Roman" w:hAnsi="Times New Roman"/>
                <w:sz w:val="24"/>
                <w:szCs w:val="24"/>
                <w:lang w:eastAsia="ar-SA"/>
              </w:rPr>
              <w:t>, определяется на основании поданных Участниками закупки коммерческих предложений.  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B54058" w:rsidRPr="002F7BEC" w:rsidRDefault="00B54058" w:rsidP="00777E92">
            <w:pPr>
              <w:suppressAutoHyphens/>
              <w:ind w:firstLine="0"/>
              <w:rPr>
                <w:rFonts w:ascii="Times New Roman" w:hAnsi="Times New Roman"/>
                <w:sz w:val="24"/>
                <w:szCs w:val="24"/>
                <w:lang w:eastAsia="ar-SA"/>
              </w:rPr>
            </w:pPr>
            <w:r w:rsidRPr="002F7BEC">
              <w:rPr>
                <w:rFonts w:ascii="Times New Roman" w:hAnsi="Times New Roman"/>
                <w:sz w:val="24"/>
                <w:szCs w:val="24"/>
                <w:lang w:eastAsia="ar-SA"/>
              </w:rPr>
              <w:t>В соответствии со ст. 171 НК РФ Заказчик имеет право применить налоговый вычет НДС в отношении выполняемых работ. Поэтому для оценки и в качестве единого базиса сравнения ценовых предложений используются цены предложений Участников закупки без учета НДС (в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B54058" w:rsidRPr="002F7BEC" w:rsidTr="002B4EFA">
        <w:trPr>
          <w:trHeight w:val="345"/>
        </w:trPr>
        <w:tc>
          <w:tcPr>
            <w:tcW w:w="1101" w:type="dxa"/>
            <w:tcBorders>
              <w:top w:val="single" w:sz="4" w:space="0" w:color="000000"/>
              <w:left w:val="single" w:sz="4" w:space="0" w:color="000000"/>
              <w:bottom w:val="single" w:sz="4" w:space="0" w:color="000000"/>
            </w:tcBorders>
          </w:tcPr>
          <w:p w:rsidR="00B54058" w:rsidRPr="002F7BEC" w:rsidRDefault="000947FE" w:rsidP="00777E92">
            <w:pPr>
              <w:suppressAutoHyphens/>
              <w:ind w:firstLine="0"/>
              <w:rPr>
                <w:rFonts w:ascii="Times New Roman" w:hAnsi="Times New Roman"/>
                <w:sz w:val="24"/>
                <w:szCs w:val="24"/>
                <w:lang w:eastAsia="ar-SA"/>
              </w:rPr>
            </w:pPr>
            <w:r w:rsidRPr="002F7BEC">
              <w:rPr>
                <w:rFonts w:ascii="Times New Roman" w:hAnsi="Times New Roman"/>
                <w:b/>
                <w:sz w:val="24"/>
                <w:szCs w:val="24"/>
                <w:lang w:eastAsia="ar-SA"/>
              </w:rPr>
              <w:lastRenderedPageBreak/>
              <w:t>2</w:t>
            </w:r>
            <w:r w:rsidR="00B54058" w:rsidRPr="002F7BEC">
              <w:rPr>
                <w:rFonts w:ascii="Times New Roman" w:hAnsi="Times New Roman"/>
                <w:b/>
                <w:sz w:val="24"/>
                <w:szCs w:val="24"/>
                <w:lang w:eastAsia="ar-SA"/>
              </w:rPr>
              <w:t>.</w:t>
            </w:r>
          </w:p>
        </w:tc>
        <w:tc>
          <w:tcPr>
            <w:tcW w:w="4677" w:type="dxa"/>
            <w:tcBorders>
              <w:top w:val="single" w:sz="4" w:space="0" w:color="000000"/>
              <w:left w:val="single" w:sz="4" w:space="0" w:color="000000"/>
              <w:bottom w:val="single" w:sz="4" w:space="0" w:color="000000"/>
            </w:tcBorders>
          </w:tcPr>
          <w:p w:rsidR="00B54058" w:rsidRPr="002F7BEC" w:rsidRDefault="00B54058" w:rsidP="000947FE">
            <w:pPr>
              <w:suppressAutoHyphens/>
              <w:ind w:firstLine="0"/>
              <w:rPr>
                <w:rFonts w:ascii="Times New Roman" w:hAnsi="Times New Roman"/>
                <w:b/>
                <w:sz w:val="24"/>
                <w:szCs w:val="24"/>
                <w:lang w:eastAsia="ar-SA"/>
              </w:rPr>
            </w:pPr>
            <w:r w:rsidRPr="002F7BEC">
              <w:rPr>
                <w:rFonts w:ascii="Times New Roman" w:hAnsi="Times New Roman"/>
                <w:b/>
                <w:sz w:val="24"/>
                <w:szCs w:val="24"/>
                <w:lang w:eastAsia="ar-SA"/>
              </w:rPr>
              <w:t>Опыт выполнения аналогичных работ (</w:t>
            </w:r>
            <w:r w:rsidR="000947FE" w:rsidRPr="002F7BEC">
              <w:rPr>
                <w:rFonts w:ascii="Times New Roman" w:hAnsi="Times New Roman"/>
                <w:b/>
                <w:sz w:val="24"/>
                <w:szCs w:val="24"/>
                <w:lang w:eastAsia="ar-SA"/>
              </w:rPr>
              <w:t>2</w:t>
            </w:r>
            <w:r w:rsidRPr="002F7BEC">
              <w:rPr>
                <w:rFonts w:ascii="Times New Roman" w:hAnsi="Times New Roman"/>
                <w:b/>
                <w:sz w:val="24"/>
                <w:szCs w:val="24"/>
                <w:lang w:eastAsia="ar-SA"/>
              </w:rPr>
              <w:t>0%)</w:t>
            </w:r>
          </w:p>
        </w:tc>
        <w:tc>
          <w:tcPr>
            <w:tcW w:w="5245" w:type="dxa"/>
            <w:tcBorders>
              <w:top w:val="single" w:sz="4" w:space="0" w:color="000000"/>
              <w:left w:val="single" w:sz="4" w:space="0" w:color="000000"/>
              <w:bottom w:val="single" w:sz="4" w:space="0" w:color="000000"/>
              <w:right w:val="single" w:sz="4" w:space="0" w:color="000000"/>
            </w:tcBorders>
          </w:tcPr>
          <w:p w:rsidR="00111F98" w:rsidRPr="002F7BEC" w:rsidRDefault="00B54058" w:rsidP="00EF53FB">
            <w:pPr>
              <w:ind w:firstLine="0"/>
              <w:rPr>
                <w:rFonts w:ascii="Times New Roman" w:eastAsia="Times New Roman" w:hAnsi="Times New Roman"/>
                <w:sz w:val="24"/>
                <w:szCs w:val="24"/>
                <w:lang w:eastAsia="ar-SA"/>
              </w:rPr>
            </w:pPr>
            <w:proofErr w:type="gramStart"/>
            <w:r w:rsidRPr="002F7BEC">
              <w:rPr>
                <w:rFonts w:ascii="Times New Roman" w:hAnsi="Times New Roman"/>
                <w:sz w:val="24"/>
                <w:szCs w:val="24"/>
                <w:lang w:eastAsia="ar-SA"/>
              </w:rPr>
              <w:t>Оценка заявок по критерию</w:t>
            </w:r>
            <w:r w:rsidRPr="002F7BEC">
              <w:rPr>
                <w:rFonts w:ascii="Times New Roman" w:hAnsi="Times New Roman"/>
                <w:color w:val="000000"/>
                <w:sz w:val="24"/>
                <w:szCs w:val="24"/>
                <w:shd w:val="clear" w:color="auto" w:fill="FFFFFF"/>
                <w:lang w:eastAsia="ar-SA"/>
              </w:rPr>
              <w:t xml:space="preserve"> </w:t>
            </w:r>
            <w:r w:rsidRPr="002F7BEC">
              <w:rPr>
                <w:rFonts w:ascii="Times New Roman" w:hAnsi="Times New Roman"/>
                <w:b/>
                <w:color w:val="000000"/>
                <w:sz w:val="24"/>
                <w:szCs w:val="24"/>
                <w:shd w:val="clear" w:color="auto" w:fill="FFFFFF"/>
                <w:lang w:eastAsia="ar-SA"/>
              </w:rPr>
              <w:t xml:space="preserve">«Опыт </w:t>
            </w:r>
            <w:r w:rsidRPr="002F7BEC">
              <w:rPr>
                <w:rFonts w:ascii="Times New Roman" w:hAnsi="Times New Roman"/>
                <w:b/>
                <w:bCs/>
                <w:sz w:val="24"/>
                <w:szCs w:val="24"/>
                <w:lang w:eastAsia="ar-SA"/>
              </w:rPr>
              <w:t>выполнения аналогичных работ</w:t>
            </w:r>
            <w:r w:rsidRPr="002F7BEC">
              <w:rPr>
                <w:rFonts w:ascii="Times New Roman" w:hAnsi="Times New Roman"/>
                <w:b/>
                <w:color w:val="000000"/>
                <w:sz w:val="24"/>
                <w:szCs w:val="24"/>
                <w:shd w:val="clear" w:color="auto" w:fill="FFFFFF"/>
                <w:lang w:eastAsia="ar-SA"/>
              </w:rPr>
              <w:t>»</w:t>
            </w:r>
            <w:r w:rsidRPr="002F7BEC">
              <w:rPr>
                <w:rFonts w:ascii="Times New Roman" w:hAnsi="Times New Roman"/>
                <w:color w:val="000000"/>
                <w:sz w:val="24"/>
                <w:szCs w:val="24"/>
                <w:shd w:val="clear" w:color="auto" w:fill="FFFFFF"/>
                <w:lang w:eastAsia="ar-SA"/>
              </w:rPr>
              <w:t xml:space="preserve"> </w:t>
            </w:r>
            <w:r w:rsidRPr="002F7BEC">
              <w:rPr>
                <w:rFonts w:ascii="Times New Roman" w:hAnsi="Times New Roman"/>
                <w:sz w:val="24"/>
                <w:szCs w:val="24"/>
                <w:lang w:eastAsia="ar-SA"/>
              </w:rPr>
              <w:t xml:space="preserve">осуществляется на основании анализа </w:t>
            </w:r>
            <w:r w:rsidRPr="002F7BEC">
              <w:rPr>
                <w:rFonts w:ascii="Times New Roman" w:hAnsi="Times New Roman"/>
                <w:bCs/>
                <w:sz w:val="24"/>
                <w:szCs w:val="24"/>
                <w:lang w:eastAsia="ar-SA"/>
              </w:rPr>
              <w:t xml:space="preserve">сведений, указанных в </w:t>
            </w:r>
            <w:r w:rsidR="00C33690" w:rsidRPr="002F7BEC">
              <w:rPr>
                <w:rFonts w:ascii="Times New Roman" w:hAnsi="Times New Roman"/>
                <w:bCs/>
                <w:sz w:val="24"/>
                <w:szCs w:val="24"/>
                <w:lang w:eastAsia="ar-SA"/>
              </w:rPr>
              <w:t>С</w:t>
            </w:r>
            <w:r w:rsidRPr="002F7BEC">
              <w:rPr>
                <w:rFonts w:ascii="Times New Roman" w:hAnsi="Times New Roman"/>
                <w:bCs/>
                <w:sz w:val="24"/>
                <w:szCs w:val="24"/>
                <w:lang w:eastAsia="ar-SA"/>
              </w:rPr>
              <w:t xml:space="preserve">правке о перечне и объемах выполнения аналогичных договоров (форма 4 Приложения №1 </w:t>
            </w:r>
            <w:r w:rsidR="00C33690" w:rsidRPr="002F7BEC">
              <w:rPr>
                <w:rFonts w:ascii="Times New Roman" w:hAnsi="Times New Roman"/>
                <w:bCs/>
                <w:sz w:val="24"/>
                <w:szCs w:val="24"/>
                <w:lang w:eastAsia="ar-SA"/>
              </w:rPr>
              <w:t xml:space="preserve">к </w:t>
            </w:r>
            <w:r w:rsidRPr="002F7BEC">
              <w:rPr>
                <w:rFonts w:ascii="Times New Roman" w:hAnsi="Times New Roman"/>
                <w:bCs/>
                <w:sz w:val="24"/>
                <w:szCs w:val="24"/>
                <w:lang w:eastAsia="ar-SA"/>
              </w:rPr>
              <w:t>Документации) за 201</w:t>
            </w:r>
            <w:r w:rsidR="002D195A" w:rsidRPr="002F7BEC">
              <w:rPr>
                <w:rFonts w:ascii="Times New Roman" w:hAnsi="Times New Roman"/>
                <w:bCs/>
                <w:sz w:val="24"/>
                <w:szCs w:val="24"/>
                <w:lang w:eastAsia="ar-SA"/>
              </w:rPr>
              <w:t>1</w:t>
            </w:r>
            <w:r w:rsidRPr="002F7BEC">
              <w:rPr>
                <w:rFonts w:ascii="Times New Roman" w:hAnsi="Times New Roman"/>
                <w:bCs/>
                <w:sz w:val="24"/>
                <w:szCs w:val="24"/>
                <w:lang w:eastAsia="ar-SA"/>
              </w:rPr>
              <w:t>-</w:t>
            </w:r>
            <w:r w:rsidR="00B53AFF" w:rsidRPr="002F7BEC">
              <w:rPr>
                <w:rFonts w:ascii="Times New Roman" w:hAnsi="Times New Roman"/>
                <w:bCs/>
                <w:sz w:val="24"/>
                <w:szCs w:val="24"/>
                <w:lang w:eastAsia="ar-SA"/>
              </w:rPr>
              <w:t>2014</w:t>
            </w:r>
            <w:r w:rsidRPr="002F7BEC">
              <w:rPr>
                <w:rFonts w:ascii="Times New Roman" w:hAnsi="Times New Roman"/>
                <w:bCs/>
                <w:sz w:val="24"/>
                <w:szCs w:val="24"/>
                <w:lang w:eastAsia="ar-SA"/>
              </w:rPr>
              <w:t xml:space="preserve"> годы</w:t>
            </w:r>
            <w:r w:rsidRPr="002F7BEC">
              <w:rPr>
                <w:rFonts w:ascii="Times New Roman" w:hAnsi="Times New Roman"/>
                <w:sz w:val="24"/>
                <w:szCs w:val="24"/>
                <w:lang w:eastAsia="ar-SA"/>
              </w:rPr>
              <w:t xml:space="preserve">, </w:t>
            </w:r>
            <w:r w:rsidRPr="002F7BEC">
              <w:rPr>
                <w:rFonts w:ascii="Times New Roman" w:hAnsi="Times New Roman"/>
                <w:b/>
                <w:sz w:val="24"/>
                <w:szCs w:val="24"/>
                <w:lang w:eastAsia="ar-SA"/>
              </w:rPr>
              <w:t>подтвержденных</w:t>
            </w:r>
            <w:r w:rsidRPr="002F7BEC">
              <w:rPr>
                <w:rFonts w:ascii="Times New Roman" w:hAnsi="Times New Roman"/>
                <w:sz w:val="24"/>
                <w:szCs w:val="24"/>
                <w:lang w:eastAsia="ar-SA"/>
              </w:rPr>
              <w:t xml:space="preserve"> </w:t>
            </w:r>
            <w:r w:rsidR="00111F98" w:rsidRPr="002F7BEC">
              <w:rPr>
                <w:rFonts w:ascii="Times New Roman" w:eastAsia="Times New Roman" w:hAnsi="Times New Roman"/>
                <w:sz w:val="24"/>
                <w:szCs w:val="24"/>
                <w:lang w:eastAsia="ar-SA"/>
              </w:rPr>
              <w:t xml:space="preserve"> представленными в заявке </w:t>
            </w:r>
            <w:r w:rsidR="00111F98" w:rsidRPr="002F7BEC">
              <w:rPr>
                <w:rFonts w:ascii="Times New Roman" w:eastAsia="Times New Roman" w:hAnsi="Times New Roman"/>
                <w:b/>
                <w:sz w:val="24"/>
                <w:szCs w:val="24"/>
                <w:lang w:eastAsia="ar-SA"/>
              </w:rPr>
              <w:t>копиями договоров на выполнение аналогичных работ</w:t>
            </w:r>
            <w:r w:rsidR="00111F98" w:rsidRPr="002F7BEC">
              <w:rPr>
                <w:rFonts w:ascii="Times New Roman" w:eastAsia="Times New Roman" w:hAnsi="Times New Roman"/>
                <w:sz w:val="24"/>
                <w:szCs w:val="24"/>
              </w:rPr>
              <w:t xml:space="preserve"> </w:t>
            </w:r>
            <w:r w:rsidR="00111F98" w:rsidRPr="002F7BEC">
              <w:rPr>
                <w:rFonts w:ascii="Times New Roman" w:eastAsia="Times New Roman" w:hAnsi="Times New Roman"/>
                <w:sz w:val="24"/>
                <w:szCs w:val="24"/>
                <w:lang w:eastAsia="ar-SA"/>
              </w:rPr>
              <w:t>вместе с документами, подтверждающими выполнение работ (</w:t>
            </w:r>
            <w:r w:rsidR="00111F98" w:rsidRPr="002F7BEC">
              <w:rPr>
                <w:rFonts w:ascii="Times New Roman" w:eastAsia="Times New Roman" w:hAnsi="Times New Roman"/>
                <w:b/>
                <w:sz w:val="24"/>
                <w:szCs w:val="24"/>
                <w:lang w:eastAsia="ar-SA"/>
              </w:rPr>
              <w:t>актами выполненных работ по приложенным договорам</w:t>
            </w:r>
            <w:r w:rsidR="00111F98" w:rsidRPr="002F7BEC">
              <w:rPr>
                <w:rFonts w:ascii="Times New Roman" w:eastAsia="Times New Roman" w:hAnsi="Times New Roman"/>
                <w:sz w:val="24"/>
                <w:szCs w:val="24"/>
                <w:lang w:eastAsia="ar-SA"/>
              </w:rPr>
              <w:t xml:space="preserve">), заверенными </w:t>
            </w:r>
            <w:r w:rsidR="00C33690" w:rsidRPr="002F7BEC">
              <w:rPr>
                <w:rFonts w:ascii="Times New Roman" w:eastAsia="Times New Roman" w:hAnsi="Times New Roman"/>
                <w:sz w:val="24"/>
                <w:szCs w:val="24"/>
                <w:lang w:eastAsia="ar-SA"/>
              </w:rPr>
              <w:t xml:space="preserve">руководителем либо </w:t>
            </w:r>
            <w:r w:rsidR="00111F98" w:rsidRPr="002F7BEC">
              <w:rPr>
                <w:rFonts w:ascii="Times New Roman" w:eastAsia="Times New Roman" w:hAnsi="Times New Roman"/>
                <w:sz w:val="24"/>
                <w:szCs w:val="24"/>
                <w:lang w:eastAsia="ar-SA"/>
              </w:rPr>
              <w:t>уполномоченным лицом Участника</w:t>
            </w:r>
            <w:proofErr w:type="gramEnd"/>
            <w:r w:rsidR="00111F98" w:rsidRPr="002F7BEC">
              <w:rPr>
                <w:rFonts w:ascii="Times New Roman" w:eastAsia="Times New Roman" w:hAnsi="Times New Roman"/>
                <w:sz w:val="24"/>
                <w:szCs w:val="24"/>
                <w:lang w:eastAsia="ar-SA"/>
              </w:rPr>
              <w:t xml:space="preserve"> закупки.</w:t>
            </w:r>
          </w:p>
          <w:p w:rsidR="00B54058" w:rsidRPr="002F7BEC" w:rsidRDefault="00B54058" w:rsidP="00A5681A">
            <w:pPr>
              <w:ind w:firstLine="34"/>
              <w:rPr>
                <w:rFonts w:ascii="Times New Roman" w:hAnsi="Times New Roman"/>
                <w:sz w:val="24"/>
                <w:szCs w:val="24"/>
              </w:rPr>
            </w:pPr>
            <w:r w:rsidRPr="002F7BEC">
              <w:rPr>
                <w:rFonts w:ascii="Times New Roman" w:hAnsi="Times New Roman"/>
                <w:sz w:val="24"/>
                <w:szCs w:val="24"/>
              </w:rPr>
              <w:t xml:space="preserve">5 баллов – </w:t>
            </w:r>
            <w:r w:rsidR="00FA7050" w:rsidRPr="002F7BEC">
              <w:rPr>
                <w:rFonts w:ascii="Times New Roman" w:hAnsi="Times New Roman"/>
                <w:sz w:val="24"/>
                <w:szCs w:val="24"/>
              </w:rPr>
              <w:t>2</w:t>
            </w:r>
            <w:r w:rsidR="00C05DB3" w:rsidRPr="002F7BEC">
              <w:rPr>
                <w:rFonts w:ascii="Times New Roman" w:hAnsi="Times New Roman"/>
                <w:sz w:val="24"/>
                <w:szCs w:val="24"/>
              </w:rPr>
              <w:t>0</w:t>
            </w:r>
            <w:r w:rsidRPr="002F7BEC">
              <w:rPr>
                <w:rFonts w:ascii="Times New Roman" w:hAnsi="Times New Roman"/>
                <w:sz w:val="24"/>
                <w:szCs w:val="24"/>
              </w:rPr>
              <w:t xml:space="preserve"> 000 001 рубл</w:t>
            </w:r>
            <w:r w:rsidR="00075D23" w:rsidRPr="002F7BEC">
              <w:rPr>
                <w:rFonts w:ascii="Times New Roman" w:hAnsi="Times New Roman"/>
                <w:sz w:val="24"/>
                <w:szCs w:val="24"/>
              </w:rPr>
              <w:t>ей</w:t>
            </w:r>
            <w:r w:rsidRPr="002F7BEC">
              <w:rPr>
                <w:rFonts w:ascii="Times New Roman" w:hAnsi="Times New Roman"/>
                <w:sz w:val="24"/>
                <w:szCs w:val="24"/>
              </w:rPr>
              <w:t xml:space="preserve"> и более; </w:t>
            </w:r>
          </w:p>
          <w:p w:rsidR="00B54058" w:rsidRPr="002F7BEC" w:rsidRDefault="00B54058" w:rsidP="00A5681A">
            <w:pPr>
              <w:ind w:firstLine="34"/>
              <w:rPr>
                <w:rFonts w:ascii="Times New Roman" w:hAnsi="Times New Roman"/>
                <w:sz w:val="24"/>
                <w:szCs w:val="24"/>
              </w:rPr>
            </w:pPr>
            <w:r w:rsidRPr="002F7BEC">
              <w:rPr>
                <w:rFonts w:ascii="Times New Roman" w:hAnsi="Times New Roman"/>
                <w:sz w:val="24"/>
                <w:szCs w:val="24"/>
              </w:rPr>
              <w:t xml:space="preserve">4 балла – от </w:t>
            </w:r>
            <w:r w:rsidR="00FA7050" w:rsidRPr="002F7BEC">
              <w:rPr>
                <w:rFonts w:ascii="Times New Roman" w:hAnsi="Times New Roman"/>
                <w:sz w:val="24"/>
                <w:szCs w:val="24"/>
              </w:rPr>
              <w:t>15</w:t>
            </w:r>
            <w:r w:rsidRPr="002F7BEC">
              <w:rPr>
                <w:rFonts w:ascii="Times New Roman" w:hAnsi="Times New Roman"/>
                <w:sz w:val="24"/>
                <w:szCs w:val="24"/>
              </w:rPr>
              <w:t xml:space="preserve"> 000 001 рубля до </w:t>
            </w:r>
            <w:r w:rsidR="00FA7050" w:rsidRPr="002F7BEC">
              <w:rPr>
                <w:rFonts w:ascii="Times New Roman" w:hAnsi="Times New Roman"/>
                <w:sz w:val="24"/>
                <w:szCs w:val="24"/>
              </w:rPr>
              <w:t>2</w:t>
            </w:r>
            <w:r w:rsidR="00C05DB3" w:rsidRPr="002F7BEC">
              <w:rPr>
                <w:rFonts w:ascii="Times New Roman" w:hAnsi="Times New Roman"/>
                <w:sz w:val="24"/>
                <w:szCs w:val="24"/>
              </w:rPr>
              <w:t>0</w:t>
            </w:r>
            <w:r w:rsidRPr="002F7BEC">
              <w:rPr>
                <w:rFonts w:ascii="Times New Roman" w:hAnsi="Times New Roman"/>
                <w:sz w:val="24"/>
                <w:szCs w:val="24"/>
              </w:rPr>
              <w:t xml:space="preserve"> 000 000 рублей включительно;</w:t>
            </w:r>
          </w:p>
          <w:p w:rsidR="00B54058" w:rsidRPr="002F7BEC" w:rsidRDefault="00B54058" w:rsidP="00A5681A">
            <w:pPr>
              <w:ind w:firstLine="34"/>
              <w:rPr>
                <w:rFonts w:ascii="Times New Roman" w:hAnsi="Times New Roman"/>
                <w:sz w:val="24"/>
                <w:szCs w:val="24"/>
              </w:rPr>
            </w:pPr>
            <w:r w:rsidRPr="002F7BEC">
              <w:rPr>
                <w:rFonts w:ascii="Times New Roman" w:hAnsi="Times New Roman"/>
                <w:sz w:val="24"/>
                <w:szCs w:val="24"/>
              </w:rPr>
              <w:t xml:space="preserve">3 балла – от </w:t>
            </w:r>
            <w:r w:rsidR="00C05DB3" w:rsidRPr="002F7BEC">
              <w:rPr>
                <w:rFonts w:ascii="Times New Roman" w:hAnsi="Times New Roman"/>
                <w:sz w:val="24"/>
                <w:szCs w:val="24"/>
              </w:rPr>
              <w:t>10</w:t>
            </w:r>
            <w:r w:rsidRPr="002F7BEC">
              <w:rPr>
                <w:rFonts w:ascii="Times New Roman" w:hAnsi="Times New Roman"/>
                <w:sz w:val="24"/>
                <w:szCs w:val="24"/>
              </w:rPr>
              <w:t xml:space="preserve"> 000 001 рубля до </w:t>
            </w:r>
            <w:r w:rsidR="00FA7050" w:rsidRPr="002F7BEC">
              <w:rPr>
                <w:rFonts w:ascii="Times New Roman" w:hAnsi="Times New Roman"/>
                <w:sz w:val="24"/>
                <w:szCs w:val="24"/>
              </w:rPr>
              <w:t>15</w:t>
            </w:r>
            <w:r w:rsidRPr="002F7BEC">
              <w:rPr>
                <w:rFonts w:ascii="Times New Roman" w:hAnsi="Times New Roman"/>
                <w:sz w:val="24"/>
                <w:szCs w:val="24"/>
              </w:rPr>
              <w:t xml:space="preserve"> 000 000 рублей включительно;</w:t>
            </w:r>
          </w:p>
          <w:p w:rsidR="00B54058" w:rsidRPr="002F7BEC" w:rsidRDefault="00B54058" w:rsidP="00A5681A">
            <w:pPr>
              <w:ind w:firstLine="34"/>
              <w:rPr>
                <w:rFonts w:ascii="Times New Roman" w:hAnsi="Times New Roman"/>
                <w:sz w:val="24"/>
                <w:szCs w:val="24"/>
              </w:rPr>
            </w:pPr>
            <w:r w:rsidRPr="002F7BEC">
              <w:rPr>
                <w:rFonts w:ascii="Times New Roman" w:hAnsi="Times New Roman"/>
                <w:sz w:val="24"/>
                <w:szCs w:val="24"/>
              </w:rPr>
              <w:t xml:space="preserve">2 балла – от </w:t>
            </w:r>
            <w:r w:rsidR="00C05DB3" w:rsidRPr="002F7BEC">
              <w:rPr>
                <w:rFonts w:ascii="Times New Roman" w:hAnsi="Times New Roman"/>
                <w:sz w:val="24"/>
                <w:szCs w:val="24"/>
              </w:rPr>
              <w:t>5</w:t>
            </w:r>
            <w:r w:rsidRPr="002F7BEC">
              <w:rPr>
                <w:rFonts w:ascii="Times New Roman" w:hAnsi="Times New Roman"/>
                <w:sz w:val="24"/>
                <w:szCs w:val="24"/>
              </w:rPr>
              <w:t xml:space="preserve"> 000 001 рубля до </w:t>
            </w:r>
            <w:r w:rsidR="00C05DB3" w:rsidRPr="002F7BEC">
              <w:rPr>
                <w:rFonts w:ascii="Times New Roman" w:hAnsi="Times New Roman"/>
                <w:sz w:val="24"/>
                <w:szCs w:val="24"/>
              </w:rPr>
              <w:t>10</w:t>
            </w:r>
            <w:r w:rsidRPr="002F7BEC">
              <w:rPr>
                <w:rFonts w:ascii="Times New Roman" w:hAnsi="Times New Roman"/>
                <w:sz w:val="24"/>
                <w:szCs w:val="24"/>
              </w:rPr>
              <w:t xml:space="preserve"> 000 000 рублей включительно;</w:t>
            </w:r>
          </w:p>
          <w:p w:rsidR="00B54058" w:rsidRPr="002F7BEC" w:rsidRDefault="00B54058" w:rsidP="00A5681A">
            <w:pPr>
              <w:ind w:firstLine="34"/>
              <w:rPr>
                <w:rFonts w:ascii="Times New Roman" w:hAnsi="Times New Roman"/>
                <w:sz w:val="24"/>
                <w:szCs w:val="24"/>
              </w:rPr>
            </w:pPr>
            <w:r w:rsidRPr="002F7BEC">
              <w:rPr>
                <w:rFonts w:ascii="Times New Roman" w:hAnsi="Times New Roman"/>
                <w:sz w:val="24"/>
                <w:szCs w:val="24"/>
              </w:rPr>
              <w:t xml:space="preserve">1 балл – от 1 000 001 рубля до </w:t>
            </w:r>
            <w:r w:rsidR="00C05DB3" w:rsidRPr="002F7BEC">
              <w:rPr>
                <w:rFonts w:ascii="Times New Roman" w:hAnsi="Times New Roman"/>
                <w:sz w:val="24"/>
                <w:szCs w:val="24"/>
              </w:rPr>
              <w:t>5</w:t>
            </w:r>
            <w:r w:rsidRPr="002F7BEC">
              <w:rPr>
                <w:rFonts w:ascii="Times New Roman" w:hAnsi="Times New Roman"/>
                <w:sz w:val="24"/>
                <w:szCs w:val="24"/>
              </w:rPr>
              <w:t xml:space="preserve"> 000 000 рублей включительно;</w:t>
            </w:r>
          </w:p>
          <w:p w:rsidR="00B54058" w:rsidRPr="002F7BEC" w:rsidRDefault="00B54058" w:rsidP="00A5681A">
            <w:pPr>
              <w:ind w:firstLine="34"/>
              <w:rPr>
                <w:rFonts w:ascii="Times New Roman" w:hAnsi="Times New Roman"/>
                <w:sz w:val="24"/>
                <w:szCs w:val="24"/>
              </w:rPr>
            </w:pPr>
            <w:r w:rsidRPr="002F7BEC">
              <w:rPr>
                <w:rFonts w:ascii="Times New Roman" w:hAnsi="Times New Roman"/>
                <w:sz w:val="24"/>
                <w:szCs w:val="24"/>
              </w:rPr>
              <w:t>0 баллов – 1 000 000 рублей и менее.</w:t>
            </w:r>
          </w:p>
          <w:p w:rsidR="00B54058" w:rsidRPr="002F7BEC" w:rsidRDefault="00B54058" w:rsidP="00C83D72">
            <w:pPr>
              <w:suppressAutoHyphens/>
              <w:autoSpaceDE w:val="0"/>
              <w:ind w:firstLine="0"/>
              <w:rPr>
                <w:rFonts w:ascii="Times New Roman" w:hAnsi="Times New Roman"/>
                <w:sz w:val="24"/>
                <w:szCs w:val="24"/>
                <w:lang w:eastAsia="ar-SA"/>
              </w:rPr>
            </w:pPr>
            <w:r w:rsidRPr="002F7BEC">
              <w:rPr>
                <w:rFonts w:ascii="Times New Roman" w:hAnsi="Times New Roman"/>
                <w:bCs/>
                <w:sz w:val="24"/>
                <w:szCs w:val="24"/>
                <w:lang w:eastAsia="ar-SA"/>
              </w:rPr>
              <w:t>В случае не указания сведений по объему выполнения  аналогичных договоров в справке (форма 4 Приложения №1 Документации), а также не</w:t>
            </w:r>
            <w:r w:rsidR="00121564" w:rsidRPr="002F7BEC">
              <w:rPr>
                <w:rFonts w:ascii="Times New Roman" w:hAnsi="Times New Roman"/>
                <w:bCs/>
                <w:sz w:val="24"/>
                <w:szCs w:val="24"/>
                <w:lang w:eastAsia="ar-SA"/>
              </w:rPr>
              <w:t xml:space="preserve"> </w:t>
            </w:r>
            <w:r w:rsidRPr="002F7BEC">
              <w:rPr>
                <w:rFonts w:ascii="Times New Roman" w:hAnsi="Times New Roman"/>
                <w:bCs/>
                <w:sz w:val="24"/>
                <w:szCs w:val="24"/>
                <w:lang w:eastAsia="ar-SA"/>
              </w:rPr>
              <w:t xml:space="preserve">представления копий </w:t>
            </w:r>
            <w:r w:rsidRPr="002F7BEC">
              <w:rPr>
                <w:rFonts w:ascii="Times New Roman" w:hAnsi="Times New Roman"/>
                <w:sz w:val="24"/>
                <w:szCs w:val="24"/>
              </w:rPr>
              <w:t xml:space="preserve">договоров </w:t>
            </w:r>
            <w:r w:rsidR="00111F98" w:rsidRPr="002F7BEC">
              <w:rPr>
                <w:rFonts w:ascii="Times New Roman" w:eastAsia="Times New Roman" w:hAnsi="Times New Roman"/>
                <w:sz w:val="24"/>
                <w:szCs w:val="24"/>
              </w:rPr>
              <w:t xml:space="preserve"> и/или документов, подтверждающих выполнение работ (актов выполненных работ либо отзывов по приложенным  договорам), заявке такого Участника будет присуждаться 0 баллов по данному критерию.</w:t>
            </w:r>
          </w:p>
        </w:tc>
      </w:tr>
      <w:tr w:rsidR="00B54058" w:rsidRPr="002F7BEC" w:rsidTr="002B4EFA">
        <w:trPr>
          <w:trHeight w:val="632"/>
        </w:trPr>
        <w:tc>
          <w:tcPr>
            <w:tcW w:w="1101" w:type="dxa"/>
            <w:tcBorders>
              <w:top w:val="single" w:sz="4" w:space="0" w:color="000000"/>
              <w:left w:val="single" w:sz="4" w:space="0" w:color="000000"/>
              <w:bottom w:val="single" w:sz="4" w:space="0" w:color="000000"/>
            </w:tcBorders>
          </w:tcPr>
          <w:p w:rsidR="00B54058" w:rsidRPr="002F7BEC" w:rsidRDefault="000947FE" w:rsidP="00966C9D">
            <w:pPr>
              <w:ind w:firstLine="0"/>
              <w:rPr>
                <w:rFonts w:ascii="Times New Roman" w:hAnsi="Times New Roman"/>
                <w:b/>
                <w:bCs/>
                <w:sz w:val="24"/>
                <w:szCs w:val="24"/>
                <w:lang w:eastAsia="ar-SA"/>
              </w:rPr>
            </w:pPr>
            <w:r w:rsidRPr="002F7BEC">
              <w:rPr>
                <w:rFonts w:ascii="Times New Roman" w:hAnsi="Times New Roman"/>
                <w:b/>
                <w:sz w:val="24"/>
                <w:szCs w:val="24"/>
                <w:lang w:eastAsia="ar-SA"/>
              </w:rPr>
              <w:t>3</w:t>
            </w:r>
            <w:r w:rsidR="00B54058" w:rsidRPr="002F7BEC">
              <w:rPr>
                <w:rFonts w:ascii="Times New Roman" w:hAnsi="Times New Roman"/>
                <w:b/>
                <w:sz w:val="24"/>
                <w:szCs w:val="24"/>
                <w:lang w:eastAsia="ar-SA"/>
              </w:rPr>
              <w:t>.</w:t>
            </w:r>
          </w:p>
        </w:tc>
        <w:tc>
          <w:tcPr>
            <w:tcW w:w="4677" w:type="dxa"/>
            <w:tcBorders>
              <w:top w:val="single" w:sz="4" w:space="0" w:color="000000"/>
              <w:left w:val="single" w:sz="4" w:space="0" w:color="000000"/>
              <w:bottom w:val="single" w:sz="4" w:space="0" w:color="000000"/>
            </w:tcBorders>
          </w:tcPr>
          <w:p w:rsidR="00B54058" w:rsidRPr="002F7BEC" w:rsidRDefault="00B54058" w:rsidP="000947FE">
            <w:pPr>
              <w:ind w:firstLine="0"/>
              <w:rPr>
                <w:rFonts w:ascii="Times New Roman" w:hAnsi="Times New Roman"/>
                <w:b/>
                <w:sz w:val="24"/>
                <w:szCs w:val="24"/>
                <w:lang w:eastAsia="ar-SA"/>
              </w:rPr>
            </w:pPr>
            <w:r w:rsidRPr="002F7BEC">
              <w:rPr>
                <w:rFonts w:ascii="Times New Roman" w:hAnsi="Times New Roman"/>
                <w:b/>
                <w:sz w:val="24"/>
                <w:szCs w:val="24"/>
                <w:lang w:eastAsia="ar-SA"/>
              </w:rPr>
              <w:t>Деловая репутация (</w:t>
            </w:r>
            <w:r w:rsidR="000947FE" w:rsidRPr="002F7BEC">
              <w:rPr>
                <w:rFonts w:ascii="Times New Roman" w:hAnsi="Times New Roman"/>
                <w:b/>
                <w:sz w:val="24"/>
                <w:szCs w:val="24"/>
                <w:lang w:eastAsia="ar-SA"/>
              </w:rPr>
              <w:t>2</w:t>
            </w:r>
            <w:r w:rsidRPr="002F7BEC">
              <w:rPr>
                <w:rFonts w:ascii="Times New Roman" w:hAnsi="Times New Roman"/>
                <w:b/>
                <w:sz w:val="24"/>
                <w:szCs w:val="24"/>
                <w:lang w:eastAsia="ar-SA"/>
              </w:rPr>
              <w:t>0%)</w:t>
            </w:r>
          </w:p>
        </w:tc>
        <w:tc>
          <w:tcPr>
            <w:tcW w:w="5245" w:type="dxa"/>
            <w:tcBorders>
              <w:top w:val="single" w:sz="4" w:space="0" w:color="000000"/>
              <w:left w:val="single" w:sz="4" w:space="0" w:color="000000"/>
              <w:bottom w:val="single" w:sz="4" w:space="0" w:color="000000"/>
              <w:right w:val="single" w:sz="4" w:space="0" w:color="000000"/>
            </w:tcBorders>
          </w:tcPr>
          <w:p w:rsidR="00B54058" w:rsidRPr="002F7BEC" w:rsidRDefault="00B54058" w:rsidP="00111F98">
            <w:pPr>
              <w:ind w:firstLine="0"/>
              <w:rPr>
                <w:rFonts w:ascii="Times New Roman" w:hAnsi="Times New Roman"/>
                <w:sz w:val="24"/>
                <w:szCs w:val="24"/>
              </w:rPr>
            </w:pPr>
            <w:bookmarkStart w:id="191" w:name="_Toc393093644"/>
            <w:r w:rsidRPr="002F7BEC">
              <w:rPr>
                <w:rFonts w:ascii="Times New Roman" w:hAnsi="Times New Roman"/>
                <w:sz w:val="24"/>
                <w:szCs w:val="24"/>
              </w:rPr>
              <w:t xml:space="preserve">Оценка заявок по критерию </w:t>
            </w:r>
            <w:r w:rsidRPr="002F7BEC">
              <w:rPr>
                <w:rFonts w:ascii="Times New Roman" w:hAnsi="Times New Roman"/>
                <w:b/>
                <w:sz w:val="24"/>
                <w:szCs w:val="24"/>
              </w:rPr>
              <w:t>«Деловая репутация»</w:t>
            </w:r>
            <w:r w:rsidRPr="002F7BEC">
              <w:rPr>
                <w:rFonts w:ascii="Times New Roman" w:hAnsi="Times New Roman"/>
                <w:sz w:val="24"/>
                <w:szCs w:val="24"/>
              </w:rPr>
              <w:t xml:space="preserve"> определяется на основании анализа предоставленных в составе заявки </w:t>
            </w:r>
            <w:r w:rsidR="00111F98" w:rsidRPr="002F7BEC">
              <w:rPr>
                <w:rFonts w:ascii="Times New Roman" w:hAnsi="Times New Roman"/>
                <w:sz w:val="24"/>
                <w:szCs w:val="24"/>
              </w:rPr>
              <w:t>р</w:t>
            </w:r>
            <w:r w:rsidRPr="002F7BEC">
              <w:rPr>
                <w:rFonts w:ascii="Times New Roman" w:hAnsi="Times New Roman"/>
                <w:sz w:val="24"/>
                <w:szCs w:val="24"/>
              </w:rPr>
              <w:t xml:space="preserve">екомендательных писем и отзывов о выполнении </w:t>
            </w:r>
            <w:r w:rsidRPr="002F7BEC">
              <w:rPr>
                <w:rFonts w:ascii="Times New Roman" w:hAnsi="Times New Roman"/>
                <w:b/>
                <w:sz w:val="24"/>
                <w:szCs w:val="24"/>
              </w:rPr>
              <w:t>аналогичных</w:t>
            </w:r>
            <w:r w:rsidRPr="002F7BEC">
              <w:rPr>
                <w:rFonts w:ascii="Times New Roman" w:hAnsi="Times New Roman"/>
                <w:sz w:val="24"/>
                <w:szCs w:val="24"/>
              </w:rPr>
              <w:t xml:space="preserve"> работ.</w:t>
            </w:r>
            <w:bookmarkEnd w:id="191"/>
          </w:p>
          <w:p w:rsidR="00B54058" w:rsidRPr="002F7BEC" w:rsidRDefault="00B54058" w:rsidP="002F7B65">
            <w:pPr>
              <w:ind w:firstLine="0"/>
              <w:rPr>
                <w:rFonts w:ascii="Times New Roman" w:hAnsi="Times New Roman"/>
                <w:sz w:val="24"/>
                <w:szCs w:val="24"/>
              </w:rPr>
            </w:pPr>
            <w:bookmarkStart w:id="192" w:name="_Toc393093645"/>
            <w:r w:rsidRPr="002F7BEC">
              <w:rPr>
                <w:rFonts w:ascii="Times New Roman" w:hAnsi="Times New Roman"/>
                <w:sz w:val="24"/>
                <w:szCs w:val="24"/>
              </w:rPr>
              <w:t>5 баллов - свыше 9 отзывов;</w:t>
            </w:r>
            <w:bookmarkEnd w:id="192"/>
          </w:p>
          <w:p w:rsidR="00B54058" w:rsidRPr="002F7BEC" w:rsidRDefault="00B54058" w:rsidP="002F7B65">
            <w:pPr>
              <w:ind w:firstLine="0"/>
              <w:rPr>
                <w:rFonts w:ascii="Times New Roman" w:hAnsi="Times New Roman"/>
                <w:sz w:val="24"/>
                <w:szCs w:val="24"/>
              </w:rPr>
            </w:pPr>
            <w:bookmarkStart w:id="193" w:name="_Toc393093646"/>
            <w:r w:rsidRPr="002F7BEC">
              <w:rPr>
                <w:rFonts w:ascii="Times New Roman" w:hAnsi="Times New Roman"/>
                <w:sz w:val="24"/>
                <w:szCs w:val="24"/>
              </w:rPr>
              <w:t>4 балла - 7-</w:t>
            </w:r>
            <w:r w:rsidR="000372D0" w:rsidRPr="002F7BEC">
              <w:rPr>
                <w:rFonts w:ascii="Times New Roman" w:hAnsi="Times New Roman"/>
                <w:sz w:val="24"/>
                <w:szCs w:val="24"/>
              </w:rPr>
              <w:t>9</w:t>
            </w:r>
            <w:r w:rsidRPr="002F7BEC">
              <w:rPr>
                <w:rFonts w:ascii="Times New Roman" w:hAnsi="Times New Roman"/>
                <w:sz w:val="24"/>
                <w:szCs w:val="24"/>
              </w:rPr>
              <w:t xml:space="preserve"> отзывов;</w:t>
            </w:r>
            <w:bookmarkEnd w:id="193"/>
          </w:p>
          <w:p w:rsidR="00B54058" w:rsidRPr="002F7BEC" w:rsidRDefault="00B54058" w:rsidP="002F7B65">
            <w:pPr>
              <w:ind w:firstLine="0"/>
              <w:rPr>
                <w:rFonts w:ascii="Times New Roman" w:hAnsi="Times New Roman"/>
                <w:sz w:val="24"/>
                <w:szCs w:val="24"/>
              </w:rPr>
            </w:pPr>
            <w:bookmarkStart w:id="194" w:name="_Toc393093647"/>
            <w:r w:rsidRPr="002F7BEC">
              <w:rPr>
                <w:rFonts w:ascii="Times New Roman" w:hAnsi="Times New Roman"/>
                <w:sz w:val="24"/>
                <w:szCs w:val="24"/>
              </w:rPr>
              <w:t>3 балла- 5-6 отзывов;</w:t>
            </w:r>
            <w:bookmarkEnd w:id="194"/>
          </w:p>
          <w:p w:rsidR="00B54058" w:rsidRPr="002F7BEC" w:rsidRDefault="00B54058" w:rsidP="002F7B65">
            <w:pPr>
              <w:ind w:firstLine="0"/>
              <w:rPr>
                <w:rFonts w:ascii="Times New Roman" w:hAnsi="Times New Roman"/>
                <w:sz w:val="24"/>
                <w:szCs w:val="24"/>
              </w:rPr>
            </w:pPr>
            <w:bookmarkStart w:id="195" w:name="_Toc393093648"/>
            <w:r w:rsidRPr="002F7BEC">
              <w:rPr>
                <w:rFonts w:ascii="Times New Roman" w:hAnsi="Times New Roman"/>
                <w:sz w:val="24"/>
                <w:szCs w:val="24"/>
              </w:rPr>
              <w:t>2 балла- 3-4 отзывов;</w:t>
            </w:r>
            <w:bookmarkEnd w:id="195"/>
          </w:p>
          <w:p w:rsidR="00B54058" w:rsidRPr="002F7BEC" w:rsidRDefault="00B54058" w:rsidP="002F7B65">
            <w:pPr>
              <w:ind w:firstLine="0"/>
              <w:rPr>
                <w:rFonts w:ascii="Times New Roman" w:hAnsi="Times New Roman"/>
                <w:sz w:val="24"/>
                <w:szCs w:val="24"/>
              </w:rPr>
            </w:pPr>
            <w:bookmarkStart w:id="196" w:name="_Toc393093649"/>
            <w:r w:rsidRPr="002F7BEC">
              <w:rPr>
                <w:rFonts w:ascii="Times New Roman" w:hAnsi="Times New Roman"/>
                <w:sz w:val="24"/>
                <w:szCs w:val="24"/>
              </w:rPr>
              <w:t>1балл- 1-2 отзыва;</w:t>
            </w:r>
            <w:bookmarkEnd w:id="196"/>
          </w:p>
          <w:p w:rsidR="00B54058" w:rsidRPr="002F7BEC" w:rsidRDefault="00B54058" w:rsidP="002F7B65">
            <w:pPr>
              <w:ind w:firstLine="0"/>
              <w:rPr>
                <w:rFonts w:ascii="Times New Roman" w:hAnsi="Times New Roman"/>
                <w:sz w:val="24"/>
                <w:szCs w:val="24"/>
                <w:lang w:eastAsia="ar-SA"/>
              </w:rPr>
            </w:pPr>
            <w:r w:rsidRPr="002F7BEC">
              <w:rPr>
                <w:rFonts w:ascii="Times New Roman" w:hAnsi="Times New Roman"/>
                <w:sz w:val="24"/>
                <w:szCs w:val="24"/>
              </w:rPr>
              <w:t>0 баллов - 0 отзывов.</w:t>
            </w:r>
          </w:p>
        </w:tc>
      </w:tr>
    </w:tbl>
    <w:p w:rsidR="00B54058" w:rsidRPr="002F7BEC" w:rsidRDefault="00B54058" w:rsidP="00FA04AD">
      <w:pPr>
        <w:rPr>
          <w:rFonts w:ascii="Times New Roman" w:hAnsi="Times New Roman"/>
          <w:sz w:val="24"/>
          <w:szCs w:val="24"/>
        </w:rPr>
      </w:pPr>
      <w:bookmarkStart w:id="197" w:name="_Toc393093650"/>
      <w:bookmarkStart w:id="198" w:name="_Toc393094110"/>
      <w:r w:rsidRPr="002F7BEC">
        <w:rPr>
          <w:rFonts w:ascii="Times New Roman" w:hAnsi="Times New Roman"/>
          <w:sz w:val="24"/>
          <w:szCs w:val="24"/>
        </w:rPr>
        <w:t>Оценка заявок осуществляется в следующем порядке:</w:t>
      </w:r>
      <w:bookmarkEnd w:id="197"/>
      <w:bookmarkEnd w:id="198"/>
    </w:p>
    <w:p w:rsidR="00B54058" w:rsidRPr="002F7BEC" w:rsidRDefault="00B54058" w:rsidP="00FA04AD">
      <w:pPr>
        <w:rPr>
          <w:rFonts w:ascii="Times New Roman" w:hAnsi="Times New Roman"/>
          <w:sz w:val="24"/>
          <w:szCs w:val="24"/>
        </w:rPr>
      </w:pPr>
      <w:r w:rsidRPr="002F7BEC">
        <w:rPr>
          <w:rFonts w:ascii="Times New Roman" w:hAnsi="Times New Roman"/>
          <w:sz w:val="24"/>
          <w:szCs w:val="24"/>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B54058" w:rsidRPr="002F7BEC" w:rsidRDefault="00B54058" w:rsidP="007063A2">
      <w:pPr>
        <w:rPr>
          <w:rFonts w:ascii="Times New Roman" w:hAnsi="Times New Roman"/>
          <w:sz w:val="24"/>
          <w:szCs w:val="24"/>
        </w:rPr>
      </w:pPr>
      <w:r w:rsidRPr="002F7BEC">
        <w:rPr>
          <w:rFonts w:ascii="Times New Roman" w:hAnsi="Times New Roman"/>
          <w:sz w:val="24"/>
          <w:szCs w:val="24"/>
        </w:rPr>
        <w:t>2) Рейтинг заявки по конкретному критерию рассчитывается как произведение коэффициента значимости на балл. Дробное значение рейтинга округляется до двух десятичных знаков после запятой по математическим правилам округления.</w:t>
      </w:r>
    </w:p>
    <w:p w:rsidR="00B54058" w:rsidRPr="002F7BEC" w:rsidRDefault="00B54058" w:rsidP="007063A2">
      <w:pPr>
        <w:autoSpaceDE w:val="0"/>
        <w:rPr>
          <w:rFonts w:ascii="Times New Roman" w:hAnsi="Times New Roman"/>
          <w:sz w:val="24"/>
          <w:szCs w:val="24"/>
          <w:lang w:eastAsia="ar-SA"/>
        </w:rPr>
      </w:pPr>
      <w:r w:rsidRPr="002F7BEC">
        <w:rPr>
          <w:rFonts w:ascii="Times New Roman" w:hAnsi="Times New Roman"/>
          <w:sz w:val="24"/>
          <w:szCs w:val="24"/>
        </w:rPr>
        <w:lastRenderedPageBreak/>
        <w:t xml:space="preserve">3) Присуждение каждой заявке порядкового номера по мере </w:t>
      </w:r>
      <w:proofErr w:type="gramStart"/>
      <w:r w:rsidRPr="002F7BEC">
        <w:rPr>
          <w:rFonts w:ascii="Times New Roman" w:hAnsi="Times New Roman"/>
          <w:sz w:val="24"/>
          <w:szCs w:val="24"/>
        </w:rPr>
        <w:t>уменьшения степени привлекательности предложения Участника</w:t>
      </w:r>
      <w:proofErr w:type="gramEnd"/>
      <w:r w:rsidRPr="002F7BEC">
        <w:rPr>
          <w:rFonts w:ascii="Times New Roman" w:hAnsi="Times New Roman"/>
          <w:sz w:val="24"/>
          <w:szCs w:val="24"/>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Победителем признается Участник закупки, заявка которого была получена Заказчиком раньше. </w:t>
      </w:r>
      <w:r w:rsidRPr="002F7BEC">
        <w:rPr>
          <w:rFonts w:ascii="Times New Roman" w:hAnsi="Times New Roman"/>
          <w:sz w:val="24"/>
          <w:szCs w:val="24"/>
          <w:lang w:eastAsia="ar-SA"/>
        </w:rPr>
        <w:t xml:space="preserve">В случае внесения изменений в заявку  в соответствии с п.4.3.3. Документации  дата регистрации заявки определяется по дате регистрации первоначальной заявки. Дальнейшее распределение порядковых номеров заявок осуществляется в порядке убывания итогового рейтинга. </w:t>
      </w:r>
    </w:p>
    <w:p w:rsidR="00B54058" w:rsidRPr="002F7BEC" w:rsidRDefault="00B54058" w:rsidP="006C3B43">
      <w:pPr>
        <w:rPr>
          <w:rFonts w:ascii="Times New Roman" w:hAnsi="Times New Roman"/>
          <w:sz w:val="24"/>
          <w:szCs w:val="24"/>
        </w:rPr>
      </w:pPr>
      <w:r w:rsidRPr="002F7BEC">
        <w:rPr>
          <w:rFonts w:ascii="Times New Roman" w:hAnsi="Times New Roman"/>
          <w:sz w:val="24"/>
          <w:szCs w:val="24"/>
        </w:rPr>
        <w:t>4) Комиссия по закупке учитывает оценки и рекомендации экспертов, однако, может принимать самостоятельные решения.</w:t>
      </w:r>
    </w:p>
    <w:p w:rsidR="00B54058" w:rsidRPr="002F7BEC" w:rsidRDefault="00B54058" w:rsidP="006C3B43">
      <w:pPr>
        <w:rPr>
          <w:rFonts w:ascii="Times New Roman" w:hAnsi="Times New Roman"/>
          <w:sz w:val="24"/>
          <w:szCs w:val="24"/>
        </w:rPr>
      </w:pPr>
      <w:r w:rsidRPr="002F7BEC">
        <w:rPr>
          <w:rFonts w:ascii="Times New Roman" w:hAnsi="Times New Roman"/>
          <w:sz w:val="24"/>
          <w:szCs w:val="24"/>
        </w:rPr>
        <w:t>Результаты и мотивы решения Комиссии по закупке об отклонении заявки не подлежат обсуждению с Участником запроса предложений.</w:t>
      </w:r>
    </w:p>
    <w:p w:rsidR="00B54058" w:rsidRPr="002F7BEC" w:rsidRDefault="00B54058" w:rsidP="00B12918">
      <w:pPr>
        <w:rPr>
          <w:rFonts w:ascii="Times New Roman" w:hAnsi="Times New Roman"/>
          <w:sz w:val="24"/>
          <w:szCs w:val="24"/>
        </w:rPr>
      </w:pPr>
      <w:r w:rsidRPr="002F7BEC">
        <w:rPr>
          <w:rFonts w:ascii="Times New Roman" w:hAnsi="Times New Roman"/>
          <w:sz w:val="24"/>
          <w:szCs w:val="24"/>
        </w:rPr>
        <w:t>4.12.2. Оформление окончательного решения Комиссии по закупке.</w:t>
      </w:r>
    </w:p>
    <w:p w:rsidR="00B54058" w:rsidRPr="002F7BEC" w:rsidRDefault="00B54058" w:rsidP="00B12918">
      <w:pPr>
        <w:suppressAutoHyphens/>
        <w:rPr>
          <w:rFonts w:ascii="Times New Roman" w:hAnsi="Times New Roman"/>
          <w:sz w:val="24"/>
          <w:szCs w:val="24"/>
          <w:lang w:eastAsia="ar-SA"/>
        </w:rPr>
      </w:pPr>
      <w:proofErr w:type="gramStart"/>
      <w:r w:rsidRPr="002F7BEC">
        <w:rPr>
          <w:rFonts w:ascii="Times New Roman" w:hAnsi="Times New Roman"/>
          <w:sz w:val="24"/>
          <w:szCs w:val="24"/>
          <w:lang w:eastAsia="ar-SA"/>
        </w:rPr>
        <w:t xml:space="preserve">Окончательные результаты </w:t>
      </w:r>
      <w:r w:rsidRPr="002F7BEC">
        <w:rPr>
          <w:rFonts w:ascii="Times New Roman" w:hAnsi="Times New Roman"/>
          <w:bCs/>
          <w:sz w:val="24"/>
          <w:szCs w:val="24"/>
          <w:lang w:eastAsia="ar-SA"/>
        </w:rPr>
        <w:t>запроса предложений</w:t>
      </w:r>
      <w:r w:rsidRPr="002F7BEC">
        <w:rPr>
          <w:rFonts w:ascii="Times New Roman" w:hAnsi="Times New Roman"/>
          <w:sz w:val="24"/>
          <w:szCs w:val="24"/>
          <w:lang w:eastAsia="ar-SA"/>
        </w:rPr>
        <w:t xml:space="preserve"> оформляются итоговым протоколом, в котором содержатся сведения о существен</w:t>
      </w:r>
      <w:r w:rsidR="00712C29" w:rsidRPr="002F7BEC">
        <w:rPr>
          <w:rFonts w:ascii="Times New Roman" w:hAnsi="Times New Roman"/>
          <w:sz w:val="24"/>
          <w:szCs w:val="24"/>
          <w:lang w:eastAsia="ar-SA"/>
        </w:rPr>
        <w:t>ных условиях Договора, обо всех У</w:t>
      </w:r>
      <w:r w:rsidRPr="002F7BEC">
        <w:rPr>
          <w:rFonts w:ascii="Times New Roman" w:hAnsi="Times New Roman"/>
          <w:sz w:val="24"/>
          <w:szCs w:val="24"/>
          <w:lang w:eastAsia="ar-SA"/>
        </w:rPr>
        <w:t xml:space="preserve">частниках размещения заказа, подавших заявки, об отклоненных заявках с обоснованием причин отклонения,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w:t>
      </w:r>
      <w:r w:rsidR="00712C29" w:rsidRPr="002F7BEC">
        <w:rPr>
          <w:rFonts w:ascii="Times New Roman" w:hAnsi="Times New Roman"/>
          <w:sz w:val="24"/>
          <w:szCs w:val="24"/>
          <w:lang w:eastAsia="ar-SA"/>
        </w:rPr>
        <w:t>Д</w:t>
      </w:r>
      <w:r w:rsidRPr="002F7BEC">
        <w:rPr>
          <w:rFonts w:ascii="Times New Roman" w:hAnsi="Times New Roman"/>
          <w:sz w:val="24"/>
          <w:szCs w:val="24"/>
          <w:lang w:eastAsia="ar-SA"/>
        </w:rPr>
        <w:t xml:space="preserve">оговора, указанных в заявке </w:t>
      </w:r>
      <w:r w:rsidR="00712C29" w:rsidRPr="002F7BEC">
        <w:rPr>
          <w:rFonts w:ascii="Times New Roman" w:hAnsi="Times New Roman"/>
          <w:sz w:val="24"/>
          <w:szCs w:val="24"/>
          <w:lang w:eastAsia="ar-SA"/>
        </w:rPr>
        <w:t>П</w:t>
      </w:r>
      <w:r w:rsidRPr="002F7BEC">
        <w:rPr>
          <w:rFonts w:ascii="Times New Roman" w:hAnsi="Times New Roman"/>
          <w:sz w:val="24"/>
          <w:szCs w:val="24"/>
          <w:lang w:eastAsia="ar-SA"/>
        </w:rPr>
        <w:t>обедителя и</w:t>
      </w:r>
      <w:proofErr w:type="gramEnd"/>
      <w:r w:rsidRPr="002F7BEC">
        <w:rPr>
          <w:rFonts w:ascii="Times New Roman" w:hAnsi="Times New Roman"/>
          <w:sz w:val="24"/>
          <w:szCs w:val="24"/>
          <w:lang w:eastAsia="ar-SA"/>
        </w:rPr>
        <w:t xml:space="preserve"> </w:t>
      </w:r>
      <w:r w:rsidR="00712C29" w:rsidRPr="002F7BEC">
        <w:rPr>
          <w:rFonts w:ascii="Times New Roman" w:hAnsi="Times New Roman"/>
          <w:sz w:val="24"/>
          <w:szCs w:val="24"/>
          <w:lang w:eastAsia="ar-SA"/>
        </w:rPr>
        <w:t>У</w:t>
      </w:r>
      <w:r w:rsidRPr="002F7BEC">
        <w:rPr>
          <w:rFonts w:ascii="Times New Roman" w:hAnsi="Times New Roman"/>
          <w:sz w:val="24"/>
          <w:szCs w:val="24"/>
          <w:lang w:eastAsia="ar-SA"/>
        </w:rPr>
        <w:t xml:space="preserve">частника закупки, заявке которого присвоен второй номер. Указанный протокол подписывается всеми членами </w:t>
      </w:r>
      <w:r w:rsidR="00A93224" w:rsidRPr="002F7BEC">
        <w:rPr>
          <w:rFonts w:ascii="Times New Roman" w:hAnsi="Times New Roman"/>
          <w:sz w:val="24"/>
          <w:szCs w:val="24"/>
          <w:lang w:eastAsia="ar-SA"/>
        </w:rPr>
        <w:t>К</w:t>
      </w:r>
      <w:r w:rsidRPr="002F7BEC">
        <w:rPr>
          <w:rFonts w:ascii="Times New Roman" w:hAnsi="Times New Roman"/>
          <w:sz w:val="24"/>
          <w:szCs w:val="24"/>
          <w:lang w:eastAsia="ar-SA"/>
        </w:rPr>
        <w:t>омиссии</w:t>
      </w:r>
      <w:r w:rsidR="00A93224" w:rsidRPr="002F7BEC">
        <w:rPr>
          <w:rFonts w:ascii="Times New Roman" w:hAnsi="Times New Roman"/>
          <w:sz w:val="24"/>
          <w:szCs w:val="24"/>
          <w:lang w:eastAsia="ar-SA"/>
        </w:rPr>
        <w:t xml:space="preserve"> по закупке</w:t>
      </w:r>
      <w:r w:rsidRPr="002F7BEC">
        <w:rPr>
          <w:rFonts w:ascii="Times New Roman" w:hAnsi="Times New Roman"/>
          <w:sz w:val="24"/>
          <w:szCs w:val="24"/>
          <w:lang w:eastAsia="ar-SA"/>
        </w:rPr>
        <w:t xml:space="preserve">, представителем Заказчика и размещается на официальном сайте </w:t>
      </w:r>
      <w:hyperlink r:id="rId32" w:history="1">
        <w:r w:rsidRPr="002F7BEC">
          <w:rPr>
            <w:rFonts w:ascii="Times New Roman" w:hAnsi="Times New Roman"/>
            <w:color w:val="0000FF"/>
            <w:sz w:val="24"/>
            <w:szCs w:val="24"/>
            <w:u w:val="single"/>
            <w:lang w:eastAsia="ar-SA"/>
          </w:rPr>
          <w:t>http://zakupki.gov.ru/223</w:t>
        </w:r>
      </w:hyperlink>
      <w:r w:rsidRPr="002F7BEC">
        <w:rPr>
          <w:rFonts w:ascii="Times New Roman" w:hAnsi="Times New Roman"/>
          <w:sz w:val="24"/>
          <w:szCs w:val="24"/>
          <w:lang w:eastAsia="ar-SA"/>
        </w:rPr>
        <w:t xml:space="preserve"> не позднее, чем через три  дня со дня подписания такого протокола.</w:t>
      </w:r>
    </w:p>
    <w:p w:rsidR="00B54058" w:rsidRPr="002F7BEC" w:rsidRDefault="00B54058" w:rsidP="00B12918">
      <w:pPr>
        <w:suppressAutoHyphens/>
        <w:rPr>
          <w:rFonts w:ascii="Times New Roman" w:hAnsi="Times New Roman"/>
          <w:sz w:val="24"/>
          <w:szCs w:val="24"/>
          <w:lang w:eastAsia="ar-SA"/>
        </w:rPr>
      </w:pPr>
      <w:r w:rsidRPr="002F7BEC">
        <w:rPr>
          <w:rFonts w:ascii="Times New Roman" w:hAnsi="Times New Roman"/>
          <w:sz w:val="24"/>
          <w:szCs w:val="24"/>
          <w:lang w:eastAsia="ar-SA"/>
        </w:rPr>
        <w:t xml:space="preserve">Победителем запроса предложений признается </w:t>
      </w:r>
      <w:r w:rsidR="00473D24" w:rsidRPr="002F7BEC">
        <w:rPr>
          <w:rFonts w:ascii="Times New Roman" w:hAnsi="Times New Roman"/>
          <w:sz w:val="24"/>
          <w:szCs w:val="24"/>
          <w:lang w:eastAsia="ar-SA"/>
        </w:rPr>
        <w:t>У</w:t>
      </w:r>
      <w:r w:rsidRPr="002F7BEC">
        <w:rPr>
          <w:rFonts w:ascii="Times New Roman" w:hAnsi="Times New Roman"/>
          <w:sz w:val="24"/>
          <w:szCs w:val="24"/>
          <w:lang w:eastAsia="ar-SA"/>
        </w:rPr>
        <w:t xml:space="preserve">частник закупки, </w:t>
      </w:r>
      <w:r w:rsidR="000434AD" w:rsidRPr="002F7BEC">
        <w:rPr>
          <w:rFonts w:ascii="Times New Roman" w:hAnsi="Times New Roman"/>
          <w:sz w:val="24"/>
          <w:szCs w:val="24"/>
          <w:lang w:eastAsia="ar-SA"/>
        </w:rPr>
        <w:t xml:space="preserve">соответствующий требованиям Документации  и </w:t>
      </w:r>
      <w:r w:rsidRPr="002F7BEC">
        <w:rPr>
          <w:rFonts w:ascii="Times New Roman" w:hAnsi="Times New Roman"/>
          <w:sz w:val="24"/>
          <w:szCs w:val="24"/>
          <w:lang w:eastAsia="ar-SA"/>
        </w:rPr>
        <w:t>предложи</w:t>
      </w:r>
      <w:r w:rsidR="000434AD" w:rsidRPr="002F7BEC">
        <w:rPr>
          <w:rFonts w:ascii="Times New Roman" w:hAnsi="Times New Roman"/>
          <w:sz w:val="24"/>
          <w:szCs w:val="24"/>
          <w:lang w:eastAsia="ar-SA"/>
        </w:rPr>
        <w:t>вший</w:t>
      </w:r>
      <w:r w:rsidRPr="002F7BEC">
        <w:rPr>
          <w:rFonts w:ascii="Times New Roman" w:hAnsi="Times New Roman"/>
          <w:sz w:val="24"/>
          <w:szCs w:val="24"/>
          <w:lang w:eastAsia="ar-SA"/>
        </w:rPr>
        <w:t xml:space="preserve"> лучшие условия исполнения </w:t>
      </w:r>
      <w:r w:rsidR="00712C29" w:rsidRPr="002F7BEC">
        <w:rPr>
          <w:rFonts w:ascii="Times New Roman" w:hAnsi="Times New Roman"/>
          <w:sz w:val="24"/>
          <w:szCs w:val="24"/>
          <w:lang w:eastAsia="ar-SA"/>
        </w:rPr>
        <w:t>Д</w:t>
      </w:r>
      <w:r w:rsidRPr="002F7BEC">
        <w:rPr>
          <w:rFonts w:ascii="Times New Roman" w:hAnsi="Times New Roman"/>
          <w:sz w:val="24"/>
          <w:szCs w:val="24"/>
          <w:lang w:eastAsia="ar-SA"/>
        </w:rPr>
        <w:t>оговора и заявке которого присвоен первый номер.</w:t>
      </w:r>
    </w:p>
    <w:p w:rsidR="00E075F0" w:rsidRPr="002F7BEC" w:rsidRDefault="00E075F0" w:rsidP="00E075F0">
      <w:pPr>
        <w:rPr>
          <w:rFonts w:ascii="Times New Roman" w:hAnsi="Times New Roman"/>
          <w:sz w:val="24"/>
          <w:szCs w:val="24"/>
        </w:rPr>
      </w:pPr>
      <w:bookmarkStart w:id="199" w:name="_Toc393093636"/>
      <w:r w:rsidRPr="002F7BEC">
        <w:rPr>
          <w:rFonts w:ascii="Times New Roman" w:hAnsi="Times New Roman"/>
          <w:sz w:val="24"/>
          <w:szCs w:val="24"/>
        </w:rPr>
        <w:t xml:space="preserve">4.12.3. </w:t>
      </w:r>
      <w:proofErr w:type="gramStart"/>
      <w:r w:rsidRPr="002F7BEC">
        <w:rPr>
          <w:rFonts w:ascii="Times New Roman" w:hAnsi="Times New Roman"/>
          <w:sz w:val="24"/>
          <w:szCs w:val="24"/>
        </w:rPr>
        <w:t xml:space="preserve">В случае если по запросу предложений не подана ни одна заявка на участие или подана только одна заявка, или по результатам рассмотрения </w:t>
      </w:r>
      <w:r w:rsidR="00CD0AD3" w:rsidRPr="002F7BEC">
        <w:rPr>
          <w:rFonts w:ascii="Times New Roman" w:hAnsi="Times New Roman"/>
          <w:sz w:val="24"/>
          <w:szCs w:val="24"/>
        </w:rPr>
        <w:t xml:space="preserve">и оценки </w:t>
      </w:r>
      <w:r w:rsidRPr="002F7BEC">
        <w:rPr>
          <w:rFonts w:ascii="Times New Roman" w:hAnsi="Times New Roman"/>
          <w:sz w:val="24"/>
          <w:szCs w:val="24"/>
        </w:rPr>
        <w:t xml:space="preserve">соответствующей требованиям </w:t>
      </w:r>
      <w:r w:rsidR="00CD0AD3" w:rsidRPr="002F7BEC">
        <w:rPr>
          <w:rFonts w:ascii="Times New Roman" w:hAnsi="Times New Roman"/>
          <w:sz w:val="24"/>
          <w:szCs w:val="24"/>
        </w:rPr>
        <w:t>Д</w:t>
      </w:r>
      <w:r w:rsidRPr="002F7BEC">
        <w:rPr>
          <w:rFonts w:ascii="Times New Roman" w:hAnsi="Times New Roman"/>
          <w:sz w:val="24"/>
          <w:szCs w:val="24"/>
        </w:rPr>
        <w:t xml:space="preserve">окументации </w:t>
      </w:r>
      <w:r w:rsidR="00CD0AD3" w:rsidRPr="002F7BEC">
        <w:rPr>
          <w:rFonts w:ascii="Times New Roman" w:hAnsi="Times New Roman"/>
          <w:sz w:val="24"/>
          <w:szCs w:val="24"/>
        </w:rPr>
        <w:t xml:space="preserve">не была признана ни одна заявка  или </w:t>
      </w:r>
      <w:r w:rsidRPr="002F7BEC">
        <w:rPr>
          <w:rFonts w:ascii="Times New Roman" w:hAnsi="Times New Roman"/>
          <w:sz w:val="24"/>
          <w:szCs w:val="24"/>
        </w:rPr>
        <w:t xml:space="preserve">была признана только одна заявка или по результатам оценки заявок </w:t>
      </w:r>
      <w:r w:rsidR="00CD0AD3" w:rsidRPr="002F7BEC">
        <w:rPr>
          <w:rFonts w:ascii="Times New Roman" w:hAnsi="Times New Roman"/>
          <w:sz w:val="24"/>
          <w:szCs w:val="24"/>
        </w:rPr>
        <w:t>К</w:t>
      </w:r>
      <w:r w:rsidRPr="002F7BEC">
        <w:rPr>
          <w:rFonts w:ascii="Times New Roman" w:hAnsi="Times New Roman"/>
          <w:sz w:val="24"/>
          <w:szCs w:val="24"/>
        </w:rPr>
        <w:t xml:space="preserve">омиссией </w:t>
      </w:r>
      <w:r w:rsidR="00CD0AD3" w:rsidRPr="002F7BEC">
        <w:rPr>
          <w:rFonts w:ascii="Times New Roman" w:hAnsi="Times New Roman"/>
          <w:sz w:val="24"/>
          <w:szCs w:val="24"/>
        </w:rPr>
        <w:t xml:space="preserve">по закупке </w:t>
      </w:r>
      <w:r w:rsidRPr="002F7BEC">
        <w:rPr>
          <w:rFonts w:ascii="Times New Roman" w:hAnsi="Times New Roman"/>
          <w:sz w:val="24"/>
          <w:szCs w:val="24"/>
        </w:rPr>
        <w:t xml:space="preserve">не был выбран </w:t>
      </w:r>
      <w:r w:rsidR="00CD0AD3" w:rsidRPr="002F7BEC">
        <w:rPr>
          <w:rFonts w:ascii="Times New Roman" w:hAnsi="Times New Roman"/>
          <w:sz w:val="24"/>
          <w:szCs w:val="24"/>
        </w:rPr>
        <w:t>П</w:t>
      </w:r>
      <w:r w:rsidRPr="002F7BEC">
        <w:rPr>
          <w:rFonts w:ascii="Times New Roman" w:hAnsi="Times New Roman"/>
          <w:sz w:val="24"/>
          <w:szCs w:val="24"/>
        </w:rPr>
        <w:t>обедитель, запрос предложений признается несостоявшимся.</w:t>
      </w:r>
      <w:bookmarkEnd w:id="199"/>
      <w:r w:rsidRPr="002F7BEC">
        <w:rPr>
          <w:rFonts w:ascii="Times New Roman" w:hAnsi="Times New Roman"/>
          <w:sz w:val="24"/>
          <w:szCs w:val="24"/>
        </w:rPr>
        <w:t xml:space="preserve"> </w:t>
      </w:r>
      <w:proofErr w:type="gramEnd"/>
    </w:p>
    <w:p w:rsidR="00E075F0" w:rsidRPr="002F7BEC" w:rsidRDefault="00D17489" w:rsidP="00E075F0">
      <w:pPr>
        <w:rPr>
          <w:rFonts w:ascii="Times New Roman" w:hAnsi="Times New Roman"/>
          <w:sz w:val="24"/>
          <w:szCs w:val="24"/>
        </w:rPr>
      </w:pPr>
      <w:r w:rsidRPr="002F7BEC">
        <w:rPr>
          <w:rFonts w:ascii="Times New Roman" w:hAnsi="Times New Roman"/>
          <w:sz w:val="24"/>
          <w:szCs w:val="24"/>
        </w:rPr>
        <w:t>При наличии единственного Участника закупки его заявка рассматривается, и в случае соответствия заявки и Участника закупки требованиям Документации, с таким Участником Заказчик вправе (но не обязан) заключить Договор.</w:t>
      </w:r>
    </w:p>
    <w:p w:rsidR="00B54058" w:rsidRPr="002F7BEC" w:rsidRDefault="00B54058" w:rsidP="00C33690">
      <w:pPr>
        <w:spacing w:before="120"/>
        <w:outlineLvl w:val="0"/>
        <w:rPr>
          <w:rFonts w:ascii="Times New Roman" w:hAnsi="Times New Roman"/>
          <w:b/>
          <w:sz w:val="24"/>
          <w:szCs w:val="24"/>
        </w:rPr>
      </w:pPr>
      <w:bookmarkStart w:id="200" w:name="_Toc412637419"/>
      <w:bookmarkStart w:id="201" w:name="_Toc412637882"/>
      <w:r w:rsidRPr="002F7BEC">
        <w:rPr>
          <w:rFonts w:ascii="Times New Roman" w:hAnsi="Times New Roman"/>
          <w:b/>
          <w:sz w:val="24"/>
          <w:szCs w:val="24"/>
        </w:rPr>
        <w:t>4.13.</w:t>
      </w:r>
      <w:r w:rsidRPr="002F7BEC">
        <w:rPr>
          <w:rFonts w:ascii="Times New Roman" w:hAnsi="Times New Roman"/>
          <w:b/>
          <w:sz w:val="24"/>
          <w:szCs w:val="24"/>
        </w:rPr>
        <w:tab/>
        <w:t>Заключение Договора.</w:t>
      </w:r>
      <w:bookmarkEnd w:id="188"/>
      <w:bookmarkEnd w:id="189"/>
      <w:bookmarkEnd w:id="190"/>
      <w:bookmarkEnd w:id="200"/>
      <w:bookmarkEnd w:id="201"/>
    </w:p>
    <w:p w:rsidR="00B54058" w:rsidRPr="002F7BEC" w:rsidRDefault="00B54058" w:rsidP="00923878">
      <w:pPr>
        <w:tabs>
          <w:tab w:val="left" w:pos="709"/>
        </w:tabs>
        <w:rPr>
          <w:rFonts w:ascii="Times New Roman" w:hAnsi="Times New Roman"/>
          <w:sz w:val="24"/>
          <w:szCs w:val="24"/>
          <w:lang w:eastAsia="ar-SA"/>
        </w:rPr>
      </w:pPr>
      <w:r w:rsidRPr="002F7BEC">
        <w:rPr>
          <w:rFonts w:ascii="Times New Roman" w:hAnsi="Times New Roman"/>
          <w:sz w:val="24"/>
          <w:szCs w:val="24"/>
          <w:lang w:eastAsia="ar-SA"/>
        </w:rPr>
        <w:t>4.13.1. П</w:t>
      </w:r>
      <w:r w:rsidR="009E2E0D" w:rsidRPr="002F7BEC">
        <w:rPr>
          <w:rFonts w:ascii="Times New Roman" w:hAnsi="Times New Roman"/>
          <w:sz w:val="24"/>
          <w:szCs w:val="24"/>
          <w:lang w:eastAsia="ar-SA"/>
        </w:rPr>
        <w:t>орядок заключения и исполнения Д</w:t>
      </w:r>
      <w:r w:rsidRPr="002F7BEC">
        <w:rPr>
          <w:rFonts w:ascii="Times New Roman" w:hAnsi="Times New Roman"/>
          <w:sz w:val="24"/>
          <w:szCs w:val="24"/>
          <w:lang w:eastAsia="ar-SA"/>
        </w:rPr>
        <w:t>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B54058" w:rsidRPr="002F7BEC" w:rsidRDefault="00B54058" w:rsidP="00F576A5">
      <w:pPr>
        <w:tabs>
          <w:tab w:val="left" w:pos="851"/>
          <w:tab w:val="left" w:pos="993"/>
        </w:tabs>
        <w:rPr>
          <w:rFonts w:ascii="Times New Roman" w:hAnsi="Times New Roman"/>
          <w:sz w:val="24"/>
          <w:szCs w:val="24"/>
          <w:lang w:eastAsia="ar-SA"/>
        </w:rPr>
      </w:pPr>
      <w:r w:rsidRPr="002F7BEC">
        <w:rPr>
          <w:rFonts w:ascii="Times New Roman" w:hAnsi="Times New Roman"/>
          <w:sz w:val="24"/>
          <w:szCs w:val="24"/>
          <w:lang w:eastAsia="ar-SA"/>
        </w:rPr>
        <w:t>4.13.2. Участник закупки, признанный Победителем запроса предложений (в соответствии с п.4.12.2), либо иное лицо, с которым заключается договор (в соответствии с п. 4.1</w:t>
      </w:r>
      <w:r w:rsidR="00E075F0" w:rsidRPr="002F7BEC">
        <w:rPr>
          <w:rFonts w:ascii="Times New Roman" w:hAnsi="Times New Roman"/>
          <w:sz w:val="24"/>
          <w:szCs w:val="24"/>
          <w:lang w:eastAsia="ar-SA"/>
        </w:rPr>
        <w:t>2</w:t>
      </w:r>
      <w:r w:rsidRPr="002F7BEC">
        <w:rPr>
          <w:rFonts w:ascii="Times New Roman" w:hAnsi="Times New Roman"/>
          <w:sz w:val="24"/>
          <w:szCs w:val="24"/>
          <w:lang w:eastAsia="ar-SA"/>
        </w:rPr>
        <w:t>.3.), обязан заключить Договор, являющийся приложением № 4 к настоящей Документации, с учетом существенных условий, указанных в итоговом протоколе Комиссии по закупке.</w:t>
      </w:r>
    </w:p>
    <w:p w:rsidR="00B54058" w:rsidRPr="002F7BEC" w:rsidRDefault="00B54058" w:rsidP="00DF177E">
      <w:pPr>
        <w:tabs>
          <w:tab w:val="left" w:pos="851"/>
        </w:tabs>
        <w:contextualSpacing/>
        <w:rPr>
          <w:rFonts w:ascii="Times New Roman" w:hAnsi="Times New Roman"/>
          <w:sz w:val="24"/>
          <w:szCs w:val="24"/>
          <w:lang w:eastAsia="ar-SA"/>
        </w:rPr>
      </w:pPr>
      <w:r w:rsidRPr="002F7BEC">
        <w:rPr>
          <w:rFonts w:ascii="Times New Roman" w:hAnsi="Times New Roman"/>
          <w:sz w:val="24"/>
          <w:szCs w:val="24"/>
          <w:lang w:eastAsia="ar-SA"/>
        </w:rPr>
        <w:t>4.13.3. Договор, являющийся приложением № 4 к Документации, заключается между Заказчиком и Участником закупки (согласно п.4.13.2.) в срок не позднее 10 дней со дня подписания итогового протокола. Заказчик представляет в адрес Участника закупки (согласно п.4.13.2.) заполненный, подписанный со своей стороны и скрепленный печатью Договор в двух экземплярах в течение 5 (пяти) дней со дня подписания итогового протокола.</w:t>
      </w:r>
    </w:p>
    <w:p w:rsidR="00B54058" w:rsidRPr="002F7BEC" w:rsidRDefault="00B54058" w:rsidP="00077039">
      <w:pPr>
        <w:tabs>
          <w:tab w:val="left" w:pos="851"/>
          <w:tab w:val="left" w:pos="993"/>
        </w:tabs>
        <w:rPr>
          <w:rFonts w:ascii="Times New Roman" w:hAnsi="Times New Roman"/>
          <w:sz w:val="24"/>
          <w:szCs w:val="24"/>
          <w:lang w:eastAsia="ar-SA"/>
        </w:rPr>
      </w:pPr>
      <w:r w:rsidRPr="002F7BEC">
        <w:rPr>
          <w:rFonts w:ascii="Times New Roman" w:hAnsi="Times New Roman"/>
          <w:sz w:val="24"/>
          <w:szCs w:val="24"/>
          <w:lang w:eastAsia="ar-SA"/>
        </w:rPr>
        <w:t xml:space="preserve">4.13.4. В случае если Участник закупки (согласно п.4.13.2.), обязанный заключить Договор, не предоставил Заказчику в срок и в порядке, указанном в пункте 4.13.3. Документации, подписанный им Договор, являющийся приложением № 4 к Документации, такой Участник закупки признается </w:t>
      </w:r>
      <w:proofErr w:type="gramStart"/>
      <w:r w:rsidRPr="002F7BEC">
        <w:rPr>
          <w:rFonts w:ascii="Times New Roman" w:hAnsi="Times New Roman"/>
          <w:sz w:val="24"/>
          <w:szCs w:val="24"/>
          <w:lang w:eastAsia="ar-SA"/>
        </w:rPr>
        <w:t>Заказчиком</w:t>
      </w:r>
      <w:proofErr w:type="gramEnd"/>
      <w:r w:rsidRPr="002F7BEC">
        <w:rPr>
          <w:rFonts w:ascii="Times New Roman" w:hAnsi="Times New Roman"/>
          <w:sz w:val="24"/>
          <w:szCs w:val="24"/>
          <w:lang w:eastAsia="ar-SA"/>
        </w:rPr>
        <w:t xml:space="preserve"> уклонившимся от заключения Договора. </w:t>
      </w:r>
    </w:p>
    <w:p w:rsidR="00B54058" w:rsidRPr="002F7BEC" w:rsidRDefault="00B54058" w:rsidP="00077039">
      <w:pPr>
        <w:tabs>
          <w:tab w:val="left" w:pos="851"/>
          <w:tab w:val="left" w:pos="993"/>
        </w:tabs>
        <w:rPr>
          <w:rFonts w:ascii="Times New Roman" w:hAnsi="Times New Roman"/>
          <w:sz w:val="24"/>
          <w:szCs w:val="24"/>
          <w:lang w:eastAsia="ar-SA"/>
        </w:rPr>
      </w:pPr>
      <w:r w:rsidRPr="002F7BEC">
        <w:rPr>
          <w:rFonts w:ascii="Times New Roman" w:hAnsi="Times New Roman"/>
          <w:sz w:val="24"/>
          <w:szCs w:val="24"/>
          <w:lang w:eastAsia="ar-SA"/>
        </w:rPr>
        <w:lastRenderedPageBreak/>
        <w:t xml:space="preserve">4.13.5.  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w:t>
      </w:r>
      <w:proofErr w:type="gramStart"/>
      <w:r w:rsidRPr="002F7BEC">
        <w:rPr>
          <w:rFonts w:ascii="Times New Roman" w:hAnsi="Times New Roman"/>
          <w:sz w:val="24"/>
          <w:szCs w:val="24"/>
          <w:lang w:eastAsia="ar-SA"/>
        </w:rPr>
        <w:t>участие</w:t>
      </w:r>
      <w:proofErr w:type="gramEnd"/>
      <w:r w:rsidRPr="002F7BEC">
        <w:rPr>
          <w:rFonts w:ascii="Times New Roman" w:hAnsi="Times New Roman"/>
          <w:sz w:val="24"/>
          <w:szCs w:val="24"/>
          <w:lang w:eastAsia="ar-SA"/>
        </w:rPr>
        <w:t xml:space="preserve"> в закупке которого присвоен следующий порядковый номер. </w:t>
      </w:r>
      <w:proofErr w:type="gramStart"/>
      <w:r w:rsidRPr="002F7BEC">
        <w:rPr>
          <w:rFonts w:ascii="Times New Roman" w:hAnsi="Times New Roman"/>
          <w:sz w:val="24"/>
          <w:szCs w:val="24"/>
          <w:lang w:eastAsia="ar-SA"/>
        </w:rPr>
        <w:t>В течение 5 дней с момента получения от Заказчика уведомления по любым каналам связи (почта, факс, электронная почта, нарочно и др.) о выражении согласия на заключение Договора и Договора в двух экземплярах, такой Участник представляет в адрес Заказчика заполненный, подписанный со своей стороны и скрепленный печатью (в случае, если Участник закупки осуществляет предпринимательскую деятельность с печатью) Договор, содержащий существенные условия</w:t>
      </w:r>
      <w:proofErr w:type="gramEnd"/>
      <w:r w:rsidRPr="002F7BEC">
        <w:rPr>
          <w:rFonts w:ascii="Times New Roman" w:hAnsi="Times New Roman"/>
          <w:sz w:val="24"/>
          <w:szCs w:val="24"/>
          <w:lang w:eastAsia="ar-SA"/>
        </w:rPr>
        <w:t xml:space="preserve"> согласно п. 4.13.2. Документации.    </w:t>
      </w:r>
    </w:p>
    <w:p w:rsidR="00B54058" w:rsidRPr="002F7BEC" w:rsidRDefault="00B54058" w:rsidP="00C33690">
      <w:pPr>
        <w:spacing w:before="120"/>
        <w:outlineLvl w:val="0"/>
        <w:rPr>
          <w:rFonts w:ascii="Times New Roman" w:hAnsi="Times New Roman"/>
          <w:b/>
          <w:bCs/>
          <w:sz w:val="24"/>
          <w:szCs w:val="24"/>
          <w:lang w:eastAsia="ar-SA"/>
        </w:rPr>
      </w:pPr>
      <w:bookmarkStart w:id="202" w:name="_Toc385598808"/>
      <w:bookmarkStart w:id="203" w:name="_Toc386618690"/>
      <w:bookmarkStart w:id="204" w:name="_Toc386619723"/>
      <w:bookmarkStart w:id="205" w:name="_Toc412637420"/>
      <w:bookmarkStart w:id="206" w:name="_Toc412637883"/>
      <w:r w:rsidRPr="002F7BEC">
        <w:rPr>
          <w:rFonts w:ascii="Times New Roman" w:hAnsi="Times New Roman"/>
          <w:b/>
          <w:sz w:val="24"/>
          <w:szCs w:val="24"/>
        </w:rPr>
        <w:t>4.14.</w:t>
      </w:r>
      <w:r w:rsidRPr="002F7BEC">
        <w:rPr>
          <w:rFonts w:ascii="Times New Roman" w:hAnsi="Times New Roman"/>
          <w:b/>
          <w:sz w:val="24"/>
          <w:szCs w:val="24"/>
        </w:rPr>
        <w:tab/>
        <w:t xml:space="preserve">Уведомление Участников о результатах </w:t>
      </w:r>
      <w:r w:rsidRPr="002F7BEC">
        <w:rPr>
          <w:rFonts w:ascii="Times New Roman" w:hAnsi="Times New Roman"/>
          <w:b/>
          <w:bCs/>
          <w:sz w:val="24"/>
          <w:szCs w:val="24"/>
          <w:lang w:eastAsia="ar-SA"/>
        </w:rPr>
        <w:t>запроса предложений</w:t>
      </w:r>
      <w:bookmarkEnd w:id="202"/>
      <w:bookmarkEnd w:id="203"/>
      <w:bookmarkEnd w:id="204"/>
      <w:bookmarkEnd w:id="205"/>
      <w:bookmarkEnd w:id="206"/>
    </w:p>
    <w:p w:rsidR="00B54058" w:rsidRPr="002F7BEC" w:rsidRDefault="00B54058" w:rsidP="004B204C">
      <w:pPr>
        <w:rPr>
          <w:rFonts w:ascii="Times New Roman" w:hAnsi="Times New Roman"/>
          <w:sz w:val="24"/>
          <w:szCs w:val="24"/>
          <w:lang w:eastAsia="ar-SA"/>
        </w:rPr>
      </w:pPr>
      <w:r w:rsidRPr="002F7BEC">
        <w:rPr>
          <w:rFonts w:ascii="Times New Roman" w:hAnsi="Times New Roman"/>
          <w:sz w:val="24"/>
          <w:szCs w:val="24"/>
          <w:lang w:eastAsia="ar-SA"/>
        </w:rPr>
        <w:t xml:space="preserve">Заказчик публикует сведения о результатах </w:t>
      </w:r>
      <w:r w:rsidRPr="002F7BEC">
        <w:rPr>
          <w:rFonts w:ascii="Times New Roman" w:hAnsi="Times New Roman"/>
          <w:bCs/>
          <w:sz w:val="24"/>
          <w:szCs w:val="24"/>
          <w:lang w:eastAsia="ar-SA"/>
        </w:rPr>
        <w:t>запроса предложений</w:t>
      </w:r>
      <w:r w:rsidRPr="002F7BEC">
        <w:rPr>
          <w:rFonts w:ascii="Times New Roman" w:hAnsi="Times New Roman"/>
          <w:sz w:val="24"/>
          <w:szCs w:val="24"/>
          <w:lang w:eastAsia="ar-SA"/>
        </w:rPr>
        <w:t xml:space="preserve"> или о том, что процедура </w:t>
      </w:r>
      <w:r w:rsidRPr="002F7BEC">
        <w:rPr>
          <w:rFonts w:ascii="Times New Roman" w:hAnsi="Times New Roman"/>
          <w:bCs/>
          <w:sz w:val="24"/>
          <w:szCs w:val="24"/>
          <w:lang w:eastAsia="ar-SA"/>
        </w:rPr>
        <w:t>запроса предложений</w:t>
      </w:r>
      <w:r w:rsidRPr="002F7BEC">
        <w:rPr>
          <w:rFonts w:ascii="Times New Roman" w:hAnsi="Times New Roman"/>
          <w:sz w:val="24"/>
          <w:szCs w:val="24"/>
          <w:lang w:eastAsia="ar-SA"/>
        </w:rPr>
        <w:t xml:space="preserve"> не состоялась  на официальном Интернет – сайте по адресу: </w:t>
      </w:r>
      <w:hyperlink r:id="rId33">
        <w:r w:rsidRPr="002F7BEC">
          <w:rPr>
            <w:rFonts w:ascii="Times New Roman" w:hAnsi="Times New Roman"/>
            <w:color w:val="0000FF"/>
            <w:sz w:val="24"/>
            <w:szCs w:val="24"/>
            <w:u w:val="single"/>
            <w:lang w:eastAsia="ar-SA"/>
          </w:rPr>
          <w:t>http://www.zakupki.gov.ru/223</w:t>
        </w:r>
      </w:hyperlink>
      <w:r w:rsidRPr="002F7BEC">
        <w:rPr>
          <w:rFonts w:ascii="Times New Roman" w:hAnsi="Times New Roman"/>
          <w:sz w:val="24"/>
          <w:szCs w:val="24"/>
          <w:lang w:eastAsia="ar-SA"/>
        </w:rPr>
        <w:t xml:space="preserve">. </w:t>
      </w:r>
    </w:p>
    <w:p w:rsidR="00B54058" w:rsidRPr="002F7BEC" w:rsidRDefault="00B54058" w:rsidP="00C33690">
      <w:pPr>
        <w:spacing w:before="120"/>
        <w:outlineLvl w:val="0"/>
        <w:rPr>
          <w:rFonts w:ascii="Times New Roman" w:hAnsi="Times New Roman"/>
          <w:b/>
          <w:sz w:val="24"/>
          <w:szCs w:val="24"/>
        </w:rPr>
      </w:pPr>
      <w:bookmarkStart w:id="207" w:name="_Toc385598809"/>
      <w:bookmarkStart w:id="208" w:name="_Toc386618691"/>
      <w:bookmarkStart w:id="209" w:name="_Toc386619724"/>
      <w:bookmarkStart w:id="210" w:name="_Toc412637421"/>
      <w:bookmarkStart w:id="211" w:name="_Toc412637884"/>
      <w:r w:rsidRPr="002F7BEC">
        <w:rPr>
          <w:rFonts w:ascii="Times New Roman" w:hAnsi="Times New Roman"/>
          <w:b/>
          <w:sz w:val="24"/>
          <w:szCs w:val="24"/>
        </w:rPr>
        <w:t>4.15.   Обеспечение заявки</w:t>
      </w:r>
      <w:bookmarkEnd w:id="207"/>
      <w:bookmarkEnd w:id="208"/>
      <w:bookmarkEnd w:id="209"/>
      <w:bookmarkEnd w:id="210"/>
      <w:bookmarkEnd w:id="211"/>
    </w:p>
    <w:p w:rsidR="00B54058" w:rsidRPr="002F7BEC" w:rsidRDefault="00B54058" w:rsidP="00FF612D">
      <w:pPr>
        <w:widowControl w:val="0"/>
        <w:autoSpaceDE w:val="0"/>
        <w:autoSpaceDN w:val="0"/>
        <w:adjustRightInd w:val="0"/>
        <w:ind w:right="-23"/>
        <w:rPr>
          <w:rFonts w:ascii="Times New Roman" w:hAnsi="Times New Roman"/>
          <w:bCs/>
          <w:sz w:val="24"/>
          <w:szCs w:val="24"/>
        </w:rPr>
      </w:pPr>
      <w:r w:rsidRPr="002F7BEC">
        <w:rPr>
          <w:rFonts w:ascii="Times New Roman" w:hAnsi="Times New Roman"/>
          <w:bCs/>
          <w:sz w:val="24"/>
          <w:szCs w:val="24"/>
        </w:rPr>
        <w:t>Заказчиком  не устанавливается требование обеспечения заявки на участие в настоящем запросе предложений.</w:t>
      </w:r>
    </w:p>
    <w:p w:rsidR="00B54058" w:rsidRPr="002F7BEC" w:rsidRDefault="00B54058" w:rsidP="00C33690">
      <w:pPr>
        <w:spacing w:before="120"/>
        <w:outlineLvl w:val="0"/>
        <w:rPr>
          <w:rFonts w:ascii="Times New Roman" w:hAnsi="Times New Roman"/>
          <w:b/>
          <w:sz w:val="24"/>
          <w:szCs w:val="24"/>
        </w:rPr>
      </w:pPr>
      <w:bookmarkStart w:id="212" w:name="_Toc385598810"/>
      <w:bookmarkStart w:id="213" w:name="_Toc386618692"/>
      <w:bookmarkStart w:id="214" w:name="_Toc386619725"/>
      <w:bookmarkStart w:id="215" w:name="_Toc412637422"/>
      <w:bookmarkStart w:id="216" w:name="_Toc412637885"/>
      <w:r w:rsidRPr="002F7BEC">
        <w:rPr>
          <w:rFonts w:ascii="Times New Roman" w:hAnsi="Times New Roman"/>
          <w:b/>
          <w:sz w:val="24"/>
          <w:szCs w:val="24"/>
        </w:rPr>
        <w:t>4.16  П</w:t>
      </w:r>
      <w:r w:rsidRPr="002F7BEC">
        <w:rPr>
          <w:rFonts w:ascii="Times New Roman" w:hAnsi="Times New Roman"/>
          <w:b/>
          <w:spacing w:val="1"/>
          <w:sz w:val="24"/>
          <w:szCs w:val="24"/>
        </w:rPr>
        <w:t>р</w:t>
      </w:r>
      <w:r w:rsidRPr="002F7BEC">
        <w:rPr>
          <w:rFonts w:ascii="Times New Roman" w:hAnsi="Times New Roman"/>
          <w:b/>
          <w:sz w:val="24"/>
          <w:szCs w:val="24"/>
        </w:rPr>
        <w:t>авовое</w:t>
      </w:r>
      <w:r w:rsidRPr="002F7BEC">
        <w:rPr>
          <w:rFonts w:ascii="Times New Roman" w:hAnsi="Times New Roman"/>
          <w:b/>
          <w:spacing w:val="-1"/>
          <w:sz w:val="24"/>
          <w:szCs w:val="24"/>
        </w:rPr>
        <w:t xml:space="preserve"> </w:t>
      </w:r>
      <w:r w:rsidRPr="002F7BEC">
        <w:rPr>
          <w:rFonts w:ascii="Times New Roman" w:hAnsi="Times New Roman"/>
          <w:b/>
          <w:spacing w:val="1"/>
          <w:sz w:val="24"/>
          <w:szCs w:val="24"/>
        </w:rPr>
        <w:t>р</w:t>
      </w:r>
      <w:r w:rsidRPr="002F7BEC">
        <w:rPr>
          <w:rFonts w:ascii="Times New Roman" w:hAnsi="Times New Roman"/>
          <w:b/>
          <w:spacing w:val="-1"/>
          <w:sz w:val="24"/>
          <w:szCs w:val="24"/>
        </w:rPr>
        <w:t>ег</w:t>
      </w:r>
      <w:r w:rsidRPr="002F7BEC">
        <w:rPr>
          <w:rFonts w:ascii="Times New Roman" w:hAnsi="Times New Roman"/>
          <w:b/>
          <w:sz w:val="24"/>
          <w:szCs w:val="24"/>
        </w:rPr>
        <w:t>ул</w:t>
      </w:r>
      <w:r w:rsidRPr="002F7BEC">
        <w:rPr>
          <w:rFonts w:ascii="Times New Roman" w:hAnsi="Times New Roman"/>
          <w:b/>
          <w:spacing w:val="1"/>
          <w:sz w:val="24"/>
          <w:szCs w:val="24"/>
        </w:rPr>
        <w:t>ир</w:t>
      </w:r>
      <w:r w:rsidRPr="002F7BEC">
        <w:rPr>
          <w:rFonts w:ascii="Times New Roman" w:hAnsi="Times New Roman"/>
          <w:b/>
          <w:sz w:val="24"/>
          <w:szCs w:val="24"/>
        </w:rPr>
        <w:t>ова</w:t>
      </w:r>
      <w:r w:rsidRPr="002F7BEC">
        <w:rPr>
          <w:rFonts w:ascii="Times New Roman" w:hAnsi="Times New Roman"/>
          <w:b/>
          <w:spacing w:val="1"/>
          <w:sz w:val="24"/>
          <w:szCs w:val="24"/>
        </w:rPr>
        <w:t>ни</w:t>
      </w:r>
      <w:r w:rsidRPr="002F7BEC">
        <w:rPr>
          <w:rFonts w:ascii="Times New Roman" w:hAnsi="Times New Roman"/>
          <w:b/>
          <w:sz w:val="24"/>
          <w:szCs w:val="24"/>
        </w:rPr>
        <w:t>е.</w:t>
      </w:r>
      <w:bookmarkEnd w:id="212"/>
      <w:bookmarkEnd w:id="213"/>
      <w:bookmarkEnd w:id="214"/>
      <w:bookmarkEnd w:id="215"/>
      <w:bookmarkEnd w:id="216"/>
    </w:p>
    <w:p w:rsidR="00B54058" w:rsidRPr="002F7BEC" w:rsidRDefault="00B54058" w:rsidP="00FF612D">
      <w:pPr>
        <w:widowControl w:val="0"/>
        <w:tabs>
          <w:tab w:val="left" w:pos="709"/>
        </w:tabs>
        <w:autoSpaceDE w:val="0"/>
        <w:autoSpaceDN w:val="0"/>
        <w:adjustRightInd w:val="0"/>
        <w:ind w:right="-23"/>
        <w:rPr>
          <w:rFonts w:ascii="Times New Roman" w:hAnsi="Times New Roman"/>
          <w:sz w:val="24"/>
          <w:szCs w:val="24"/>
        </w:rPr>
      </w:pPr>
      <w:r w:rsidRPr="002F7BEC">
        <w:rPr>
          <w:rFonts w:ascii="Times New Roman" w:hAnsi="Times New Roman"/>
          <w:sz w:val="24"/>
          <w:szCs w:val="24"/>
        </w:rPr>
        <w:t>4.16.1. Закупк</w:t>
      </w:r>
      <w:r w:rsidR="009E2E0D" w:rsidRPr="002F7BEC">
        <w:rPr>
          <w:rFonts w:ascii="Times New Roman" w:hAnsi="Times New Roman"/>
          <w:sz w:val="24"/>
          <w:szCs w:val="24"/>
        </w:rPr>
        <w:t>а</w:t>
      </w:r>
      <w:r w:rsidRPr="002F7BEC">
        <w:rPr>
          <w:rFonts w:ascii="Times New Roman" w:hAnsi="Times New Roman"/>
          <w:sz w:val="24"/>
          <w:szCs w:val="24"/>
        </w:rPr>
        <w:t>, проводим</w:t>
      </w:r>
      <w:r w:rsidR="009E2E0D" w:rsidRPr="002F7BEC">
        <w:rPr>
          <w:rFonts w:ascii="Times New Roman" w:hAnsi="Times New Roman"/>
          <w:sz w:val="24"/>
          <w:szCs w:val="24"/>
        </w:rPr>
        <w:t xml:space="preserve">ая </w:t>
      </w:r>
      <w:r w:rsidRPr="002F7BEC">
        <w:rPr>
          <w:rFonts w:ascii="Times New Roman" w:hAnsi="Times New Roman"/>
          <w:sz w:val="24"/>
          <w:szCs w:val="24"/>
        </w:rPr>
        <w:t xml:space="preserve">в соответствии с настоящей Документацией, регулируются Положением о закупке товаров, работ, услуг ОАО «Мурманэнергосбыт» и действующим законодательством. </w:t>
      </w:r>
    </w:p>
    <w:p w:rsidR="00B54058" w:rsidRPr="002F7BEC" w:rsidRDefault="00B54058" w:rsidP="00FF612D">
      <w:pPr>
        <w:widowControl w:val="0"/>
        <w:tabs>
          <w:tab w:val="left" w:pos="709"/>
        </w:tabs>
        <w:autoSpaceDE w:val="0"/>
        <w:autoSpaceDN w:val="0"/>
        <w:adjustRightInd w:val="0"/>
        <w:rPr>
          <w:rFonts w:ascii="Times New Roman" w:hAnsi="Times New Roman"/>
          <w:sz w:val="24"/>
          <w:szCs w:val="24"/>
        </w:rPr>
      </w:pPr>
      <w:r w:rsidRPr="002F7BEC">
        <w:rPr>
          <w:rFonts w:ascii="Times New Roman" w:hAnsi="Times New Roman"/>
          <w:sz w:val="24"/>
          <w:szCs w:val="24"/>
        </w:rPr>
        <w:t xml:space="preserve">4.16.2. В  случае  возникновения  любых  противоречий,  претензий,  разногласий  и споров, связанных с размещением заказа путем проведения </w:t>
      </w:r>
      <w:r w:rsidRPr="002F7BEC">
        <w:rPr>
          <w:rFonts w:ascii="Times New Roman" w:hAnsi="Times New Roman"/>
          <w:bCs/>
          <w:sz w:val="24"/>
          <w:szCs w:val="24"/>
          <w:lang w:eastAsia="ar-SA"/>
        </w:rPr>
        <w:t>запроса предложений</w:t>
      </w:r>
      <w:r w:rsidRPr="002F7BEC">
        <w:rPr>
          <w:rFonts w:ascii="Times New Roman" w:hAnsi="Times New Roman"/>
          <w:sz w:val="24"/>
          <w:szCs w:val="24"/>
        </w:rPr>
        <w:t xml:space="preserve">, </w:t>
      </w:r>
      <w:r w:rsidR="009E2E0D" w:rsidRPr="002F7BEC">
        <w:rPr>
          <w:rFonts w:ascii="Times New Roman" w:hAnsi="Times New Roman"/>
          <w:sz w:val="24"/>
          <w:szCs w:val="24"/>
        </w:rPr>
        <w:t>У</w:t>
      </w:r>
      <w:r w:rsidRPr="002F7BEC">
        <w:rPr>
          <w:rFonts w:ascii="Times New Roman" w:hAnsi="Times New Roman"/>
          <w:sz w:val="24"/>
          <w:szCs w:val="24"/>
        </w:rPr>
        <w:t>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B54058" w:rsidRPr="002F7BEC" w:rsidRDefault="00B54058" w:rsidP="00FF612D">
      <w:pPr>
        <w:widowControl w:val="0"/>
        <w:tabs>
          <w:tab w:val="left" w:pos="709"/>
        </w:tabs>
        <w:autoSpaceDE w:val="0"/>
        <w:autoSpaceDN w:val="0"/>
        <w:adjustRightInd w:val="0"/>
        <w:ind w:right="-23"/>
        <w:rPr>
          <w:rFonts w:ascii="Times New Roman" w:hAnsi="Times New Roman"/>
          <w:spacing w:val="1"/>
          <w:sz w:val="24"/>
          <w:szCs w:val="24"/>
        </w:rPr>
      </w:pPr>
      <w:r w:rsidRPr="002F7BEC">
        <w:rPr>
          <w:rFonts w:ascii="Times New Roman" w:hAnsi="Times New Roman"/>
          <w:sz w:val="24"/>
          <w:szCs w:val="24"/>
        </w:rPr>
        <w:t>4.16.3.</w:t>
      </w:r>
      <w:r w:rsidRPr="002F7BEC">
        <w:rPr>
          <w:rFonts w:ascii="Times New Roman" w:hAnsi="Times New Roman"/>
          <w:spacing w:val="1"/>
          <w:sz w:val="24"/>
          <w:szCs w:val="24"/>
        </w:rPr>
        <w:t xml:space="preserve"> </w:t>
      </w:r>
      <w:r w:rsidRPr="002F7BEC">
        <w:rPr>
          <w:rFonts w:ascii="Times New Roman" w:hAnsi="Times New Roman"/>
          <w:sz w:val="24"/>
          <w:szCs w:val="24"/>
        </w:rPr>
        <w:t>Л</w:t>
      </w:r>
      <w:r w:rsidRPr="002F7BEC">
        <w:rPr>
          <w:rFonts w:ascii="Times New Roman" w:hAnsi="Times New Roman"/>
          <w:spacing w:val="1"/>
          <w:sz w:val="24"/>
          <w:szCs w:val="24"/>
        </w:rPr>
        <w:t>ю</w:t>
      </w:r>
      <w:r w:rsidRPr="002F7BEC">
        <w:rPr>
          <w:rFonts w:ascii="Times New Roman" w:hAnsi="Times New Roman"/>
          <w:sz w:val="24"/>
          <w:szCs w:val="24"/>
        </w:rPr>
        <w:t xml:space="preserve">бые </w:t>
      </w:r>
      <w:r w:rsidRPr="002F7BEC">
        <w:rPr>
          <w:rFonts w:ascii="Times New Roman" w:hAnsi="Times New Roman"/>
          <w:spacing w:val="-1"/>
          <w:sz w:val="24"/>
          <w:szCs w:val="24"/>
        </w:rPr>
        <w:t>с</w:t>
      </w:r>
      <w:r w:rsidRPr="002F7BEC">
        <w:rPr>
          <w:rFonts w:ascii="Times New Roman" w:hAnsi="Times New Roman"/>
          <w:spacing w:val="1"/>
          <w:sz w:val="24"/>
          <w:szCs w:val="24"/>
        </w:rPr>
        <w:t>п</w:t>
      </w:r>
      <w:r w:rsidRPr="002F7BEC">
        <w:rPr>
          <w:rFonts w:ascii="Times New Roman" w:hAnsi="Times New Roman"/>
          <w:sz w:val="24"/>
          <w:szCs w:val="24"/>
        </w:rPr>
        <w:t>оры,</w:t>
      </w:r>
      <w:r w:rsidRPr="002F7BEC">
        <w:rPr>
          <w:rFonts w:ascii="Times New Roman" w:hAnsi="Times New Roman"/>
          <w:spacing w:val="4"/>
          <w:sz w:val="24"/>
          <w:szCs w:val="24"/>
        </w:rPr>
        <w:t xml:space="preserve"> </w:t>
      </w:r>
      <w:r w:rsidRPr="002F7BEC">
        <w:rPr>
          <w:rFonts w:ascii="Times New Roman" w:hAnsi="Times New Roman"/>
          <w:sz w:val="24"/>
          <w:szCs w:val="24"/>
        </w:rPr>
        <w:t>о</w:t>
      </w:r>
      <w:r w:rsidRPr="002F7BEC">
        <w:rPr>
          <w:rFonts w:ascii="Times New Roman" w:hAnsi="Times New Roman"/>
          <w:spacing w:val="-1"/>
          <w:sz w:val="24"/>
          <w:szCs w:val="24"/>
        </w:rPr>
        <w:t>с</w:t>
      </w:r>
      <w:r w:rsidRPr="002F7BEC">
        <w:rPr>
          <w:rFonts w:ascii="Times New Roman" w:hAnsi="Times New Roman"/>
          <w:spacing w:val="1"/>
          <w:sz w:val="24"/>
          <w:szCs w:val="24"/>
        </w:rPr>
        <w:t>т</w:t>
      </w:r>
      <w:r w:rsidRPr="002F7BEC">
        <w:rPr>
          <w:rFonts w:ascii="Times New Roman" w:hAnsi="Times New Roman"/>
          <w:spacing w:val="-1"/>
          <w:sz w:val="24"/>
          <w:szCs w:val="24"/>
        </w:rPr>
        <w:t>а</w:t>
      </w:r>
      <w:r w:rsidRPr="002F7BEC">
        <w:rPr>
          <w:rFonts w:ascii="Times New Roman" w:hAnsi="Times New Roman"/>
          <w:spacing w:val="1"/>
          <w:sz w:val="24"/>
          <w:szCs w:val="24"/>
        </w:rPr>
        <w:t>ю</w:t>
      </w:r>
      <w:r w:rsidRPr="002F7BEC">
        <w:rPr>
          <w:rFonts w:ascii="Times New Roman" w:hAnsi="Times New Roman"/>
          <w:sz w:val="24"/>
          <w:szCs w:val="24"/>
        </w:rPr>
        <w:t>щ</w:t>
      </w:r>
      <w:r w:rsidRPr="002F7BEC">
        <w:rPr>
          <w:rFonts w:ascii="Times New Roman" w:hAnsi="Times New Roman"/>
          <w:spacing w:val="1"/>
          <w:sz w:val="24"/>
          <w:szCs w:val="24"/>
        </w:rPr>
        <w:t>и</w:t>
      </w:r>
      <w:r w:rsidRPr="002F7BEC">
        <w:rPr>
          <w:rFonts w:ascii="Times New Roman" w:hAnsi="Times New Roman"/>
          <w:spacing w:val="-1"/>
          <w:sz w:val="24"/>
          <w:szCs w:val="24"/>
        </w:rPr>
        <w:t>ес</w:t>
      </w:r>
      <w:r w:rsidRPr="002F7BEC">
        <w:rPr>
          <w:rFonts w:ascii="Times New Roman" w:hAnsi="Times New Roman"/>
          <w:sz w:val="24"/>
          <w:szCs w:val="24"/>
        </w:rPr>
        <w:t>я</w:t>
      </w:r>
      <w:r w:rsidRPr="002F7BEC">
        <w:rPr>
          <w:rFonts w:ascii="Times New Roman" w:hAnsi="Times New Roman"/>
          <w:spacing w:val="1"/>
          <w:sz w:val="24"/>
          <w:szCs w:val="24"/>
        </w:rPr>
        <w:t xml:space="preserve"> н</w:t>
      </w:r>
      <w:r w:rsidRPr="002F7BEC">
        <w:rPr>
          <w:rFonts w:ascii="Times New Roman" w:hAnsi="Times New Roman"/>
          <w:spacing w:val="4"/>
          <w:sz w:val="24"/>
          <w:szCs w:val="24"/>
        </w:rPr>
        <w:t>е</w:t>
      </w:r>
      <w:r w:rsidRPr="002F7BEC">
        <w:rPr>
          <w:rFonts w:ascii="Times New Roman" w:hAnsi="Times New Roman"/>
          <w:spacing w:val="-5"/>
          <w:sz w:val="24"/>
          <w:szCs w:val="24"/>
        </w:rPr>
        <w:t>у</w:t>
      </w:r>
      <w:r w:rsidRPr="002F7BEC">
        <w:rPr>
          <w:rFonts w:ascii="Times New Roman" w:hAnsi="Times New Roman"/>
          <w:spacing w:val="2"/>
          <w:sz w:val="24"/>
          <w:szCs w:val="24"/>
        </w:rPr>
        <w:t>р</w:t>
      </w:r>
      <w:r w:rsidRPr="002F7BEC">
        <w:rPr>
          <w:rFonts w:ascii="Times New Roman" w:hAnsi="Times New Roman"/>
          <w:spacing w:val="-1"/>
          <w:sz w:val="24"/>
          <w:szCs w:val="24"/>
        </w:rPr>
        <w:t>е</w:t>
      </w:r>
      <w:r w:rsidRPr="002F7BEC">
        <w:rPr>
          <w:rFonts w:ascii="Times New Roman" w:hAnsi="Times New Roman"/>
          <w:spacing w:val="5"/>
          <w:sz w:val="24"/>
          <w:szCs w:val="24"/>
        </w:rPr>
        <w:t>г</w:t>
      </w:r>
      <w:r w:rsidRPr="002F7BEC">
        <w:rPr>
          <w:rFonts w:ascii="Times New Roman" w:hAnsi="Times New Roman"/>
          <w:spacing w:val="-5"/>
          <w:sz w:val="24"/>
          <w:szCs w:val="24"/>
        </w:rPr>
        <w:t>у</w:t>
      </w:r>
      <w:r w:rsidRPr="002F7BEC">
        <w:rPr>
          <w:rFonts w:ascii="Times New Roman" w:hAnsi="Times New Roman"/>
          <w:spacing w:val="3"/>
          <w:sz w:val="24"/>
          <w:szCs w:val="24"/>
        </w:rPr>
        <w:t>л</w:t>
      </w:r>
      <w:r w:rsidRPr="002F7BEC">
        <w:rPr>
          <w:rFonts w:ascii="Times New Roman" w:hAnsi="Times New Roman"/>
          <w:spacing w:val="1"/>
          <w:sz w:val="24"/>
          <w:szCs w:val="24"/>
        </w:rPr>
        <w:t>и</w:t>
      </w:r>
      <w:r w:rsidRPr="002F7BEC">
        <w:rPr>
          <w:rFonts w:ascii="Times New Roman" w:hAnsi="Times New Roman"/>
          <w:sz w:val="24"/>
          <w:szCs w:val="24"/>
        </w:rPr>
        <w:t>ров</w:t>
      </w:r>
      <w:r w:rsidRPr="002F7BEC">
        <w:rPr>
          <w:rFonts w:ascii="Times New Roman" w:hAnsi="Times New Roman"/>
          <w:spacing w:val="-1"/>
          <w:sz w:val="24"/>
          <w:szCs w:val="24"/>
        </w:rPr>
        <w:t>а</w:t>
      </w:r>
      <w:r w:rsidRPr="002F7BEC">
        <w:rPr>
          <w:rFonts w:ascii="Times New Roman" w:hAnsi="Times New Roman"/>
          <w:spacing w:val="1"/>
          <w:sz w:val="24"/>
          <w:szCs w:val="24"/>
        </w:rPr>
        <w:t>нн</w:t>
      </w:r>
      <w:r w:rsidRPr="002F7BEC">
        <w:rPr>
          <w:rFonts w:ascii="Times New Roman" w:hAnsi="Times New Roman"/>
          <w:sz w:val="24"/>
          <w:szCs w:val="24"/>
        </w:rPr>
        <w:t>ы</w:t>
      </w:r>
      <w:r w:rsidRPr="002F7BEC">
        <w:rPr>
          <w:rFonts w:ascii="Times New Roman" w:hAnsi="Times New Roman"/>
          <w:spacing w:val="-1"/>
          <w:sz w:val="24"/>
          <w:szCs w:val="24"/>
        </w:rPr>
        <w:t>м</w:t>
      </w:r>
      <w:r w:rsidRPr="002F7BEC">
        <w:rPr>
          <w:rFonts w:ascii="Times New Roman" w:hAnsi="Times New Roman"/>
          <w:sz w:val="24"/>
          <w:szCs w:val="24"/>
        </w:rPr>
        <w:t>и</w:t>
      </w:r>
      <w:r w:rsidRPr="002F7BEC">
        <w:rPr>
          <w:rFonts w:ascii="Times New Roman" w:hAnsi="Times New Roman"/>
          <w:spacing w:val="3"/>
          <w:sz w:val="24"/>
          <w:szCs w:val="24"/>
        </w:rPr>
        <w:t xml:space="preserve"> </w:t>
      </w:r>
      <w:r w:rsidRPr="002F7BEC">
        <w:rPr>
          <w:rFonts w:ascii="Times New Roman" w:hAnsi="Times New Roman"/>
          <w:sz w:val="24"/>
          <w:szCs w:val="24"/>
        </w:rPr>
        <w:t>во</w:t>
      </w:r>
      <w:r w:rsidRPr="002F7BEC">
        <w:rPr>
          <w:rFonts w:ascii="Times New Roman" w:hAnsi="Times New Roman"/>
          <w:spacing w:val="1"/>
          <w:sz w:val="24"/>
          <w:szCs w:val="24"/>
        </w:rPr>
        <w:t xml:space="preserve"> </w:t>
      </w:r>
      <w:r w:rsidRPr="002F7BEC">
        <w:rPr>
          <w:rFonts w:ascii="Times New Roman" w:hAnsi="Times New Roman"/>
          <w:sz w:val="24"/>
          <w:szCs w:val="24"/>
        </w:rPr>
        <w:t>в</w:t>
      </w:r>
      <w:r w:rsidRPr="002F7BEC">
        <w:rPr>
          <w:rFonts w:ascii="Times New Roman" w:hAnsi="Times New Roman"/>
          <w:spacing w:val="1"/>
          <w:sz w:val="24"/>
          <w:szCs w:val="24"/>
        </w:rPr>
        <w:t>н</w:t>
      </w:r>
      <w:r w:rsidRPr="002F7BEC">
        <w:rPr>
          <w:rFonts w:ascii="Times New Roman" w:hAnsi="Times New Roman"/>
          <w:spacing w:val="-1"/>
          <w:sz w:val="24"/>
          <w:szCs w:val="24"/>
        </w:rPr>
        <w:t>е</w:t>
      </w:r>
      <w:r w:rsidRPr="002F7BEC">
        <w:rPr>
          <w:rFonts w:ascii="Times New Roman" w:hAnsi="Times New Roman"/>
          <w:spacing w:val="4"/>
          <w:sz w:val="24"/>
          <w:szCs w:val="24"/>
        </w:rPr>
        <w:t>с</w:t>
      </w:r>
      <w:r w:rsidRPr="002F7BEC">
        <w:rPr>
          <w:rFonts w:ascii="Times New Roman" w:hAnsi="Times New Roman"/>
          <w:spacing w:val="-2"/>
          <w:sz w:val="24"/>
          <w:szCs w:val="24"/>
        </w:rPr>
        <w:t>у</w:t>
      </w:r>
      <w:r w:rsidRPr="002F7BEC">
        <w:rPr>
          <w:rFonts w:ascii="Times New Roman" w:hAnsi="Times New Roman"/>
          <w:sz w:val="24"/>
          <w:szCs w:val="24"/>
        </w:rPr>
        <w:t>д</w:t>
      </w:r>
      <w:r w:rsidRPr="002F7BEC">
        <w:rPr>
          <w:rFonts w:ascii="Times New Roman" w:hAnsi="Times New Roman"/>
          <w:spacing w:val="-1"/>
          <w:sz w:val="24"/>
          <w:szCs w:val="24"/>
        </w:rPr>
        <w:t>е</w:t>
      </w:r>
      <w:r w:rsidRPr="002F7BEC">
        <w:rPr>
          <w:rFonts w:ascii="Times New Roman" w:hAnsi="Times New Roman"/>
          <w:sz w:val="24"/>
          <w:szCs w:val="24"/>
        </w:rPr>
        <w:t>б</w:t>
      </w:r>
      <w:r w:rsidRPr="002F7BEC">
        <w:rPr>
          <w:rFonts w:ascii="Times New Roman" w:hAnsi="Times New Roman"/>
          <w:spacing w:val="1"/>
          <w:sz w:val="24"/>
          <w:szCs w:val="24"/>
        </w:rPr>
        <w:t>н</w:t>
      </w:r>
      <w:r w:rsidRPr="002F7BEC">
        <w:rPr>
          <w:rFonts w:ascii="Times New Roman" w:hAnsi="Times New Roman"/>
          <w:sz w:val="24"/>
          <w:szCs w:val="24"/>
        </w:rPr>
        <w:t>ом</w:t>
      </w:r>
      <w:r w:rsidRPr="002F7BEC">
        <w:rPr>
          <w:rFonts w:ascii="Times New Roman" w:hAnsi="Times New Roman"/>
          <w:spacing w:val="1"/>
          <w:sz w:val="24"/>
          <w:szCs w:val="24"/>
        </w:rPr>
        <w:t xml:space="preserve"> п</w:t>
      </w:r>
      <w:r w:rsidRPr="002F7BEC">
        <w:rPr>
          <w:rFonts w:ascii="Times New Roman" w:hAnsi="Times New Roman"/>
          <w:sz w:val="24"/>
          <w:szCs w:val="24"/>
        </w:rPr>
        <w:t>оряд</w:t>
      </w:r>
      <w:r w:rsidRPr="002F7BEC">
        <w:rPr>
          <w:rFonts w:ascii="Times New Roman" w:hAnsi="Times New Roman"/>
          <w:spacing w:val="1"/>
          <w:sz w:val="24"/>
          <w:szCs w:val="24"/>
        </w:rPr>
        <w:t>к</w:t>
      </w:r>
      <w:r w:rsidRPr="002F7BEC">
        <w:rPr>
          <w:rFonts w:ascii="Times New Roman" w:hAnsi="Times New Roman"/>
          <w:spacing w:val="-1"/>
          <w:sz w:val="24"/>
          <w:szCs w:val="24"/>
        </w:rPr>
        <w:t>е</w:t>
      </w:r>
      <w:r w:rsidRPr="002F7BEC">
        <w:rPr>
          <w:rFonts w:ascii="Times New Roman" w:hAnsi="Times New Roman"/>
          <w:sz w:val="24"/>
          <w:szCs w:val="24"/>
        </w:rPr>
        <w:t>, р</w:t>
      </w:r>
      <w:r w:rsidRPr="002F7BEC">
        <w:rPr>
          <w:rFonts w:ascii="Times New Roman" w:hAnsi="Times New Roman"/>
          <w:spacing w:val="-1"/>
          <w:sz w:val="24"/>
          <w:szCs w:val="24"/>
        </w:rPr>
        <w:t>а</w:t>
      </w:r>
      <w:r w:rsidRPr="002F7BEC">
        <w:rPr>
          <w:rFonts w:ascii="Times New Roman" w:hAnsi="Times New Roman"/>
          <w:spacing w:val="1"/>
          <w:sz w:val="24"/>
          <w:szCs w:val="24"/>
        </w:rPr>
        <w:t>з</w:t>
      </w:r>
      <w:r w:rsidRPr="002F7BEC">
        <w:rPr>
          <w:rFonts w:ascii="Times New Roman" w:hAnsi="Times New Roman"/>
          <w:sz w:val="24"/>
          <w:szCs w:val="24"/>
        </w:rPr>
        <w:t>р</w:t>
      </w:r>
      <w:r w:rsidRPr="002F7BEC">
        <w:rPr>
          <w:rFonts w:ascii="Times New Roman" w:hAnsi="Times New Roman"/>
          <w:spacing w:val="-1"/>
          <w:sz w:val="24"/>
          <w:szCs w:val="24"/>
        </w:rPr>
        <w:t>е</w:t>
      </w:r>
      <w:r w:rsidRPr="002F7BEC">
        <w:rPr>
          <w:rFonts w:ascii="Times New Roman" w:hAnsi="Times New Roman"/>
          <w:sz w:val="24"/>
          <w:szCs w:val="24"/>
        </w:rPr>
        <w:t>ш</w:t>
      </w:r>
      <w:r w:rsidRPr="002F7BEC">
        <w:rPr>
          <w:rFonts w:ascii="Times New Roman" w:hAnsi="Times New Roman"/>
          <w:spacing w:val="-1"/>
          <w:sz w:val="24"/>
          <w:szCs w:val="24"/>
        </w:rPr>
        <w:t>а</w:t>
      </w:r>
      <w:r w:rsidRPr="002F7BEC">
        <w:rPr>
          <w:rFonts w:ascii="Times New Roman" w:hAnsi="Times New Roman"/>
          <w:spacing w:val="1"/>
          <w:sz w:val="24"/>
          <w:szCs w:val="24"/>
        </w:rPr>
        <w:t>ют</w:t>
      </w:r>
      <w:r w:rsidRPr="002F7BEC">
        <w:rPr>
          <w:rFonts w:ascii="Times New Roman" w:hAnsi="Times New Roman"/>
          <w:spacing w:val="-1"/>
          <w:sz w:val="24"/>
          <w:szCs w:val="24"/>
        </w:rPr>
        <w:t>с</w:t>
      </w:r>
      <w:r w:rsidRPr="002F7BEC">
        <w:rPr>
          <w:rFonts w:ascii="Times New Roman" w:hAnsi="Times New Roman"/>
          <w:sz w:val="24"/>
          <w:szCs w:val="24"/>
        </w:rPr>
        <w:t xml:space="preserve">я в </w:t>
      </w:r>
      <w:r w:rsidRPr="002F7BEC">
        <w:rPr>
          <w:rFonts w:ascii="Times New Roman" w:hAnsi="Times New Roman"/>
          <w:spacing w:val="4"/>
          <w:sz w:val="24"/>
          <w:szCs w:val="24"/>
        </w:rPr>
        <w:t>с</w:t>
      </w:r>
      <w:r w:rsidRPr="002F7BEC">
        <w:rPr>
          <w:rFonts w:ascii="Times New Roman" w:hAnsi="Times New Roman"/>
          <w:spacing w:val="-5"/>
          <w:sz w:val="24"/>
          <w:szCs w:val="24"/>
        </w:rPr>
        <w:t>у</w:t>
      </w:r>
      <w:r w:rsidRPr="002F7BEC">
        <w:rPr>
          <w:rFonts w:ascii="Times New Roman" w:hAnsi="Times New Roman"/>
          <w:sz w:val="24"/>
          <w:szCs w:val="24"/>
        </w:rPr>
        <w:t>д</w:t>
      </w:r>
      <w:r w:rsidRPr="002F7BEC">
        <w:rPr>
          <w:rFonts w:ascii="Times New Roman" w:hAnsi="Times New Roman"/>
          <w:spacing w:val="-1"/>
          <w:sz w:val="24"/>
          <w:szCs w:val="24"/>
        </w:rPr>
        <w:t>е</w:t>
      </w:r>
      <w:r w:rsidRPr="002F7BEC">
        <w:rPr>
          <w:rFonts w:ascii="Times New Roman" w:hAnsi="Times New Roman"/>
          <w:sz w:val="24"/>
          <w:szCs w:val="24"/>
        </w:rPr>
        <w:t>б</w:t>
      </w:r>
      <w:r w:rsidRPr="002F7BEC">
        <w:rPr>
          <w:rFonts w:ascii="Times New Roman" w:hAnsi="Times New Roman"/>
          <w:spacing w:val="1"/>
          <w:sz w:val="24"/>
          <w:szCs w:val="24"/>
        </w:rPr>
        <w:t>н</w:t>
      </w:r>
      <w:r w:rsidRPr="002F7BEC">
        <w:rPr>
          <w:rFonts w:ascii="Times New Roman" w:hAnsi="Times New Roman"/>
          <w:spacing w:val="2"/>
          <w:sz w:val="24"/>
          <w:szCs w:val="24"/>
        </w:rPr>
        <w:t>о</w:t>
      </w:r>
      <w:r w:rsidRPr="002F7BEC">
        <w:rPr>
          <w:rFonts w:ascii="Times New Roman" w:hAnsi="Times New Roman"/>
          <w:sz w:val="24"/>
          <w:szCs w:val="24"/>
        </w:rPr>
        <w:t>м</w:t>
      </w:r>
      <w:r w:rsidRPr="002F7BEC">
        <w:rPr>
          <w:rFonts w:ascii="Times New Roman" w:hAnsi="Times New Roman"/>
          <w:spacing w:val="-1"/>
          <w:sz w:val="24"/>
          <w:szCs w:val="24"/>
        </w:rPr>
        <w:t xml:space="preserve"> </w:t>
      </w:r>
      <w:r w:rsidRPr="002F7BEC">
        <w:rPr>
          <w:rFonts w:ascii="Times New Roman" w:hAnsi="Times New Roman"/>
          <w:spacing w:val="1"/>
          <w:sz w:val="24"/>
          <w:szCs w:val="24"/>
        </w:rPr>
        <w:t>п</w:t>
      </w:r>
      <w:r w:rsidRPr="002F7BEC">
        <w:rPr>
          <w:rFonts w:ascii="Times New Roman" w:hAnsi="Times New Roman"/>
          <w:sz w:val="24"/>
          <w:szCs w:val="24"/>
        </w:rPr>
        <w:t>оряд</w:t>
      </w:r>
      <w:r w:rsidRPr="002F7BEC">
        <w:rPr>
          <w:rFonts w:ascii="Times New Roman" w:hAnsi="Times New Roman"/>
          <w:spacing w:val="1"/>
          <w:sz w:val="24"/>
          <w:szCs w:val="24"/>
        </w:rPr>
        <w:t>к</w:t>
      </w:r>
      <w:r w:rsidRPr="002F7BEC">
        <w:rPr>
          <w:rFonts w:ascii="Times New Roman" w:hAnsi="Times New Roman"/>
          <w:spacing w:val="-1"/>
          <w:sz w:val="24"/>
          <w:szCs w:val="24"/>
        </w:rPr>
        <w:t>е</w:t>
      </w:r>
      <w:r w:rsidRPr="002F7BEC">
        <w:rPr>
          <w:rFonts w:ascii="Times New Roman" w:hAnsi="Times New Roman"/>
          <w:sz w:val="24"/>
          <w:szCs w:val="24"/>
        </w:rPr>
        <w:t xml:space="preserve"> в Арб</w:t>
      </w:r>
      <w:r w:rsidRPr="002F7BEC">
        <w:rPr>
          <w:rFonts w:ascii="Times New Roman" w:hAnsi="Times New Roman"/>
          <w:spacing w:val="1"/>
          <w:sz w:val="24"/>
          <w:szCs w:val="24"/>
        </w:rPr>
        <w:t>ит</w:t>
      </w:r>
      <w:r w:rsidRPr="002F7BEC">
        <w:rPr>
          <w:rFonts w:ascii="Times New Roman" w:hAnsi="Times New Roman"/>
          <w:sz w:val="24"/>
          <w:szCs w:val="24"/>
        </w:rPr>
        <w:t>р</w:t>
      </w:r>
      <w:r w:rsidRPr="002F7BEC">
        <w:rPr>
          <w:rFonts w:ascii="Times New Roman" w:hAnsi="Times New Roman"/>
          <w:spacing w:val="-1"/>
          <w:sz w:val="24"/>
          <w:szCs w:val="24"/>
        </w:rPr>
        <w:t>а</w:t>
      </w:r>
      <w:r w:rsidRPr="002F7BEC">
        <w:rPr>
          <w:rFonts w:ascii="Times New Roman" w:hAnsi="Times New Roman"/>
          <w:sz w:val="24"/>
          <w:szCs w:val="24"/>
        </w:rPr>
        <w:t>ж</w:t>
      </w:r>
      <w:r w:rsidRPr="002F7BEC">
        <w:rPr>
          <w:rFonts w:ascii="Times New Roman" w:hAnsi="Times New Roman"/>
          <w:spacing w:val="1"/>
          <w:sz w:val="24"/>
          <w:szCs w:val="24"/>
        </w:rPr>
        <w:t>н</w:t>
      </w:r>
      <w:r w:rsidRPr="002F7BEC">
        <w:rPr>
          <w:rFonts w:ascii="Times New Roman" w:hAnsi="Times New Roman"/>
          <w:sz w:val="24"/>
          <w:szCs w:val="24"/>
        </w:rPr>
        <w:t>ом</w:t>
      </w:r>
      <w:r w:rsidRPr="002F7BEC">
        <w:rPr>
          <w:rFonts w:ascii="Times New Roman" w:hAnsi="Times New Roman"/>
          <w:spacing w:val="-1"/>
          <w:sz w:val="24"/>
          <w:szCs w:val="24"/>
        </w:rPr>
        <w:t xml:space="preserve"> </w:t>
      </w:r>
      <w:r w:rsidRPr="002F7BEC">
        <w:rPr>
          <w:rFonts w:ascii="Times New Roman" w:hAnsi="Times New Roman"/>
          <w:spacing w:val="1"/>
          <w:sz w:val="24"/>
          <w:szCs w:val="24"/>
        </w:rPr>
        <w:t>с</w:t>
      </w:r>
      <w:r w:rsidRPr="002F7BEC">
        <w:rPr>
          <w:rFonts w:ascii="Times New Roman" w:hAnsi="Times New Roman"/>
          <w:spacing w:val="-5"/>
          <w:sz w:val="24"/>
          <w:szCs w:val="24"/>
        </w:rPr>
        <w:t>у</w:t>
      </w:r>
      <w:r w:rsidRPr="002F7BEC">
        <w:rPr>
          <w:rFonts w:ascii="Times New Roman" w:hAnsi="Times New Roman"/>
          <w:sz w:val="24"/>
          <w:szCs w:val="24"/>
        </w:rPr>
        <w:t>де</w:t>
      </w:r>
      <w:r w:rsidRPr="002F7BEC">
        <w:rPr>
          <w:rFonts w:ascii="Times New Roman" w:hAnsi="Times New Roman"/>
          <w:spacing w:val="-1"/>
          <w:sz w:val="24"/>
          <w:szCs w:val="24"/>
        </w:rPr>
        <w:t xml:space="preserve"> </w:t>
      </w:r>
      <w:r w:rsidRPr="002F7BEC">
        <w:rPr>
          <w:rFonts w:ascii="Times New Roman" w:hAnsi="Times New Roman"/>
          <w:spacing w:val="5"/>
          <w:sz w:val="24"/>
          <w:szCs w:val="24"/>
        </w:rPr>
        <w:t>М</w:t>
      </w:r>
      <w:r w:rsidRPr="002F7BEC">
        <w:rPr>
          <w:rFonts w:ascii="Times New Roman" w:hAnsi="Times New Roman"/>
          <w:spacing w:val="-5"/>
          <w:sz w:val="24"/>
          <w:szCs w:val="24"/>
        </w:rPr>
        <w:t>у</w:t>
      </w:r>
      <w:r w:rsidRPr="002F7BEC">
        <w:rPr>
          <w:rFonts w:ascii="Times New Roman" w:hAnsi="Times New Roman"/>
          <w:spacing w:val="2"/>
          <w:sz w:val="24"/>
          <w:szCs w:val="24"/>
        </w:rPr>
        <w:t>р</w:t>
      </w:r>
      <w:r w:rsidRPr="002F7BEC">
        <w:rPr>
          <w:rFonts w:ascii="Times New Roman" w:hAnsi="Times New Roman"/>
          <w:spacing w:val="-1"/>
          <w:sz w:val="24"/>
          <w:szCs w:val="24"/>
        </w:rPr>
        <w:t>ма</w:t>
      </w:r>
      <w:r w:rsidRPr="002F7BEC">
        <w:rPr>
          <w:rFonts w:ascii="Times New Roman" w:hAnsi="Times New Roman"/>
          <w:spacing w:val="1"/>
          <w:sz w:val="24"/>
          <w:szCs w:val="24"/>
        </w:rPr>
        <w:t>н</w:t>
      </w:r>
      <w:r w:rsidRPr="002F7BEC">
        <w:rPr>
          <w:rFonts w:ascii="Times New Roman" w:hAnsi="Times New Roman"/>
          <w:spacing w:val="-1"/>
          <w:sz w:val="24"/>
          <w:szCs w:val="24"/>
        </w:rPr>
        <w:t>с</w:t>
      </w:r>
      <w:r w:rsidRPr="002F7BEC">
        <w:rPr>
          <w:rFonts w:ascii="Times New Roman" w:hAnsi="Times New Roman"/>
          <w:spacing w:val="1"/>
          <w:sz w:val="24"/>
          <w:szCs w:val="24"/>
        </w:rPr>
        <w:t>к</w:t>
      </w:r>
      <w:r w:rsidRPr="002F7BEC">
        <w:rPr>
          <w:rFonts w:ascii="Times New Roman" w:hAnsi="Times New Roman"/>
          <w:sz w:val="24"/>
          <w:szCs w:val="24"/>
        </w:rPr>
        <w:t>ой</w:t>
      </w:r>
      <w:r w:rsidRPr="002F7BEC">
        <w:rPr>
          <w:rFonts w:ascii="Times New Roman" w:hAnsi="Times New Roman"/>
          <w:spacing w:val="1"/>
          <w:sz w:val="24"/>
          <w:szCs w:val="24"/>
        </w:rPr>
        <w:t xml:space="preserve"> </w:t>
      </w:r>
      <w:r w:rsidRPr="002F7BEC">
        <w:rPr>
          <w:rFonts w:ascii="Times New Roman" w:hAnsi="Times New Roman"/>
          <w:sz w:val="24"/>
          <w:szCs w:val="24"/>
        </w:rPr>
        <w:t>обл</w:t>
      </w:r>
      <w:r w:rsidRPr="002F7BEC">
        <w:rPr>
          <w:rFonts w:ascii="Times New Roman" w:hAnsi="Times New Roman"/>
          <w:spacing w:val="-1"/>
          <w:sz w:val="24"/>
          <w:szCs w:val="24"/>
        </w:rPr>
        <w:t>ас</w:t>
      </w:r>
      <w:r w:rsidRPr="002F7BEC">
        <w:rPr>
          <w:rFonts w:ascii="Times New Roman" w:hAnsi="Times New Roman"/>
          <w:spacing w:val="1"/>
          <w:sz w:val="24"/>
          <w:szCs w:val="24"/>
        </w:rPr>
        <w:t>ти.</w:t>
      </w:r>
    </w:p>
    <w:p w:rsidR="00B54058" w:rsidRPr="002F7BEC" w:rsidRDefault="00B54058" w:rsidP="0063294F">
      <w:pPr>
        <w:widowControl w:val="0"/>
        <w:autoSpaceDE w:val="0"/>
        <w:autoSpaceDN w:val="0"/>
        <w:adjustRightInd w:val="0"/>
        <w:ind w:right="-20"/>
        <w:rPr>
          <w:rFonts w:ascii="Times New Roman" w:hAnsi="Times New Roman"/>
          <w:spacing w:val="1"/>
          <w:sz w:val="24"/>
          <w:szCs w:val="24"/>
        </w:rPr>
        <w:sectPr w:rsidR="00B54058" w:rsidRPr="002F7BEC" w:rsidSect="00EE5AD5">
          <w:pgSz w:w="11907" w:h="16840" w:code="9"/>
          <w:pgMar w:top="1134" w:right="567" w:bottom="1134" w:left="1418" w:header="851" w:footer="0" w:gutter="0"/>
          <w:cols w:space="708"/>
          <w:docGrid w:linePitch="360"/>
        </w:sectPr>
      </w:pPr>
    </w:p>
    <w:p w:rsidR="00B54058" w:rsidRPr="002F7BEC" w:rsidRDefault="00B54058" w:rsidP="00AD758D">
      <w:pPr>
        <w:keepNext/>
        <w:contextualSpacing/>
        <w:outlineLvl w:val="0"/>
        <w:rPr>
          <w:rFonts w:ascii="Times New Roman" w:hAnsi="Times New Roman"/>
          <w:b/>
          <w:iCs/>
          <w:sz w:val="24"/>
          <w:szCs w:val="24"/>
        </w:rPr>
      </w:pPr>
      <w:bookmarkStart w:id="217" w:name="_Toc393093651"/>
      <w:bookmarkStart w:id="218" w:name="_Toc393094111"/>
      <w:bookmarkStart w:id="219" w:name="_Toc412637423"/>
      <w:bookmarkStart w:id="220" w:name="_Toc412637886"/>
      <w:r w:rsidRPr="002F7BEC">
        <w:rPr>
          <w:rFonts w:ascii="Times New Roman" w:hAnsi="Times New Roman"/>
          <w:b/>
          <w:iCs/>
          <w:sz w:val="24"/>
          <w:szCs w:val="24"/>
        </w:rPr>
        <w:lastRenderedPageBreak/>
        <w:t>5. Техническое задание</w:t>
      </w:r>
      <w:bookmarkEnd w:id="217"/>
      <w:bookmarkEnd w:id="218"/>
      <w:bookmarkEnd w:id="219"/>
      <w:bookmarkEnd w:id="220"/>
    </w:p>
    <w:p w:rsidR="00AD758D" w:rsidRPr="002F7BEC" w:rsidRDefault="00AD758D" w:rsidP="002F7B65">
      <w:pPr>
        <w:keepNext/>
        <w:suppressAutoHyphens/>
        <w:spacing w:before="120"/>
        <w:outlineLvl w:val="0"/>
        <w:rPr>
          <w:rFonts w:ascii="Times New Roman" w:eastAsia="Times New Roman" w:hAnsi="Times New Roman"/>
          <w:b/>
          <w:sz w:val="24"/>
          <w:szCs w:val="24"/>
        </w:rPr>
      </w:pPr>
      <w:bookmarkStart w:id="221" w:name="_Hlt22846931"/>
      <w:bookmarkStart w:id="222" w:name="_Toc348353686"/>
      <w:bookmarkStart w:id="223" w:name="_Ref55336310"/>
      <w:bookmarkStart w:id="224" w:name="_Toc57314672"/>
      <w:bookmarkStart w:id="225" w:name="_Toc69728986"/>
      <w:bookmarkStart w:id="226" w:name="_Toc98251926"/>
      <w:bookmarkStart w:id="227" w:name="_Toc152664503"/>
      <w:bookmarkStart w:id="228" w:name="_Toc306106353"/>
      <w:bookmarkStart w:id="229" w:name="_Ref34763774"/>
      <w:bookmarkStart w:id="230" w:name="_Ref89649494"/>
      <w:bookmarkStart w:id="231" w:name="_Toc90385115"/>
      <w:bookmarkStart w:id="232" w:name="_Ref93264992"/>
      <w:bookmarkStart w:id="233" w:name="_Ref93265116"/>
      <w:bookmarkStart w:id="234" w:name="_Toc255987070"/>
      <w:bookmarkStart w:id="235" w:name="_Toc412637424"/>
      <w:bookmarkStart w:id="236" w:name="_Toc412637887"/>
      <w:bookmarkEnd w:id="221"/>
      <w:r w:rsidRPr="002F7BEC">
        <w:rPr>
          <w:rFonts w:ascii="Times New Roman" w:eastAsia="Times New Roman" w:hAnsi="Times New Roman"/>
          <w:b/>
          <w:sz w:val="24"/>
          <w:szCs w:val="24"/>
        </w:rPr>
        <w:t>5.1. Общие положения</w:t>
      </w:r>
      <w:bookmarkEnd w:id="222"/>
      <w:bookmarkEnd w:id="235"/>
      <w:bookmarkEnd w:id="236"/>
    </w:p>
    <w:p w:rsidR="0086577A" w:rsidRPr="002F7BEC" w:rsidRDefault="00AD758D" w:rsidP="0086577A">
      <w:pPr>
        <w:ind w:firstLine="567"/>
        <w:rPr>
          <w:rFonts w:ascii="Times New Roman" w:hAnsi="Times New Roman"/>
          <w:sz w:val="24"/>
          <w:szCs w:val="24"/>
        </w:rPr>
      </w:pPr>
      <w:r w:rsidRPr="002F7BEC">
        <w:rPr>
          <w:rFonts w:ascii="Times New Roman" w:eastAsia="Times New Roman" w:hAnsi="Times New Roman"/>
          <w:sz w:val="24"/>
          <w:szCs w:val="24"/>
          <w:lang w:eastAsia="ar-SA"/>
        </w:rPr>
        <w:tab/>
      </w:r>
      <w:bookmarkStart w:id="237" w:name="_Toc348353687"/>
      <w:r w:rsidR="00DB6B69" w:rsidRPr="002F7BEC">
        <w:rPr>
          <w:rFonts w:ascii="Times New Roman" w:hAnsi="Times New Roman"/>
          <w:sz w:val="24"/>
          <w:szCs w:val="24"/>
        </w:rPr>
        <w:t>Основанием для выполнения  ремонта  металлического газохода от котлов ст.№3,ст.№4 до кирпичного газохода является план капитального ремонта зданий и сооружений филиала ОАО «Мурманэнергосбыт» «Кандалакшская теплосеть» на 2015 год, Акт проведения общего технического осмотра производственных зданий и сооружений от 03.10.2014 г</w:t>
      </w:r>
      <w:r w:rsidR="0086577A" w:rsidRPr="002F7BEC">
        <w:rPr>
          <w:rFonts w:ascii="Times New Roman" w:hAnsi="Times New Roman"/>
          <w:sz w:val="24"/>
          <w:szCs w:val="24"/>
        </w:rPr>
        <w:t>.</w:t>
      </w:r>
    </w:p>
    <w:p w:rsidR="0086577A" w:rsidRPr="002F7BEC" w:rsidRDefault="000015D4" w:rsidP="000015D4">
      <w:pPr>
        <w:pStyle w:val="13"/>
        <w:numPr>
          <w:ilvl w:val="0"/>
          <w:numId w:val="0"/>
        </w:numPr>
        <w:tabs>
          <w:tab w:val="num" w:pos="360"/>
        </w:tabs>
        <w:spacing w:before="120" w:after="120"/>
        <w:ind w:left="709"/>
        <w:jc w:val="left"/>
        <w:rPr>
          <w:rFonts w:ascii="Times New Roman" w:hAnsi="Times New Roman"/>
          <w:color w:val="000000"/>
          <w:sz w:val="24"/>
        </w:rPr>
      </w:pPr>
      <w:bookmarkStart w:id="238" w:name="_Toc412637425"/>
      <w:bookmarkStart w:id="239" w:name="_Toc412637888"/>
      <w:r w:rsidRPr="002F7BEC">
        <w:rPr>
          <w:rFonts w:ascii="Times New Roman" w:hAnsi="Times New Roman"/>
          <w:b/>
          <w:bCs/>
          <w:color w:val="000000"/>
          <w:sz w:val="24"/>
        </w:rPr>
        <w:t>5.2.</w:t>
      </w:r>
      <w:r w:rsidRPr="002F7BEC">
        <w:rPr>
          <w:rFonts w:ascii="Times New Roman" w:hAnsi="Times New Roman"/>
          <w:bCs/>
          <w:color w:val="000000"/>
          <w:sz w:val="24"/>
        </w:rPr>
        <w:t xml:space="preserve"> </w:t>
      </w:r>
      <w:r w:rsidR="0086577A" w:rsidRPr="002F7BEC">
        <w:rPr>
          <w:rFonts w:ascii="Times New Roman" w:hAnsi="Times New Roman"/>
          <w:b/>
          <w:bCs/>
          <w:color w:val="000000"/>
          <w:sz w:val="24"/>
        </w:rPr>
        <w:t>Исходные данные</w:t>
      </w:r>
      <w:bookmarkEnd w:id="237"/>
      <w:bookmarkEnd w:id="238"/>
      <w:bookmarkEnd w:id="23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9"/>
        <w:gridCol w:w="7515"/>
      </w:tblGrid>
      <w:tr w:rsidR="0086577A" w:rsidRPr="002F7BEC" w:rsidTr="0086577A">
        <w:trPr>
          <w:trHeight w:val="557"/>
        </w:trPr>
        <w:tc>
          <w:tcPr>
            <w:tcW w:w="2409" w:type="dxa"/>
            <w:tcBorders>
              <w:top w:val="single" w:sz="4" w:space="0" w:color="auto"/>
              <w:left w:val="single" w:sz="4" w:space="0" w:color="auto"/>
              <w:bottom w:val="single" w:sz="4" w:space="0" w:color="auto"/>
              <w:right w:val="single" w:sz="4" w:space="0" w:color="auto"/>
            </w:tcBorders>
            <w:hideMark/>
          </w:tcPr>
          <w:p w:rsidR="0086577A" w:rsidRPr="002F7BEC" w:rsidRDefault="0086577A" w:rsidP="00E61AE6">
            <w:pPr>
              <w:suppressAutoHyphens/>
              <w:ind w:firstLine="34"/>
              <w:rPr>
                <w:rFonts w:ascii="Times New Roman" w:eastAsia="Times New Roman" w:hAnsi="Times New Roman"/>
                <w:color w:val="000000"/>
                <w:sz w:val="24"/>
                <w:szCs w:val="24"/>
                <w:lang w:eastAsia="ar-SA"/>
              </w:rPr>
            </w:pPr>
            <w:r w:rsidRPr="002F7BEC">
              <w:rPr>
                <w:rFonts w:ascii="Times New Roman" w:hAnsi="Times New Roman"/>
                <w:color w:val="000000"/>
                <w:sz w:val="24"/>
                <w:szCs w:val="24"/>
              </w:rPr>
              <w:t xml:space="preserve">Заказчик </w:t>
            </w:r>
            <w:r w:rsidRPr="002F7BEC">
              <w:rPr>
                <w:rFonts w:ascii="Times New Roman" w:hAnsi="Times New Roman"/>
                <w:sz w:val="24"/>
                <w:szCs w:val="24"/>
              </w:rPr>
              <w:t>работ</w:t>
            </w:r>
          </w:p>
        </w:tc>
        <w:tc>
          <w:tcPr>
            <w:tcW w:w="7515" w:type="dxa"/>
            <w:tcBorders>
              <w:top w:val="single" w:sz="4" w:space="0" w:color="auto"/>
              <w:left w:val="single" w:sz="4" w:space="0" w:color="auto"/>
              <w:bottom w:val="single" w:sz="4" w:space="0" w:color="auto"/>
              <w:right w:val="single" w:sz="4" w:space="0" w:color="auto"/>
            </w:tcBorders>
            <w:hideMark/>
          </w:tcPr>
          <w:p w:rsidR="0086577A" w:rsidRPr="002F7BEC" w:rsidRDefault="0086577A" w:rsidP="002D68E4">
            <w:pPr>
              <w:suppressAutoHyphens/>
              <w:ind w:firstLine="177"/>
              <w:rPr>
                <w:rFonts w:ascii="Times New Roman" w:eastAsia="Times New Roman" w:hAnsi="Times New Roman"/>
                <w:color w:val="000000"/>
                <w:sz w:val="24"/>
                <w:szCs w:val="24"/>
                <w:lang w:eastAsia="ar-SA"/>
              </w:rPr>
            </w:pPr>
            <w:r w:rsidRPr="002F7BEC">
              <w:rPr>
                <w:rFonts w:ascii="Times New Roman" w:hAnsi="Times New Roman"/>
                <w:color w:val="000000"/>
                <w:sz w:val="24"/>
                <w:szCs w:val="24"/>
              </w:rPr>
              <w:t>Открытое акционерное общество «Мурманэнергосбыт»</w:t>
            </w:r>
          </w:p>
        </w:tc>
      </w:tr>
      <w:tr w:rsidR="0086577A" w:rsidRPr="002F7BEC" w:rsidTr="00D74AAD">
        <w:trPr>
          <w:trHeight w:val="398"/>
        </w:trPr>
        <w:tc>
          <w:tcPr>
            <w:tcW w:w="2409" w:type="dxa"/>
            <w:tcBorders>
              <w:top w:val="single" w:sz="4" w:space="0" w:color="auto"/>
              <w:left w:val="single" w:sz="4" w:space="0" w:color="auto"/>
              <w:bottom w:val="single" w:sz="4" w:space="0" w:color="auto"/>
              <w:right w:val="single" w:sz="4" w:space="0" w:color="auto"/>
            </w:tcBorders>
            <w:hideMark/>
          </w:tcPr>
          <w:p w:rsidR="0086577A" w:rsidRPr="002F7BEC" w:rsidRDefault="0086577A" w:rsidP="00E61AE6">
            <w:pPr>
              <w:suppressAutoHyphens/>
              <w:ind w:firstLine="34"/>
              <w:rPr>
                <w:rFonts w:ascii="Times New Roman" w:eastAsia="Times New Roman" w:hAnsi="Times New Roman"/>
                <w:color w:val="000000"/>
                <w:sz w:val="24"/>
                <w:szCs w:val="24"/>
                <w:lang w:eastAsia="ar-SA"/>
              </w:rPr>
            </w:pPr>
            <w:r w:rsidRPr="002F7BEC">
              <w:rPr>
                <w:rFonts w:ascii="Times New Roman" w:hAnsi="Times New Roman"/>
                <w:color w:val="000000"/>
                <w:sz w:val="24"/>
                <w:szCs w:val="24"/>
              </w:rPr>
              <w:t>Адрес заказчика</w:t>
            </w:r>
          </w:p>
        </w:tc>
        <w:tc>
          <w:tcPr>
            <w:tcW w:w="7515" w:type="dxa"/>
            <w:tcBorders>
              <w:top w:val="single" w:sz="4" w:space="0" w:color="auto"/>
              <w:left w:val="single" w:sz="4" w:space="0" w:color="auto"/>
              <w:bottom w:val="single" w:sz="4" w:space="0" w:color="auto"/>
              <w:right w:val="single" w:sz="4" w:space="0" w:color="auto"/>
            </w:tcBorders>
            <w:hideMark/>
          </w:tcPr>
          <w:p w:rsidR="0086577A" w:rsidRPr="002F7BEC" w:rsidRDefault="0086577A" w:rsidP="002D68E4">
            <w:pPr>
              <w:suppressAutoHyphens/>
              <w:ind w:firstLine="177"/>
              <w:rPr>
                <w:rFonts w:ascii="Times New Roman" w:eastAsia="Times New Roman" w:hAnsi="Times New Roman"/>
                <w:color w:val="000000"/>
                <w:sz w:val="24"/>
                <w:szCs w:val="24"/>
                <w:lang w:eastAsia="ar-SA"/>
              </w:rPr>
            </w:pPr>
            <w:r w:rsidRPr="002F7BEC">
              <w:rPr>
                <w:rFonts w:ascii="Times New Roman" w:hAnsi="Times New Roman"/>
                <w:color w:val="000000"/>
                <w:sz w:val="24"/>
                <w:szCs w:val="24"/>
              </w:rPr>
              <w:t>183034, г. Мурманск, ул. Свердлова, д.39</w:t>
            </w:r>
          </w:p>
        </w:tc>
      </w:tr>
      <w:tr w:rsidR="0086577A" w:rsidRPr="002F7BEC" w:rsidTr="0086577A">
        <w:trPr>
          <w:trHeight w:val="557"/>
        </w:trPr>
        <w:tc>
          <w:tcPr>
            <w:tcW w:w="2409" w:type="dxa"/>
            <w:tcBorders>
              <w:top w:val="single" w:sz="4" w:space="0" w:color="auto"/>
              <w:left w:val="single" w:sz="4" w:space="0" w:color="auto"/>
              <w:bottom w:val="single" w:sz="4" w:space="0" w:color="auto"/>
              <w:right w:val="single" w:sz="4" w:space="0" w:color="auto"/>
            </w:tcBorders>
            <w:hideMark/>
          </w:tcPr>
          <w:p w:rsidR="0086577A" w:rsidRPr="002F7BEC" w:rsidRDefault="0086577A" w:rsidP="00E61AE6">
            <w:pPr>
              <w:suppressAutoHyphens/>
              <w:ind w:firstLine="34"/>
              <w:rPr>
                <w:rFonts w:ascii="Times New Roman" w:eastAsia="Times New Roman" w:hAnsi="Times New Roman"/>
                <w:color w:val="000000"/>
                <w:sz w:val="24"/>
                <w:szCs w:val="24"/>
                <w:lang w:eastAsia="ar-SA"/>
              </w:rPr>
            </w:pPr>
            <w:r w:rsidRPr="002F7BEC">
              <w:rPr>
                <w:rFonts w:ascii="Times New Roman" w:hAnsi="Times New Roman"/>
                <w:color w:val="000000"/>
                <w:sz w:val="24"/>
                <w:szCs w:val="24"/>
              </w:rPr>
              <w:t>Получатель работ</w:t>
            </w:r>
          </w:p>
        </w:tc>
        <w:tc>
          <w:tcPr>
            <w:tcW w:w="7515" w:type="dxa"/>
            <w:tcBorders>
              <w:top w:val="single" w:sz="4" w:space="0" w:color="auto"/>
              <w:left w:val="single" w:sz="4" w:space="0" w:color="auto"/>
              <w:bottom w:val="single" w:sz="4" w:space="0" w:color="auto"/>
              <w:right w:val="single" w:sz="4" w:space="0" w:color="auto"/>
            </w:tcBorders>
            <w:hideMark/>
          </w:tcPr>
          <w:p w:rsidR="0086577A" w:rsidRPr="002F7BEC" w:rsidRDefault="0086577A" w:rsidP="002D68E4">
            <w:pPr>
              <w:suppressAutoHyphens/>
              <w:ind w:firstLine="177"/>
              <w:rPr>
                <w:rFonts w:ascii="Times New Roman" w:eastAsia="Times New Roman" w:hAnsi="Times New Roman"/>
                <w:color w:val="000000"/>
                <w:sz w:val="24"/>
                <w:szCs w:val="24"/>
                <w:lang w:eastAsia="ar-SA"/>
              </w:rPr>
            </w:pPr>
            <w:r w:rsidRPr="002F7BEC">
              <w:rPr>
                <w:rFonts w:ascii="Times New Roman" w:hAnsi="Times New Roman"/>
                <w:color w:val="000000"/>
                <w:sz w:val="24"/>
                <w:szCs w:val="24"/>
              </w:rPr>
              <w:t>Филиал открытого акционерного общества «Мурманэнергосбыт» «Кандалакшская теплосеть»</w:t>
            </w:r>
          </w:p>
        </w:tc>
      </w:tr>
      <w:tr w:rsidR="0086577A" w:rsidRPr="002F7BEC" w:rsidTr="0086577A">
        <w:trPr>
          <w:trHeight w:val="542"/>
        </w:trPr>
        <w:tc>
          <w:tcPr>
            <w:tcW w:w="2409" w:type="dxa"/>
            <w:tcBorders>
              <w:top w:val="single" w:sz="4" w:space="0" w:color="auto"/>
              <w:left w:val="single" w:sz="4" w:space="0" w:color="auto"/>
              <w:bottom w:val="single" w:sz="4" w:space="0" w:color="auto"/>
              <w:right w:val="single" w:sz="4" w:space="0" w:color="auto"/>
            </w:tcBorders>
            <w:hideMark/>
          </w:tcPr>
          <w:p w:rsidR="0086577A" w:rsidRPr="002F7BEC" w:rsidRDefault="0086577A" w:rsidP="00E61AE6">
            <w:pPr>
              <w:suppressAutoHyphens/>
              <w:ind w:firstLine="34"/>
              <w:rPr>
                <w:rFonts w:ascii="Times New Roman" w:eastAsia="Times New Roman" w:hAnsi="Times New Roman"/>
                <w:sz w:val="24"/>
                <w:szCs w:val="24"/>
                <w:lang w:eastAsia="ar-SA"/>
              </w:rPr>
            </w:pPr>
            <w:r w:rsidRPr="002F7BEC">
              <w:rPr>
                <w:rFonts w:ascii="Times New Roman" w:hAnsi="Times New Roman"/>
                <w:sz w:val="24"/>
                <w:szCs w:val="24"/>
              </w:rPr>
              <w:t xml:space="preserve">Адрес получателя работ </w:t>
            </w:r>
          </w:p>
        </w:tc>
        <w:tc>
          <w:tcPr>
            <w:tcW w:w="7515" w:type="dxa"/>
            <w:tcBorders>
              <w:top w:val="single" w:sz="4" w:space="0" w:color="auto"/>
              <w:left w:val="single" w:sz="4" w:space="0" w:color="auto"/>
              <w:bottom w:val="single" w:sz="4" w:space="0" w:color="auto"/>
              <w:right w:val="single" w:sz="4" w:space="0" w:color="auto"/>
            </w:tcBorders>
            <w:hideMark/>
          </w:tcPr>
          <w:p w:rsidR="0086577A" w:rsidRPr="002F7BEC" w:rsidRDefault="0086577A" w:rsidP="002D68E4">
            <w:pPr>
              <w:suppressAutoHyphens/>
              <w:ind w:firstLine="177"/>
              <w:rPr>
                <w:rFonts w:ascii="Times New Roman" w:eastAsia="Times New Roman" w:hAnsi="Times New Roman"/>
                <w:color w:val="000000"/>
                <w:sz w:val="24"/>
                <w:szCs w:val="24"/>
                <w:lang w:eastAsia="ar-SA"/>
              </w:rPr>
            </w:pPr>
            <w:r w:rsidRPr="002F7BEC">
              <w:rPr>
                <w:rFonts w:ascii="Times New Roman" w:hAnsi="Times New Roman"/>
                <w:color w:val="000000"/>
                <w:sz w:val="24"/>
                <w:szCs w:val="24"/>
              </w:rPr>
              <w:t>184042, Мурманская обл., г. Кандалакша, ул. Заводская, д.3</w:t>
            </w:r>
          </w:p>
        </w:tc>
      </w:tr>
      <w:tr w:rsidR="0086577A" w:rsidRPr="002F7BEC" w:rsidTr="0086577A">
        <w:trPr>
          <w:trHeight w:val="557"/>
        </w:trPr>
        <w:tc>
          <w:tcPr>
            <w:tcW w:w="2409" w:type="dxa"/>
            <w:tcBorders>
              <w:top w:val="single" w:sz="4" w:space="0" w:color="auto"/>
              <w:left w:val="single" w:sz="4" w:space="0" w:color="auto"/>
              <w:bottom w:val="single" w:sz="4" w:space="0" w:color="auto"/>
              <w:right w:val="single" w:sz="4" w:space="0" w:color="auto"/>
            </w:tcBorders>
            <w:hideMark/>
          </w:tcPr>
          <w:p w:rsidR="0086577A" w:rsidRPr="002F7BEC" w:rsidRDefault="0086577A" w:rsidP="00E61AE6">
            <w:pPr>
              <w:suppressAutoHyphens/>
              <w:ind w:firstLine="34"/>
              <w:rPr>
                <w:rFonts w:ascii="Times New Roman" w:eastAsia="Times New Roman" w:hAnsi="Times New Roman"/>
                <w:color w:val="000000"/>
                <w:sz w:val="24"/>
                <w:szCs w:val="24"/>
                <w:lang w:eastAsia="ar-SA"/>
              </w:rPr>
            </w:pPr>
            <w:r w:rsidRPr="002F7BEC">
              <w:rPr>
                <w:rFonts w:ascii="Times New Roman" w:hAnsi="Times New Roman"/>
                <w:color w:val="000000"/>
                <w:sz w:val="24"/>
                <w:szCs w:val="24"/>
              </w:rPr>
              <w:t>Срок выполнения работ</w:t>
            </w:r>
          </w:p>
        </w:tc>
        <w:tc>
          <w:tcPr>
            <w:tcW w:w="7515" w:type="dxa"/>
            <w:tcBorders>
              <w:top w:val="single" w:sz="4" w:space="0" w:color="auto"/>
              <w:left w:val="single" w:sz="4" w:space="0" w:color="auto"/>
              <w:bottom w:val="single" w:sz="4" w:space="0" w:color="auto"/>
              <w:right w:val="single" w:sz="4" w:space="0" w:color="auto"/>
            </w:tcBorders>
            <w:hideMark/>
          </w:tcPr>
          <w:p w:rsidR="0086577A" w:rsidRPr="002F7BEC" w:rsidRDefault="0086577A" w:rsidP="00D74AAD">
            <w:pPr>
              <w:suppressAutoHyphens/>
              <w:ind w:firstLine="177"/>
              <w:rPr>
                <w:rFonts w:ascii="Times New Roman" w:eastAsia="Times New Roman" w:hAnsi="Times New Roman"/>
                <w:sz w:val="24"/>
                <w:szCs w:val="24"/>
                <w:lang w:eastAsia="ar-SA"/>
              </w:rPr>
            </w:pPr>
            <w:r w:rsidRPr="002F7BEC">
              <w:rPr>
                <w:rFonts w:ascii="Times New Roman" w:hAnsi="Times New Roman"/>
                <w:sz w:val="24"/>
                <w:szCs w:val="24"/>
              </w:rPr>
              <w:t xml:space="preserve">с момента подписания Договора по </w:t>
            </w:r>
            <w:r w:rsidR="00D74AAD" w:rsidRPr="002F7BEC">
              <w:rPr>
                <w:rFonts w:ascii="Times New Roman" w:hAnsi="Times New Roman"/>
                <w:sz w:val="24"/>
                <w:szCs w:val="24"/>
              </w:rPr>
              <w:t>15</w:t>
            </w:r>
            <w:r w:rsidRPr="002F7BEC">
              <w:rPr>
                <w:rFonts w:ascii="Times New Roman" w:hAnsi="Times New Roman"/>
                <w:sz w:val="24"/>
                <w:szCs w:val="24"/>
              </w:rPr>
              <w:t xml:space="preserve"> ию</w:t>
            </w:r>
            <w:r w:rsidR="00D74AAD" w:rsidRPr="002F7BEC">
              <w:rPr>
                <w:rFonts w:ascii="Times New Roman" w:hAnsi="Times New Roman"/>
                <w:sz w:val="24"/>
                <w:szCs w:val="24"/>
              </w:rPr>
              <w:t>л</w:t>
            </w:r>
            <w:r w:rsidRPr="002F7BEC">
              <w:rPr>
                <w:rFonts w:ascii="Times New Roman" w:hAnsi="Times New Roman"/>
                <w:sz w:val="24"/>
                <w:szCs w:val="24"/>
              </w:rPr>
              <w:t>я 2015 года включительно</w:t>
            </w:r>
          </w:p>
        </w:tc>
      </w:tr>
      <w:tr w:rsidR="0086577A" w:rsidRPr="002F7BEC" w:rsidTr="0086577A">
        <w:trPr>
          <w:trHeight w:val="542"/>
        </w:trPr>
        <w:tc>
          <w:tcPr>
            <w:tcW w:w="2409" w:type="dxa"/>
            <w:tcBorders>
              <w:top w:val="single" w:sz="4" w:space="0" w:color="auto"/>
              <w:left w:val="single" w:sz="4" w:space="0" w:color="auto"/>
              <w:bottom w:val="single" w:sz="4" w:space="0" w:color="auto"/>
              <w:right w:val="single" w:sz="4" w:space="0" w:color="auto"/>
            </w:tcBorders>
            <w:hideMark/>
          </w:tcPr>
          <w:p w:rsidR="0086577A" w:rsidRPr="002F7BEC" w:rsidRDefault="0086577A" w:rsidP="00E61AE6">
            <w:pPr>
              <w:suppressAutoHyphens/>
              <w:ind w:firstLine="34"/>
              <w:rPr>
                <w:rFonts w:ascii="Times New Roman" w:eastAsia="Times New Roman" w:hAnsi="Times New Roman"/>
                <w:color w:val="000000"/>
                <w:sz w:val="24"/>
                <w:szCs w:val="24"/>
                <w:lang w:eastAsia="ar-SA"/>
              </w:rPr>
            </w:pPr>
            <w:r w:rsidRPr="002F7BEC">
              <w:rPr>
                <w:rFonts w:ascii="Times New Roman" w:hAnsi="Times New Roman"/>
                <w:color w:val="000000"/>
                <w:sz w:val="24"/>
                <w:szCs w:val="24"/>
              </w:rPr>
              <w:t>Место выполнения работ</w:t>
            </w:r>
          </w:p>
        </w:tc>
        <w:tc>
          <w:tcPr>
            <w:tcW w:w="7515" w:type="dxa"/>
            <w:tcBorders>
              <w:top w:val="single" w:sz="4" w:space="0" w:color="auto"/>
              <w:left w:val="single" w:sz="4" w:space="0" w:color="auto"/>
              <w:bottom w:val="single" w:sz="4" w:space="0" w:color="auto"/>
              <w:right w:val="single" w:sz="4" w:space="0" w:color="auto"/>
            </w:tcBorders>
            <w:hideMark/>
          </w:tcPr>
          <w:p w:rsidR="0086577A" w:rsidRPr="002F7BEC" w:rsidRDefault="0086577A" w:rsidP="002D68E4">
            <w:pPr>
              <w:suppressAutoHyphens/>
              <w:ind w:firstLine="177"/>
              <w:rPr>
                <w:rFonts w:ascii="Times New Roman" w:eastAsia="Times New Roman" w:hAnsi="Times New Roman"/>
                <w:color w:val="000000"/>
                <w:sz w:val="24"/>
                <w:szCs w:val="24"/>
                <w:lang w:eastAsia="ar-SA"/>
              </w:rPr>
            </w:pPr>
            <w:r w:rsidRPr="002F7BEC">
              <w:rPr>
                <w:rFonts w:ascii="Times New Roman" w:hAnsi="Times New Roman"/>
                <w:color w:val="000000"/>
                <w:sz w:val="24"/>
                <w:szCs w:val="24"/>
              </w:rPr>
              <w:t xml:space="preserve">Мурманская обл., г. Кандалакша, ул. Кандалакшское шоссе, д.1, </w:t>
            </w:r>
            <w:r w:rsidRPr="002F7BEC">
              <w:rPr>
                <w:rFonts w:ascii="Times New Roman" w:hAnsi="Times New Roman"/>
                <w:sz w:val="24"/>
                <w:szCs w:val="24"/>
              </w:rPr>
              <w:t>котельная участка № 5</w:t>
            </w:r>
          </w:p>
        </w:tc>
      </w:tr>
    </w:tbl>
    <w:p w:rsidR="0086577A" w:rsidRPr="002F7BEC" w:rsidRDefault="000015D4" w:rsidP="000015D4">
      <w:pPr>
        <w:pStyle w:val="13"/>
        <w:numPr>
          <w:ilvl w:val="0"/>
          <w:numId w:val="0"/>
        </w:numPr>
        <w:spacing w:before="120" w:after="120"/>
        <w:ind w:firstLine="709"/>
        <w:jc w:val="left"/>
        <w:rPr>
          <w:rFonts w:ascii="Times New Roman" w:hAnsi="Times New Roman"/>
          <w:b/>
          <w:sz w:val="24"/>
        </w:rPr>
      </w:pPr>
      <w:bookmarkStart w:id="240" w:name="_Toc339531947"/>
      <w:bookmarkStart w:id="241" w:name="_Toc348353688"/>
      <w:bookmarkStart w:id="242" w:name="_Toc412637426"/>
      <w:bookmarkStart w:id="243" w:name="_Toc412637889"/>
      <w:r w:rsidRPr="002F7BEC">
        <w:rPr>
          <w:rFonts w:ascii="Times New Roman" w:hAnsi="Times New Roman"/>
          <w:b/>
          <w:bCs/>
          <w:color w:val="000000"/>
          <w:sz w:val="24"/>
        </w:rPr>
        <w:t>5.3</w:t>
      </w:r>
      <w:r w:rsidRPr="002F7BEC">
        <w:rPr>
          <w:rFonts w:ascii="Times New Roman" w:hAnsi="Times New Roman"/>
          <w:bCs/>
          <w:color w:val="000000"/>
          <w:sz w:val="24"/>
        </w:rPr>
        <w:t xml:space="preserve">. </w:t>
      </w:r>
      <w:r w:rsidR="0086577A" w:rsidRPr="002F7BEC">
        <w:rPr>
          <w:rFonts w:ascii="Times New Roman" w:hAnsi="Times New Roman"/>
          <w:b/>
          <w:bCs/>
          <w:color w:val="000000"/>
          <w:sz w:val="24"/>
        </w:rPr>
        <w:t xml:space="preserve">Цель </w:t>
      </w:r>
      <w:bookmarkEnd w:id="240"/>
      <w:r w:rsidR="0086577A" w:rsidRPr="002F7BEC">
        <w:rPr>
          <w:rFonts w:ascii="Times New Roman" w:hAnsi="Times New Roman"/>
          <w:b/>
          <w:bCs/>
          <w:sz w:val="24"/>
        </w:rPr>
        <w:t>выполнения работ</w:t>
      </w:r>
      <w:bookmarkEnd w:id="241"/>
      <w:bookmarkEnd w:id="242"/>
      <w:bookmarkEnd w:id="243"/>
    </w:p>
    <w:p w:rsidR="0086577A" w:rsidRPr="002F7BEC" w:rsidRDefault="00D74AAD" w:rsidP="000015D4">
      <w:pPr>
        <w:autoSpaceDE w:val="0"/>
        <w:autoSpaceDN w:val="0"/>
        <w:adjustRightInd w:val="0"/>
        <w:outlineLvl w:val="0"/>
        <w:rPr>
          <w:rFonts w:ascii="Times New Roman" w:hAnsi="Times New Roman"/>
          <w:sz w:val="24"/>
          <w:szCs w:val="24"/>
        </w:rPr>
      </w:pPr>
      <w:bookmarkStart w:id="244" w:name="_Toc339531948"/>
      <w:bookmarkStart w:id="245" w:name="_Toc348353689"/>
      <w:bookmarkStart w:id="246" w:name="_Toc412637427"/>
      <w:bookmarkStart w:id="247" w:name="_Toc412637890"/>
      <w:r w:rsidRPr="002F7BEC">
        <w:rPr>
          <w:rFonts w:ascii="Times New Roman" w:hAnsi="Times New Roman"/>
          <w:sz w:val="24"/>
          <w:szCs w:val="24"/>
        </w:rPr>
        <w:t>Выполнение ремонта в целях приведения строительных конструкций требованиям промышленной безопасности, обеспечения и поддержания эксплуатационной надежности котельной, улучшения технико-экономических показателей работы котельного оборудования</w:t>
      </w:r>
      <w:r w:rsidR="0086577A" w:rsidRPr="002F7BEC">
        <w:rPr>
          <w:rFonts w:ascii="Times New Roman" w:hAnsi="Times New Roman"/>
          <w:sz w:val="24"/>
          <w:szCs w:val="24"/>
        </w:rPr>
        <w:t>.</w:t>
      </w:r>
      <w:bookmarkEnd w:id="246"/>
      <w:bookmarkEnd w:id="247"/>
    </w:p>
    <w:p w:rsidR="0086577A" w:rsidRPr="002F7BEC" w:rsidRDefault="000015D4" w:rsidP="000015D4">
      <w:pPr>
        <w:pStyle w:val="13"/>
        <w:numPr>
          <w:ilvl w:val="0"/>
          <w:numId w:val="0"/>
        </w:numPr>
        <w:spacing w:before="120" w:after="120"/>
        <w:ind w:left="709"/>
        <w:jc w:val="left"/>
        <w:rPr>
          <w:rFonts w:ascii="Times New Roman" w:hAnsi="Times New Roman"/>
          <w:sz w:val="24"/>
        </w:rPr>
      </w:pPr>
      <w:bookmarkStart w:id="248" w:name="_Toc412637428"/>
      <w:bookmarkStart w:id="249" w:name="_Toc412637891"/>
      <w:r w:rsidRPr="002F7BEC">
        <w:rPr>
          <w:rFonts w:ascii="Times New Roman" w:hAnsi="Times New Roman"/>
          <w:b/>
          <w:sz w:val="24"/>
        </w:rPr>
        <w:t>5.4.</w:t>
      </w:r>
      <w:r w:rsidRPr="002F7BEC">
        <w:rPr>
          <w:rFonts w:ascii="Times New Roman" w:hAnsi="Times New Roman"/>
          <w:sz w:val="24"/>
        </w:rPr>
        <w:t xml:space="preserve"> </w:t>
      </w:r>
      <w:r w:rsidR="0086577A" w:rsidRPr="002F7BEC">
        <w:rPr>
          <w:rFonts w:ascii="Times New Roman" w:hAnsi="Times New Roman"/>
          <w:b/>
          <w:sz w:val="24"/>
        </w:rPr>
        <w:t xml:space="preserve">Состав и объем </w:t>
      </w:r>
      <w:bookmarkEnd w:id="244"/>
      <w:r w:rsidR="0086577A" w:rsidRPr="002F7BEC">
        <w:rPr>
          <w:rFonts w:ascii="Times New Roman" w:hAnsi="Times New Roman"/>
          <w:b/>
          <w:sz w:val="24"/>
        </w:rPr>
        <w:t>работ</w:t>
      </w:r>
      <w:bookmarkEnd w:id="245"/>
      <w:bookmarkEnd w:id="248"/>
      <w:bookmarkEnd w:id="249"/>
    </w:p>
    <w:p w:rsidR="0086577A" w:rsidRPr="002F7BEC" w:rsidRDefault="000015D4" w:rsidP="00A331C4">
      <w:pPr>
        <w:ind w:firstLine="710"/>
        <w:rPr>
          <w:rFonts w:ascii="Times New Roman" w:hAnsi="Times New Roman"/>
          <w:sz w:val="24"/>
          <w:szCs w:val="24"/>
        </w:rPr>
      </w:pPr>
      <w:r w:rsidRPr="002F7BEC">
        <w:rPr>
          <w:rFonts w:ascii="Times New Roman" w:hAnsi="Times New Roman"/>
          <w:color w:val="000000"/>
          <w:sz w:val="24"/>
          <w:szCs w:val="24"/>
        </w:rPr>
        <w:t>5.4.1.</w:t>
      </w:r>
      <w:r w:rsidR="0086577A" w:rsidRPr="002F7BEC">
        <w:rPr>
          <w:rFonts w:ascii="Times New Roman" w:hAnsi="Times New Roman"/>
          <w:color w:val="000000"/>
          <w:sz w:val="24"/>
          <w:szCs w:val="24"/>
        </w:rPr>
        <w:t xml:space="preserve"> Работы необходимо выполнить, обеспечив их надлежащее качество, в установленные сроки и в полном объеме:</w:t>
      </w:r>
    </w:p>
    <w:tbl>
      <w:tblPr>
        <w:tblW w:w="9735" w:type="dxa"/>
        <w:tblInd w:w="93" w:type="dxa"/>
        <w:tblLayout w:type="fixed"/>
        <w:tblLook w:val="04A0" w:firstRow="1" w:lastRow="0" w:firstColumn="1" w:lastColumn="0" w:noHBand="0" w:noVBand="1"/>
      </w:tblPr>
      <w:tblGrid>
        <w:gridCol w:w="724"/>
        <w:gridCol w:w="6804"/>
        <w:gridCol w:w="1276"/>
        <w:gridCol w:w="931"/>
      </w:tblGrid>
      <w:tr w:rsidR="00D74AAD" w:rsidRPr="002F7BEC" w:rsidTr="003F1DFA">
        <w:trPr>
          <w:trHeight w:val="570"/>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D74AAD" w:rsidRPr="002F7BEC" w:rsidRDefault="00D74AAD" w:rsidP="00D74AAD">
            <w:pPr>
              <w:ind w:firstLine="0"/>
              <w:jc w:val="center"/>
              <w:rPr>
                <w:rFonts w:ascii="Times New Roman" w:eastAsia="Times New Roman" w:hAnsi="Times New Roman"/>
                <w:color w:val="000000"/>
                <w:sz w:val="24"/>
                <w:szCs w:val="24"/>
              </w:rPr>
            </w:pPr>
            <w:bookmarkStart w:id="250" w:name="_Toc348353690"/>
            <w:r w:rsidRPr="002F7BEC">
              <w:rPr>
                <w:rFonts w:ascii="Times New Roman" w:eastAsia="Times New Roman" w:hAnsi="Times New Roman"/>
                <w:color w:val="000000"/>
                <w:sz w:val="24"/>
                <w:szCs w:val="24"/>
              </w:rPr>
              <w:t>№</w:t>
            </w:r>
            <w:r w:rsidRPr="002F7BEC">
              <w:rPr>
                <w:rFonts w:ascii="Times New Roman" w:eastAsia="Times New Roman" w:hAnsi="Times New Roman"/>
                <w:color w:val="000000"/>
                <w:sz w:val="24"/>
                <w:szCs w:val="24"/>
              </w:rPr>
              <w:br/>
            </w:r>
            <w:proofErr w:type="gramStart"/>
            <w:r w:rsidRPr="002F7BEC">
              <w:rPr>
                <w:rFonts w:ascii="Times New Roman" w:eastAsia="Times New Roman" w:hAnsi="Times New Roman"/>
                <w:color w:val="000000"/>
                <w:sz w:val="24"/>
                <w:szCs w:val="24"/>
              </w:rPr>
              <w:t>п</w:t>
            </w:r>
            <w:proofErr w:type="gramEnd"/>
            <w:r w:rsidRPr="002F7BEC">
              <w:rPr>
                <w:rFonts w:ascii="Times New Roman" w:eastAsia="Times New Roman" w:hAnsi="Times New Roman"/>
                <w:color w:val="000000"/>
                <w:sz w:val="24"/>
                <w:szCs w:val="24"/>
              </w:rPr>
              <w:t>/п</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D74AAD" w:rsidRPr="002F7BEC" w:rsidRDefault="00D74AAD" w:rsidP="00D74AAD">
            <w:pPr>
              <w:ind w:firstLine="0"/>
              <w:jc w:val="center"/>
              <w:rPr>
                <w:rFonts w:ascii="Times New Roman" w:eastAsia="Times New Roman" w:hAnsi="Times New Roman"/>
                <w:color w:val="000000"/>
                <w:sz w:val="24"/>
                <w:szCs w:val="24"/>
              </w:rPr>
            </w:pPr>
            <w:r w:rsidRPr="002F7BEC">
              <w:rPr>
                <w:rFonts w:ascii="Times New Roman" w:eastAsia="Times New Roman" w:hAnsi="Times New Roman"/>
                <w:color w:val="000000"/>
                <w:sz w:val="24"/>
                <w:szCs w:val="24"/>
              </w:rPr>
              <w:t>Наименование работ и затрат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74AAD" w:rsidRPr="002F7BEC" w:rsidRDefault="00D74AAD" w:rsidP="00D74AAD">
            <w:pPr>
              <w:ind w:firstLine="0"/>
              <w:jc w:val="center"/>
              <w:rPr>
                <w:rFonts w:ascii="Times New Roman" w:eastAsia="Times New Roman" w:hAnsi="Times New Roman"/>
                <w:color w:val="000000"/>
                <w:sz w:val="24"/>
                <w:szCs w:val="24"/>
              </w:rPr>
            </w:pPr>
            <w:r w:rsidRPr="002F7BEC">
              <w:rPr>
                <w:rFonts w:ascii="Times New Roman" w:eastAsia="Times New Roman" w:hAnsi="Times New Roman"/>
                <w:color w:val="000000"/>
                <w:sz w:val="24"/>
                <w:szCs w:val="24"/>
              </w:rPr>
              <w:t xml:space="preserve"> Ед. изм.</w:t>
            </w:r>
          </w:p>
        </w:tc>
        <w:tc>
          <w:tcPr>
            <w:tcW w:w="931" w:type="dxa"/>
            <w:tcBorders>
              <w:top w:val="single" w:sz="4" w:space="0" w:color="auto"/>
              <w:left w:val="single" w:sz="4" w:space="0" w:color="auto"/>
              <w:bottom w:val="single" w:sz="4" w:space="0" w:color="auto"/>
              <w:right w:val="single" w:sz="4" w:space="0" w:color="auto"/>
            </w:tcBorders>
            <w:vAlign w:val="center"/>
          </w:tcPr>
          <w:p w:rsidR="00D74AAD" w:rsidRPr="002F7BEC" w:rsidRDefault="00D74AAD" w:rsidP="00D74AAD">
            <w:pPr>
              <w:ind w:firstLine="0"/>
              <w:jc w:val="center"/>
              <w:rPr>
                <w:rFonts w:ascii="Times New Roman" w:eastAsia="Times New Roman" w:hAnsi="Times New Roman"/>
                <w:color w:val="000000"/>
                <w:sz w:val="24"/>
                <w:szCs w:val="24"/>
              </w:rPr>
            </w:pPr>
            <w:r w:rsidRPr="002F7BEC">
              <w:rPr>
                <w:rFonts w:ascii="Times New Roman" w:eastAsia="Times New Roman" w:hAnsi="Times New Roman"/>
                <w:color w:val="000000"/>
                <w:sz w:val="24"/>
                <w:szCs w:val="24"/>
              </w:rPr>
              <w:t>Кол-во</w:t>
            </w:r>
          </w:p>
        </w:tc>
      </w:tr>
      <w:tr w:rsidR="00D74AAD" w:rsidRPr="002F7BEC" w:rsidTr="003F1DFA">
        <w:trPr>
          <w:trHeight w:val="420"/>
        </w:trPr>
        <w:tc>
          <w:tcPr>
            <w:tcW w:w="880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74AAD" w:rsidRPr="002F7BEC" w:rsidRDefault="00D74AAD" w:rsidP="00D74AAD">
            <w:pPr>
              <w:ind w:firstLine="0"/>
              <w:jc w:val="left"/>
              <w:rPr>
                <w:rFonts w:ascii="Times New Roman" w:eastAsia="Times New Roman" w:hAnsi="Times New Roman"/>
                <w:b/>
                <w:sz w:val="24"/>
                <w:szCs w:val="24"/>
              </w:rPr>
            </w:pPr>
            <w:r w:rsidRPr="002F7BEC">
              <w:rPr>
                <w:rFonts w:ascii="Times New Roman" w:eastAsia="Times New Roman" w:hAnsi="Times New Roman"/>
                <w:b/>
                <w:sz w:val="24"/>
                <w:szCs w:val="24"/>
              </w:rPr>
              <w:t>Металлические газоходы</w:t>
            </w:r>
          </w:p>
        </w:tc>
        <w:tc>
          <w:tcPr>
            <w:tcW w:w="931" w:type="dxa"/>
            <w:tcBorders>
              <w:top w:val="single" w:sz="4" w:space="0" w:color="auto"/>
              <w:left w:val="single" w:sz="4" w:space="0" w:color="auto"/>
              <w:bottom w:val="single" w:sz="4" w:space="0" w:color="auto"/>
              <w:right w:val="single" w:sz="4" w:space="0" w:color="auto"/>
            </w:tcBorders>
          </w:tcPr>
          <w:p w:rsidR="00D74AAD" w:rsidRPr="002F7BEC" w:rsidRDefault="00D74AAD" w:rsidP="00D74AAD">
            <w:pPr>
              <w:ind w:firstLine="0"/>
              <w:jc w:val="left"/>
              <w:rPr>
                <w:rFonts w:ascii="Times New Roman" w:eastAsia="Times New Roman" w:hAnsi="Times New Roman"/>
                <w:b/>
                <w:sz w:val="24"/>
                <w:szCs w:val="24"/>
              </w:rPr>
            </w:pPr>
          </w:p>
        </w:tc>
      </w:tr>
      <w:tr w:rsidR="00D74AAD" w:rsidRPr="002F7BEC" w:rsidTr="003F1DFA">
        <w:trPr>
          <w:trHeight w:val="551"/>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D74AAD" w:rsidRPr="002F7BEC" w:rsidRDefault="00D74AAD" w:rsidP="00D74AA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1.</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D74AAD" w:rsidRPr="002F7BEC" w:rsidRDefault="00D74AAD" w:rsidP="00D74AAD">
            <w:pPr>
              <w:ind w:firstLine="0"/>
              <w:jc w:val="left"/>
              <w:rPr>
                <w:rFonts w:ascii="Times New Roman" w:eastAsia="Times New Roman" w:hAnsi="Times New Roman"/>
                <w:sz w:val="24"/>
                <w:szCs w:val="24"/>
              </w:rPr>
            </w:pPr>
            <w:r w:rsidRPr="002F7BEC">
              <w:rPr>
                <w:rFonts w:ascii="Times New Roman" w:eastAsia="Times New Roman" w:hAnsi="Times New Roman"/>
                <w:sz w:val="24"/>
                <w:szCs w:val="24"/>
              </w:rPr>
              <w:t xml:space="preserve">Установка и разборка наружных инвентарных лесов высотой </w:t>
            </w:r>
            <w:proofErr w:type="gramStart"/>
            <w:r w:rsidRPr="002F7BEC">
              <w:rPr>
                <w:rFonts w:ascii="Times New Roman" w:eastAsia="Times New Roman" w:hAnsi="Times New Roman"/>
                <w:sz w:val="24"/>
                <w:szCs w:val="24"/>
              </w:rPr>
              <w:t>до</w:t>
            </w:r>
            <w:proofErr w:type="gramEnd"/>
          </w:p>
          <w:p w:rsidR="00D74AAD" w:rsidRPr="002F7BEC" w:rsidRDefault="00D74AAD" w:rsidP="00D74AAD">
            <w:pPr>
              <w:ind w:firstLine="0"/>
              <w:jc w:val="left"/>
              <w:rPr>
                <w:rFonts w:ascii="Times New Roman" w:eastAsia="Times New Roman" w:hAnsi="Times New Roman"/>
                <w:sz w:val="24"/>
                <w:szCs w:val="24"/>
              </w:rPr>
            </w:pPr>
            <w:r w:rsidRPr="002F7BEC">
              <w:rPr>
                <w:rFonts w:ascii="Times New Roman" w:eastAsia="Times New Roman" w:hAnsi="Times New Roman"/>
                <w:sz w:val="24"/>
                <w:szCs w:val="24"/>
              </w:rPr>
              <w:t xml:space="preserve">16 м трубчатых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D74AAD" w:rsidRPr="002F7BEC" w:rsidRDefault="00D74AAD" w:rsidP="00D74AAD">
            <w:pPr>
              <w:suppressAutoHyphens/>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100 м</w:t>
            </w:r>
            <w:proofErr w:type="gramStart"/>
            <w:r w:rsidRPr="002F7BEC">
              <w:rPr>
                <w:rFonts w:ascii="Times New Roman" w:eastAsia="Times New Roman" w:hAnsi="Times New Roman"/>
                <w:sz w:val="24"/>
                <w:szCs w:val="24"/>
                <w:vertAlign w:val="superscript"/>
              </w:rPr>
              <w:t>2</w:t>
            </w:r>
            <w:proofErr w:type="gramEnd"/>
          </w:p>
        </w:tc>
        <w:tc>
          <w:tcPr>
            <w:tcW w:w="931" w:type="dxa"/>
            <w:tcBorders>
              <w:top w:val="single" w:sz="4" w:space="0" w:color="auto"/>
              <w:left w:val="single" w:sz="4" w:space="0" w:color="auto"/>
              <w:bottom w:val="single" w:sz="4" w:space="0" w:color="auto"/>
              <w:right w:val="single" w:sz="4" w:space="0" w:color="auto"/>
            </w:tcBorders>
            <w:vAlign w:val="bottom"/>
          </w:tcPr>
          <w:p w:rsidR="00D74AAD" w:rsidRPr="002F7BEC" w:rsidRDefault="00D74AAD" w:rsidP="00D74AA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0,96</w:t>
            </w:r>
          </w:p>
        </w:tc>
      </w:tr>
      <w:tr w:rsidR="00D74AAD" w:rsidRPr="002F7BEC" w:rsidTr="003F1DFA">
        <w:trPr>
          <w:trHeight w:val="5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D74AAD" w:rsidRPr="002F7BEC" w:rsidRDefault="00D74AAD" w:rsidP="00D74AA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2.</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D74AAD" w:rsidRPr="002F7BEC" w:rsidRDefault="00D74AAD" w:rsidP="00D74AAD">
            <w:pPr>
              <w:ind w:firstLine="0"/>
              <w:jc w:val="left"/>
              <w:rPr>
                <w:rFonts w:ascii="Times New Roman" w:eastAsia="Times New Roman" w:hAnsi="Times New Roman"/>
                <w:sz w:val="24"/>
                <w:szCs w:val="24"/>
              </w:rPr>
            </w:pPr>
            <w:r w:rsidRPr="002F7BEC">
              <w:rPr>
                <w:rFonts w:ascii="Times New Roman" w:eastAsia="Times New Roman" w:hAnsi="Times New Roman"/>
                <w:sz w:val="24"/>
                <w:szCs w:val="24"/>
              </w:rPr>
              <w:t>Демонтаж стального газохода из листовой стали</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74AAD" w:rsidRPr="002F7BEC" w:rsidRDefault="00D74AAD" w:rsidP="00D74AA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т</w:t>
            </w:r>
          </w:p>
        </w:tc>
        <w:tc>
          <w:tcPr>
            <w:tcW w:w="931" w:type="dxa"/>
            <w:tcBorders>
              <w:top w:val="single" w:sz="4" w:space="0" w:color="auto"/>
              <w:left w:val="single" w:sz="4" w:space="0" w:color="auto"/>
              <w:bottom w:val="single" w:sz="4" w:space="0" w:color="auto"/>
              <w:right w:val="single" w:sz="4" w:space="0" w:color="auto"/>
            </w:tcBorders>
            <w:vAlign w:val="center"/>
          </w:tcPr>
          <w:p w:rsidR="00D74AAD" w:rsidRPr="002F7BEC" w:rsidRDefault="00D74AAD" w:rsidP="00D74AA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4,79</w:t>
            </w:r>
          </w:p>
        </w:tc>
      </w:tr>
      <w:tr w:rsidR="00D74AAD" w:rsidRPr="002F7BEC" w:rsidTr="003F1DFA">
        <w:trPr>
          <w:trHeight w:val="43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D74AAD" w:rsidRPr="002F7BEC" w:rsidRDefault="00D74AAD" w:rsidP="00D74AA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3.</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D74AAD" w:rsidRPr="002F7BEC" w:rsidRDefault="00D74AAD" w:rsidP="00D74AAD">
            <w:pPr>
              <w:ind w:firstLine="0"/>
              <w:jc w:val="left"/>
              <w:rPr>
                <w:rFonts w:ascii="Times New Roman" w:eastAsia="Times New Roman" w:hAnsi="Times New Roman"/>
                <w:sz w:val="24"/>
                <w:szCs w:val="24"/>
              </w:rPr>
            </w:pPr>
            <w:r w:rsidRPr="002F7BEC">
              <w:rPr>
                <w:rFonts w:ascii="Times New Roman" w:eastAsia="Times New Roman" w:hAnsi="Times New Roman"/>
                <w:sz w:val="24"/>
                <w:szCs w:val="24"/>
              </w:rPr>
              <w:t>Монтаж стального газохода из листовой стали толщ.6 мм с ребрами жесткости (с изготовлением)</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74AAD" w:rsidRPr="002F7BEC" w:rsidRDefault="00D74AAD" w:rsidP="00D74AAD">
            <w:pPr>
              <w:ind w:firstLine="0"/>
              <w:jc w:val="center"/>
              <w:rPr>
                <w:rFonts w:ascii="Times New Roman" w:eastAsia="Times New Roman" w:hAnsi="Times New Roman"/>
                <w:sz w:val="24"/>
                <w:szCs w:val="24"/>
              </w:rPr>
            </w:pPr>
          </w:p>
          <w:p w:rsidR="00D74AAD" w:rsidRPr="002F7BEC" w:rsidRDefault="00D74AAD" w:rsidP="00D74AA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т</w:t>
            </w:r>
          </w:p>
        </w:tc>
        <w:tc>
          <w:tcPr>
            <w:tcW w:w="931" w:type="dxa"/>
            <w:tcBorders>
              <w:top w:val="single" w:sz="4" w:space="0" w:color="auto"/>
              <w:left w:val="single" w:sz="4" w:space="0" w:color="auto"/>
              <w:bottom w:val="single" w:sz="4" w:space="0" w:color="auto"/>
              <w:right w:val="single" w:sz="4" w:space="0" w:color="auto"/>
            </w:tcBorders>
            <w:vAlign w:val="center"/>
          </w:tcPr>
          <w:p w:rsidR="00D74AAD" w:rsidRPr="002F7BEC" w:rsidRDefault="00D74AAD" w:rsidP="00D74AAD">
            <w:pPr>
              <w:ind w:firstLine="0"/>
              <w:jc w:val="center"/>
              <w:rPr>
                <w:rFonts w:ascii="Times New Roman" w:eastAsia="Times New Roman" w:hAnsi="Times New Roman"/>
                <w:sz w:val="24"/>
                <w:szCs w:val="24"/>
              </w:rPr>
            </w:pPr>
          </w:p>
          <w:p w:rsidR="00D74AAD" w:rsidRPr="002F7BEC" w:rsidRDefault="00D74AAD" w:rsidP="00D74AA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6,19</w:t>
            </w:r>
          </w:p>
        </w:tc>
      </w:tr>
      <w:tr w:rsidR="00D74AAD" w:rsidRPr="002F7BEC" w:rsidTr="003F1DFA">
        <w:trPr>
          <w:trHeight w:val="43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D74AAD" w:rsidRPr="002F7BEC" w:rsidRDefault="00D74AAD" w:rsidP="00D74AA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4.</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D74AAD" w:rsidRPr="002F7BEC" w:rsidRDefault="00D74AAD" w:rsidP="00D74AAD">
            <w:pPr>
              <w:ind w:firstLine="0"/>
              <w:jc w:val="left"/>
              <w:rPr>
                <w:rFonts w:ascii="Times New Roman" w:eastAsia="Times New Roman" w:hAnsi="Times New Roman"/>
                <w:sz w:val="24"/>
                <w:szCs w:val="24"/>
              </w:rPr>
            </w:pPr>
            <w:r w:rsidRPr="002F7BEC">
              <w:rPr>
                <w:rFonts w:ascii="Times New Roman" w:eastAsia="Times New Roman" w:hAnsi="Times New Roman"/>
                <w:sz w:val="24"/>
                <w:szCs w:val="24"/>
              </w:rPr>
              <w:t>Огрунтовка внутренних металлических поверхностей защитным термостойким и кислотостойким составом</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74AAD" w:rsidRPr="002F7BEC" w:rsidRDefault="00D74AAD" w:rsidP="00D74AAD">
            <w:pPr>
              <w:ind w:firstLine="0"/>
              <w:jc w:val="center"/>
              <w:rPr>
                <w:rFonts w:ascii="Times New Roman" w:eastAsia="Times New Roman" w:hAnsi="Times New Roman"/>
                <w:sz w:val="24"/>
                <w:szCs w:val="24"/>
              </w:rPr>
            </w:pPr>
          </w:p>
          <w:p w:rsidR="00D74AAD" w:rsidRPr="002F7BEC" w:rsidRDefault="00D74AAD" w:rsidP="00D74AA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100 м</w:t>
            </w:r>
            <w:proofErr w:type="gramStart"/>
            <w:r w:rsidRPr="002F7BEC">
              <w:rPr>
                <w:rFonts w:ascii="Times New Roman" w:eastAsia="Times New Roman" w:hAnsi="Times New Roman"/>
                <w:sz w:val="24"/>
                <w:szCs w:val="24"/>
                <w:vertAlign w:val="superscript"/>
              </w:rPr>
              <w:t>2</w:t>
            </w:r>
            <w:proofErr w:type="gramEnd"/>
          </w:p>
        </w:tc>
        <w:tc>
          <w:tcPr>
            <w:tcW w:w="931" w:type="dxa"/>
            <w:tcBorders>
              <w:top w:val="single" w:sz="4" w:space="0" w:color="auto"/>
              <w:left w:val="single" w:sz="4" w:space="0" w:color="auto"/>
              <w:bottom w:val="single" w:sz="4" w:space="0" w:color="auto"/>
              <w:right w:val="single" w:sz="4" w:space="0" w:color="auto"/>
            </w:tcBorders>
            <w:vAlign w:val="center"/>
          </w:tcPr>
          <w:p w:rsidR="00D74AAD" w:rsidRPr="002F7BEC" w:rsidRDefault="00D74AAD" w:rsidP="00D74AAD">
            <w:pPr>
              <w:ind w:firstLine="0"/>
              <w:jc w:val="center"/>
              <w:rPr>
                <w:rFonts w:ascii="Times New Roman" w:eastAsia="Times New Roman" w:hAnsi="Times New Roman"/>
                <w:sz w:val="24"/>
                <w:szCs w:val="24"/>
              </w:rPr>
            </w:pPr>
          </w:p>
          <w:p w:rsidR="00D74AAD" w:rsidRPr="002F7BEC" w:rsidRDefault="00D74AAD" w:rsidP="00D74AA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1,22</w:t>
            </w:r>
          </w:p>
        </w:tc>
      </w:tr>
      <w:tr w:rsidR="00D74AAD" w:rsidRPr="002F7BEC" w:rsidTr="003F1DFA">
        <w:trPr>
          <w:trHeight w:val="43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D74AAD" w:rsidRPr="002F7BEC" w:rsidRDefault="00D74AAD" w:rsidP="00D74AA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5.</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D74AAD" w:rsidRPr="002F7BEC" w:rsidRDefault="00D74AAD" w:rsidP="00D74AAD">
            <w:pPr>
              <w:ind w:firstLine="0"/>
              <w:jc w:val="left"/>
              <w:rPr>
                <w:rFonts w:ascii="Times New Roman" w:eastAsia="Times New Roman" w:hAnsi="Times New Roman"/>
                <w:sz w:val="24"/>
                <w:szCs w:val="24"/>
              </w:rPr>
            </w:pPr>
            <w:r w:rsidRPr="002F7BEC">
              <w:rPr>
                <w:rFonts w:ascii="Times New Roman" w:eastAsia="Times New Roman" w:hAnsi="Times New Roman"/>
                <w:sz w:val="24"/>
                <w:szCs w:val="24"/>
              </w:rPr>
              <w:t>Окраска внутренних металлических поверхностей защитным термостойким и кислотостойким составом</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74AAD" w:rsidRPr="002F7BEC" w:rsidRDefault="00D74AAD" w:rsidP="00D74AAD">
            <w:pPr>
              <w:ind w:firstLine="0"/>
              <w:jc w:val="center"/>
              <w:rPr>
                <w:rFonts w:ascii="Times New Roman" w:eastAsia="Times New Roman" w:hAnsi="Times New Roman"/>
                <w:sz w:val="24"/>
                <w:szCs w:val="24"/>
              </w:rPr>
            </w:pPr>
          </w:p>
          <w:p w:rsidR="00D74AAD" w:rsidRPr="002F7BEC" w:rsidRDefault="00D74AAD" w:rsidP="00D74AA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100 м</w:t>
            </w:r>
            <w:proofErr w:type="gramStart"/>
            <w:r w:rsidRPr="002F7BEC">
              <w:rPr>
                <w:rFonts w:ascii="Times New Roman" w:eastAsia="Times New Roman" w:hAnsi="Times New Roman"/>
                <w:sz w:val="24"/>
                <w:szCs w:val="24"/>
                <w:vertAlign w:val="superscript"/>
              </w:rPr>
              <w:t>2</w:t>
            </w:r>
            <w:proofErr w:type="gramEnd"/>
          </w:p>
        </w:tc>
        <w:tc>
          <w:tcPr>
            <w:tcW w:w="931" w:type="dxa"/>
            <w:tcBorders>
              <w:top w:val="single" w:sz="4" w:space="0" w:color="auto"/>
              <w:left w:val="single" w:sz="4" w:space="0" w:color="auto"/>
              <w:bottom w:val="single" w:sz="4" w:space="0" w:color="auto"/>
              <w:right w:val="single" w:sz="4" w:space="0" w:color="auto"/>
            </w:tcBorders>
            <w:vAlign w:val="center"/>
          </w:tcPr>
          <w:p w:rsidR="00D74AAD" w:rsidRPr="002F7BEC" w:rsidRDefault="00D74AAD" w:rsidP="00D74AAD">
            <w:pPr>
              <w:ind w:firstLine="0"/>
              <w:jc w:val="center"/>
              <w:rPr>
                <w:rFonts w:ascii="Times New Roman" w:eastAsia="Times New Roman" w:hAnsi="Times New Roman"/>
                <w:sz w:val="24"/>
                <w:szCs w:val="24"/>
              </w:rPr>
            </w:pPr>
          </w:p>
          <w:p w:rsidR="00D74AAD" w:rsidRPr="002F7BEC" w:rsidRDefault="00D74AAD" w:rsidP="00D74AA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1,22</w:t>
            </w:r>
          </w:p>
        </w:tc>
      </w:tr>
      <w:tr w:rsidR="00D74AAD" w:rsidRPr="002F7BEC" w:rsidTr="003F1DFA">
        <w:trPr>
          <w:trHeight w:val="43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D74AAD" w:rsidRPr="002F7BEC" w:rsidRDefault="00D74AAD" w:rsidP="00D74AA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6.</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D74AAD" w:rsidRPr="002F7BEC" w:rsidRDefault="00D74AAD" w:rsidP="00D74AAD">
            <w:pPr>
              <w:ind w:firstLine="0"/>
              <w:jc w:val="left"/>
              <w:rPr>
                <w:rFonts w:ascii="Times New Roman" w:eastAsia="Times New Roman" w:hAnsi="Times New Roman"/>
                <w:sz w:val="24"/>
                <w:szCs w:val="24"/>
              </w:rPr>
            </w:pPr>
            <w:r w:rsidRPr="002F7BEC">
              <w:rPr>
                <w:rFonts w:ascii="Times New Roman" w:eastAsia="Times New Roman" w:hAnsi="Times New Roman"/>
                <w:sz w:val="24"/>
                <w:szCs w:val="24"/>
              </w:rPr>
              <w:t xml:space="preserve">Огрунтовка наружных металлических поверхностей и ребер жесткости защитным термостойким составом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D74AAD" w:rsidRPr="002F7BEC" w:rsidRDefault="00D74AAD" w:rsidP="00D74AA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100 м</w:t>
            </w:r>
            <w:proofErr w:type="gramStart"/>
            <w:r w:rsidRPr="002F7BEC">
              <w:rPr>
                <w:rFonts w:ascii="Times New Roman" w:eastAsia="Times New Roman" w:hAnsi="Times New Roman"/>
                <w:sz w:val="24"/>
                <w:szCs w:val="24"/>
                <w:vertAlign w:val="superscript"/>
              </w:rPr>
              <w:t>2</w:t>
            </w:r>
            <w:proofErr w:type="gramEnd"/>
          </w:p>
        </w:tc>
        <w:tc>
          <w:tcPr>
            <w:tcW w:w="931" w:type="dxa"/>
            <w:tcBorders>
              <w:top w:val="single" w:sz="4" w:space="0" w:color="auto"/>
              <w:left w:val="single" w:sz="4" w:space="0" w:color="auto"/>
              <w:bottom w:val="single" w:sz="4" w:space="0" w:color="auto"/>
              <w:right w:val="single" w:sz="4" w:space="0" w:color="auto"/>
            </w:tcBorders>
            <w:vAlign w:val="bottom"/>
          </w:tcPr>
          <w:p w:rsidR="00D74AAD" w:rsidRPr="002F7BEC" w:rsidRDefault="00D74AAD" w:rsidP="00D74AAD">
            <w:pPr>
              <w:ind w:firstLine="0"/>
              <w:jc w:val="center"/>
              <w:rPr>
                <w:rFonts w:ascii="Times New Roman" w:eastAsia="Times New Roman" w:hAnsi="Times New Roman"/>
                <w:sz w:val="24"/>
                <w:szCs w:val="24"/>
              </w:rPr>
            </w:pPr>
          </w:p>
          <w:p w:rsidR="00D74AAD" w:rsidRPr="002F7BEC" w:rsidRDefault="00D74AAD" w:rsidP="00D74AA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1,62</w:t>
            </w:r>
          </w:p>
        </w:tc>
      </w:tr>
      <w:tr w:rsidR="00D74AAD" w:rsidRPr="002F7BEC" w:rsidTr="003F1DFA">
        <w:trPr>
          <w:trHeight w:val="43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D74AAD" w:rsidRPr="002F7BEC" w:rsidRDefault="00D74AAD" w:rsidP="00D74AA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7.</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D74AAD" w:rsidRPr="002F7BEC" w:rsidRDefault="00D74AAD" w:rsidP="00D74AAD">
            <w:pPr>
              <w:ind w:firstLine="0"/>
              <w:jc w:val="left"/>
              <w:rPr>
                <w:rFonts w:ascii="Times New Roman" w:eastAsia="Times New Roman" w:hAnsi="Times New Roman"/>
                <w:sz w:val="24"/>
                <w:szCs w:val="24"/>
              </w:rPr>
            </w:pPr>
            <w:r w:rsidRPr="002F7BEC">
              <w:rPr>
                <w:rFonts w:ascii="Times New Roman" w:eastAsia="Times New Roman" w:hAnsi="Times New Roman"/>
                <w:sz w:val="24"/>
                <w:szCs w:val="24"/>
              </w:rPr>
              <w:t xml:space="preserve">Окраска наружных металлических поверхностей и ребер жесткости защитным термостойким составом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D74AAD" w:rsidRPr="002F7BEC" w:rsidRDefault="00D74AAD" w:rsidP="00D74AA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100 м</w:t>
            </w:r>
            <w:proofErr w:type="gramStart"/>
            <w:r w:rsidRPr="002F7BEC">
              <w:rPr>
                <w:rFonts w:ascii="Times New Roman" w:eastAsia="Times New Roman" w:hAnsi="Times New Roman"/>
                <w:sz w:val="24"/>
                <w:szCs w:val="24"/>
                <w:vertAlign w:val="superscript"/>
              </w:rPr>
              <w:t>2</w:t>
            </w:r>
            <w:proofErr w:type="gramEnd"/>
          </w:p>
        </w:tc>
        <w:tc>
          <w:tcPr>
            <w:tcW w:w="931" w:type="dxa"/>
            <w:tcBorders>
              <w:top w:val="single" w:sz="4" w:space="0" w:color="auto"/>
              <w:left w:val="single" w:sz="4" w:space="0" w:color="auto"/>
              <w:bottom w:val="single" w:sz="4" w:space="0" w:color="auto"/>
              <w:right w:val="single" w:sz="4" w:space="0" w:color="auto"/>
            </w:tcBorders>
            <w:vAlign w:val="bottom"/>
          </w:tcPr>
          <w:p w:rsidR="00D74AAD" w:rsidRPr="002F7BEC" w:rsidRDefault="00D74AAD" w:rsidP="00D74AAD">
            <w:pPr>
              <w:ind w:firstLine="0"/>
              <w:jc w:val="center"/>
              <w:rPr>
                <w:rFonts w:ascii="Times New Roman" w:eastAsia="Times New Roman" w:hAnsi="Times New Roman"/>
                <w:sz w:val="24"/>
                <w:szCs w:val="24"/>
              </w:rPr>
            </w:pPr>
          </w:p>
          <w:p w:rsidR="00D74AAD" w:rsidRPr="002F7BEC" w:rsidRDefault="00D74AAD" w:rsidP="00D74AA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1,62</w:t>
            </w:r>
          </w:p>
        </w:tc>
      </w:tr>
      <w:tr w:rsidR="00D74AAD" w:rsidRPr="002F7BEC" w:rsidTr="00727395">
        <w:trPr>
          <w:trHeight w:val="569"/>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D74AAD" w:rsidRPr="002F7BEC" w:rsidRDefault="00D74AAD" w:rsidP="00D74AA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8.</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D74AAD" w:rsidRPr="002F7BEC" w:rsidRDefault="00D74AAD" w:rsidP="00D74AAD">
            <w:pPr>
              <w:ind w:firstLine="0"/>
              <w:jc w:val="left"/>
              <w:rPr>
                <w:rFonts w:ascii="Times New Roman" w:eastAsia="Times New Roman" w:hAnsi="Times New Roman"/>
                <w:sz w:val="24"/>
                <w:szCs w:val="24"/>
              </w:rPr>
            </w:pPr>
            <w:r w:rsidRPr="002F7BEC">
              <w:rPr>
                <w:rFonts w:ascii="Times New Roman" w:eastAsia="Times New Roman" w:hAnsi="Times New Roman"/>
                <w:sz w:val="24"/>
                <w:szCs w:val="24"/>
              </w:rPr>
              <w:t>Изоляция поверхности газохода минераловатными плитами полужесткими толщ.100 мм</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74AAD" w:rsidRPr="002F7BEC" w:rsidRDefault="00D74AAD" w:rsidP="00D74AAD">
            <w:pPr>
              <w:ind w:firstLine="0"/>
              <w:jc w:val="center"/>
              <w:rPr>
                <w:rFonts w:ascii="Times New Roman" w:eastAsia="Times New Roman" w:hAnsi="Times New Roman"/>
                <w:sz w:val="24"/>
                <w:szCs w:val="24"/>
              </w:rPr>
            </w:pPr>
            <w:proofErr w:type="gramStart"/>
            <w:r w:rsidRPr="002F7BEC">
              <w:rPr>
                <w:rFonts w:ascii="Times New Roman" w:eastAsia="Times New Roman" w:hAnsi="Times New Roman"/>
                <w:sz w:val="24"/>
                <w:szCs w:val="24"/>
              </w:rPr>
              <w:t>м</w:t>
            </w:r>
            <w:proofErr w:type="gramEnd"/>
            <w:r w:rsidRPr="002F7BEC">
              <w:rPr>
                <w:rFonts w:ascii="Times New Roman" w:eastAsia="Times New Roman" w:hAnsi="Times New Roman"/>
                <w:sz w:val="24"/>
                <w:szCs w:val="24"/>
              </w:rPr>
              <w:t>³</w:t>
            </w:r>
          </w:p>
        </w:tc>
        <w:tc>
          <w:tcPr>
            <w:tcW w:w="931" w:type="dxa"/>
            <w:tcBorders>
              <w:top w:val="single" w:sz="4" w:space="0" w:color="auto"/>
              <w:left w:val="single" w:sz="4" w:space="0" w:color="auto"/>
              <w:bottom w:val="single" w:sz="4" w:space="0" w:color="auto"/>
              <w:right w:val="single" w:sz="4" w:space="0" w:color="auto"/>
            </w:tcBorders>
            <w:vAlign w:val="center"/>
          </w:tcPr>
          <w:p w:rsidR="00D74AAD" w:rsidRPr="002F7BEC" w:rsidRDefault="00D74AAD" w:rsidP="00D74AAD">
            <w:pPr>
              <w:ind w:firstLine="0"/>
              <w:jc w:val="center"/>
              <w:rPr>
                <w:rFonts w:ascii="Times New Roman" w:eastAsia="Times New Roman" w:hAnsi="Times New Roman"/>
                <w:sz w:val="24"/>
                <w:szCs w:val="24"/>
              </w:rPr>
            </w:pPr>
          </w:p>
          <w:p w:rsidR="00D74AAD" w:rsidRPr="002F7BEC" w:rsidRDefault="00D74AAD" w:rsidP="00D74AA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13,4</w:t>
            </w:r>
          </w:p>
        </w:tc>
      </w:tr>
      <w:tr w:rsidR="00D74AAD" w:rsidRPr="002F7BEC" w:rsidTr="003F1DFA">
        <w:trPr>
          <w:trHeight w:val="633"/>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D74AAD" w:rsidRPr="002F7BEC" w:rsidRDefault="00D74AAD" w:rsidP="00D74AA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9.</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D74AAD" w:rsidRPr="002F7BEC" w:rsidRDefault="00D74AAD" w:rsidP="00D74AAD">
            <w:pPr>
              <w:ind w:firstLine="0"/>
              <w:jc w:val="left"/>
              <w:rPr>
                <w:rFonts w:ascii="Times New Roman" w:eastAsia="Times New Roman" w:hAnsi="Times New Roman"/>
                <w:sz w:val="24"/>
                <w:szCs w:val="24"/>
              </w:rPr>
            </w:pPr>
            <w:r w:rsidRPr="002F7BEC">
              <w:rPr>
                <w:rFonts w:ascii="Times New Roman" w:eastAsia="Times New Roman" w:hAnsi="Times New Roman"/>
                <w:sz w:val="24"/>
                <w:szCs w:val="24"/>
              </w:rPr>
              <w:t>Покрытие изоляции плоских (криволинейных) поверхностей оцинкованной сталью</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74AAD" w:rsidRPr="002F7BEC" w:rsidRDefault="00D74AAD" w:rsidP="00D74AAD">
            <w:pPr>
              <w:ind w:firstLine="0"/>
              <w:jc w:val="center"/>
              <w:rPr>
                <w:rFonts w:ascii="Times New Roman" w:eastAsia="Times New Roman" w:hAnsi="Times New Roman"/>
                <w:sz w:val="24"/>
                <w:szCs w:val="24"/>
              </w:rPr>
            </w:pPr>
          </w:p>
          <w:p w:rsidR="00D74AAD" w:rsidRPr="002F7BEC" w:rsidRDefault="00D74AAD" w:rsidP="00D74AA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100 м</w:t>
            </w:r>
            <w:proofErr w:type="gramStart"/>
            <w:r w:rsidRPr="002F7BEC">
              <w:rPr>
                <w:rFonts w:ascii="Times New Roman" w:eastAsia="Times New Roman" w:hAnsi="Times New Roman"/>
                <w:sz w:val="24"/>
                <w:szCs w:val="24"/>
                <w:vertAlign w:val="superscript"/>
              </w:rPr>
              <w:t>2</w:t>
            </w:r>
            <w:proofErr w:type="gramEnd"/>
          </w:p>
        </w:tc>
        <w:tc>
          <w:tcPr>
            <w:tcW w:w="931" w:type="dxa"/>
            <w:tcBorders>
              <w:top w:val="single" w:sz="4" w:space="0" w:color="auto"/>
              <w:left w:val="single" w:sz="4" w:space="0" w:color="auto"/>
              <w:bottom w:val="single" w:sz="4" w:space="0" w:color="auto"/>
              <w:right w:val="single" w:sz="4" w:space="0" w:color="auto"/>
            </w:tcBorders>
            <w:vAlign w:val="center"/>
          </w:tcPr>
          <w:p w:rsidR="00D74AAD" w:rsidRPr="002F7BEC" w:rsidRDefault="00D74AAD" w:rsidP="00D74AAD">
            <w:pPr>
              <w:ind w:firstLine="0"/>
              <w:jc w:val="center"/>
              <w:rPr>
                <w:rFonts w:ascii="Times New Roman" w:eastAsia="Times New Roman" w:hAnsi="Times New Roman"/>
                <w:sz w:val="24"/>
                <w:szCs w:val="24"/>
              </w:rPr>
            </w:pPr>
          </w:p>
          <w:p w:rsidR="00D74AAD" w:rsidRPr="002F7BEC" w:rsidRDefault="00D74AAD" w:rsidP="00D74AA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1,34</w:t>
            </w:r>
          </w:p>
        </w:tc>
      </w:tr>
      <w:tr w:rsidR="00D74AAD" w:rsidRPr="002F7BEC" w:rsidTr="003F1DFA">
        <w:trPr>
          <w:trHeight w:val="529"/>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D74AAD" w:rsidRPr="002F7BEC" w:rsidRDefault="00D74AAD" w:rsidP="00D74AA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lastRenderedPageBreak/>
              <w:t>10.</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D74AAD" w:rsidRPr="002F7BEC" w:rsidRDefault="00D74AAD" w:rsidP="00D74AAD">
            <w:pPr>
              <w:ind w:firstLine="0"/>
              <w:jc w:val="left"/>
              <w:rPr>
                <w:rFonts w:ascii="Times New Roman" w:eastAsia="Times New Roman" w:hAnsi="Times New Roman"/>
                <w:sz w:val="24"/>
                <w:szCs w:val="24"/>
              </w:rPr>
            </w:pPr>
            <w:r w:rsidRPr="002F7BEC">
              <w:rPr>
                <w:rFonts w:ascii="Times New Roman" w:eastAsia="Times New Roman" w:hAnsi="Times New Roman"/>
                <w:sz w:val="24"/>
                <w:szCs w:val="24"/>
              </w:rPr>
              <w:t xml:space="preserve">Заделка примыканий металлического газохода асбестовым шнуром диаметром 12 мм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74AAD" w:rsidRPr="002F7BEC" w:rsidRDefault="00D74AAD" w:rsidP="00D74AAD">
            <w:pPr>
              <w:ind w:firstLine="0"/>
              <w:jc w:val="center"/>
              <w:rPr>
                <w:rFonts w:ascii="Times New Roman" w:eastAsia="Times New Roman" w:hAnsi="Times New Roman"/>
                <w:sz w:val="24"/>
                <w:szCs w:val="24"/>
              </w:rPr>
            </w:pPr>
          </w:p>
          <w:p w:rsidR="00D74AAD" w:rsidRPr="002F7BEC" w:rsidRDefault="00D74AAD" w:rsidP="00D74AA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100 м шва</w:t>
            </w:r>
          </w:p>
        </w:tc>
        <w:tc>
          <w:tcPr>
            <w:tcW w:w="931" w:type="dxa"/>
            <w:tcBorders>
              <w:top w:val="single" w:sz="4" w:space="0" w:color="auto"/>
              <w:left w:val="single" w:sz="4" w:space="0" w:color="auto"/>
              <w:bottom w:val="single" w:sz="4" w:space="0" w:color="auto"/>
              <w:right w:val="single" w:sz="4" w:space="0" w:color="auto"/>
            </w:tcBorders>
          </w:tcPr>
          <w:p w:rsidR="00D74AAD" w:rsidRPr="002F7BEC" w:rsidRDefault="00D74AAD" w:rsidP="00D74AAD">
            <w:pPr>
              <w:ind w:firstLine="0"/>
              <w:jc w:val="center"/>
              <w:rPr>
                <w:rFonts w:ascii="Times New Roman" w:eastAsia="Times New Roman" w:hAnsi="Times New Roman"/>
                <w:sz w:val="24"/>
                <w:szCs w:val="24"/>
              </w:rPr>
            </w:pPr>
          </w:p>
          <w:p w:rsidR="00D74AAD" w:rsidRPr="002F7BEC" w:rsidRDefault="00D74AAD" w:rsidP="00D74AA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0,142</w:t>
            </w:r>
          </w:p>
        </w:tc>
      </w:tr>
      <w:tr w:rsidR="00D74AAD" w:rsidRPr="002F7BEC" w:rsidTr="003F1DFA">
        <w:trPr>
          <w:trHeight w:val="330"/>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D74AAD" w:rsidRPr="002F7BEC" w:rsidRDefault="00D74AAD" w:rsidP="00D74AA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11.</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D74AAD" w:rsidRPr="002F7BEC" w:rsidRDefault="00D74AAD" w:rsidP="00D74AAD">
            <w:pPr>
              <w:ind w:firstLine="0"/>
              <w:jc w:val="left"/>
              <w:rPr>
                <w:rFonts w:ascii="Times New Roman" w:eastAsia="Times New Roman" w:hAnsi="Times New Roman"/>
                <w:sz w:val="24"/>
                <w:szCs w:val="24"/>
              </w:rPr>
            </w:pPr>
            <w:r w:rsidRPr="002F7BEC">
              <w:rPr>
                <w:rFonts w:ascii="Times New Roman" w:eastAsia="Times New Roman" w:hAnsi="Times New Roman"/>
                <w:sz w:val="24"/>
                <w:szCs w:val="24"/>
              </w:rPr>
              <w:t>Заделка примыканий газоходов  цементным раствором</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D74AAD" w:rsidRPr="002F7BEC" w:rsidRDefault="00D74AAD" w:rsidP="00D74AA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100 м шва</w:t>
            </w:r>
          </w:p>
        </w:tc>
        <w:tc>
          <w:tcPr>
            <w:tcW w:w="931" w:type="dxa"/>
            <w:tcBorders>
              <w:top w:val="single" w:sz="4" w:space="0" w:color="auto"/>
              <w:left w:val="single" w:sz="4" w:space="0" w:color="auto"/>
              <w:bottom w:val="single" w:sz="4" w:space="0" w:color="auto"/>
              <w:right w:val="single" w:sz="4" w:space="0" w:color="auto"/>
            </w:tcBorders>
            <w:vAlign w:val="bottom"/>
          </w:tcPr>
          <w:p w:rsidR="00D74AAD" w:rsidRPr="002F7BEC" w:rsidRDefault="00D74AAD" w:rsidP="00D74AA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0,142</w:t>
            </w:r>
          </w:p>
        </w:tc>
      </w:tr>
      <w:tr w:rsidR="00D74AAD" w:rsidRPr="002F7BEC" w:rsidTr="003F1DFA">
        <w:trPr>
          <w:trHeight w:val="533"/>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D74AAD" w:rsidRPr="002F7BEC" w:rsidRDefault="00D74AAD" w:rsidP="00D74AA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12.</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D74AAD" w:rsidRPr="002F7BEC" w:rsidRDefault="00D74AAD" w:rsidP="00D74AAD">
            <w:pPr>
              <w:ind w:firstLine="0"/>
              <w:jc w:val="left"/>
              <w:rPr>
                <w:rFonts w:ascii="Times New Roman" w:eastAsia="Times New Roman" w:hAnsi="Times New Roman"/>
                <w:sz w:val="24"/>
                <w:szCs w:val="24"/>
              </w:rPr>
            </w:pPr>
            <w:r w:rsidRPr="002F7BEC">
              <w:rPr>
                <w:rFonts w:ascii="Times New Roman" w:eastAsia="Times New Roman" w:hAnsi="Times New Roman"/>
                <w:sz w:val="24"/>
                <w:szCs w:val="24"/>
              </w:rPr>
              <w:t>Устройство примыканий кровель из наплавляемых материалов в 2 слоя к стенам и парапетам высотой до 600 мм без фартуков</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D74AAD" w:rsidRPr="002F7BEC" w:rsidRDefault="00D74AAD" w:rsidP="00D74AAD">
            <w:pPr>
              <w:ind w:firstLine="0"/>
              <w:jc w:val="center"/>
              <w:rPr>
                <w:rFonts w:ascii="Times New Roman" w:eastAsia="Times New Roman" w:hAnsi="Times New Roman"/>
                <w:sz w:val="24"/>
                <w:szCs w:val="24"/>
              </w:rPr>
            </w:pPr>
          </w:p>
          <w:p w:rsidR="00D74AAD" w:rsidRPr="002F7BEC" w:rsidRDefault="00D74AAD" w:rsidP="00D74AA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100 м</w:t>
            </w:r>
          </w:p>
        </w:tc>
        <w:tc>
          <w:tcPr>
            <w:tcW w:w="931" w:type="dxa"/>
            <w:tcBorders>
              <w:top w:val="single" w:sz="4" w:space="0" w:color="auto"/>
              <w:left w:val="single" w:sz="4" w:space="0" w:color="auto"/>
              <w:bottom w:val="single" w:sz="4" w:space="0" w:color="auto"/>
              <w:right w:val="single" w:sz="4" w:space="0" w:color="auto"/>
            </w:tcBorders>
            <w:vAlign w:val="bottom"/>
          </w:tcPr>
          <w:p w:rsidR="00D74AAD" w:rsidRPr="002F7BEC" w:rsidRDefault="00D74AAD" w:rsidP="00D74AAD">
            <w:pPr>
              <w:ind w:firstLine="0"/>
              <w:jc w:val="center"/>
              <w:rPr>
                <w:rFonts w:ascii="Times New Roman" w:eastAsia="Times New Roman" w:hAnsi="Times New Roman"/>
                <w:sz w:val="24"/>
                <w:szCs w:val="24"/>
              </w:rPr>
            </w:pPr>
          </w:p>
          <w:p w:rsidR="00D74AAD" w:rsidRPr="002F7BEC" w:rsidRDefault="00D74AAD" w:rsidP="00D74AA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0,142</w:t>
            </w:r>
          </w:p>
        </w:tc>
      </w:tr>
      <w:tr w:rsidR="00D74AAD" w:rsidRPr="002F7BEC" w:rsidTr="003F1DFA">
        <w:trPr>
          <w:trHeight w:val="549"/>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D74AAD" w:rsidRPr="002F7BEC" w:rsidRDefault="00D74AAD" w:rsidP="00D74AA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13.</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D74AAD" w:rsidRPr="002F7BEC" w:rsidRDefault="00D74AAD" w:rsidP="00D74AAD">
            <w:pPr>
              <w:ind w:firstLine="0"/>
              <w:jc w:val="left"/>
              <w:rPr>
                <w:rFonts w:ascii="Times New Roman" w:eastAsia="Times New Roman" w:hAnsi="Times New Roman"/>
                <w:sz w:val="24"/>
                <w:szCs w:val="24"/>
              </w:rPr>
            </w:pPr>
            <w:r w:rsidRPr="002F7BEC">
              <w:rPr>
                <w:rFonts w:ascii="Times New Roman" w:eastAsia="Times New Roman" w:hAnsi="Times New Roman"/>
                <w:sz w:val="24"/>
                <w:szCs w:val="24"/>
              </w:rPr>
              <w:t>Монтаж металлических конструкций взрывного клапана стального газохода (1 шт.) (с изготовлением)</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D74AAD" w:rsidRPr="002F7BEC" w:rsidRDefault="00D74AAD" w:rsidP="00D74AA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т</w:t>
            </w:r>
          </w:p>
        </w:tc>
        <w:tc>
          <w:tcPr>
            <w:tcW w:w="931" w:type="dxa"/>
            <w:tcBorders>
              <w:top w:val="single" w:sz="4" w:space="0" w:color="auto"/>
              <w:left w:val="single" w:sz="4" w:space="0" w:color="auto"/>
              <w:bottom w:val="single" w:sz="4" w:space="0" w:color="auto"/>
              <w:right w:val="single" w:sz="4" w:space="0" w:color="auto"/>
            </w:tcBorders>
            <w:vAlign w:val="bottom"/>
          </w:tcPr>
          <w:p w:rsidR="00D74AAD" w:rsidRPr="002F7BEC" w:rsidRDefault="00D74AAD" w:rsidP="00D74AAD">
            <w:pPr>
              <w:ind w:firstLine="0"/>
              <w:jc w:val="center"/>
              <w:rPr>
                <w:rFonts w:ascii="Times New Roman" w:eastAsia="Times New Roman" w:hAnsi="Times New Roman"/>
                <w:sz w:val="24"/>
                <w:szCs w:val="24"/>
              </w:rPr>
            </w:pPr>
          </w:p>
          <w:p w:rsidR="00D74AAD" w:rsidRPr="002F7BEC" w:rsidRDefault="00D74AAD" w:rsidP="00D74AA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0,048</w:t>
            </w:r>
          </w:p>
        </w:tc>
      </w:tr>
      <w:tr w:rsidR="00D74AAD" w:rsidRPr="002F7BEC" w:rsidTr="003F1DFA">
        <w:trPr>
          <w:trHeight w:val="362"/>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D74AAD" w:rsidRPr="002F7BEC" w:rsidRDefault="00D74AAD" w:rsidP="00D74AA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14.</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D74AAD" w:rsidRPr="002F7BEC" w:rsidRDefault="00D74AAD" w:rsidP="00D74AAD">
            <w:pPr>
              <w:ind w:firstLine="0"/>
              <w:jc w:val="left"/>
              <w:rPr>
                <w:rFonts w:ascii="Times New Roman" w:eastAsia="Times New Roman" w:hAnsi="Times New Roman"/>
                <w:sz w:val="24"/>
                <w:szCs w:val="24"/>
              </w:rPr>
            </w:pPr>
            <w:r w:rsidRPr="002F7BEC">
              <w:rPr>
                <w:rFonts w:ascii="Times New Roman" w:eastAsia="Times New Roman" w:hAnsi="Times New Roman"/>
                <w:sz w:val="24"/>
                <w:szCs w:val="24"/>
              </w:rPr>
              <w:t>Монтаж фланцев к дымососам (с изготовлением)</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D74AAD" w:rsidRPr="002F7BEC" w:rsidRDefault="00D74AAD" w:rsidP="00D74AA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т</w:t>
            </w:r>
          </w:p>
        </w:tc>
        <w:tc>
          <w:tcPr>
            <w:tcW w:w="931" w:type="dxa"/>
            <w:tcBorders>
              <w:top w:val="single" w:sz="4" w:space="0" w:color="auto"/>
              <w:left w:val="single" w:sz="4" w:space="0" w:color="auto"/>
              <w:bottom w:val="single" w:sz="4" w:space="0" w:color="auto"/>
              <w:right w:val="single" w:sz="4" w:space="0" w:color="auto"/>
            </w:tcBorders>
            <w:vAlign w:val="bottom"/>
          </w:tcPr>
          <w:p w:rsidR="00D74AAD" w:rsidRPr="002F7BEC" w:rsidRDefault="00D74AAD" w:rsidP="00D74AA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0,157</w:t>
            </w:r>
          </w:p>
        </w:tc>
      </w:tr>
      <w:tr w:rsidR="00D74AAD" w:rsidRPr="002F7BEC" w:rsidTr="003F1DFA">
        <w:trPr>
          <w:trHeight w:val="340"/>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D74AAD" w:rsidRPr="002F7BEC" w:rsidRDefault="00D74AAD" w:rsidP="00D74AA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15.</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D74AAD" w:rsidRPr="002F7BEC" w:rsidRDefault="00D74AAD" w:rsidP="00D74AAD">
            <w:pPr>
              <w:ind w:firstLine="0"/>
              <w:jc w:val="left"/>
              <w:rPr>
                <w:rFonts w:ascii="Times New Roman" w:eastAsia="Times New Roman" w:hAnsi="Times New Roman"/>
                <w:sz w:val="24"/>
                <w:szCs w:val="24"/>
              </w:rPr>
            </w:pPr>
            <w:r w:rsidRPr="002F7BEC">
              <w:rPr>
                <w:rFonts w:ascii="Times New Roman" w:eastAsia="Times New Roman" w:hAnsi="Times New Roman"/>
                <w:sz w:val="24"/>
                <w:szCs w:val="24"/>
              </w:rPr>
              <w:t>Монтаж металлических конструкций шиберов (2 шт.)                        (с изготовлением)</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D74AAD" w:rsidRPr="002F7BEC" w:rsidRDefault="00D74AAD" w:rsidP="00D74AA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т</w:t>
            </w:r>
          </w:p>
        </w:tc>
        <w:tc>
          <w:tcPr>
            <w:tcW w:w="931" w:type="dxa"/>
            <w:tcBorders>
              <w:top w:val="single" w:sz="4" w:space="0" w:color="auto"/>
              <w:left w:val="single" w:sz="4" w:space="0" w:color="auto"/>
              <w:bottom w:val="single" w:sz="4" w:space="0" w:color="auto"/>
              <w:right w:val="single" w:sz="4" w:space="0" w:color="auto"/>
            </w:tcBorders>
            <w:vAlign w:val="bottom"/>
          </w:tcPr>
          <w:p w:rsidR="00D74AAD" w:rsidRPr="002F7BEC" w:rsidRDefault="00D74AAD" w:rsidP="00D74AA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0,222</w:t>
            </w:r>
          </w:p>
        </w:tc>
      </w:tr>
      <w:tr w:rsidR="00D74AAD" w:rsidRPr="002F7BEC" w:rsidTr="003F1DFA">
        <w:trPr>
          <w:trHeight w:val="297"/>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D74AAD" w:rsidRPr="002F7BEC" w:rsidRDefault="00D74AAD" w:rsidP="00D74AA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16.</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D74AAD" w:rsidRPr="002F7BEC" w:rsidRDefault="00D74AAD" w:rsidP="00D74AAD">
            <w:pPr>
              <w:ind w:firstLine="0"/>
              <w:jc w:val="left"/>
              <w:rPr>
                <w:rFonts w:ascii="Times New Roman" w:eastAsia="Times New Roman" w:hAnsi="Times New Roman"/>
                <w:sz w:val="24"/>
                <w:szCs w:val="24"/>
              </w:rPr>
            </w:pPr>
            <w:r w:rsidRPr="002F7BEC">
              <w:rPr>
                <w:rFonts w:ascii="Times New Roman" w:eastAsia="Times New Roman" w:hAnsi="Times New Roman"/>
                <w:sz w:val="24"/>
                <w:szCs w:val="24"/>
              </w:rPr>
              <w:t>Монтаж компенсатора (</w:t>
            </w:r>
            <w:proofErr w:type="spellStart"/>
            <w:r w:rsidRPr="002F7BEC">
              <w:rPr>
                <w:rFonts w:ascii="Times New Roman" w:eastAsia="Times New Roman" w:hAnsi="Times New Roman"/>
                <w:sz w:val="24"/>
                <w:szCs w:val="24"/>
              </w:rPr>
              <w:t>двухлинзовый</w:t>
            </w:r>
            <w:proofErr w:type="spellEnd"/>
            <w:r w:rsidRPr="002F7BEC">
              <w:rPr>
                <w:rFonts w:ascii="Times New Roman" w:eastAsia="Times New Roman" w:hAnsi="Times New Roman"/>
                <w:sz w:val="24"/>
                <w:szCs w:val="24"/>
              </w:rPr>
              <w:t>) (с изготовлением)</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D74AAD" w:rsidRPr="002F7BEC" w:rsidRDefault="00D74AAD" w:rsidP="00D74AA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т</w:t>
            </w:r>
          </w:p>
        </w:tc>
        <w:tc>
          <w:tcPr>
            <w:tcW w:w="931" w:type="dxa"/>
            <w:tcBorders>
              <w:top w:val="single" w:sz="4" w:space="0" w:color="auto"/>
              <w:left w:val="single" w:sz="4" w:space="0" w:color="auto"/>
              <w:bottom w:val="single" w:sz="4" w:space="0" w:color="auto"/>
              <w:right w:val="single" w:sz="4" w:space="0" w:color="auto"/>
            </w:tcBorders>
            <w:vAlign w:val="bottom"/>
          </w:tcPr>
          <w:p w:rsidR="00D74AAD" w:rsidRPr="002F7BEC" w:rsidRDefault="00D74AAD" w:rsidP="00D74AA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0,331</w:t>
            </w:r>
          </w:p>
        </w:tc>
      </w:tr>
    </w:tbl>
    <w:p w:rsidR="0086577A" w:rsidRPr="002F7BEC" w:rsidRDefault="000015D4" w:rsidP="000015D4">
      <w:pPr>
        <w:pStyle w:val="13"/>
        <w:numPr>
          <w:ilvl w:val="0"/>
          <w:numId w:val="0"/>
        </w:numPr>
        <w:spacing w:before="120" w:after="120"/>
        <w:ind w:left="709"/>
        <w:jc w:val="left"/>
        <w:rPr>
          <w:rFonts w:ascii="Times New Roman" w:hAnsi="Times New Roman"/>
          <w:b/>
          <w:color w:val="000000"/>
          <w:sz w:val="24"/>
        </w:rPr>
      </w:pPr>
      <w:bookmarkStart w:id="251" w:name="_Toc412637429"/>
      <w:bookmarkStart w:id="252" w:name="_Toc412637892"/>
      <w:r w:rsidRPr="002F7BEC">
        <w:rPr>
          <w:rFonts w:ascii="Times New Roman" w:hAnsi="Times New Roman"/>
          <w:b/>
          <w:bCs/>
          <w:sz w:val="24"/>
        </w:rPr>
        <w:t>5.5.</w:t>
      </w:r>
      <w:r w:rsidR="003B52E3" w:rsidRPr="002F7BEC">
        <w:rPr>
          <w:rFonts w:ascii="Times New Roman" w:hAnsi="Times New Roman"/>
          <w:b/>
          <w:bCs/>
          <w:sz w:val="24"/>
        </w:rPr>
        <w:t xml:space="preserve"> </w:t>
      </w:r>
      <w:r w:rsidR="0086577A" w:rsidRPr="002F7BEC">
        <w:rPr>
          <w:rFonts w:ascii="Times New Roman" w:hAnsi="Times New Roman"/>
          <w:b/>
          <w:bCs/>
          <w:sz w:val="24"/>
        </w:rPr>
        <w:t>Требования</w:t>
      </w:r>
      <w:r w:rsidR="0086577A" w:rsidRPr="002F7BEC">
        <w:rPr>
          <w:rFonts w:ascii="Times New Roman" w:hAnsi="Times New Roman"/>
          <w:b/>
          <w:bCs/>
          <w:color w:val="000000"/>
          <w:sz w:val="24"/>
        </w:rPr>
        <w:t xml:space="preserve"> к организации и выполнению работ</w:t>
      </w:r>
      <w:bookmarkEnd w:id="250"/>
      <w:bookmarkEnd w:id="251"/>
      <w:bookmarkEnd w:id="252"/>
    </w:p>
    <w:p w:rsidR="0086577A" w:rsidRPr="002F7BEC" w:rsidRDefault="000015D4" w:rsidP="000015D4">
      <w:pPr>
        <w:tabs>
          <w:tab w:val="left" w:pos="993"/>
        </w:tabs>
        <w:rPr>
          <w:rFonts w:ascii="Times New Roman" w:hAnsi="Times New Roman"/>
          <w:sz w:val="24"/>
          <w:szCs w:val="24"/>
        </w:rPr>
      </w:pPr>
      <w:r w:rsidRPr="002F7BEC">
        <w:rPr>
          <w:rFonts w:ascii="Times New Roman" w:hAnsi="Times New Roman"/>
          <w:sz w:val="24"/>
          <w:szCs w:val="24"/>
        </w:rPr>
        <w:t xml:space="preserve">5.5.1. </w:t>
      </w:r>
      <w:r w:rsidR="00D74AAD" w:rsidRPr="002F7BEC">
        <w:rPr>
          <w:rFonts w:ascii="Times New Roman" w:hAnsi="Times New Roman"/>
          <w:sz w:val="24"/>
          <w:szCs w:val="24"/>
        </w:rPr>
        <w:t>Работы выполняются в соответствии с действующими Руководящими документами по проведению ремонтных работ на опасных производственных объектах. Ремонт организовать в соответствии с положениями и требованиями нормативно-технической, технологической и организационно-распорядительной документации</w:t>
      </w:r>
      <w:r w:rsidR="0086577A" w:rsidRPr="002F7BEC">
        <w:rPr>
          <w:rFonts w:ascii="Times New Roman" w:hAnsi="Times New Roman"/>
          <w:sz w:val="24"/>
          <w:szCs w:val="24"/>
        </w:rPr>
        <w:t xml:space="preserve">.   </w:t>
      </w:r>
    </w:p>
    <w:p w:rsidR="0086577A" w:rsidRPr="002F7BEC" w:rsidRDefault="000015D4" w:rsidP="000015D4">
      <w:pPr>
        <w:tabs>
          <w:tab w:val="left" w:pos="993"/>
        </w:tabs>
        <w:rPr>
          <w:rFonts w:ascii="Times New Roman" w:hAnsi="Times New Roman"/>
          <w:sz w:val="24"/>
          <w:szCs w:val="24"/>
        </w:rPr>
      </w:pPr>
      <w:r w:rsidRPr="002F7BEC">
        <w:rPr>
          <w:rFonts w:ascii="Times New Roman" w:hAnsi="Times New Roman"/>
          <w:sz w:val="24"/>
          <w:szCs w:val="24"/>
        </w:rPr>
        <w:t>5.5.2.</w:t>
      </w:r>
      <w:r w:rsidR="0086577A" w:rsidRPr="002F7BEC">
        <w:rPr>
          <w:rFonts w:ascii="Times New Roman" w:hAnsi="Times New Roman"/>
          <w:sz w:val="24"/>
          <w:szCs w:val="24"/>
        </w:rPr>
        <w:t xml:space="preserve"> Подрядчик назначает руководителей работ в соответствии с объемом ремонта, лиц, ответственных за охрану труда и материально-техническое обеспечение.</w:t>
      </w:r>
    </w:p>
    <w:p w:rsidR="0086577A" w:rsidRPr="002F7BEC" w:rsidRDefault="000015D4" w:rsidP="000015D4">
      <w:pPr>
        <w:tabs>
          <w:tab w:val="left" w:pos="993"/>
        </w:tabs>
        <w:rPr>
          <w:rFonts w:ascii="Times New Roman" w:hAnsi="Times New Roman"/>
          <w:sz w:val="24"/>
          <w:szCs w:val="24"/>
        </w:rPr>
      </w:pPr>
      <w:r w:rsidRPr="002F7BEC">
        <w:rPr>
          <w:rFonts w:ascii="Times New Roman" w:hAnsi="Times New Roman"/>
          <w:sz w:val="24"/>
          <w:szCs w:val="24"/>
        </w:rPr>
        <w:t>5.5.3.</w:t>
      </w:r>
      <w:r w:rsidR="003B52E3" w:rsidRPr="002F7BEC">
        <w:rPr>
          <w:rFonts w:ascii="Times New Roman" w:hAnsi="Times New Roman"/>
          <w:sz w:val="24"/>
          <w:szCs w:val="24"/>
        </w:rPr>
        <w:t xml:space="preserve"> </w:t>
      </w:r>
      <w:r w:rsidR="0086577A" w:rsidRPr="002F7BEC">
        <w:rPr>
          <w:rFonts w:ascii="Times New Roman" w:hAnsi="Times New Roman"/>
          <w:sz w:val="24"/>
          <w:szCs w:val="24"/>
        </w:rPr>
        <w:t>Подрядчик определяет состав бригад по численности, квалификации и профессиям в соответствии с объемом ремонта. При этом должна быть обеспечена полная занятость рабочих в течение установленных сроков производства работ, своевременная выдача ремонтной бригаде производственных заданий.</w:t>
      </w:r>
    </w:p>
    <w:p w:rsidR="0086577A" w:rsidRPr="002F7BEC" w:rsidRDefault="003B52E3" w:rsidP="003B52E3">
      <w:pPr>
        <w:tabs>
          <w:tab w:val="left" w:pos="0"/>
        </w:tabs>
        <w:rPr>
          <w:rFonts w:ascii="Times New Roman" w:hAnsi="Times New Roman"/>
          <w:sz w:val="24"/>
          <w:szCs w:val="24"/>
        </w:rPr>
      </w:pPr>
      <w:r w:rsidRPr="002F7BEC">
        <w:rPr>
          <w:rFonts w:ascii="Times New Roman" w:hAnsi="Times New Roman"/>
          <w:sz w:val="24"/>
          <w:szCs w:val="24"/>
        </w:rPr>
        <w:t xml:space="preserve">5.5.4. </w:t>
      </w:r>
      <w:r w:rsidR="0086577A" w:rsidRPr="002F7BEC">
        <w:rPr>
          <w:rFonts w:ascii="Times New Roman" w:hAnsi="Times New Roman"/>
          <w:sz w:val="24"/>
          <w:szCs w:val="24"/>
        </w:rPr>
        <w:t>Подрядчик составляет и согласовывает с Заказ</w:t>
      </w:r>
      <w:r w:rsidR="00D74AAD" w:rsidRPr="002F7BEC">
        <w:rPr>
          <w:rFonts w:ascii="Times New Roman" w:hAnsi="Times New Roman"/>
          <w:sz w:val="24"/>
          <w:szCs w:val="24"/>
        </w:rPr>
        <w:t>чиком проект организации работ.</w:t>
      </w:r>
    </w:p>
    <w:p w:rsidR="0086577A" w:rsidRPr="002F7BEC" w:rsidRDefault="00620B56" w:rsidP="00620B56">
      <w:pPr>
        <w:tabs>
          <w:tab w:val="left" w:pos="993"/>
        </w:tabs>
        <w:rPr>
          <w:rFonts w:ascii="Times New Roman" w:hAnsi="Times New Roman"/>
          <w:sz w:val="24"/>
          <w:szCs w:val="24"/>
        </w:rPr>
      </w:pPr>
      <w:r w:rsidRPr="002F7BEC">
        <w:rPr>
          <w:rFonts w:ascii="Times New Roman" w:hAnsi="Times New Roman"/>
          <w:sz w:val="24"/>
          <w:szCs w:val="24"/>
        </w:rPr>
        <w:t xml:space="preserve">5.5.5. </w:t>
      </w:r>
      <w:r w:rsidR="0086577A" w:rsidRPr="002F7BEC">
        <w:rPr>
          <w:rFonts w:ascii="Times New Roman" w:hAnsi="Times New Roman"/>
          <w:sz w:val="24"/>
          <w:szCs w:val="24"/>
        </w:rPr>
        <w:t>До начала работ Подрядчик направляет Заказчику письмо с указанием паспортных данных руководителей, специалистов, ремонтного персонала, марки, госномера автотранспорта, перечень материалов, инструмента, механизмов, техники для оформления пропуска на территорию объекта, а также представляет Заказчику список и приказ о назначении ответственных лиц за производство работ для оформления акта-допуска.</w:t>
      </w:r>
    </w:p>
    <w:p w:rsidR="0086577A" w:rsidRPr="002F7BEC" w:rsidRDefault="00620B56" w:rsidP="00620B56">
      <w:pPr>
        <w:tabs>
          <w:tab w:val="left" w:pos="993"/>
        </w:tabs>
        <w:ind w:left="710" w:firstLine="0"/>
        <w:rPr>
          <w:rFonts w:ascii="Times New Roman" w:hAnsi="Times New Roman"/>
          <w:sz w:val="24"/>
          <w:szCs w:val="24"/>
        </w:rPr>
      </w:pPr>
      <w:r w:rsidRPr="002F7BEC">
        <w:rPr>
          <w:rFonts w:ascii="Times New Roman" w:hAnsi="Times New Roman"/>
          <w:sz w:val="24"/>
          <w:szCs w:val="24"/>
        </w:rPr>
        <w:t xml:space="preserve">5.5.6. </w:t>
      </w:r>
      <w:r w:rsidR="0086577A" w:rsidRPr="002F7BEC">
        <w:rPr>
          <w:rFonts w:ascii="Times New Roman" w:hAnsi="Times New Roman"/>
          <w:sz w:val="24"/>
          <w:szCs w:val="24"/>
        </w:rPr>
        <w:t xml:space="preserve">Работы проводятся вблизи действующих установок. </w:t>
      </w:r>
    </w:p>
    <w:p w:rsidR="0086577A" w:rsidRPr="002F7BEC" w:rsidRDefault="00620B56" w:rsidP="00620B56">
      <w:pPr>
        <w:tabs>
          <w:tab w:val="left" w:pos="0"/>
          <w:tab w:val="left" w:pos="1134"/>
        </w:tabs>
        <w:ind w:left="710" w:firstLine="0"/>
        <w:rPr>
          <w:rFonts w:ascii="Times New Roman" w:hAnsi="Times New Roman"/>
          <w:sz w:val="24"/>
          <w:szCs w:val="24"/>
        </w:rPr>
      </w:pPr>
      <w:r w:rsidRPr="002F7BEC">
        <w:rPr>
          <w:rFonts w:ascii="Times New Roman" w:hAnsi="Times New Roman"/>
          <w:sz w:val="24"/>
          <w:szCs w:val="24"/>
        </w:rPr>
        <w:t xml:space="preserve">5.5.7. </w:t>
      </w:r>
      <w:r w:rsidR="0086577A" w:rsidRPr="002F7BEC">
        <w:rPr>
          <w:rFonts w:ascii="Times New Roman" w:hAnsi="Times New Roman"/>
          <w:sz w:val="24"/>
          <w:szCs w:val="24"/>
        </w:rPr>
        <w:t>Работы проводятся в соответствии с Планом-графиком.</w:t>
      </w:r>
    </w:p>
    <w:p w:rsidR="0086577A" w:rsidRPr="002F7BEC" w:rsidRDefault="00620B56" w:rsidP="00620B56">
      <w:pPr>
        <w:tabs>
          <w:tab w:val="left" w:pos="1134"/>
        </w:tabs>
        <w:overflowPunct w:val="0"/>
        <w:autoSpaceDE w:val="0"/>
        <w:autoSpaceDN w:val="0"/>
        <w:adjustRightInd w:val="0"/>
        <w:rPr>
          <w:rFonts w:ascii="Times New Roman" w:eastAsia="Times New Roman" w:hAnsi="Times New Roman"/>
          <w:sz w:val="24"/>
          <w:szCs w:val="24"/>
          <w:lang w:eastAsia="ar-SA"/>
        </w:rPr>
      </w:pPr>
      <w:r w:rsidRPr="002F7BEC">
        <w:rPr>
          <w:rFonts w:ascii="Times New Roman" w:hAnsi="Times New Roman"/>
          <w:sz w:val="24"/>
          <w:szCs w:val="24"/>
        </w:rPr>
        <w:t xml:space="preserve">5.5.8. </w:t>
      </w:r>
      <w:r w:rsidR="0086577A" w:rsidRPr="002F7BEC">
        <w:rPr>
          <w:rFonts w:ascii="Times New Roman" w:hAnsi="Times New Roman"/>
          <w:sz w:val="24"/>
          <w:szCs w:val="24"/>
        </w:rPr>
        <w:t>С момента начала работ и до их завершения Подрядчик несет ответственность за сохранность всех материалов, оборудования, механизмов, техники до полного завершения работ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ремонтной площадки технику и оборудование).</w:t>
      </w:r>
    </w:p>
    <w:p w:rsidR="0086577A" w:rsidRPr="002F7BEC" w:rsidRDefault="00620B56" w:rsidP="00620B56">
      <w:pPr>
        <w:tabs>
          <w:tab w:val="left" w:pos="0"/>
          <w:tab w:val="left" w:pos="1134"/>
        </w:tabs>
        <w:ind w:left="710" w:firstLine="0"/>
        <w:rPr>
          <w:rFonts w:ascii="Times New Roman" w:hAnsi="Times New Roman"/>
          <w:sz w:val="24"/>
          <w:szCs w:val="24"/>
        </w:rPr>
      </w:pPr>
      <w:r w:rsidRPr="002F7BEC">
        <w:rPr>
          <w:rFonts w:ascii="Times New Roman" w:hAnsi="Times New Roman"/>
          <w:sz w:val="24"/>
          <w:szCs w:val="24"/>
        </w:rPr>
        <w:t xml:space="preserve">5.5.9. </w:t>
      </w:r>
      <w:r w:rsidR="0086577A" w:rsidRPr="002F7BEC">
        <w:rPr>
          <w:rFonts w:ascii="Times New Roman" w:hAnsi="Times New Roman"/>
          <w:sz w:val="24"/>
          <w:szCs w:val="24"/>
        </w:rPr>
        <w:t>Заказчик предоставляет площадку для хранения материалов и инструментов.</w:t>
      </w:r>
    </w:p>
    <w:p w:rsidR="0086577A" w:rsidRPr="002F7BEC" w:rsidRDefault="00620B56" w:rsidP="00620B56">
      <w:pPr>
        <w:tabs>
          <w:tab w:val="left" w:pos="0"/>
          <w:tab w:val="left" w:pos="1134"/>
        </w:tabs>
        <w:rPr>
          <w:rFonts w:ascii="Times New Roman" w:hAnsi="Times New Roman"/>
          <w:sz w:val="24"/>
          <w:szCs w:val="24"/>
        </w:rPr>
      </w:pPr>
      <w:r w:rsidRPr="002F7BEC">
        <w:rPr>
          <w:rFonts w:ascii="Times New Roman" w:hAnsi="Times New Roman"/>
          <w:sz w:val="24"/>
          <w:szCs w:val="24"/>
        </w:rPr>
        <w:t xml:space="preserve">5.5.10. </w:t>
      </w:r>
      <w:r w:rsidR="0086577A" w:rsidRPr="002F7BEC">
        <w:rPr>
          <w:rFonts w:ascii="Times New Roman" w:hAnsi="Times New Roman"/>
          <w:sz w:val="24"/>
          <w:szCs w:val="24"/>
        </w:rPr>
        <w:t>При выполнении работ Подрядчик обеспечивает соблюдение правил пожарной, промышленной безопасности, правил техники безопасности.</w:t>
      </w:r>
    </w:p>
    <w:p w:rsidR="0086577A" w:rsidRPr="002F7BEC" w:rsidRDefault="00620B56" w:rsidP="00620B56">
      <w:pPr>
        <w:tabs>
          <w:tab w:val="num" w:pos="0"/>
          <w:tab w:val="left" w:pos="1134"/>
        </w:tabs>
        <w:rPr>
          <w:rFonts w:ascii="Times New Roman" w:hAnsi="Times New Roman"/>
          <w:sz w:val="24"/>
          <w:szCs w:val="24"/>
        </w:rPr>
      </w:pPr>
      <w:r w:rsidRPr="002F7BEC">
        <w:rPr>
          <w:rFonts w:ascii="Times New Roman" w:hAnsi="Times New Roman"/>
          <w:sz w:val="24"/>
          <w:szCs w:val="24"/>
        </w:rPr>
        <w:t>5.5.11.</w:t>
      </w:r>
      <w:r w:rsidR="0086577A" w:rsidRPr="002F7BEC">
        <w:rPr>
          <w:rFonts w:ascii="Times New Roman" w:hAnsi="Times New Roman"/>
          <w:sz w:val="24"/>
          <w:szCs w:val="24"/>
        </w:rPr>
        <w:t xml:space="preserve">При обнаружении </w:t>
      </w:r>
      <w:r w:rsidR="00984333" w:rsidRPr="002F7BEC">
        <w:rPr>
          <w:rFonts w:ascii="Times New Roman" w:hAnsi="Times New Roman"/>
          <w:sz w:val="24"/>
          <w:szCs w:val="24"/>
        </w:rPr>
        <w:t>в процессе выполнения работ или по окончании выполнения работ их несоответствия требованиям, предусмотренным Техническим заданием, а также требованиям государственных стандартов, нормативно-технической документации, устанавливающей требования к качеству данного вида работ, Заказчик сообщает об этом Подрядчику с указанием срока устранения этих недостатко</w:t>
      </w:r>
      <w:r w:rsidR="0086577A" w:rsidRPr="002F7BEC">
        <w:rPr>
          <w:rFonts w:ascii="Times New Roman" w:hAnsi="Times New Roman"/>
          <w:sz w:val="24"/>
          <w:szCs w:val="24"/>
        </w:rPr>
        <w:t xml:space="preserve">в. </w:t>
      </w:r>
    </w:p>
    <w:p w:rsidR="0086577A" w:rsidRPr="002F7BEC" w:rsidRDefault="00620B56" w:rsidP="00620B56">
      <w:pPr>
        <w:tabs>
          <w:tab w:val="num" w:pos="0"/>
          <w:tab w:val="left" w:pos="1134"/>
        </w:tabs>
        <w:rPr>
          <w:rFonts w:ascii="Times New Roman" w:hAnsi="Times New Roman"/>
          <w:sz w:val="24"/>
          <w:szCs w:val="24"/>
        </w:rPr>
      </w:pPr>
      <w:r w:rsidRPr="002F7BEC">
        <w:rPr>
          <w:rFonts w:ascii="Times New Roman" w:hAnsi="Times New Roman"/>
          <w:sz w:val="24"/>
          <w:szCs w:val="24"/>
        </w:rPr>
        <w:t>5.5.12.</w:t>
      </w:r>
      <w:r w:rsidR="0086577A" w:rsidRPr="002F7BEC">
        <w:rPr>
          <w:rFonts w:ascii="Times New Roman" w:hAnsi="Times New Roman"/>
          <w:sz w:val="24"/>
          <w:szCs w:val="24"/>
        </w:rPr>
        <w:t xml:space="preserve"> Подрядчик обязан устранить указанные недостатки за свой счет в срок, установленный Заказчиком. </w:t>
      </w:r>
    </w:p>
    <w:p w:rsidR="0086577A" w:rsidRPr="002F7BEC" w:rsidRDefault="00620B56" w:rsidP="00620B56">
      <w:pPr>
        <w:tabs>
          <w:tab w:val="num" w:pos="0"/>
          <w:tab w:val="left" w:pos="1134"/>
        </w:tabs>
        <w:rPr>
          <w:rFonts w:ascii="Times New Roman" w:eastAsia="Times New Roman" w:hAnsi="Times New Roman"/>
          <w:sz w:val="24"/>
          <w:szCs w:val="24"/>
        </w:rPr>
      </w:pPr>
      <w:r w:rsidRPr="002F7BEC">
        <w:rPr>
          <w:rFonts w:ascii="Times New Roman" w:hAnsi="Times New Roman"/>
          <w:sz w:val="24"/>
          <w:szCs w:val="24"/>
        </w:rPr>
        <w:t xml:space="preserve">5.5.13. </w:t>
      </w:r>
      <w:r w:rsidR="0086577A" w:rsidRPr="002F7BEC">
        <w:rPr>
          <w:rFonts w:ascii="Times New Roman" w:hAnsi="Times New Roman"/>
          <w:sz w:val="24"/>
          <w:szCs w:val="24"/>
        </w:rPr>
        <w:t xml:space="preserve">Подрядчик обязан </w:t>
      </w:r>
      <w:r w:rsidR="00984333" w:rsidRPr="002F7BEC">
        <w:rPr>
          <w:rFonts w:ascii="Times New Roman" w:hAnsi="Times New Roman"/>
          <w:sz w:val="24"/>
          <w:szCs w:val="24"/>
        </w:rPr>
        <w:t>немедленно предупреждать Заказчика и до получения от него указаний приостанавливать работу при обнаружении возможных неблагоприятных для Заказчика последствий выполнения его указаний о способе выполнения работ, а так же иных обстоятельств, которые грозят качеству исполнения работ, либо создают невозможность ее завершения в срок</w:t>
      </w:r>
      <w:r w:rsidR="0086577A" w:rsidRPr="002F7BEC">
        <w:rPr>
          <w:rFonts w:ascii="Times New Roman" w:hAnsi="Times New Roman"/>
          <w:sz w:val="24"/>
          <w:szCs w:val="24"/>
        </w:rPr>
        <w:t>.</w:t>
      </w:r>
    </w:p>
    <w:p w:rsidR="0086577A" w:rsidRPr="002F7BEC" w:rsidRDefault="00620B56" w:rsidP="00620B56">
      <w:pPr>
        <w:keepNext/>
        <w:spacing w:before="60" w:after="60"/>
        <w:jc w:val="left"/>
        <w:outlineLvl w:val="0"/>
        <w:rPr>
          <w:rFonts w:ascii="Times New Roman" w:eastAsia="Times New Roman" w:hAnsi="Times New Roman"/>
          <w:b/>
          <w:color w:val="000000"/>
          <w:sz w:val="24"/>
          <w:szCs w:val="24"/>
        </w:rPr>
      </w:pPr>
      <w:bookmarkStart w:id="253" w:name="_Toc348353691"/>
      <w:bookmarkStart w:id="254" w:name="_Toc412637430"/>
      <w:bookmarkStart w:id="255" w:name="_Toc412637893"/>
      <w:r w:rsidRPr="002F7BEC">
        <w:rPr>
          <w:rFonts w:ascii="Times New Roman" w:hAnsi="Times New Roman"/>
          <w:b/>
          <w:sz w:val="24"/>
          <w:szCs w:val="24"/>
        </w:rPr>
        <w:lastRenderedPageBreak/>
        <w:t>5.6.</w:t>
      </w:r>
      <w:r w:rsidR="0086577A" w:rsidRPr="002F7BEC">
        <w:rPr>
          <w:rFonts w:ascii="Times New Roman" w:hAnsi="Times New Roman"/>
          <w:b/>
          <w:sz w:val="24"/>
          <w:szCs w:val="24"/>
        </w:rPr>
        <w:t>Требования</w:t>
      </w:r>
      <w:r w:rsidR="0086577A" w:rsidRPr="002F7BEC">
        <w:rPr>
          <w:rFonts w:ascii="Times New Roman" w:hAnsi="Times New Roman"/>
          <w:b/>
          <w:color w:val="000000"/>
          <w:sz w:val="24"/>
          <w:szCs w:val="24"/>
        </w:rPr>
        <w:t xml:space="preserve"> к составу документации</w:t>
      </w:r>
      <w:bookmarkEnd w:id="253"/>
      <w:bookmarkEnd w:id="254"/>
      <w:bookmarkEnd w:id="255"/>
    </w:p>
    <w:p w:rsidR="0086577A" w:rsidRPr="002F7BEC" w:rsidRDefault="00620B56" w:rsidP="00620B56">
      <w:pPr>
        <w:tabs>
          <w:tab w:val="left" w:pos="1134"/>
        </w:tabs>
        <w:suppressAutoHyphens/>
        <w:rPr>
          <w:rFonts w:ascii="Times New Roman" w:hAnsi="Times New Roman"/>
          <w:sz w:val="24"/>
          <w:szCs w:val="24"/>
        </w:rPr>
      </w:pPr>
      <w:bookmarkStart w:id="256" w:name="_Toc348353692"/>
      <w:r w:rsidRPr="002F7BEC">
        <w:rPr>
          <w:rFonts w:ascii="Times New Roman" w:hAnsi="Times New Roman"/>
          <w:sz w:val="24"/>
          <w:szCs w:val="24"/>
        </w:rPr>
        <w:t xml:space="preserve">5.6.1. </w:t>
      </w:r>
      <w:r w:rsidR="0086577A" w:rsidRPr="002F7BEC">
        <w:rPr>
          <w:rFonts w:ascii="Times New Roman" w:hAnsi="Times New Roman"/>
          <w:sz w:val="24"/>
          <w:szCs w:val="24"/>
        </w:rPr>
        <w:t xml:space="preserve">Подрядчик </w:t>
      </w:r>
      <w:r w:rsidR="00984333" w:rsidRPr="002F7BEC">
        <w:rPr>
          <w:rFonts w:ascii="Times New Roman" w:hAnsi="Times New Roman"/>
          <w:sz w:val="24"/>
          <w:szCs w:val="24"/>
        </w:rPr>
        <w:t>своевременно и одновременно с предоставлением акта приемки выполненных работ (форма КС-2), справки о стоимости выполненных работ и затрат (форма КС-3) и Акта приема-передачи выполненных работ передает Заказчику полный комплект ремонтной документации, выполненной в соответствии с действующими государственными стандартами требованиями нормативно-технической документации в строительстве</w:t>
      </w:r>
      <w:r w:rsidR="0086577A" w:rsidRPr="002F7BEC">
        <w:rPr>
          <w:rFonts w:ascii="Times New Roman" w:hAnsi="Times New Roman"/>
          <w:sz w:val="24"/>
          <w:szCs w:val="24"/>
        </w:rPr>
        <w:t>.</w:t>
      </w:r>
    </w:p>
    <w:p w:rsidR="0086577A" w:rsidRPr="002F7BEC" w:rsidRDefault="00620B56" w:rsidP="00620B56">
      <w:pPr>
        <w:tabs>
          <w:tab w:val="left" w:pos="0"/>
          <w:tab w:val="left" w:pos="1134"/>
        </w:tabs>
        <w:suppressAutoHyphens/>
        <w:ind w:left="710" w:firstLine="0"/>
        <w:rPr>
          <w:rFonts w:ascii="Times New Roman" w:hAnsi="Times New Roman"/>
          <w:sz w:val="24"/>
          <w:szCs w:val="24"/>
        </w:rPr>
      </w:pPr>
      <w:r w:rsidRPr="002F7BEC">
        <w:rPr>
          <w:rFonts w:ascii="Times New Roman" w:hAnsi="Times New Roman"/>
          <w:sz w:val="24"/>
          <w:szCs w:val="24"/>
        </w:rPr>
        <w:t xml:space="preserve">5.6.2. </w:t>
      </w:r>
      <w:r w:rsidR="0086577A" w:rsidRPr="002F7BEC">
        <w:rPr>
          <w:rFonts w:ascii="Times New Roman" w:hAnsi="Times New Roman"/>
          <w:sz w:val="24"/>
          <w:szCs w:val="24"/>
        </w:rPr>
        <w:t>Ремонтная документация на выполненные работы должна включать:</w:t>
      </w:r>
    </w:p>
    <w:p w:rsidR="0086577A" w:rsidRPr="002F7BEC" w:rsidRDefault="0086577A" w:rsidP="00E14FA1">
      <w:pPr>
        <w:numPr>
          <w:ilvl w:val="0"/>
          <w:numId w:val="44"/>
        </w:numPr>
        <w:tabs>
          <w:tab w:val="left" w:pos="0"/>
          <w:tab w:val="num" w:pos="900"/>
          <w:tab w:val="left" w:pos="1134"/>
        </w:tabs>
        <w:suppressAutoHyphens/>
        <w:ind w:left="0" w:firstLine="709"/>
        <w:rPr>
          <w:rFonts w:ascii="Times New Roman" w:hAnsi="Times New Roman"/>
          <w:sz w:val="24"/>
          <w:szCs w:val="24"/>
        </w:rPr>
      </w:pPr>
      <w:r w:rsidRPr="002F7BEC">
        <w:rPr>
          <w:rFonts w:ascii="Times New Roman" w:hAnsi="Times New Roman"/>
          <w:sz w:val="24"/>
          <w:szCs w:val="24"/>
        </w:rPr>
        <w:t>проект организации работ;</w:t>
      </w:r>
    </w:p>
    <w:p w:rsidR="0086577A" w:rsidRPr="002F7BEC" w:rsidRDefault="0086577A" w:rsidP="00E14FA1">
      <w:pPr>
        <w:numPr>
          <w:ilvl w:val="0"/>
          <w:numId w:val="44"/>
        </w:numPr>
        <w:tabs>
          <w:tab w:val="left" w:pos="0"/>
          <w:tab w:val="num" w:pos="900"/>
          <w:tab w:val="left" w:pos="1134"/>
        </w:tabs>
        <w:suppressAutoHyphens/>
        <w:ind w:left="0" w:firstLine="709"/>
        <w:rPr>
          <w:rFonts w:ascii="Times New Roman" w:hAnsi="Times New Roman"/>
          <w:sz w:val="24"/>
          <w:szCs w:val="24"/>
        </w:rPr>
      </w:pPr>
      <w:r w:rsidRPr="002F7BEC">
        <w:rPr>
          <w:rFonts w:ascii="Times New Roman" w:hAnsi="Times New Roman"/>
          <w:sz w:val="24"/>
          <w:szCs w:val="24"/>
        </w:rPr>
        <w:t>исполнительные схемы и чертежи;</w:t>
      </w:r>
    </w:p>
    <w:p w:rsidR="0086577A" w:rsidRPr="002F7BEC" w:rsidRDefault="0086577A" w:rsidP="00E14FA1">
      <w:pPr>
        <w:numPr>
          <w:ilvl w:val="0"/>
          <w:numId w:val="44"/>
        </w:numPr>
        <w:tabs>
          <w:tab w:val="left" w:pos="0"/>
          <w:tab w:val="num" w:pos="900"/>
          <w:tab w:val="left" w:pos="1134"/>
        </w:tabs>
        <w:suppressAutoHyphens/>
        <w:ind w:left="0" w:firstLine="709"/>
        <w:rPr>
          <w:rFonts w:ascii="Times New Roman" w:hAnsi="Times New Roman"/>
          <w:sz w:val="24"/>
          <w:szCs w:val="24"/>
        </w:rPr>
      </w:pPr>
      <w:r w:rsidRPr="002F7BEC">
        <w:rPr>
          <w:rFonts w:ascii="Times New Roman" w:hAnsi="Times New Roman"/>
          <w:sz w:val="24"/>
          <w:szCs w:val="24"/>
        </w:rPr>
        <w:t>акты на скрытые работы;</w:t>
      </w:r>
    </w:p>
    <w:p w:rsidR="0086577A" w:rsidRPr="002F7BEC" w:rsidRDefault="0086577A" w:rsidP="00E14FA1">
      <w:pPr>
        <w:numPr>
          <w:ilvl w:val="0"/>
          <w:numId w:val="44"/>
        </w:numPr>
        <w:tabs>
          <w:tab w:val="left" w:pos="0"/>
          <w:tab w:val="num" w:pos="900"/>
          <w:tab w:val="left" w:pos="1134"/>
        </w:tabs>
        <w:suppressAutoHyphens/>
        <w:ind w:left="0" w:firstLine="709"/>
        <w:rPr>
          <w:rFonts w:ascii="Times New Roman" w:hAnsi="Times New Roman"/>
          <w:sz w:val="24"/>
          <w:szCs w:val="24"/>
        </w:rPr>
      </w:pPr>
      <w:r w:rsidRPr="002F7BEC">
        <w:rPr>
          <w:rFonts w:ascii="Times New Roman" w:hAnsi="Times New Roman"/>
          <w:sz w:val="24"/>
          <w:szCs w:val="24"/>
        </w:rPr>
        <w:t>акты-допуски;</w:t>
      </w:r>
    </w:p>
    <w:p w:rsidR="0086577A" w:rsidRPr="002F7BEC" w:rsidRDefault="0086577A" w:rsidP="00E14FA1">
      <w:pPr>
        <w:numPr>
          <w:ilvl w:val="0"/>
          <w:numId w:val="44"/>
        </w:numPr>
        <w:tabs>
          <w:tab w:val="left" w:pos="0"/>
          <w:tab w:val="num" w:pos="900"/>
          <w:tab w:val="left" w:pos="1134"/>
        </w:tabs>
        <w:suppressAutoHyphens/>
        <w:ind w:left="0" w:firstLine="709"/>
        <w:rPr>
          <w:rFonts w:ascii="Times New Roman" w:hAnsi="Times New Roman"/>
          <w:sz w:val="24"/>
          <w:szCs w:val="24"/>
        </w:rPr>
      </w:pPr>
      <w:r w:rsidRPr="002F7BEC">
        <w:rPr>
          <w:rFonts w:ascii="Times New Roman" w:hAnsi="Times New Roman"/>
          <w:sz w:val="24"/>
          <w:szCs w:val="24"/>
        </w:rPr>
        <w:t>наряды на выполнение работ;</w:t>
      </w:r>
    </w:p>
    <w:p w:rsidR="0086577A" w:rsidRPr="002F7BEC" w:rsidRDefault="0086577A" w:rsidP="00E14FA1">
      <w:pPr>
        <w:numPr>
          <w:ilvl w:val="0"/>
          <w:numId w:val="44"/>
        </w:numPr>
        <w:tabs>
          <w:tab w:val="left" w:pos="0"/>
          <w:tab w:val="num" w:pos="900"/>
          <w:tab w:val="left" w:pos="1134"/>
        </w:tabs>
        <w:suppressAutoHyphens/>
        <w:ind w:left="0" w:firstLine="709"/>
        <w:rPr>
          <w:rFonts w:ascii="Times New Roman" w:hAnsi="Times New Roman"/>
          <w:sz w:val="24"/>
          <w:szCs w:val="24"/>
        </w:rPr>
      </w:pPr>
      <w:r w:rsidRPr="002F7BEC">
        <w:rPr>
          <w:rFonts w:ascii="Times New Roman" w:hAnsi="Times New Roman"/>
          <w:sz w:val="24"/>
          <w:szCs w:val="24"/>
        </w:rPr>
        <w:t>копии всех разрешительных документов, дающих право на проведение ремонтных работ</w:t>
      </w:r>
      <w:r w:rsidR="00984333" w:rsidRPr="002F7BEC">
        <w:rPr>
          <w:rFonts w:ascii="Times New Roman" w:hAnsi="Times New Roman"/>
          <w:sz w:val="24"/>
          <w:szCs w:val="24"/>
        </w:rPr>
        <w:t>,</w:t>
      </w:r>
      <w:r w:rsidRPr="002F7BEC">
        <w:rPr>
          <w:rFonts w:ascii="Times New Roman" w:hAnsi="Times New Roman"/>
          <w:sz w:val="24"/>
          <w:szCs w:val="24"/>
        </w:rPr>
        <w:t xml:space="preserve"> </w:t>
      </w:r>
      <w:r w:rsidR="00984333" w:rsidRPr="002F7BEC">
        <w:rPr>
          <w:rFonts w:ascii="Times New Roman" w:hAnsi="Times New Roman"/>
          <w:sz w:val="24"/>
          <w:szCs w:val="24"/>
        </w:rPr>
        <w:t>в т.ч. квалификационные удостоверения руководителей, специалистов и ремонтного персонала</w:t>
      </w:r>
      <w:r w:rsidRPr="002F7BEC">
        <w:rPr>
          <w:rFonts w:ascii="Times New Roman" w:hAnsi="Times New Roman"/>
          <w:sz w:val="24"/>
          <w:szCs w:val="24"/>
        </w:rPr>
        <w:t>.</w:t>
      </w:r>
    </w:p>
    <w:p w:rsidR="0086577A" w:rsidRPr="002F7BEC" w:rsidRDefault="00620B56" w:rsidP="00620B56">
      <w:pPr>
        <w:keepNext/>
        <w:spacing w:before="120" w:after="120"/>
        <w:ind w:left="709" w:firstLine="0"/>
        <w:jc w:val="left"/>
        <w:outlineLvl w:val="0"/>
        <w:rPr>
          <w:rFonts w:ascii="Times New Roman" w:eastAsia="Times New Roman" w:hAnsi="Times New Roman"/>
          <w:b/>
          <w:color w:val="000000"/>
          <w:sz w:val="24"/>
          <w:szCs w:val="24"/>
        </w:rPr>
      </w:pPr>
      <w:bookmarkStart w:id="257" w:name="_Toc412637431"/>
      <w:bookmarkStart w:id="258" w:name="_Toc412637894"/>
      <w:r w:rsidRPr="002F7BEC">
        <w:rPr>
          <w:rFonts w:ascii="Times New Roman" w:hAnsi="Times New Roman"/>
          <w:b/>
          <w:sz w:val="24"/>
          <w:szCs w:val="24"/>
        </w:rPr>
        <w:t>5.7.</w:t>
      </w:r>
      <w:r w:rsidR="00D21AA3" w:rsidRPr="002F7BEC">
        <w:rPr>
          <w:rFonts w:ascii="Times New Roman" w:hAnsi="Times New Roman"/>
          <w:b/>
          <w:sz w:val="24"/>
          <w:szCs w:val="24"/>
        </w:rPr>
        <w:t xml:space="preserve"> </w:t>
      </w:r>
      <w:r w:rsidR="0086577A" w:rsidRPr="002F7BEC">
        <w:rPr>
          <w:rFonts w:ascii="Times New Roman" w:hAnsi="Times New Roman"/>
          <w:b/>
          <w:sz w:val="24"/>
          <w:szCs w:val="24"/>
        </w:rPr>
        <w:t>Основные технические требования</w:t>
      </w:r>
      <w:bookmarkEnd w:id="256"/>
      <w:bookmarkEnd w:id="257"/>
      <w:bookmarkEnd w:id="258"/>
    </w:p>
    <w:p w:rsidR="0086577A" w:rsidRPr="002F7BEC" w:rsidRDefault="0086577A" w:rsidP="00D21AA3">
      <w:pPr>
        <w:rPr>
          <w:rFonts w:ascii="Times New Roman" w:hAnsi="Times New Roman"/>
          <w:sz w:val="24"/>
          <w:szCs w:val="24"/>
        </w:rPr>
      </w:pPr>
      <w:bookmarkStart w:id="259" w:name="_Toc339531949"/>
      <w:r w:rsidRPr="002F7BEC">
        <w:rPr>
          <w:rFonts w:ascii="Times New Roman" w:hAnsi="Times New Roman"/>
          <w:sz w:val="24"/>
          <w:szCs w:val="24"/>
        </w:rPr>
        <w:t>Подрядчик при выполнении работ должен руководствоваться и соблюдать требования следующих нормативно-правовых актов, Правил, инструкций, методик:</w:t>
      </w:r>
    </w:p>
    <w:p w:rsidR="0086577A" w:rsidRPr="002F7BEC" w:rsidRDefault="00D21AA3" w:rsidP="00E14FA1">
      <w:pPr>
        <w:numPr>
          <w:ilvl w:val="0"/>
          <w:numId w:val="43"/>
        </w:numPr>
        <w:tabs>
          <w:tab w:val="num" w:pos="0"/>
          <w:tab w:val="left" w:pos="851"/>
          <w:tab w:val="num" w:pos="1353"/>
        </w:tabs>
        <w:suppressAutoHyphens/>
        <w:ind w:left="0" w:firstLine="709"/>
        <w:rPr>
          <w:rFonts w:ascii="Times New Roman" w:hAnsi="Times New Roman"/>
          <w:sz w:val="24"/>
          <w:szCs w:val="24"/>
          <w:lang w:eastAsia="ar-SA"/>
        </w:rPr>
      </w:pPr>
      <w:r w:rsidRPr="002F7BEC">
        <w:rPr>
          <w:rFonts w:ascii="Times New Roman" w:hAnsi="Times New Roman"/>
          <w:sz w:val="24"/>
          <w:szCs w:val="24"/>
        </w:rPr>
        <w:t xml:space="preserve"> </w:t>
      </w:r>
      <w:r w:rsidR="0086577A" w:rsidRPr="002F7BEC">
        <w:rPr>
          <w:rFonts w:ascii="Times New Roman" w:hAnsi="Times New Roman"/>
          <w:sz w:val="24"/>
          <w:szCs w:val="24"/>
        </w:rPr>
        <w:t>Федеральный закон от 21.07.1997 N 116-ФЗ «О промышленной безопасности опасных производственных объектов»;</w:t>
      </w:r>
    </w:p>
    <w:p w:rsidR="0086577A" w:rsidRPr="002F7BEC" w:rsidRDefault="00D21AA3" w:rsidP="00E14FA1">
      <w:pPr>
        <w:numPr>
          <w:ilvl w:val="0"/>
          <w:numId w:val="43"/>
        </w:numPr>
        <w:tabs>
          <w:tab w:val="num" w:pos="0"/>
          <w:tab w:val="left" w:pos="851"/>
          <w:tab w:val="num" w:pos="1353"/>
        </w:tabs>
        <w:suppressAutoHyphens/>
        <w:ind w:left="0" w:firstLine="709"/>
        <w:rPr>
          <w:rFonts w:ascii="Times New Roman" w:hAnsi="Times New Roman"/>
          <w:sz w:val="24"/>
          <w:szCs w:val="24"/>
        </w:rPr>
      </w:pPr>
      <w:r w:rsidRPr="002F7BEC">
        <w:rPr>
          <w:rFonts w:ascii="Times New Roman" w:hAnsi="Times New Roman"/>
          <w:sz w:val="24"/>
          <w:szCs w:val="24"/>
        </w:rPr>
        <w:t xml:space="preserve"> </w:t>
      </w:r>
      <w:r w:rsidR="00984333" w:rsidRPr="002F7BEC">
        <w:rPr>
          <w:rFonts w:ascii="Times New Roman" w:hAnsi="Times New Roman"/>
          <w:sz w:val="24"/>
          <w:szCs w:val="24"/>
        </w:rPr>
        <w:t>ПБ 03-445-02 «Правила безопасности при эксплуатации дымовых и вентиляционных промышленных труб»</w:t>
      </w:r>
      <w:r w:rsidR="0086577A" w:rsidRPr="002F7BEC">
        <w:rPr>
          <w:rFonts w:ascii="Times New Roman" w:hAnsi="Times New Roman"/>
          <w:sz w:val="24"/>
          <w:szCs w:val="24"/>
        </w:rPr>
        <w:t>;</w:t>
      </w:r>
    </w:p>
    <w:p w:rsidR="0086577A" w:rsidRPr="002F7BEC" w:rsidRDefault="00D21AA3" w:rsidP="00E14FA1">
      <w:pPr>
        <w:numPr>
          <w:ilvl w:val="0"/>
          <w:numId w:val="43"/>
        </w:numPr>
        <w:tabs>
          <w:tab w:val="num" w:pos="0"/>
          <w:tab w:val="left" w:pos="851"/>
          <w:tab w:val="num" w:pos="1353"/>
        </w:tabs>
        <w:suppressAutoHyphens/>
        <w:ind w:left="0" w:firstLine="709"/>
        <w:rPr>
          <w:rFonts w:ascii="Times New Roman" w:hAnsi="Times New Roman"/>
          <w:sz w:val="24"/>
          <w:szCs w:val="24"/>
        </w:rPr>
      </w:pPr>
      <w:r w:rsidRPr="002F7BEC">
        <w:rPr>
          <w:rFonts w:ascii="Times New Roman" w:hAnsi="Times New Roman"/>
          <w:sz w:val="24"/>
          <w:szCs w:val="24"/>
        </w:rPr>
        <w:t xml:space="preserve"> </w:t>
      </w:r>
      <w:r w:rsidR="0086577A" w:rsidRPr="002F7BEC">
        <w:rPr>
          <w:rFonts w:ascii="Times New Roman" w:hAnsi="Times New Roman"/>
          <w:sz w:val="24"/>
          <w:szCs w:val="24"/>
        </w:rPr>
        <w:t xml:space="preserve">СО 34.04.181-2003 «Правила организации технического обслуживания и ремонта оборудования, зданий и сооружений электростанций и сетей»; </w:t>
      </w:r>
    </w:p>
    <w:p w:rsidR="00984333" w:rsidRPr="002F7BEC" w:rsidRDefault="00984333" w:rsidP="00984333">
      <w:pPr>
        <w:numPr>
          <w:ilvl w:val="0"/>
          <w:numId w:val="43"/>
        </w:numPr>
        <w:tabs>
          <w:tab w:val="left" w:pos="0"/>
          <w:tab w:val="left" w:pos="1134"/>
        </w:tabs>
        <w:rPr>
          <w:rFonts w:ascii="Times New Roman" w:hAnsi="Times New Roman"/>
          <w:sz w:val="24"/>
          <w:szCs w:val="24"/>
        </w:rPr>
      </w:pPr>
      <w:r w:rsidRPr="002F7BEC">
        <w:rPr>
          <w:rFonts w:ascii="Times New Roman" w:hAnsi="Times New Roman"/>
          <w:sz w:val="24"/>
          <w:szCs w:val="24"/>
        </w:rPr>
        <w:t>СП 48.13330.2011 «Организация строительства»;</w:t>
      </w:r>
    </w:p>
    <w:p w:rsidR="00984333" w:rsidRPr="002F7BEC" w:rsidRDefault="00984333" w:rsidP="00984333">
      <w:pPr>
        <w:numPr>
          <w:ilvl w:val="0"/>
          <w:numId w:val="43"/>
        </w:numPr>
        <w:tabs>
          <w:tab w:val="left" w:pos="0"/>
          <w:tab w:val="left" w:pos="1134"/>
        </w:tabs>
        <w:rPr>
          <w:rFonts w:ascii="Times New Roman" w:hAnsi="Times New Roman"/>
          <w:sz w:val="24"/>
          <w:szCs w:val="24"/>
        </w:rPr>
      </w:pPr>
      <w:r w:rsidRPr="002F7BEC">
        <w:rPr>
          <w:rFonts w:ascii="Times New Roman" w:hAnsi="Times New Roman"/>
          <w:sz w:val="24"/>
          <w:szCs w:val="24"/>
        </w:rPr>
        <w:t>СНиП 3.03.01-87 «Несущие и ограждающие конструкции. Правила производства и приемки работ»;</w:t>
      </w:r>
    </w:p>
    <w:p w:rsidR="00984333" w:rsidRPr="002F7BEC" w:rsidRDefault="00984333" w:rsidP="00984333">
      <w:pPr>
        <w:numPr>
          <w:ilvl w:val="0"/>
          <w:numId w:val="43"/>
        </w:numPr>
        <w:tabs>
          <w:tab w:val="left" w:pos="0"/>
          <w:tab w:val="left" w:pos="1134"/>
        </w:tabs>
        <w:rPr>
          <w:rFonts w:ascii="Times New Roman" w:hAnsi="Times New Roman"/>
          <w:sz w:val="24"/>
          <w:szCs w:val="24"/>
        </w:rPr>
      </w:pPr>
      <w:r w:rsidRPr="002F7BEC">
        <w:rPr>
          <w:rFonts w:ascii="Times New Roman" w:hAnsi="Times New Roman"/>
          <w:sz w:val="24"/>
          <w:szCs w:val="24"/>
        </w:rPr>
        <w:t>СНиП III.18-78 «Металлические конструкции. Правила производства и приемки работ»;</w:t>
      </w:r>
    </w:p>
    <w:p w:rsidR="00984333" w:rsidRPr="002F7BEC" w:rsidRDefault="00984333" w:rsidP="00984333">
      <w:pPr>
        <w:numPr>
          <w:ilvl w:val="0"/>
          <w:numId w:val="43"/>
        </w:numPr>
        <w:tabs>
          <w:tab w:val="left" w:pos="0"/>
          <w:tab w:val="left" w:pos="1134"/>
        </w:tabs>
        <w:rPr>
          <w:rFonts w:ascii="Times New Roman" w:hAnsi="Times New Roman"/>
          <w:sz w:val="24"/>
          <w:szCs w:val="24"/>
        </w:rPr>
      </w:pPr>
      <w:r w:rsidRPr="002F7BEC">
        <w:rPr>
          <w:rFonts w:ascii="Times New Roman" w:hAnsi="Times New Roman"/>
          <w:sz w:val="24"/>
          <w:szCs w:val="24"/>
        </w:rPr>
        <w:t>СНиП 3.04.01-87 «Изоляционные и отделочные покрытия»;</w:t>
      </w:r>
    </w:p>
    <w:p w:rsidR="00984333" w:rsidRPr="002F7BEC" w:rsidRDefault="00984333" w:rsidP="00984333">
      <w:pPr>
        <w:numPr>
          <w:ilvl w:val="0"/>
          <w:numId w:val="43"/>
        </w:numPr>
        <w:tabs>
          <w:tab w:val="left" w:pos="0"/>
          <w:tab w:val="left" w:pos="1134"/>
        </w:tabs>
        <w:rPr>
          <w:rFonts w:ascii="Times New Roman" w:hAnsi="Times New Roman"/>
          <w:sz w:val="24"/>
          <w:szCs w:val="24"/>
        </w:rPr>
      </w:pPr>
      <w:r w:rsidRPr="002F7BEC">
        <w:rPr>
          <w:rFonts w:ascii="Times New Roman" w:hAnsi="Times New Roman"/>
          <w:sz w:val="24"/>
          <w:szCs w:val="24"/>
        </w:rPr>
        <w:t>СНиП 3.04.04-85 «Защита строительных конструкций и сооружений от коррозии»;</w:t>
      </w:r>
    </w:p>
    <w:p w:rsidR="00984333" w:rsidRPr="002F7BEC" w:rsidRDefault="00984333" w:rsidP="00984333">
      <w:pPr>
        <w:numPr>
          <w:ilvl w:val="0"/>
          <w:numId w:val="43"/>
        </w:numPr>
        <w:tabs>
          <w:tab w:val="left" w:pos="0"/>
          <w:tab w:val="left" w:pos="1134"/>
        </w:tabs>
        <w:rPr>
          <w:rFonts w:ascii="Times New Roman" w:hAnsi="Times New Roman"/>
          <w:sz w:val="24"/>
          <w:szCs w:val="24"/>
        </w:rPr>
      </w:pPr>
      <w:r w:rsidRPr="002F7BEC">
        <w:rPr>
          <w:rFonts w:ascii="Times New Roman" w:hAnsi="Times New Roman"/>
          <w:sz w:val="24"/>
          <w:szCs w:val="24"/>
        </w:rPr>
        <w:t>СНиП III-4-80* «Техника безопасности в строительстве»;</w:t>
      </w:r>
    </w:p>
    <w:p w:rsidR="00984333" w:rsidRPr="002F7BEC" w:rsidRDefault="00984333" w:rsidP="00984333">
      <w:pPr>
        <w:numPr>
          <w:ilvl w:val="0"/>
          <w:numId w:val="43"/>
        </w:numPr>
        <w:tabs>
          <w:tab w:val="left" w:pos="0"/>
          <w:tab w:val="left" w:pos="1134"/>
        </w:tabs>
        <w:rPr>
          <w:rFonts w:ascii="Times New Roman" w:hAnsi="Times New Roman"/>
          <w:sz w:val="24"/>
          <w:szCs w:val="24"/>
        </w:rPr>
      </w:pPr>
      <w:r w:rsidRPr="002F7BEC">
        <w:rPr>
          <w:rFonts w:ascii="Times New Roman" w:hAnsi="Times New Roman"/>
          <w:sz w:val="24"/>
          <w:szCs w:val="24"/>
        </w:rPr>
        <w:t>СНиП 12-03-2001, 12-4-2002 «Безопасность труда в строительстве»;</w:t>
      </w:r>
    </w:p>
    <w:p w:rsidR="00984333" w:rsidRPr="002F7BEC" w:rsidRDefault="00984333" w:rsidP="00984333">
      <w:pPr>
        <w:numPr>
          <w:ilvl w:val="0"/>
          <w:numId w:val="43"/>
        </w:numPr>
        <w:tabs>
          <w:tab w:val="clear" w:pos="1080"/>
          <w:tab w:val="num" w:pos="0"/>
          <w:tab w:val="left" w:pos="1134"/>
        </w:tabs>
        <w:ind w:left="0" w:firstLine="709"/>
        <w:rPr>
          <w:rFonts w:ascii="Times New Roman" w:hAnsi="Times New Roman"/>
          <w:sz w:val="24"/>
          <w:szCs w:val="24"/>
        </w:rPr>
      </w:pPr>
      <w:r w:rsidRPr="002F7BEC">
        <w:rPr>
          <w:rFonts w:ascii="Times New Roman" w:hAnsi="Times New Roman"/>
          <w:sz w:val="24"/>
          <w:szCs w:val="24"/>
        </w:rPr>
        <w:t>РД-11-02-2006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w:t>
      </w:r>
    </w:p>
    <w:p w:rsidR="00984333" w:rsidRPr="002F7BEC" w:rsidRDefault="00984333" w:rsidP="00984333">
      <w:pPr>
        <w:numPr>
          <w:ilvl w:val="0"/>
          <w:numId w:val="43"/>
        </w:numPr>
        <w:tabs>
          <w:tab w:val="left" w:pos="0"/>
          <w:tab w:val="left" w:pos="1134"/>
        </w:tabs>
        <w:rPr>
          <w:rFonts w:ascii="Times New Roman" w:hAnsi="Times New Roman"/>
          <w:sz w:val="24"/>
          <w:szCs w:val="24"/>
        </w:rPr>
      </w:pPr>
      <w:r w:rsidRPr="002F7BEC">
        <w:rPr>
          <w:rFonts w:ascii="Times New Roman" w:hAnsi="Times New Roman"/>
          <w:sz w:val="24"/>
          <w:szCs w:val="24"/>
        </w:rPr>
        <w:t>другой нормативно-технический документации (ГОСТ, ОСТ, СНиП,  СТО, РД).</w:t>
      </w:r>
    </w:p>
    <w:p w:rsidR="0086577A" w:rsidRPr="002F7BEC" w:rsidRDefault="00D21AA3" w:rsidP="00D21AA3">
      <w:pPr>
        <w:keepNext/>
        <w:spacing w:before="120" w:after="120"/>
        <w:ind w:left="709" w:firstLine="0"/>
        <w:jc w:val="left"/>
        <w:outlineLvl w:val="0"/>
        <w:rPr>
          <w:rFonts w:ascii="Times New Roman" w:eastAsia="Times New Roman" w:hAnsi="Times New Roman"/>
          <w:b/>
          <w:sz w:val="24"/>
          <w:szCs w:val="24"/>
        </w:rPr>
      </w:pPr>
      <w:bookmarkStart w:id="260" w:name="_Toc412637432"/>
      <w:bookmarkStart w:id="261" w:name="_Toc412637895"/>
      <w:bookmarkEnd w:id="259"/>
      <w:r w:rsidRPr="002F7BEC">
        <w:rPr>
          <w:rFonts w:ascii="Times New Roman" w:hAnsi="Times New Roman"/>
          <w:b/>
          <w:sz w:val="24"/>
          <w:szCs w:val="24"/>
        </w:rPr>
        <w:t xml:space="preserve">5.8. </w:t>
      </w:r>
      <w:r w:rsidR="0086577A" w:rsidRPr="002F7BEC">
        <w:rPr>
          <w:rFonts w:ascii="Times New Roman" w:hAnsi="Times New Roman"/>
          <w:b/>
          <w:sz w:val="24"/>
          <w:szCs w:val="24"/>
        </w:rPr>
        <w:t>Требования к Подрядчику</w:t>
      </w:r>
      <w:bookmarkEnd w:id="260"/>
      <w:bookmarkEnd w:id="261"/>
    </w:p>
    <w:p w:rsidR="0086577A" w:rsidRPr="002F7BEC" w:rsidRDefault="00D21AA3" w:rsidP="00D21AA3">
      <w:pPr>
        <w:tabs>
          <w:tab w:val="left" w:pos="1134"/>
        </w:tabs>
        <w:suppressAutoHyphens/>
        <w:rPr>
          <w:rFonts w:ascii="Times New Roman" w:hAnsi="Times New Roman"/>
          <w:sz w:val="24"/>
          <w:szCs w:val="24"/>
        </w:rPr>
      </w:pPr>
      <w:r w:rsidRPr="002F7BEC">
        <w:rPr>
          <w:rFonts w:ascii="Times New Roman" w:hAnsi="Times New Roman"/>
          <w:sz w:val="24"/>
          <w:szCs w:val="24"/>
        </w:rPr>
        <w:t xml:space="preserve">5.8.1. </w:t>
      </w:r>
      <w:r w:rsidR="00C82A8C" w:rsidRPr="002F7BEC">
        <w:rPr>
          <w:rFonts w:ascii="Times New Roman" w:hAnsi="Times New Roman"/>
          <w:sz w:val="24"/>
          <w:szCs w:val="24"/>
        </w:rPr>
        <w:t>Подрядчик выполняет работы своими силами и средствами, обученным и аттестованным персоналом с соблюдением необходимых мер по технике безопасности, пожарной и промышленной безопасности</w:t>
      </w:r>
      <w:r w:rsidR="0086577A" w:rsidRPr="002F7BEC">
        <w:rPr>
          <w:rFonts w:ascii="Times New Roman" w:hAnsi="Times New Roman"/>
          <w:sz w:val="24"/>
          <w:szCs w:val="24"/>
        </w:rPr>
        <w:t>.</w:t>
      </w:r>
    </w:p>
    <w:p w:rsidR="0086577A" w:rsidRPr="002F7BEC" w:rsidRDefault="00D21AA3" w:rsidP="00D21AA3">
      <w:pPr>
        <w:tabs>
          <w:tab w:val="left" w:pos="1134"/>
        </w:tabs>
        <w:suppressAutoHyphens/>
        <w:rPr>
          <w:rFonts w:ascii="Times New Roman" w:hAnsi="Times New Roman"/>
          <w:sz w:val="24"/>
          <w:szCs w:val="24"/>
        </w:rPr>
      </w:pPr>
      <w:r w:rsidRPr="002F7BEC">
        <w:rPr>
          <w:rFonts w:ascii="Times New Roman" w:hAnsi="Times New Roman"/>
          <w:sz w:val="24"/>
          <w:szCs w:val="24"/>
        </w:rPr>
        <w:t xml:space="preserve">5.8.2. </w:t>
      </w:r>
      <w:proofErr w:type="gramStart"/>
      <w:r w:rsidR="00C82A8C" w:rsidRPr="002F7BEC">
        <w:rPr>
          <w:rFonts w:ascii="Times New Roman" w:hAnsi="Times New Roman"/>
          <w:sz w:val="24"/>
          <w:szCs w:val="24"/>
        </w:rPr>
        <w:t>Наличие действующего свидетельства СРО (с приложениями) о допуске к определенному виду или видам работ (п.п. 10.1.</w:t>
      </w:r>
      <w:proofErr w:type="gramEnd"/>
      <w:r w:rsidR="00C82A8C" w:rsidRPr="002F7BEC">
        <w:rPr>
          <w:rFonts w:ascii="Times New Roman" w:hAnsi="Times New Roman"/>
          <w:sz w:val="24"/>
          <w:szCs w:val="24"/>
        </w:rPr>
        <w:t xml:space="preserve"> Монтаж, усиление и демонтаж конструктивных элементов и ограждающих конструкций зданий и сооружений, п.п. 10.5. Монтаж, усиление и демонтаж технологических конструкций, п.п. 12.10. </w:t>
      </w:r>
      <w:proofErr w:type="gramStart"/>
      <w:r w:rsidR="00C82A8C" w:rsidRPr="002F7BEC">
        <w:rPr>
          <w:rFonts w:ascii="Times New Roman" w:hAnsi="Times New Roman"/>
          <w:sz w:val="24"/>
          <w:szCs w:val="24"/>
        </w:rPr>
        <w:t>Работы по теплоизоляции зданий, строительных конструкций и оборудования) в объеме Технического задания</w:t>
      </w:r>
      <w:proofErr w:type="gramEnd"/>
    </w:p>
    <w:p w:rsidR="0086577A" w:rsidRPr="002F7BEC" w:rsidRDefault="00D21AA3" w:rsidP="00D21AA3">
      <w:pPr>
        <w:tabs>
          <w:tab w:val="left" w:pos="1134"/>
        </w:tabs>
        <w:suppressAutoHyphens/>
        <w:rPr>
          <w:rFonts w:ascii="Times New Roman" w:hAnsi="Times New Roman"/>
          <w:sz w:val="24"/>
          <w:szCs w:val="24"/>
        </w:rPr>
      </w:pPr>
      <w:r w:rsidRPr="002F7BEC">
        <w:rPr>
          <w:rFonts w:ascii="Times New Roman" w:hAnsi="Times New Roman"/>
          <w:sz w:val="24"/>
          <w:szCs w:val="24"/>
        </w:rPr>
        <w:t xml:space="preserve">5.8.3. </w:t>
      </w:r>
      <w:r w:rsidR="00C82A8C" w:rsidRPr="002F7BEC">
        <w:rPr>
          <w:rFonts w:ascii="Times New Roman" w:hAnsi="Times New Roman"/>
          <w:sz w:val="24"/>
          <w:szCs w:val="24"/>
        </w:rPr>
        <w:t>Наличие полиса страхования ответственности при осуществлении деятельности в качестве Подрядчика</w:t>
      </w:r>
      <w:r w:rsidR="0086577A" w:rsidRPr="002F7BEC">
        <w:rPr>
          <w:rFonts w:ascii="Times New Roman" w:hAnsi="Times New Roman"/>
          <w:sz w:val="24"/>
          <w:szCs w:val="24"/>
        </w:rPr>
        <w:t>.</w:t>
      </w:r>
    </w:p>
    <w:p w:rsidR="0086577A" w:rsidRPr="002F7BEC" w:rsidRDefault="00D21AA3" w:rsidP="00D21AA3">
      <w:pPr>
        <w:tabs>
          <w:tab w:val="left" w:pos="1134"/>
        </w:tabs>
        <w:suppressAutoHyphens/>
        <w:rPr>
          <w:rFonts w:ascii="Times New Roman" w:hAnsi="Times New Roman"/>
          <w:sz w:val="24"/>
          <w:szCs w:val="24"/>
        </w:rPr>
      </w:pPr>
      <w:r w:rsidRPr="002F7BEC">
        <w:rPr>
          <w:rFonts w:ascii="Times New Roman" w:hAnsi="Times New Roman"/>
          <w:sz w:val="24"/>
          <w:szCs w:val="24"/>
        </w:rPr>
        <w:lastRenderedPageBreak/>
        <w:t xml:space="preserve">5.8.4. </w:t>
      </w:r>
      <w:r w:rsidR="00C82A8C" w:rsidRPr="002F7BEC">
        <w:rPr>
          <w:rFonts w:ascii="Times New Roman" w:hAnsi="Times New Roman"/>
          <w:sz w:val="24"/>
          <w:szCs w:val="24"/>
        </w:rPr>
        <w:t>Достаточное количество собственных квалифицированных специалистов рабочих специальностей, имеющих специальную подготовку с допуском к работе на высоте</w:t>
      </w:r>
      <w:r w:rsidR="0086577A" w:rsidRPr="002F7BEC">
        <w:rPr>
          <w:rFonts w:ascii="Times New Roman" w:hAnsi="Times New Roman"/>
          <w:sz w:val="24"/>
          <w:szCs w:val="24"/>
        </w:rPr>
        <w:t xml:space="preserve">.  </w:t>
      </w:r>
    </w:p>
    <w:p w:rsidR="0086577A" w:rsidRPr="002F7BEC" w:rsidRDefault="00D21AA3" w:rsidP="00D21AA3">
      <w:pPr>
        <w:tabs>
          <w:tab w:val="left" w:pos="1134"/>
        </w:tabs>
        <w:suppressAutoHyphens/>
        <w:rPr>
          <w:rFonts w:ascii="Times New Roman" w:hAnsi="Times New Roman"/>
          <w:sz w:val="24"/>
          <w:szCs w:val="24"/>
        </w:rPr>
      </w:pPr>
      <w:r w:rsidRPr="002F7BEC">
        <w:rPr>
          <w:rFonts w:ascii="Times New Roman" w:hAnsi="Times New Roman"/>
          <w:sz w:val="24"/>
          <w:szCs w:val="24"/>
        </w:rPr>
        <w:t>5.8.5.</w:t>
      </w:r>
      <w:r w:rsidR="00C82A8C" w:rsidRPr="002F7BEC">
        <w:rPr>
          <w:rFonts w:ascii="Times New Roman" w:hAnsi="Times New Roman"/>
          <w:sz w:val="24"/>
          <w:szCs w:val="24"/>
        </w:rPr>
        <w:t xml:space="preserve"> Квалификация руководителей, специалистов и ремонтного персонала должна </w:t>
      </w:r>
      <w:r w:rsidR="00C82A8C" w:rsidRPr="002F7BEC">
        <w:rPr>
          <w:rFonts w:ascii="Times New Roman" w:hAnsi="Times New Roman"/>
          <w:bCs/>
          <w:sz w:val="24"/>
          <w:szCs w:val="24"/>
        </w:rPr>
        <w:t>соответствовать виду выполняемых работ</w:t>
      </w:r>
      <w:r w:rsidR="0086577A" w:rsidRPr="002F7BEC">
        <w:rPr>
          <w:rFonts w:ascii="Times New Roman" w:hAnsi="Times New Roman"/>
          <w:sz w:val="24"/>
          <w:szCs w:val="24"/>
        </w:rPr>
        <w:t xml:space="preserve">. </w:t>
      </w:r>
    </w:p>
    <w:p w:rsidR="0086577A" w:rsidRPr="002F7BEC" w:rsidRDefault="00D21AA3" w:rsidP="00D21AA3">
      <w:pPr>
        <w:tabs>
          <w:tab w:val="left" w:pos="1134"/>
        </w:tabs>
        <w:suppressAutoHyphens/>
        <w:rPr>
          <w:rFonts w:ascii="Times New Roman" w:hAnsi="Times New Roman"/>
          <w:sz w:val="24"/>
          <w:szCs w:val="24"/>
        </w:rPr>
      </w:pPr>
      <w:r w:rsidRPr="002F7BEC">
        <w:rPr>
          <w:rFonts w:ascii="Times New Roman" w:hAnsi="Times New Roman"/>
          <w:sz w:val="24"/>
          <w:szCs w:val="24"/>
        </w:rPr>
        <w:t>5.8.6.</w:t>
      </w:r>
      <w:r w:rsidR="00C82A8C" w:rsidRPr="002F7BEC">
        <w:rPr>
          <w:rFonts w:ascii="Times New Roman" w:hAnsi="Times New Roman"/>
          <w:sz w:val="24"/>
          <w:szCs w:val="24"/>
        </w:rPr>
        <w:t xml:space="preserve"> Наличие обученных и аттестованных сварщиков и руководителей сварочных работ</w:t>
      </w:r>
      <w:r w:rsidR="0086577A" w:rsidRPr="002F7BEC">
        <w:rPr>
          <w:rFonts w:ascii="Times New Roman" w:hAnsi="Times New Roman"/>
          <w:sz w:val="24"/>
          <w:szCs w:val="24"/>
        </w:rPr>
        <w:t>.</w:t>
      </w:r>
    </w:p>
    <w:p w:rsidR="0086577A" w:rsidRPr="002F7BEC" w:rsidRDefault="00D21AA3" w:rsidP="00D21AA3">
      <w:pPr>
        <w:tabs>
          <w:tab w:val="left" w:pos="1134"/>
        </w:tabs>
        <w:suppressAutoHyphens/>
        <w:rPr>
          <w:rFonts w:ascii="Times New Roman" w:hAnsi="Times New Roman"/>
          <w:sz w:val="24"/>
          <w:szCs w:val="24"/>
        </w:rPr>
      </w:pPr>
      <w:r w:rsidRPr="002F7BEC">
        <w:rPr>
          <w:rFonts w:ascii="Times New Roman" w:hAnsi="Times New Roman"/>
          <w:sz w:val="24"/>
          <w:szCs w:val="24"/>
        </w:rPr>
        <w:t>5.8.7.</w:t>
      </w:r>
      <w:r w:rsidR="00C82A8C" w:rsidRPr="002F7BEC">
        <w:rPr>
          <w:rFonts w:ascii="Times New Roman" w:hAnsi="Times New Roman"/>
          <w:sz w:val="24"/>
          <w:szCs w:val="24"/>
        </w:rPr>
        <w:t xml:space="preserve"> Наличие действующего свидетельства НАКС о готовности организации-заявителя к использованию аттестованной технологии сварки в соответствии с требованиями                            РД 03-615-03 (с приложением области распространения)</w:t>
      </w:r>
      <w:r w:rsidR="0086577A" w:rsidRPr="002F7BEC">
        <w:rPr>
          <w:rFonts w:ascii="Times New Roman" w:hAnsi="Times New Roman"/>
          <w:sz w:val="24"/>
          <w:szCs w:val="24"/>
        </w:rPr>
        <w:t>.</w:t>
      </w:r>
    </w:p>
    <w:p w:rsidR="0086577A" w:rsidRPr="002F7BEC" w:rsidRDefault="00D21AA3" w:rsidP="00C82A8C">
      <w:pPr>
        <w:tabs>
          <w:tab w:val="left" w:pos="1134"/>
        </w:tabs>
        <w:suppressAutoHyphens/>
        <w:rPr>
          <w:rFonts w:ascii="Times New Roman" w:hAnsi="Times New Roman"/>
          <w:sz w:val="24"/>
          <w:szCs w:val="24"/>
        </w:rPr>
      </w:pPr>
      <w:r w:rsidRPr="002F7BEC">
        <w:rPr>
          <w:rFonts w:ascii="Times New Roman" w:hAnsi="Times New Roman"/>
          <w:sz w:val="24"/>
          <w:szCs w:val="24"/>
        </w:rPr>
        <w:t>5.8.8.</w:t>
      </w:r>
      <w:r w:rsidR="00C82A8C" w:rsidRPr="002F7BEC">
        <w:rPr>
          <w:rFonts w:ascii="Times New Roman" w:hAnsi="Times New Roman"/>
          <w:sz w:val="24"/>
          <w:szCs w:val="24"/>
        </w:rPr>
        <w:t xml:space="preserve"> </w:t>
      </w:r>
      <w:proofErr w:type="gramStart"/>
      <w:r w:rsidR="00C82A8C" w:rsidRPr="002F7BEC">
        <w:rPr>
          <w:rFonts w:ascii="Times New Roman" w:hAnsi="Times New Roman"/>
          <w:sz w:val="24"/>
          <w:szCs w:val="24"/>
        </w:rPr>
        <w:t>Наличие производственной базы (материалы, запчасти, оборудование, инструмент, строительная техника), позволяющей проводить ремонт в объеме, определенном  Техническим заданием, и в сроки, определенные Договором</w:t>
      </w:r>
      <w:r w:rsidR="0086577A" w:rsidRPr="002F7BEC">
        <w:rPr>
          <w:rFonts w:ascii="Times New Roman" w:hAnsi="Times New Roman"/>
          <w:sz w:val="24"/>
          <w:szCs w:val="24"/>
        </w:rPr>
        <w:t>.</w:t>
      </w:r>
      <w:proofErr w:type="gramEnd"/>
    </w:p>
    <w:p w:rsidR="0086577A" w:rsidRPr="002F7BEC" w:rsidRDefault="00D21AA3" w:rsidP="00D21AA3">
      <w:pPr>
        <w:tabs>
          <w:tab w:val="left" w:pos="1134"/>
        </w:tabs>
        <w:suppressAutoHyphens/>
        <w:rPr>
          <w:rFonts w:ascii="Times New Roman" w:hAnsi="Times New Roman"/>
          <w:sz w:val="24"/>
          <w:szCs w:val="24"/>
        </w:rPr>
      </w:pPr>
      <w:r w:rsidRPr="002F7BEC">
        <w:rPr>
          <w:rFonts w:ascii="Times New Roman" w:hAnsi="Times New Roman"/>
          <w:sz w:val="24"/>
          <w:szCs w:val="24"/>
        </w:rPr>
        <w:t>5.8.9.</w:t>
      </w:r>
      <w:r w:rsidR="00C82A8C" w:rsidRPr="002F7BEC">
        <w:rPr>
          <w:rFonts w:ascii="Times New Roman" w:hAnsi="Times New Roman"/>
          <w:sz w:val="24"/>
          <w:szCs w:val="24"/>
        </w:rPr>
        <w:t xml:space="preserve"> </w:t>
      </w:r>
      <w:r w:rsidR="00C82A8C" w:rsidRPr="002F7BEC">
        <w:rPr>
          <w:rFonts w:ascii="Times New Roman" w:hAnsi="Times New Roman"/>
          <w:bCs/>
          <w:sz w:val="24"/>
          <w:szCs w:val="24"/>
        </w:rPr>
        <w:t>Обязательное наличие паспортов качества, сертификатов на все применяемые материалы, полуфабрикаты. Поставка материалов, полуфабрикатов осуществляется Подрядчиком, их стоимость входит в общую стоимость Договора</w:t>
      </w:r>
      <w:r w:rsidR="0086577A" w:rsidRPr="002F7BEC">
        <w:rPr>
          <w:rFonts w:ascii="Times New Roman" w:hAnsi="Times New Roman"/>
          <w:sz w:val="24"/>
          <w:szCs w:val="24"/>
        </w:rPr>
        <w:t>.</w:t>
      </w:r>
    </w:p>
    <w:p w:rsidR="0086577A" w:rsidRPr="002F7BEC" w:rsidRDefault="00D21AA3" w:rsidP="00D21AA3">
      <w:pPr>
        <w:tabs>
          <w:tab w:val="left" w:pos="1134"/>
        </w:tabs>
        <w:suppressAutoHyphens/>
        <w:rPr>
          <w:rFonts w:ascii="Times New Roman" w:hAnsi="Times New Roman"/>
          <w:sz w:val="24"/>
          <w:szCs w:val="24"/>
        </w:rPr>
      </w:pPr>
      <w:r w:rsidRPr="002F7BEC">
        <w:rPr>
          <w:rFonts w:ascii="Times New Roman" w:hAnsi="Times New Roman"/>
          <w:sz w:val="24"/>
          <w:szCs w:val="24"/>
        </w:rPr>
        <w:t>5.8.10.</w:t>
      </w:r>
      <w:r w:rsidR="00C82A8C" w:rsidRPr="002F7BEC">
        <w:rPr>
          <w:rFonts w:ascii="Times New Roman" w:hAnsi="Times New Roman"/>
          <w:sz w:val="24"/>
          <w:szCs w:val="24"/>
        </w:rPr>
        <w:t xml:space="preserve"> </w:t>
      </w:r>
      <w:r w:rsidR="00C82A8C" w:rsidRPr="002F7BEC">
        <w:rPr>
          <w:rFonts w:ascii="Times New Roman" w:hAnsi="Times New Roman"/>
          <w:bCs/>
          <w:sz w:val="24"/>
          <w:szCs w:val="24"/>
        </w:rPr>
        <w:t>Наличие нормативно-технической документации на ремонт и контроль качества, необходимой для производства работ.</w:t>
      </w:r>
    </w:p>
    <w:p w:rsidR="0086577A" w:rsidRPr="002F7BEC" w:rsidRDefault="00D21AA3" w:rsidP="00D21AA3">
      <w:pPr>
        <w:tabs>
          <w:tab w:val="left" w:pos="1134"/>
        </w:tabs>
        <w:suppressAutoHyphens/>
        <w:rPr>
          <w:rFonts w:ascii="Times New Roman" w:hAnsi="Times New Roman"/>
          <w:sz w:val="24"/>
          <w:szCs w:val="24"/>
        </w:rPr>
      </w:pPr>
      <w:r w:rsidRPr="002F7BEC">
        <w:rPr>
          <w:rFonts w:ascii="Times New Roman" w:hAnsi="Times New Roman"/>
          <w:sz w:val="24"/>
          <w:szCs w:val="24"/>
        </w:rPr>
        <w:t>5.8.11.</w:t>
      </w:r>
      <w:r w:rsidR="00C82A8C" w:rsidRPr="002F7BEC">
        <w:rPr>
          <w:rFonts w:ascii="Times New Roman" w:hAnsi="Times New Roman"/>
          <w:bCs/>
          <w:sz w:val="24"/>
          <w:szCs w:val="24"/>
        </w:rPr>
        <w:t xml:space="preserve"> Все инструменты, оснастка, монтажные приспособления, грузоподъемные механизмы, стропы, используемые для ремонта, должны быть технически исправны, изготовлены в соответствии с требованиями производства работ и пройти испытания</w:t>
      </w:r>
      <w:r w:rsidR="0086577A" w:rsidRPr="002F7BEC">
        <w:rPr>
          <w:rFonts w:ascii="Times New Roman" w:hAnsi="Times New Roman"/>
          <w:sz w:val="24"/>
          <w:szCs w:val="24"/>
        </w:rPr>
        <w:t xml:space="preserve">. </w:t>
      </w:r>
    </w:p>
    <w:p w:rsidR="0086577A" w:rsidRPr="002F7BEC" w:rsidRDefault="00D21AA3" w:rsidP="009C262B">
      <w:pPr>
        <w:tabs>
          <w:tab w:val="left" w:pos="0"/>
        </w:tabs>
        <w:suppressAutoHyphens/>
        <w:rPr>
          <w:rFonts w:ascii="Times New Roman" w:hAnsi="Times New Roman"/>
          <w:sz w:val="24"/>
          <w:szCs w:val="24"/>
        </w:rPr>
      </w:pPr>
      <w:r w:rsidRPr="002F7BEC">
        <w:rPr>
          <w:rFonts w:ascii="Times New Roman" w:hAnsi="Times New Roman"/>
          <w:sz w:val="24"/>
          <w:szCs w:val="24"/>
        </w:rPr>
        <w:t>5.8.12.</w:t>
      </w:r>
      <w:r w:rsidR="009C262B" w:rsidRPr="002F7BEC">
        <w:rPr>
          <w:rFonts w:ascii="Times New Roman" w:hAnsi="Times New Roman"/>
          <w:bCs/>
          <w:sz w:val="24"/>
          <w:szCs w:val="24"/>
        </w:rPr>
        <w:t xml:space="preserve"> Наличие опыта выполнения аналогичных работ</w:t>
      </w:r>
      <w:r w:rsidR="0086577A" w:rsidRPr="002F7BEC">
        <w:rPr>
          <w:rFonts w:ascii="Times New Roman" w:hAnsi="Times New Roman"/>
          <w:sz w:val="24"/>
          <w:szCs w:val="24"/>
        </w:rPr>
        <w:t xml:space="preserve">. </w:t>
      </w:r>
    </w:p>
    <w:p w:rsidR="0086577A" w:rsidRPr="002F7BEC" w:rsidRDefault="00D21AA3" w:rsidP="00D21AA3">
      <w:pPr>
        <w:tabs>
          <w:tab w:val="left" w:pos="0"/>
        </w:tabs>
        <w:suppressAutoHyphens/>
        <w:rPr>
          <w:rFonts w:ascii="Times New Roman" w:hAnsi="Times New Roman"/>
          <w:sz w:val="24"/>
          <w:szCs w:val="24"/>
        </w:rPr>
      </w:pPr>
      <w:r w:rsidRPr="002F7BEC">
        <w:rPr>
          <w:rFonts w:ascii="Times New Roman" w:hAnsi="Times New Roman"/>
          <w:sz w:val="24"/>
          <w:szCs w:val="24"/>
        </w:rPr>
        <w:t>5.8.13.</w:t>
      </w:r>
      <w:r w:rsidR="00E54C4B" w:rsidRPr="002F7BEC">
        <w:rPr>
          <w:rFonts w:ascii="Times New Roman" w:hAnsi="Times New Roman"/>
          <w:sz w:val="24"/>
          <w:szCs w:val="24"/>
        </w:rPr>
        <w:t xml:space="preserve"> Подрядчик обязан в кратчайшие сроки возмещать ущерб, нанесенный имуществу Заказчика вследствие выполнения работ</w:t>
      </w:r>
      <w:r w:rsidR="0086577A" w:rsidRPr="002F7BEC">
        <w:rPr>
          <w:rFonts w:ascii="Times New Roman" w:hAnsi="Times New Roman"/>
          <w:sz w:val="24"/>
          <w:szCs w:val="24"/>
        </w:rPr>
        <w:t>.</w:t>
      </w:r>
    </w:p>
    <w:p w:rsidR="0086577A" w:rsidRPr="002F7BEC" w:rsidRDefault="00D21AA3" w:rsidP="00D21AA3">
      <w:pPr>
        <w:tabs>
          <w:tab w:val="left" w:pos="0"/>
        </w:tabs>
        <w:suppressAutoHyphens/>
        <w:rPr>
          <w:rFonts w:ascii="Times New Roman" w:hAnsi="Times New Roman"/>
          <w:sz w:val="24"/>
          <w:szCs w:val="24"/>
        </w:rPr>
      </w:pPr>
      <w:r w:rsidRPr="002F7BEC">
        <w:rPr>
          <w:rFonts w:ascii="Times New Roman" w:hAnsi="Times New Roman"/>
          <w:sz w:val="24"/>
          <w:szCs w:val="24"/>
        </w:rPr>
        <w:t>5.8.14.</w:t>
      </w:r>
      <w:r w:rsidR="00E54C4B" w:rsidRPr="002F7BEC">
        <w:rPr>
          <w:rFonts w:ascii="Times New Roman" w:hAnsi="Times New Roman"/>
          <w:sz w:val="24"/>
          <w:szCs w:val="24"/>
        </w:rPr>
        <w:t xml:space="preserve"> Подрядчик обязан передать Заказчику документацию в объеме, предусмотренную Техническим заданием</w:t>
      </w:r>
      <w:r w:rsidR="0086577A" w:rsidRPr="002F7BEC">
        <w:rPr>
          <w:rFonts w:ascii="Times New Roman" w:hAnsi="Times New Roman"/>
          <w:sz w:val="24"/>
          <w:szCs w:val="24"/>
        </w:rPr>
        <w:t>.</w:t>
      </w:r>
    </w:p>
    <w:p w:rsidR="0086577A" w:rsidRPr="002F7BEC" w:rsidRDefault="00D21AA3" w:rsidP="00D21AA3">
      <w:pPr>
        <w:tabs>
          <w:tab w:val="left" w:pos="0"/>
        </w:tabs>
        <w:suppressAutoHyphens/>
        <w:rPr>
          <w:rFonts w:ascii="Times New Roman" w:hAnsi="Times New Roman"/>
          <w:sz w:val="24"/>
          <w:szCs w:val="24"/>
        </w:rPr>
      </w:pPr>
      <w:r w:rsidRPr="002F7BEC">
        <w:rPr>
          <w:rFonts w:ascii="Times New Roman" w:hAnsi="Times New Roman"/>
          <w:sz w:val="24"/>
          <w:szCs w:val="24"/>
        </w:rPr>
        <w:t>5.8.15.</w:t>
      </w:r>
      <w:r w:rsidR="00E54C4B" w:rsidRPr="002F7BEC">
        <w:rPr>
          <w:rFonts w:ascii="Times New Roman" w:hAnsi="Times New Roman"/>
          <w:sz w:val="24"/>
          <w:szCs w:val="24"/>
        </w:rPr>
        <w:t xml:space="preserve"> Подрядчик обеспечивает свой персонал необходимыми для выполнения работ средствами индивидуальной защиты и спецодеждой</w:t>
      </w:r>
      <w:r w:rsidR="0086577A" w:rsidRPr="002F7BEC">
        <w:rPr>
          <w:rFonts w:ascii="Times New Roman" w:hAnsi="Times New Roman"/>
          <w:sz w:val="24"/>
          <w:szCs w:val="24"/>
        </w:rPr>
        <w:t>.</w:t>
      </w:r>
    </w:p>
    <w:p w:rsidR="0086577A" w:rsidRPr="002F7BEC" w:rsidRDefault="00D21AA3" w:rsidP="00D21AA3">
      <w:pPr>
        <w:tabs>
          <w:tab w:val="left" w:pos="0"/>
        </w:tabs>
        <w:suppressAutoHyphens/>
        <w:rPr>
          <w:rFonts w:ascii="Times New Roman" w:hAnsi="Times New Roman"/>
          <w:sz w:val="24"/>
          <w:szCs w:val="24"/>
        </w:rPr>
      </w:pPr>
      <w:r w:rsidRPr="002F7BEC">
        <w:rPr>
          <w:rFonts w:ascii="Times New Roman" w:hAnsi="Times New Roman"/>
          <w:sz w:val="24"/>
          <w:szCs w:val="24"/>
        </w:rPr>
        <w:t>5.8.</w:t>
      </w:r>
      <w:r w:rsidR="00E54C4B" w:rsidRPr="002F7BEC">
        <w:rPr>
          <w:rFonts w:ascii="Times New Roman" w:hAnsi="Times New Roman"/>
          <w:sz w:val="24"/>
          <w:szCs w:val="24"/>
        </w:rPr>
        <w:t>16</w:t>
      </w:r>
      <w:r w:rsidRPr="002F7BEC">
        <w:rPr>
          <w:rFonts w:ascii="Times New Roman" w:hAnsi="Times New Roman"/>
          <w:sz w:val="24"/>
          <w:szCs w:val="24"/>
        </w:rPr>
        <w:t>.</w:t>
      </w:r>
      <w:r w:rsidR="00E54C4B" w:rsidRPr="002F7BEC">
        <w:rPr>
          <w:rFonts w:ascii="Times New Roman" w:hAnsi="Times New Roman"/>
          <w:sz w:val="24"/>
          <w:szCs w:val="24"/>
        </w:rPr>
        <w:t xml:space="preserve"> </w:t>
      </w:r>
      <w:r w:rsidR="0086577A" w:rsidRPr="002F7BEC">
        <w:rPr>
          <w:rFonts w:ascii="Times New Roman" w:hAnsi="Times New Roman"/>
          <w:sz w:val="24"/>
          <w:szCs w:val="24"/>
        </w:rPr>
        <w:t>Подрядчик обеспечивает содержание и уборку закрепленной территории.</w:t>
      </w:r>
    </w:p>
    <w:p w:rsidR="0086577A" w:rsidRPr="002F7BEC" w:rsidRDefault="00D21AA3" w:rsidP="00E54C4B">
      <w:pPr>
        <w:tabs>
          <w:tab w:val="left" w:pos="0"/>
          <w:tab w:val="left" w:pos="1418"/>
        </w:tabs>
        <w:suppressAutoHyphens/>
        <w:rPr>
          <w:rFonts w:ascii="Times New Roman" w:hAnsi="Times New Roman"/>
          <w:sz w:val="24"/>
          <w:szCs w:val="24"/>
        </w:rPr>
      </w:pPr>
      <w:r w:rsidRPr="002F7BEC">
        <w:rPr>
          <w:rFonts w:ascii="Times New Roman" w:hAnsi="Times New Roman"/>
          <w:sz w:val="24"/>
          <w:szCs w:val="24"/>
        </w:rPr>
        <w:t>5.8.</w:t>
      </w:r>
      <w:r w:rsidR="00E54C4B" w:rsidRPr="002F7BEC">
        <w:rPr>
          <w:rFonts w:ascii="Times New Roman" w:hAnsi="Times New Roman"/>
          <w:sz w:val="24"/>
          <w:szCs w:val="24"/>
        </w:rPr>
        <w:t>17</w:t>
      </w:r>
      <w:r w:rsidRPr="002F7BEC">
        <w:rPr>
          <w:rFonts w:ascii="Times New Roman" w:hAnsi="Times New Roman"/>
          <w:sz w:val="24"/>
          <w:szCs w:val="24"/>
        </w:rPr>
        <w:t>.</w:t>
      </w:r>
      <w:r w:rsidR="00E54C4B" w:rsidRPr="002F7BEC">
        <w:rPr>
          <w:rFonts w:ascii="Times New Roman" w:hAnsi="Times New Roman"/>
          <w:sz w:val="24"/>
          <w:szCs w:val="24"/>
        </w:rPr>
        <w:t xml:space="preserve"> </w:t>
      </w:r>
      <w:r w:rsidR="0086577A" w:rsidRPr="002F7BEC">
        <w:rPr>
          <w:rFonts w:ascii="Times New Roman" w:hAnsi="Times New Roman"/>
          <w:sz w:val="24"/>
          <w:szCs w:val="24"/>
        </w:rPr>
        <w:t>Подрядчик несет ответственность за полноту, качество выполнения работ в установленный срок.</w:t>
      </w:r>
    </w:p>
    <w:p w:rsidR="0086577A" w:rsidRPr="002F7BEC" w:rsidRDefault="00D21AA3" w:rsidP="00D21AA3">
      <w:pPr>
        <w:keepNext/>
        <w:spacing w:before="120" w:after="120"/>
        <w:ind w:left="709" w:firstLine="0"/>
        <w:jc w:val="left"/>
        <w:outlineLvl w:val="0"/>
        <w:rPr>
          <w:rFonts w:ascii="Times New Roman" w:eastAsia="Times New Roman" w:hAnsi="Times New Roman"/>
          <w:b/>
          <w:sz w:val="24"/>
          <w:szCs w:val="24"/>
        </w:rPr>
      </w:pPr>
      <w:bookmarkStart w:id="262" w:name="_Toc412637433"/>
      <w:bookmarkStart w:id="263" w:name="_Toc412637896"/>
      <w:r w:rsidRPr="002F7BEC">
        <w:rPr>
          <w:rFonts w:ascii="Times New Roman" w:hAnsi="Times New Roman"/>
          <w:b/>
          <w:sz w:val="24"/>
          <w:szCs w:val="24"/>
        </w:rPr>
        <w:t>5.9.</w:t>
      </w:r>
      <w:r w:rsidR="0086577A" w:rsidRPr="002F7BEC">
        <w:rPr>
          <w:rFonts w:ascii="Times New Roman" w:hAnsi="Times New Roman"/>
          <w:b/>
          <w:sz w:val="24"/>
          <w:szCs w:val="24"/>
        </w:rPr>
        <w:t>Гарантийный срок</w:t>
      </w:r>
      <w:bookmarkEnd w:id="262"/>
      <w:bookmarkEnd w:id="263"/>
    </w:p>
    <w:p w:rsidR="0086577A" w:rsidRPr="002F7BEC" w:rsidRDefault="0086577A" w:rsidP="00D21AA3">
      <w:pPr>
        <w:tabs>
          <w:tab w:val="left" w:pos="1134"/>
        </w:tabs>
        <w:overflowPunct w:val="0"/>
        <w:autoSpaceDE w:val="0"/>
        <w:autoSpaceDN w:val="0"/>
        <w:adjustRightInd w:val="0"/>
        <w:rPr>
          <w:rFonts w:ascii="Times New Roman" w:hAnsi="Times New Roman"/>
          <w:sz w:val="24"/>
          <w:szCs w:val="24"/>
        </w:rPr>
      </w:pPr>
      <w:r w:rsidRPr="002F7BEC">
        <w:rPr>
          <w:rFonts w:ascii="Times New Roman" w:hAnsi="Times New Roman"/>
          <w:sz w:val="24"/>
          <w:szCs w:val="24"/>
        </w:rPr>
        <w:t>Гарантийный срок работ устанавливается в размере 24 месяцев с момента подписания Акта приема-передачи выполненных работ, применяемых материалов - не менее срока, установленного производителем.</w:t>
      </w:r>
    </w:p>
    <w:p w:rsidR="000B2C54" w:rsidRPr="002F7BEC" w:rsidRDefault="000B2C54" w:rsidP="0086577A">
      <w:pPr>
        <w:ind w:firstLine="0"/>
        <w:rPr>
          <w:rFonts w:ascii="Times New Roman" w:hAnsi="Times New Roman"/>
          <w:sz w:val="24"/>
          <w:szCs w:val="24"/>
        </w:rPr>
      </w:pPr>
    </w:p>
    <w:p w:rsidR="000B2C54" w:rsidRPr="002F7BEC" w:rsidRDefault="000B2C54" w:rsidP="000B2C54">
      <w:pPr>
        <w:rPr>
          <w:rFonts w:ascii="Times New Roman" w:hAnsi="Times New Roman"/>
          <w:sz w:val="24"/>
          <w:szCs w:val="24"/>
        </w:rPr>
      </w:pPr>
    </w:p>
    <w:p w:rsidR="000B2C54" w:rsidRPr="002F7BEC" w:rsidRDefault="000B2C54" w:rsidP="00204755">
      <w:pPr>
        <w:pStyle w:val="23"/>
        <w:rPr>
          <w:rFonts w:ascii="Times New Roman" w:hAnsi="Times New Roman"/>
          <w:sz w:val="24"/>
          <w:szCs w:val="24"/>
        </w:rPr>
      </w:pPr>
    </w:p>
    <w:p w:rsidR="000B2C54" w:rsidRPr="002F7BEC" w:rsidRDefault="000B2C54" w:rsidP="000B2C54">
      <w:pPr>
        <w:rPr>
          <w:rFonts w:ascii="Times New Roman" w:hAnsi="Times New Roman"/>
          <w:sz w:val="24"/>
          <w:szCs w:val="24"/>
        </w:rPr>
      </w:pPr>
    </w:p>
    <w:p w:rsidR="000B2C54" w:rsidRPr="002F7BEC" w:rsidRDefault="000B2C54" w:rsidP="00204755">
      <w:pPr>
        <w:pStyle w:val="23"/>
        <w:rPr>
          <w:rFonts w:ascii="Times New Roman" w:hAnsi="Times New Roman"/>
          <w:sz w:val="24"/>
          <w:szCs w:val="24"/>
        </w:rPr>
      </w:pPr>
    </w:p>
    <w:p w:rsidR="000B2C54" w:rsidRPr="002F7BEC" w:rsidRDefault="000B2C54" w:rsidP="000B2C54">
      <w:pPr>
        <w:rPr>
          <w:rFonts w:ascii="Times New Roman" w:hAnsi="Times New Roman"/>
          <w:sz w:val="24"/>
          <w:szCs w:val="24"/>
        </w:rPr>
      </w:pPr>
    </w:p>
    <w:p w:rsidR="000B2C54" w:rsidRPr="002F7BEC" w:rsidRDefault="000B2C54" w:rsidP="00204755">
      <w:pPr>
        <w:pStyle w:val="23"/>
        <w:rPr>
          <w:rFonts w:ascii="Times New Roman" w:hAnsi="Times New Roman"/>
          <w:sz w:val="24"/>
          <w:szCs w:val="24"/>
        </w:rPr>
      </w:pPr>
    </w:p>
    <w:p w:rsidR="000B2C54" w:rsidRPr="002F7BEC" w:rsidRDefault="000B2C54" w:rsidP="000B2C54">
      <w:pPr>
        <w:rPr>
          <w:rFonts w:ascii="Times New Roman" w:hAnsi="Times New Roman"/>
          <w:sz w:val="24"/>
          <w:szCs w:val="24"/>
        </w:rPr>
      </w:pPr>
    </w:p>
    <w:p w:rsidR="000B2C54" w:rsidRPr="002F7BEC" w:rsidRDefault="000B2C54" w:rsidP="00204755">
      <w:pPr>
        <w:pStyle w:val="23"/>
        <w:rPr>
          <w:rFonts w:ascii="Times New Roman" w:hAnsi="Times New Roman"/>
          <w:sz w:val="24"/>
          <w:szCs w:val="24"/>
        </w:rPr>
      </w:pPr>
    </w:p>
    <w:p w:rsidR="000B2C54" w:rsidRPr="002F7BEC" w:rsidRDefault="000B2C54" w:rsidP="000B2C54">
      <w:pPr>
        <w:rPr>
          <w:rFonts w:ascii="Times New Roman" w:hAnsi="Times New Roman"/>
          <w:sz w:val="24"/>
          <w:szCs w:val="24"/>
        </w:rPr>
      </w:pPr>
    </w:p>
    <w:p w:rsidR="000B2C54" w:rsidRPr="002F7BEC" w:rsidRDefault="000B2C54" w:rsidP="00204755">
      <w:pPr>
        <w:pStyle w:val="23"/>
        <w:rPr>
          <w:rFonts w:ascii="Times New Roman" w:hAnsi="Times New Roman"/>
          <w:sz w:val="24"/>
          <w:szCs w:val="24"/>
        </w:rPr>
      </w:pPr>
    </w:p>
    <w:p w:rsidR="000B2C54" w:rsidRPr="002F7BEC" w:rsidRDefault="000B2C54" w:rsidP="000B2C54">
      <w:pPr>
        <w:rPr>
          <w:rFonts w:ascii="Times New Roman" w:hAnsi="Times New Roman"/>
          <w:sz w:val="24"/>
          <w:szCs w:val="24"/>
        </w:rPr>
      </w:pPr>
    </w:p>
    <w:p w:rsidR="000B2C54" w:rsidRPr="002F7BEC" w:rsidRDefault="000B2C54" w:rsidP="00204755">
      <w:pPr>
        <w:pStyle w:val="23"/>
        <w:rPr>
          <w:rFonts w:ascii="Times New Roman" w:hAnsi="Times New Roman"/>
          <w:sz w:val="24"/>
          <w:szCs w:val="24"/>
        </w:rPr>
      </w:pPr>
    </w:p>
    <w:p w:rsidR="000B2C54" w:rsidRPr="002F7BEC" w:rsidRDefault="000B2C54" w:rsidP="000B2C54">
      <w:pPr>
        <w:rPr>
          <w:rFonts w:ascii="Times New Roman" w:hAnsi="Times New Roman"/>
          <w:sz w:val="24"/>
          <w:szCs w:val="24"/>
        </w:rPr>
      </w:pPr>
    </w:p>
    <w:p w:rsidR="000B2C54" w:rsidRPr="002F7BEC" w:rsidRDefault="000B2C54" w:rsidP="00204755">
      <w:pPr>
        <w:pStyle w:val="23"/>
        <w:rPr>
          <w:rFonts w:ascii="Times New Roman" w:hAnsi="Times New Roman"/>
          <w:sz w:val="24"/>
          <w:szCs w:val="24"/>
        </w:rPr>
      </w:pPr>
    </w:p>
    <w:p w:rsidR="000B2C54" w:rsidRPr="002F7BEC" w:rsidRDefault="000B2C54" w:rsidP="000B2C54">
      <w:pPr>
        <w:rPr>
          <w:rFonts w:ascii="Times New Roman" w:hAnsi="Times New Roman"/>
          <w:sz w:val="24"/>
          <w:szCs w:val="24"/>
        </w:rPr>
      </w:pPr>
    </w:p>
    <w:p w:rsidR="000B2C54" w:rsidRPr="002F7BEC" w:rsidRDefault="000B2C54" w:rsidP="00204755">
      <w:pPr>
        <w:pStyle w:val="23"/>
        <w:rPr>
          <w:rFonts w:ascii="Times New Roman" w:hAnsi="Times New Roman"/>
          <w:sz w:val="24"/>
          <w:szCs w:val="24"/>
        </w:rPr>
      </w:pPr>
    </w:p>
    <w:p w:rsidR="000B2C54" w:rsidRPr="002F7BEC" w:rsidRDefault="000B2C54" w:rsidP="000B2C54">
      <w:pPr>
        <w:rPr>
          <w:rFonts w:ascii="Times New Roman" w:hAnsi="Times New Roman"/>
          <w:sz w:val="24"/>
          <w:szCs w:val="24"/>
        </w:rPr>
      </w:pPr>
    </w:p>
    <w:p w:rsidR="00B54058" w:rsidRPr="002F7BEC" w:rsidRDefault="00B54058" w:rsidP="001E1316">
      <w:pPr>
        <w:pStyle w:val="13"/>
        <w:numPr>
          <w:ilvl w:val="0"/>
          <w:numId w:val="0"/>
        </w:numPr>
        <w:ind w:left="4112"/>
        <w:rPr>
          <w:rFonts w:ascii="Times New Roman" w:hAnsi="Times New Roman"/>
          <w:b/>
          <w:iCs w:val="0"/>
          <w:snapToGrid w:val="0"/>
          <w:sz w:val="24"/>
        </w:rPr>
      </w:pPr>
      <w:bookmarkStart w:id="264" w:name="_Toc412637434"/>
      <w:bookmarkStart w:id="265" w:name="_Toc412637897"/>
      <w:r w:rsidRPr="002F7BEC">
        <w:rPr>
          <w:rFonts w:ascii="Times New Roman" w:hAnsi="Times New Roman"/>
          <w:b/>
          <w:snapToGrid w:val="0"/>
          <w:sz w:val="24"/>
        </w:rPr>
        <w:t>Приложение № 1</w:t>
      </w:r>
      <w:bookmarkEnd w:id="264"/>
      <w:bookmarkEnd w:id="265"/>
      <w:r w:rsidRPr="002F7BEC">
        <w:rPr>
          <w:rFonts w:ascii="Times New Roman" w:hAnsi="Times New Roman"/>
          <w:b/>
          <w:snapToGrid w:val="0"/>
          <w:sz w:val="24"/>
        </w:rPr>
        <w:t xml:space="preserve"> </w:t>
      </w:r>
    </w:p>
    <w:p w:rsidR="00981AD7" w:rsidRPr="002F7BEC" w:rsidRDefault="00B54058" w:rsidP="00754374">
      <w:pPr>
        <w:tabs>
          <w:tab w:val="left" w:pos="851"/>
        </w:tabs>
        <w:ind w:left="5245" w:firstLine="0"/>
        <w:rPr>
          <w:rFonts w:ascii="Times New Roman" w:hAnsi="Times New Roman"/>
          <w:b/>
          <w:snapToGrid w:val="0"/>
          <w:sz w:val="24"/>
          <w:szCs w:val="24"/>
        </w:rPr>
      </w:pPr>
      <w:proofErr w:type="gramStart"/>
      <w:r w:rsidRPr="002F7BEC">
        <w:rPr>
          <w:rFonts w:ascii="Times New Roman" w:hAnsi="Times New Roman"/>
          <w:b/>
          <w:snapToGrid w:val="0"/>
          <w:sz w:val="24"/>
          <w:szCs w:val="24"/>
        </w:rPr>
        <w:t xml:space="preserve">к Документации о проведении открытого одноэтапного запроса предложений на право заключения Договора на </w:t>
      </w:r>
      <w:r w:rsidR="000B2C54" w:rsidRPr="002F7BEC">
        <w:rPr>
          <w:rFonts w:ascii="Times New Roman" w:hAnsi="Times New Roman"/>
          <w:b/>
          <w:snapToGrid w:val="0"/>
          <w:sz w:val="24"/>
          <w:szCs w:val="24"/>
        </w:rPr>
        <w:t xml:space="preserve">выполнение ремонта  </w:t>
      </w:r>
      <w:r w:rsidR="00754374" w:rsidRPr="002F7BEC">
        <w:rPr>
          <w:rFonts w:ascii="Times New Roman" w:hAnsi="Times New Roman"/>
          <w:b/>
          <w:snapToGrid w:val="0"/>
          <w:sz w:val="24"/>
          <w:szCs w:val="24"/>
        </w:rPr>
        <w:t>металлического газохода от котлов</w:t>
      </w:r>
      <w:proofErr w:type="gramEnd"/>
      <w:r w:rsidR="00754374" w:rsidRPr="002F7BEC">
        <w:rPr>
          <w:rFonts w:ascii="Times New Roman" w:hAnsi="Times New Roman"/>
          <w:b/>
          <w:snapToGrid w:val="0"/>
          <w:sz w:val="24"/>
          <w:szCs w:val="24"/>
        </w:rPr>
        <w:t xml:space="preserve"> ст.№3, ст.№4 до кирпичного газохода</w:t>
      </w:r>
    </w:p>
    <w:p w:rsidR="00754374" w:rsidRPr="002F7BEC" w:rsidRDefault="00754374" w:rsidP="00754374">
      <w:pPr>
        <w:pStyle w:val="23"/>
        <w:rPr>
          <w:rFonts w:ascii="Times New Roman" w:hAnsi="Times New Roman"/>
          <w:sz w:val="24"/>
          <w:szCs w:val="24"/>
        </w:rPr>
      </w:pPr>
    </w:p>
    <w:p w:rsidR="00B54058" w:rsidRPr="002F7BEC" w:rsidRDefault="00B54058" w:rsidP="00631EDE">
      <w:pPr>
        <w:tabs>
          <w:tab w:val="left" w:pos="851"/>
        </w:tabs>
        <w:jc w:val="center"/>
        <w:rPr>
          <w:rFonts w:ascii="Times New Roman" w:hAnsi="Times New Roman"/>
          <w:b/>
          <w:snapToGrid w:val="0"/>
          <w:sz w:val="24"/>
          <w:szCs w:val="24"/>
        </w:rPr>
      </w:pPr>
      <w:r w:rsidRPr="002F7BEC">
        <w:rPr>
          <w:rFonts w:ascii="Times New Roman" w:hAnsi="Times New Roman"/>
          <w:b/>
          <w:snapToGrid w:val="0"/>
          <w:sz w:val="24"/>
          <w:szCs w:val="24"/>
        </w:rPr>
        <w:t>Письмо о подаче оферты</w:t>
      </w:r>
      <w:bookmarkEnd w:id="223"/>
      <w:bookmarkEnd w:id="224"/>
      <w:bookmarkEnd w:id="225"/>
      <w:bookmarkEnd w:id="226"/>
      <w:bookmarkEnd w:id="227"/>
      <w:bookmarkEnd w:id="228"/>
    </w:p>
    <w:p w:rsidR="00B54058" w:rsidRPr="002F7BEC" w:rsidRDefault="00B54058" w:rsidP="0063294F">
      <w:pPr>
        <w:tabs>
          <w:tab w:val="num" w:pos="1494"/>
        </w:tabs>
        <w:spacing w:after="120" w:line="360" w:lineRule="auto"/>
        <w:rPr>
          <w:rFonts w:ascii="Times New Roman" w:hAnsi="Times New Roman"/>
          <w:snapToGrid w:val="0"/>
          <w:sz w:val="24"/>
          <w:szCs w:val="24"/>
        </w:rPr>
      </w:pPr>
      <w:bookmarkStart w:id="266" w:name="_Toc98251927"/>
      <w:bookmarkStart w:id="267" w:name="_Toc152664504"/>
      <w:r w:rsidRPr="002F7BEC">
        <w:rPr>
          <w:rFonts w:ascii="Times New Roman" w:hAnsi="Times New Roman"/>
          <w:snapToGrid w:val="0"/>
          <w:sz w:val="24"/>
          <w:szCs w:val="24"/>
        </w:rPr>
        <w:t>Форма письма о подаче оферты</w:t>
      </w:r>
      <w:bookmarkEnd w:id="266"/>
      <w:bookmarkEnd w:id="267"/>
    </w:p>
    <w:p w:rsidR="00B54058" w:rsidRPr="002F7BEC" w:rsidRDefault="00B54058" w:rsidP="0063294F">
      <w:pPr>
        <w:pBdr>
          <w:top w:val="single" w:sz="4" w:space="1" w:color="auto"/>
        </w:pBdr>
        <w:shd w:val="clear" w:color="auto" w:fill="FFFFFF"/>
        <w:ind w:right="21"/>
        <w:jc w:val="center"/>
        <w:rPr>
          <w:rFonts w:ascii="Times New Roman" w:hAnsi="Times New Roman"/>
          <w:b/>
          <w:snapToGrid w:val="0"/>
          <w:spacing w:val="36"/>
          <w:sz w:val="24"/>
          <w:szCs w:val="24"/>
        </w:rPr>
      </w:pPr>
      <w:r w:rsidRPr="002F7BEC">
        <w:rPr>
          <w:rFonts w:ascii="Times New Roman" w:hAnsi="Times New Roman"/>
          <w:b/>
          <w:snapToGrid w:val="0"/>
          <w:spacing w:val="36"/>
          <w:sz w:val="24"/>
          <w:szCs w:val="24"/>
        </w:rPr>
        <w:t>начало формы</w:t>
      </w:r>
    </w:p>
    <w:bookmarkEnd w:id="229"/>
    <w:bookmarkEnd w:id="230"/>
    <w:bookmarkEnd w:id="231"/>
    <w:bookmarkEnd w:id="232"/>
    <w:bookmarkEnd w:id="233"/>
    <w:p w:rsidR="00B54058" w:rsidRPr="002F7BEC" w:rsidRDefault="00B54058" w:rsidP="002F7B65">
      <w:pPr>
        <w:ind w:right="-1" w:firstLine="0"/>
        <w:rPr>
          <w:rFonts w:ascii="Times New Roman" w:hAnsi="Times New Roman"/>
          <w:snapToGrid w:val="0"/>
          <w:sz w:val="24"/>
          <w:szCs w:val="24"/>
        </w:rPr>
      </w:pPr>
      <w:r w:rsidRPr="002F7BEC">
        <w:rPr>
          <w:rFonts w:ascii="Times New Roman" w:hAnsi="Times New Roman"/>
          <w:snapToGrid w:val="0"/>
          <w:sz w:val="24"/>
          <w:szCs w:val="24"/>
        </w:rPr>
        <w:t>«_____»_______________ года</w:t>
      </w:r>
      <w:r w:rsidR="002F7B65" w:rsidRPr="002F7BEC">
        <w:rPr>
          <w:rFonts w:ascii="Times New Roman" w:hAnsi="Times New Roman"/>
          <w:snapToGrid w:val="0"/>
          <w:sz w:val="24"/>
          <w:szCs w:val="24"/>
        </w:rPr>
        <w:t xml:space="preserve">                                                                               </w:t>
      </w:r>
      <w:r w:rsidRPr="002F7BEC">
        <w:rPr>
          <w:rFonts w:ascii="Times New Roman" w:hAnsi="Times New Roman"/>
          <w:snapToGrid w:val="0"/>
          <w:sz w:val="24"/>
          <w:szCs w:val="24"/>
        </w:rPr>
        <w:t>№____________</w:t>
      </w:r>
    </w:p>
    <w:p w:rsidR="00B54058" w:rsidRPr="002F7BEC" w:rsidRDefault="00B54058" w:rsidP="0063294F">
      <w:pPr>
        <w:jc w:val="center"/>
        <w:rPr>
          <w:rFonts w:ascii="Times New Roman" w:hAnsi="Times New Roman"/>
          <w:snapToGrid w:val="0"/>
          <w:sz w:val="24"/>
          <w:szCs w:val="24"/>
        </w:rPr>
      </w:pPr>
      <w:bookmarkStart w:id="268" w:name="_Ref96861029"/>
      <w:bookmarkStart w:id="269" w:name="_Toc161993463"/>
      <w:r w:rsidRPr="002F7BEC">
        <w:rPr>
          <w:rFonts w:ascii="Times New Roman" w:hAnsi="Times New Roman"/>
          <w:snapToGrid w:val="0"/>
          <w:sz w:val="24"/>
          <w:szCs w:val="24"/>
        </w:rPr>
        <w:t>Уважаемые господа!</w:t>
      </w:r>
    </w:p>
    <w:p w:rsidR="00B54058" w:rsidRPr="002F7BEC" w:rsidRDefault="00B54058" w:rsidP="0063294F">
      <w:pPr>
        <w:jc w:val="center"/>
        <w:rPr>
          <w:rFonts w:ascii="Times New Roman" w:hAnsi="Times New Roman"/>
          <w:snapToGrid w:val="0"/>
          <w:sz w:val="24"/>
          <w:szCs w:val="24"/>
        </w:rPr>
      </w:pPr>
    </w:p>
    <w:p w:rsidR="00B54058" w:rsidRPr="002F7BEC" w:rsidRDefault="00B54058" w:rsidP="00F74117">
      <w:pPr>
        <w:suppressAutoHyphens/>
        <w:rPr>
          <w:rFonts w:ascii="Times New Roman" w:hAnsi="Times New Roman"/>
          <w:snapToGrid w:val="0"/>
          <w:sz w:val="24"/>
          <w:szCs w:val="24"/>
        </w:rPr>
      </w:pPr>
      <w:r w:rsidRPr="002F7BEC">
        <w:rPr>
          <w:rFonts w:ascii="Times New Roman" w:hAnsi="Times New Roman"/>
          <w:snapToGrid w:val="0"/>
          <w:sz w:val="24"/>
          <w:szCs w:val="24"/>
        </w:rPr>
        <w:t xml:space="preserve">Изучив Уведомление о проведении открытого одноэтапного запроса предложений, опубликованное в сети Интернет по адресу: </w:t>
      </w:r>
      <w:hyperlink r:id="rId34" w:history="1">
        <w:r w:rsidRPr="002F7BEC">
          <w:rPr>
            <w:rStyle w:val="afd"/>
            <w:rFonts w:ascii="Times New Roman" w:hAnsi="Times New Roman"/>
            <w:snapToGrid w:val="0"/>
            <w:sz w:val="24"/>
            <w:szCs w:val="24"/>
          </w:rPr>
          <w:t>http://zakupki.gov.ru/223/.</w:t>
        </w:r>
      </w:hyperlink>
      <w:r w:rsidRPr="002F7BEC">
        <w:rPr>
          <w:rFonts w:ascii="Times New Roman" w:hAnsi="Times New Roman"/>
          <w:snapToGrid w:val="0"/>
          <w:sz w:val="24"/>
          <w:szCs w:val="24"/>
        </w:rPr>
        <w:t xml:space="preserve"> и Документацию, и принимая установленные в них требования и условия открытого одноэтапного запроса предложений,</w:t>
      </w: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_______________________________________________________________________,</w:t>
      </w:r>
    </w:p>
    <w:p w:rsidR="00B54058" w:rsidRPr="002F7BEC" w:rsidRDefault="00B54058" w:rsidP="00F36C86">
      <w:pPr>
        <w:jc w:val="center"/>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(полное наименование Участника с указанием организационно-правовой формы)</w:t>
      </w:r>
    </w:p>
    <w:p w:rsidR="00B54058" w:rsidRPr="002F7BEC" w:rsidRDefault="00B54058" w:rsidP="0063294F">
      <w:pPr>
        <w:rPr>
          <w:rFonts w:ascii="Times New Roman" w:hAnsi="Times New Roman"/>
          <w:snapToGrid w:val="0"/>
          <w:sz w:val="24"/>
          <w:szCs w:val="24"/>
        </w:rPr>
      </w:pPr>
      <w:proofErr w:type="gramStart"/>
      <w:r w:rsidRPr="002F7BEC">
        <w:rPr>
          <w:rFonts w:ascii="Times New Roman" w:hAnsi="Times New Roman"/>
          <w:snapToGrid w:val="0"/>
          <w:sz w:val="24"/>
          <w:szCs w:val="24"/>
        </w:rPr>
        <w:t>зарегистрированное</w:t>
      </w:r>
      <w:proofErr w:type="gramEnd"/>
      <w:r w:rsidRPr="002F7BEC">
        <w:rPr>
          <w:rFonts w:ascii="Times New Roman" w:hAnsi="Times New Roman"/>
          <w:snapToGrid w:val="0"/>
          <w:sz w:val="24"/>
          <w:szCs w:val="24"/>
        </w:rPr>
        <w:t xml:space="preserve"> по адресу:</w:t>
      </w: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________________________________________________________________________,</w:t>
      </w:r>
    </w:p>
    <w:p w:rsidR="00B54058" w:rsidRPr="002F7BEC" w:rsidRDefault="00B54058" w:rsidP="00F36C86">
      <w:pPr>
        <w:jc w:val="center"/>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(юридический адрес Участника)</w:t>
      </w: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предлагает заключить Договор на выполнение работ</w:t>
      </w: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________________________________________________________________________</w:t>
      </w:r>
    </w:p>
    <w:p w:rsidR="00B54058" w:rsidRPr="002F7BEC" w:rsidRDefault="00B54058" w:rsidP="00F36C86">
      <w:pPr>
        <w:jc w:val="center"/>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(краткое описание)</w:t>
      </w:r>
    </w:p>
    <w:p w:rsidR="00B54058" w:rsidRPr="002F7BEC" w:rsidRDefault="00B54058" w:rsidP="00F36C86">
      <w:pPr>
        <w:ind w:firstLine="0"/>
        <w:rPr>
          <w:rFonts w:ascii="Times New Roman" w:hAnsi="Times New Roman"/>
          <w:snapToGrid w:val="0"/>
          <w:sz w:val="24"/>
          <w:szCs w:val="24"/>
        </w:rPr>
      </w:pPr>
      <w:r w:rsidRPr="002F7BEC">
        <w:rPr>
          <w:rFonts w:ascii="Times New Roman" w:hAnsi="Times New Roman"/>
          <w:snapToGrid w:val="0"/>
          <w:sz w:val="24"/>
          <w:szCs w:val="24"/>
        </w:rPr>
        <w:t xml:space="preserve">на условиях и в соответствии с Коммерческим предложением, Техническим предложением, являющимися неотъемлемыми приложениями к настоящему письму и составляющими вместе с настоящим письмом заявку, на общую сумму: </w:t>
      </w:r>
    </w:p>
    <w:tbl>
      <w:tblPr>
        <w:tblW w:w="10368" w:type="dxa"/>
        <w:tblLayout w:type="fixed"/>
        <w:tblLook w:val="01E0" w:firstRow="1" w:lastRow="1" w:firstColumn="1" w:lastColumn="1" w:noHBand="0" w:noVBand="0"/>
      </w:tblPr>
      <w:tblGrid>
        <w:gridCol w:w="5184"/>
        <w:gridCol w:w="5184"/>
      </w:tblGrid>
      <w:tr w:rsidR="00B54058" w:rsidRPr="002F7BEC" w:rsidTr="00013A27">
        <w:trPr>
          <w:cantSplit/>
        </w:trPr>
        <w:tc>
          <w:tcPr>
            <w:tcW w:w="5184" w:type="dxa"/>
          </w:tcPr>
          <w:p w:rsidR="00B54058" w:rsidRPr="002F7BEC" w:rsidRDefault="00B54058" w:rsidP="0063294F">
            <w:pPr>
              <w:rPr>
                <w:rFonts w:ascii="Times New Roman" w:hAnsi="Times New Roman"/>
                <w:snapToGrid w:val="0"/>
                <w:sz w:val="24"/>
                <w:szCs w:val="24"/>
                <w:highlight w:val="lightGray"/>
              </w:rPr>
            </w:pPr>
            <w:r w:rsidRPr="002F7BEC">
              <w:rPr>
                <w:rFonts w:ascii="Times New Roman" w:hAnsi="Times New Roman"/>
                <w:snapToGrid w:val="0"/>
                <w:sz w:val="24"/>
                <w:szCs w:val="24"/>
                <w:highlight w:val="lightGray"/>
              </w:rPr>
              <w:t>Стоимость  заявки без НДС, руб.</w:t>
            </w:r>
          </w:p>
        </w:tc>
        <w:tc>
          <w:tcPr>
            <w:tcW w:w="5184" w:type="dxa"/>
          </w:tcPr>
          <w:p w:rsidR="00B54058" w:rsidRPr="002F7BEC" w:rsidRDefault="00B54058" w:rsidP="0063294F">
            <w:pPr>
              <w:rPr>
                <w:rFonts w:ascii="Times New Roman" w:hAnsi="Times New Roman"/>
                <w:snapToGrid w:val="0"/>
                <w:sz w:val="24"/>
                <w:szCs w:val="24"/>
                <w:highlight w:val="lightGray"/>
              </w:rPr>
            </w:pPr>
            <w:r w:rsidRPr="002F7BEC">
              <w:rPr>
                <w:rFonts w:ascii="Times New Roman" w:hAnsi="Times New Roman"/>
                <w:snapToGrid w:val="0"/>
                <w:sz w:val="24"/>
                <w:szCs w:val="24"/>
                <w:highlight w:val="lightGray"/>
              </w:rPr>
              <w:t>___________________________________</w:t>
            </w:r>
          </w:p>
          <w:p w:rsidR="00B54058" w:rsidRPr="002F7BEC" w:rsidRDefault="00B54058" w:rsidP="0063294F">
            <w:pPr>
              <w:rPr>
                <w:rFonts w:ascii="Times New Roman" w:hAnsi="Times New Roman"/>
                <w:snapToGrid w:val="0"/>
                <w:sz w:val="24"/>
                <w:szCs w:val="24"/>
                <w:highlight w:val="lightGray"/>
              </w:rPr>
            </w:pPr>
            <w:r w:rsidRPr="002F7BEC">
              <w:rPr>
                <w:rFonts w:ascii="Times New Roman" w:hAnsi="Times New Roman"/>
                <w:snapToGrid w:val="0"/>
                <w:sz w:val="24"/>
                <w:szCs w:val="24"/>
                <w:highlight w:val="lightGray"/>
                <w:vertAlign w:val="superscript"/>
              </w:rPr>
              <w:t>(стоимость, рублей, без НДС)</w:t>
            </w:r>
          </w:p>
        </w:tc>
      </w:tr>
      <w:tr w:rsidR="00B54058" w:rsidRPr="002F7BEC" w:rsidTr="00013A27">
        <w:trPr>
          <w:cantSplit/>
        </w:trPr>
        <w:tc>
          <w:tcPr>
            <w:tcW w:w="5184" w:type="dxa"/>
          </w:tcPr>
          <w:p w:rsidR="00B54058" w:rsidRPr="002F7BEC" w:rsidRDefault="00B54058" w:rsidP="0063294F">
            <w:pPr>
              <w:rPr>
                <w:rFonts w:ascii="Times New Roman" w:hAnsi="Times New Roman"/>
                <w:snapToGrid w:val="0"/>
                <w:sz w:val="24"/>
                <w:szCs w:val="24"/>
                <w:highlight w:val="lightGray"/>
              </w:rPr>
            </w:pPr>
            <w:r w:rsidRPr="002F7BEC">
              <w:rPr>
                <w:rFonts w:ascii="Times New Roman" w:hAnsi="Times New Roman"/>
                <w:snapToGrid w:val="0"/>
                <w:sz w:val="24"/>
                <w:szCs w:val="24"/>
                <w:highlight w:val="lightGray"/>
              </w:rPr>
              <w:t>кроме того НДС, руб.</w:t>
            </w:r>
          </w:p>
        </w:tc>
        <w:tc>
          <w:tcPr>
            <w:tcW w:w="5184" w:type="dxa"/>
          </w:tcPr>
          <w:p w:rsidR="00B54058" w:rsidRPr="002F7BEC" w:rsidRDefault="00B54058" w:rsidP="0063294F">
            <w:pPr>
              <w:rPr>
                <w:rFonts w:ascii="Times New Roman" w:hAnsi="Times New Roman"/>
                <w:snapToGrid w:val="0"/>
                <w:sz w:val="24"/>
                <w:szCs w:val="24"/>
                <w:highlight w:val="lightGray"/>
              </w:rPr>
            </w:pPr>
            <w:r w:rsidRPr="002F7BEC">
              <w:rPr>
                <w:rFonts w:ascii="Times New Roman" w:hAnsi="Times New Roman"/>
                <w:snapToGrid w:val="0"/>
                <w:sz w:val="24"/>
                <w:szCs w:val="24"/>
                <w:highlight w:val="lightGray"/>
              </w:rPr>
              <w:t>___________________________________</w:t>
            </w:r>
          </w:p>
          <w:p w:rsidR="00B54058" w:rsidRPr="002F7BEC" w:rsidRDefault="00B54058" w:rsidP="0063294F">
            <w:pPr>
              <w:rPr>
                <w:rFonts w:ascii="Times New Roman" w:hAnsi="Times New Roman"/>
                <w:snapToGrid w:val="0"/>
                <w:sz w:val="24"/>
                <w:szCs w:val="24"/>
                <w:highlight w:val="lightGray"/>
              </w:rPr>
            </w:pPr>
            <w:r w:rsidRPr="002F7BEC">
              <w:rPr>
                <w:rFonts w:ascii="Times New Roman" w:hAnsi="Times New Roman"/>
                <w:snapToGrid w:val="0"/>
                <w:sz w:val="24"/>
                <w:szCs w:val="24"/>
                <w:highlight w:val="lightGray"/>
                <w:vertAlign w:val="superscript"/>
              </w:rPr>
              <w:t>(НДС по стоимости, рублей)</w:t>
            </w:r>
          </w:p>
        </w:tc>
      </w:tr>
      <w:tr w:rsidR="00B54058" w:rsidRPr="002F7BEC" w:rsidTr="00013A27">
        <w:trPr>
          <w:cantSplit/>
        </w:trPr>
        <w:tc>
          <w:tcPr>
            <w:tcW w:w="5184" w:type="dxa"/>
          </w:tcPr>
          <w:p w:rsidR="00B54058" w:rsidRPr="002F7BEC" w:rsidRDefault="00B54058" w:rsidP="0063294F">
            <w:pPr>
              <w:rPr>
                <w:rFonts w:ascii="Times New Roman" w:hAnsi="Times New Roman"/>
                <w:b/>
                <w:bCs/>
                <w:snapToGrid w:val="0"/>
                <w:sz w:val="24"/>
                <w:szCs w:val="24"/>
                <w:highlight w:val="lightGray"/>
              </w:rPr>
            </w:pPr>
            <w:r w:rsidRPr="002F7BEC">
              <w:rPr>
                <w:rFonts w:ascii="Times New Roman" w:hAnsi="Times New Roman"/>
                <w:b/>
                <w:bCs/>
                <w:snapToGrid w:val="0"/>
                <w:sz w:val="24"/>
                <w:szCs w:val="24"/>
                <w:highlight w:val="lightGray"/>
              </w:rPr>
              <w:t>итого с НДС, руб.</w:t>
            </w:r>
          </w:p>
        </w:tc>
        <w:tc>
          <w:tcPr>
            <w:tcW w:w="5184" w:type="dxa"/>
          </w:tcPr>
          <w:p w:rsidR="00B54058" w:rsidRPr="002F7BEC" w:rsidRDefault="00B54058" w:rsidP="0063294F">
            <w:pPr>
              <w:rPr>
                <w:rFonts w:ascii="Times New Roman" w:hAnsi="Times New Roman"/>
                <w:b/>
                <w:bCs/>
                <w:snapToGrid w:val="0"/>
                <w:sz w:val="24"/>
                <w:szCs w:val="24"/>
                <w:highlight w:val="lightGray"/>
              </w:rPr>
            </w:pPr>
            <w:r w:rsidRPr="002F7BEC">
              <w:rPr>
                <w:rFonts w:ascii="Times New Roman" w:hAnsi="Times New Roman"/>
                <w:b/>
                <w:bCs/>
                <w:snapToGrid w:val="0"/>
                <w:sz w:val="24"/>
                <w:szCs w:val="24"/>
                <w:highlight w:val="lightGray"/>
              </w:rPr>
              <w:t>___________________________________</w:t>
            </w:r>
          </w:p>
          <w:p w:rsidR="00B54058" w:rsidRPr="002F7BEC" w:rsidRDefault="00B54058" w:rsidP="0063294F">
            <w:pPr>
              <w:rPr>
                <w:rFonts w:ascii="Times New Roman" w:hAnsi="Times New Roman"/>
                <w:b/>
                <w:bCs/>
                <w:snapToGrid w:val="0"/>
                <w:sz w:val="24"/>
                <w:szCs w:val="24"/>
              </w:rPr>
            </w:pPr>
            <w:r w:rsidRPr="002F7BEC">
              <w:rPr>
                <w:rFonts w:ascii="Times New Roman" w:hAnsi="Times New Roman"/>
                <w:b/>
                <w:bCs/>
                <w:snapToGrid w:val="0"/>
                <w:sz w:val="24"/>
                <w:szCs w:val="24"/>
                <w:highlight w:val="lightGray"/>
                <w:vertAlign w:val="superscript"/>
              </w:rPr>
              <w:t>(полная стоимость, рублей, с НДС)</w:t>
            </w:r>
          </w:p>
        </w:tc>
      </w:tr>
    </w:tbl>
    <w:p w:rsidR="007D7A54" w:rsidRPr="002F7BEC" w:rsidRDefault="007D7A54" w:rsidP="000A3B44">
      <w:pPr>
        <w:rPr>
          <w:rFonts w:ascii="Times New Roman" w:hAnsi="Times New Roman"/>
          <w:bCs/>
          <w:snapToGrid w:val="0"/>
          <w:sz w:val="24"/>
          <w:szCs w:val="24"/>
          <w:highlight w:val="lightGray"/>
        </w:rPr>
      </w:pPr>
    </w:p>
    <w:p w:rsidR="007D7A54" w:rsidRPr="002F7BEC" w:rsidRDefault="007D7A54" w:rsidP="007D7A54">
      <w:pPr>
        <w:suppressAutoHyphens/>
        <w:ind w:firstLine="0"/>
        <w:rPr>
          <w:rFonts w:ascii="Times New Roman" w:eastAsia="Times New Roman" w:hAnsi="Times New Roman"/>
          <w:b/>
          <w:bCs/>
          <w:sz w:val="24"/>
          <w:szCs w:val="24"/>
          <w:lang w:eastAsia="ar-SA"/>
        </w:rPr>
      </w:pPr>
      <w:r w:rsidRPr="002F7BEC">
        <w:rPr>
          <w:rFonts w:ascii="Times New Roman" w:eastAsia="Times New Roman" w:hAnsi="Times New Roman"/>
          <w:b/>
          <w:bCs/>
          <w:sz w:val="24"/>
          <w:szCs w:val="24"/>
          <w:lang w:eastAsia="ar-SA"/>
        </w:rPr>
        <w:t>Прочие коммерческие условия</w:t>
      </w:r>
    </w:p>
    <w:tbl>
      <w:tblPr>
        <w:tblW w:w="10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4859"/>
        <w:gridCol w:w="4859"/>
      </w:tblGrid>
      <w:tr w:rsidR="007D7A54" w:rsidRPr="002F7BEC" w:rsidTr="004E5B5A">
        <w:tc>
          <w:tcPr>
            <w:tcW w:w="647" w:type="dxa"/>
            <w:tcBorders>
              <w:top w:val="single" w:sz="4" w:space="0" w:color="auto"/>
              <w:left w:val="single" w:sz="4" w:space="0" w:color="auto"/>
              <w:bottom w:val="single" w:sz="4" w:space="0" w:color="auto"/>
              <w:right w:val="single" w:sz="4" w:space="0" w:color="auto"/>
            </w:tcBorders>
            <w:hideMark/>
          </w:tcPr>
          <w:p w:rsidR="007D7A54" w:rsidRPr="002F7BEC" w:rsidRDefault="007D7A54" w:rsidP="007D7A54">
            <w:pPr>
              <w:keepNext/>
              <w:spacing w:before="40" w:after="40"/>
              <w:ind w:left="57" w:right="57" w:firstLine="0"/>
              <w:rPr>
                <w:rFonts w:ascii="Times New Roman" w:eastAsia="Times New Roman" w:hAnsi="Times New Roman"/>
                <w:snapToGrid w:val="0"/>
                <w:sz w:val="24"/>
                <w:szCs w:val="24"/>
              </w:rPr>
            </w:pPr>
            <w:r w:rsidRPr="002F7BEC">
              <w:rPr>
                <w:rFonts w:ascii="Times New Roman" w:eastAsia="Times New Roman" w:hAnsi="Times New Roman"/>
                <w:snapToGrid w:val="0"/>
                <w:sz w:val="24"/>
                <w:szCs w:val="24"/>
              </w:rPr>
              <w:t xml:space="preserve">№ </w:t>
            </w:r>
            <w:proofErr w:type="gramStart"/>
            <w:r w:rsidRPr="002F7BEC">
              <w:rPr>
                <w:rFonts w:ascii="Times New Roman" w:eastAsia="Times New Roman" w:hAnsi="Times New Roman"/>
                <w:snapToGrid w:val="0"/>
                <w:sz w:val="24"/>
                <w:szCs w:val="24"/>
              </w:rPr>
              <w:t>п</w:t>
            </w:r>
            <w:proofErr w:type="gramEnd"/>
            <w:r w:rsidRPr="002F7BEC">
              <w:rPr>
                <w:rFonts w:ascii="Times New Roman" w:eastAsia="Times New Roman" w:hAnsi="Times New Roman"/>
                <w:snapToGrid w:val="0"/>
                <w:sz w:val="24"/>
                <w:szCs w:val="24"/>
              </w:rPr>
              <w:t>/п</w:t>
            </w:r>
          </w:p>
        </w:tc>
        <w:tc>
          <w:tcPr>
            <w:tcW w:w="4859" w:type="dxa"/>
            <w:tcBorders>
              <w:top w:val="single" w:sz="4" w:space="0" w:color="auto"/>
              <w:left w:val="single" w:sz="4" w:space="0" w:color="auto"/>
              <w:bottom w:val="single" w:sz="4" w:space="0" w:color="auto"/>
              <w:right w:val="single" w:sz="4" w:space="0" w:color="auto"/>
            </w:tcBorders>
            <w:hideMark/>
          </w:tcPr>
          <w:p w:rsidR="007D7A54" w:rsidRPr="002F7BEC" w:rsidRDefault="007D7A54" w:rsidP="007D7A54">
            <w:pPr>
              <w:keepNext/>
              <w:spacing w:before="40" w:after="40"/>
              <w:ind w:left="57" w:right="57" w:firstLine="0"/>
              <w:rPr>
                <w:rFonts w:ascii="Times New Roman" w:eastAsia="Times New Roman" w:hAnsi="Times New Roman"/>
                <w:snapToGrid w:val="0"/>
                <w:sz w:val="24"/>
                <w:szCs w:val="24"/>
              </w:rPr>
            </w:pPr>
            <w:r w:rsidRPr="002F7BEC">
              <w:rPr>
                <w:rFonts w:ascii="Times New Roman" w:eastAsia="Times New Roman" w:hAnsi="Times New Roman"/>
                <w:snapToGrid w:val="0"/>
                <w:sz w:val="24"/>
                <w:szCs w:val="24"/>
              </w:rPr>
              <w:t>Наименование</w:t>
            </w:r>
          </w:p>
        </w:tc>
        <w:tc>
          <w:tcPr>
            <w:tcW w:w="4859" w:type="dxa"/>
            <w:tcBorders>
              <w:top w:val="single" w:sz="4" w:space="0" w:color="auto"/>
              <w:left w:val="single" w:sz="4" w:space="0" w:color="auto"/>
              <w:bottom w:val="single" w:sz="4" w:space="0" w:color="auto"/>
              <w:right w:val="single" w:sz="4" w:space="0" w:color="auto"/>
            </w:tcBorders>
            <w:hideMark/>
          </w:tcPr>
          <w:p w:rsidR="007D7A54" w:rsidRPr="002F7BEC" w:rsidRDefault="007D7A54" w:rsidP="007D7A54">
            <w:pPr>
              <w:keepNext/>
              <w:spacing w:before="40" w:after="40"/>
              <w:ind w:left="57" w:right="57" w:firstLine="0"/>
              <w:rPr>
                <w:rFonts w:ascii="Times New Roman" w:eastAsia="Times New Roman" w:hAnsi="Times New Roman"/>
                <w:snapToGrid w:val="0"/>
                <w:sz w:val="24"/>
                <w:szCs w:val="24"/>
              </w:rPr>
            </w:pPr>
            <w:r w:rsidRPr="002F7BEC">
              <w:rPr>
                <w:rFonts w:ascii="Times New Roman" w:eastAsia="Times New Roman" w:hAnsi="Times New Roman"/>
                <w:snapToGrid w:val="0"/>
                <w:sz w:val="24"/>
                <w:szCs w:val="24"/>
              </w:rPr>
              <w:t>Значение</w:t>
            </w:r>
          </w:p>
        </w:tc>
      </w:tr>
      <w:tr w:rsidR="007D7A54" w:rsidRPr="002F7BEC" w:rsidTr="007D5B56">
        <w:tc>
          <w:tcPr>
            <w:tcW w:w="647" w:type="dxa"/>
            <w:tcBorders>
              <w:top w:val="single" w:sz="4" w:space="0" w:color="auto"/>
              <w:left w:val="single" w:sz="4" w:space="0" w:color="auto"/>
              <w:bottom w:val="single" w:sz="4" w:space="0" w:color="auto"/>
              <w:right w:val="single" w:sz="4" w:space="0" w:color="auto"/>
            </w:tcBorders>
          </w:tcPr>
          <w:p w:rsidR="007D7A54" w:rsidRPr="002F7BEC" w:rsidRDefault="007D7A54" w:rsidP="009F219A">
            <w:pPr>
              <w:numPr>
                <w:ilvl w:val="0"/>
                <w:numId w:val="41"/>
              </w:numPr>
              <w:suppressAutoHyphens/>
              <w:spacing w:after="200" w:line="360" w:lineRule="auto"/>
              <w:rPr>
                <w:rFonts w:ascii="Times New Roman" w:eastAsia="Times New Roman" w:hAnsi="Times New Roman"/>
                <w:snapToGrid w:val="0"/>
                <w:sz w:val="24"/>
                <w:szCs w:val="24"/>
              </w:rPr>
            </w:pPr>
          </w:p>
        </w:tc>
        <w:tc>
          <w:tcPr>
            <w:tcW w:w="4859" w:type="dxa"/>
            <w:tcBorders>
              <w:top w:val="single" w:sz="4" w:space="0" w:color="auto"/>
              <w:left w:val="single" w:sz="4" w:space="0" w:color="auto"/>
              <w:bottom w:val="single" w:sz="4" w:space="0" w:color="auto"/>
              <w:right w:val="single" w:sz="4" w:space="0" w:color="auto"/>
            </w:tcBorders>
          </w:tcPr>
          <w:p w:rsidR="007D7A54" w:rsidRPr="002F7BEC" w:rsidRDefault="007D7A54" w:rsidP="007D7A54">
            <w:pPr>
              <w:spacing w:before="40" w:after="40"/>
              <w:ind w:left="57" w:right="57" w:firstLine="0"/>
              <w:rPr>
                <w:rFonts w:ascii="Times New Roman" w:eastAsia="Times New Roman" w:hAnsi="Times New Roman"/>
                <w:snapToGrid w:val="0"/>
                <w:sz w:val="24"/>
                <w:szCs w:val="24"/>
              </w:rPr>
            </w:pPr>
          </w:p>
        </w:tc>
        <w:tc>
          <w:tcPr>
            <w:tcW w:w="4859" w:type="dxa"/>
            <w:tcBorders>
              <w:top w:val="single" w:sz="4" w:space="0" w:color="auto"/>
              <w:left w:val="single" w:sz="4" w:space="0" w:color="auto"/>
              <w:bottom w:val="single" w:sz="4" w:space="0" w:color="auto"/>
              <w:right w:val="single" w:sz="4" w:space="0" w:color="auto"/>
            </w:tcBorders>
            <w:hideMark/>
          </w:tcPr>
          <w:p w:rsidR="007D7A54" w:rsidRPr="002F7BEC" w:rsidRDefault="007D7A54" w:rsidP="003E5D1D">
            <w:pPr>
              <w:spacing w:before="40" w:after="40"/>
              <w:ind w:left="57" w:right="57" w:firstLine="0"/>
              <w:rPr>
                <w:rFonts w:ascii="Times New Roman" w:eastAsia="Times New Roman" w:hAnsi="Times New Roman"/>
                <w:i/>
                <w:snapToGrid w:val="0"/>
                <w:color w:val="A6A6A6"/>
                <w:sz w:val="24"/>
                <w:szCs w:val="24"/>
              </w:rPr>
            </w:pPr>
          </w:p>
        </w:tc>
      </w:tr>
      <w:tr w:rsidR="007D7A54" w:rsidRPr="002F7BEC" w:rsidTr="007D5B56">
        <w:trPr>
          <w:cantSplit/>
        </w:trPr>
        <w:tc>
          <w:tcPr>
            <w:tcW w:w="647" w:type="dxa"/>
            <w:tcBorders>
              <w:top w:val="single" w:sz="4" w:space="0" w:color="auto"/>
              <w:left w:val="single" w:sz="4" w:space="0" w:color="auto"/>
              <w:bottom w:val="single" w:sz="4" w:space="0" w:color="auto"/>
              <w:right w:val="single" w:sz="4" w:space="0" w:color="auto"/>
            </w:tcBorders>
            <w:hideMark/>
          </w:tcPr>
          <w:p w:rsidR="007D7A54" w:rsidRPr="002F7BEC" w:rsidRDefault="000947FE" w:rsidP="007D7A54">
            <w:pPr>
              <w:spacing w:line="360" w:lineRule="auto"/>
              <w:ind w:firstLine="0"/>
              <w:rPr>
                <w:rFonts w:ascii="Times New Roman" w:eastAsia="Times New Roman" w:hAnsi="Times New Roman"/>
                <w:snapToGrid w:val="0"/>
                <w:sz w:val="24"/>
                <w:szCs w:val="24"/>
              </w:rPr>
            </w:pPr>
            <w:r w:rsidRPr="002F7BEC">
              <w:rPr>
                <w:rFonts w:ascii="Times New Roman" w:eastAsia="Times New Roman" w:hAnsi="Times New Roman"/>
                <w:snapToGrid w:val="0"/>
                <w:sz w:val="24"/>
                <w:szCs w:val="24"/>
              </w:rPr>
              <w:t>2</w:t>
            </w:r>
            <w:r w:rsidR="007D7A54" w:rsidRPr="002F7BEC">
              <w:rPr>
                <w:rFonts w:ascii="Times New Roman" w:eastAsia="Times New Roman" w:hAnsi="Times New Roman"/>
                <w:snapToGrid w:val="0"/>
                <w:sz w:val="24"/>
                <w:szCs w:val="24"/>
              </w:rPr>
              <w:t>.</w:t>
            </w:r>
          </w:p>
        </w:tc>
        <w:tc>
          <w:tcPr>
            <w:tcW w:w="4859" w:type="dxa"/>
            <w:tcBorders>
              <w:top w:val="single" w:sz="4" w:space="0" w:color="auto"/>
              <w:left w:val="single" w:sz="4" w:space="0" w:color="auto"/>
              <w:bottom w:val="single" w:sz="4" w:space="0" w:color="auto"/>
              <w:right w:val="single" w:sz="4" w:space="0" w:color="auto"/>
            </w:tcBorders>
          </w:tcPr>
          <w:p w:rsidR="007D7A54" w:rsidRPr="002F7BEC" w:rsidRDefault="007D7A54" w:rsidP="007D7A54">
            <w:pPr>
              <w:spacing w:before="40" w:after="40"/>
              <w:ind w:left="57" w:right="57" w:firstLine="0"/>
              <w:rPr>
                <w:rFonts w:ascii="Times New Roman" w:eastAsia="Times New Roman" w:hAnsi="Times New Roman"/>
                <w:snapToGrid w:val="0"/>
                <w:color w:val="FF0000"/>
                <w:sz w:val="24"/>
                <w:szCs w:val="24"/>
              </w:rPr>
            </w:pPr>
          </w:p>
        </w:tc>
        <w:tc>
          <w:tcPr>
            <w:tcW w:w="4859" w:type="dxa"/>
            <w:tcBorders>
              <w:top w:val="single" w:sz="4" w:space="0" w:color="auto"/>
              <w:left w:val="single" w:sz="4" w:space="0" w:color="auto"/>
              <w:bottom w:val="single" w:sz="4" w:space="0" w:color="auto"/>
              <w:right w:val="single" w:sz="4" w:space="0" w:color="auto"/>
            </w:tcBorders>
            <w:hideMark/>
          </w:tcPr>
          <w:p w:rsidR="007D7A54" w:rsidRPr="002F7BEC" w:rsidRDefault="007D7A54" w:rsidP="007D7A54">
            <w:pPr>
              <w:spacing w:before="40" w:after="40"/>
              <w:ind w:left="57" w:right="57" w:firstLine="0"/>
              <w:rPr>
                <w:rFonts w:ascii="Times New Roman" w:eastAsia="Times New Roman" w:hAnsi="Times New Roman"/>
                <w:i/>
                <w:snapToGrid w:val="0"/>
                <w:color w:val="A6A6A6"/>
                <w:sz w:val="24"/>
                <w:szCs w:val="24"/>
              </w:rPr>
            </w:pPr>
          </w:p>
        </w:tc>
      </w:tr>
      <w:tr w:rsidR="007D7A54" w:rsidRPr="002F7BEC" w:rsidTr="004E5B5A">
        <w:trPr>
          <w:cantSplit/>
        </w:trPr>
        <w:tc>
          <w:tcPr>
            <w:tcW w:w="647" w:type="dxa"/>
            <w:tcBorders>
              <w:top w:val="single" w:sz="4" w:space="0" w:color="auto"/>
              <w:left w:val="single" w:sz="4" w:space="0" w:color="auto"/>
              <w:bottom w:val="single" w:sz="4" w:space="0" w:color="auto"/>
              <w:right w:val="single" w:sz="4" w:space="0" w:color="auto"/>
            </w:tcBorders>
            <w:hideMark/>
          </w:tcPr>
          <w:p w:rsidR="007D7A54" w:rsidRPr="002F7BEC" w:rsidRDefault="007D7A54" w:rsidP="007D7A54">
            <w:pPr>
              <w:spacing w:before="40" w:after="40"/>
              <w:ind w:left="57" w:right="57" w:firstLine="0"/>
              <w:rPr>
                <w:rFonts w:ascii="Times New Roman" w:eastAsia="Times New Roman" w:hAnsi="Times New Roman"/>
                <w:snapToGrid w:val="0"/>
                <w:sz w:val="24"/>
                <w:szCs w:val="24"/>
              </w:rPr>
            </w:pPr>
            <w:r w:rsidRPr="002F7BEC">
              <w:rPr>
                <w:rFonts w:ascii="Times New Roman" w:eastAsia="Times New Roman" w:hAnsi="Times New Roman"/>
                <w:snapToGrid w:val="0"/>
                <w:sz w:val="24"/>
                <w:szCs w:val="24"/>
              </w:rPr>
              <w:t>…</w:t>
            </w:r>
          </w:p>
        </w:tc>
        <w:tc>
          <w:tcPr>
            <w:tcW w:w="4859" w:type="dxa"/>
            <w:tcBorders>
              <w:top w:val="single" w:sz="4" w:space="0" w:color="auto"/>
              <w:left w:val="single" w:sz="4" w:space="0" w:color="auto"/>
              <w:bottom w:val="single" w:sz="4" w:space="0" w:color="auto"/>
              <w:right w:val="single" w:sz="4" w:space="0" w:color="auto"/>
            </w:tcBorders>
            <w:hideMark/>
          </w:tcPr>
          <w:p w:rsidR="007D7A54" w:rsidRPr="002F7BEC" w:rsidRDefault="007D7A54" w:rsidP="007D7A54">
            <w:pPr>
              <w:spacing w:before="40" w:after="40"/>
              <w:ind w:left="57" w:right="57" w:firstLine="0"/>
              <w:rPr>
                <w:rFonts w:ascii="Times New Roman" w:eastAsia="Times New Roman" w:hAnsi="Times New Roman"/>
                <w:snapToGrid w:val="0"/>
                <w:sz w:val="24"/>
                <w:szCs w:val="24"/>
              </w:rPr>
            </w:pPr>
            <w:r w:rsidRPr="002F7BEC">
              <w:rPr>
                <w:rFonts w:ascii="Times New Roman" w:eastAsia="Times New Roman" w:hAnsi="Times New Roman"/>
                <w:i/>
                <w:snapToGrid w:val="0"/>
                <w:sz w:val="24"/>
                <w:szCs w:val="24"/>
              </w:rPr>
              <w:t>и т.д.</w:t>
            </w:r>
          </w:p>
        </w:tc>
        <w:tc>
          <w:tcPr>
            <w:tcW w:w="4859" w:type="dxa"/>
            <w:tcBorders>
              <w:top w:val="single" w:sz="4" w:space="0" w:color="auto"/>
              <w:left w:val="single" w:sz="4" w:space="0" w:color="auto"/>
              <w:bottom w:val="single" w:sz="4" w:space="0" w:color="auto"/>
              <w:right w:val="single" w:sz="4" w:space="0" w:color="auto"/>
            </w:tcBorders>
          </w:tcPr>
          <w:p w:rsidR="007D7A54" w:rsidRPr="002F7BEC" w:rsidRDefault="007D7A54" w:rsidP="007D7A54">
            <w:pPr>
              <w:spacing w:before="40" w:after="40"/>
              <w:ind w:left="57" w:right="57" w:firstLine="0"/>
              <w:rPr>
                <w:rFonts w:ascii="Times New Roman" w:eastAsia="Times New Roman" w:hAnsi="Times New Roman"/>
                <w:i/>
                <w:snapToGrid w:val="0"/>
                <w:color w:val="A6A6A6"/>
                <w:sz w:val="24"/>
                <w:szCs w:val="24"/>
              </w:rPr>
            </w:pPr>
          </w:p>
        </w:tc>
      </w:tr>
    </w:tbl>
    <w:p w:rsidR="007D7A54" w:rsidRPr="002F7BEC" w:rsidRDefault="007D7A54" w:rsidP="000A3B44">
      <w:pPr>
        <w:rPr>
          <w:rFonts w:ascii="Times New Roman" w:hAnsi="Times New Roman"/>
          <w:bCs/>
          <w:snapToGrid w:val="0"/>
          <w:sz w:val="24"/>
          <w:szCs w:val="24"/>
          <w:highlight w:val="lightGray"/>
        </w:rPr>
      </w:pPr>
    </w:p>
    <w:p w:rsidR="00B54058" w:rsidRPr="002F7BEC" w:rsidRDefault="00B54058" w:rsidP="0063294F">
      <w:pPr>
        <w:suppressAutoHyphens/>
        <w:rPr>
          <w:rFonts w:ascii="Times New Roman" w:hAnsi="Times New Roman"/>
          <w:b/>
          <w:snapToGrid w:val="0"/>
          <w:sz w:val="24"/>
          <w:szCs w:val="24"/>
        </w:rPr>
      </w:pPr>
      <w:r w:rsidRPr="002F7BEC">
        <w:rPr>
          <w:rFonts w:ascii="Times New Roman" w:hAnsi="Times New Roman"/>
          <w:b/>
          <w:snapToGrid w:val="0"/>
          <w:sz w:val="24"/>
          <w:szCs w:val="24"/>
        </w:rPr>
        <w:t>Настоящее Предложение имеет правовой статус оферты и действует до «____»_______________</w:t>
      </w:r>
      <w:r w:rsidR="00A57DB9" w:rsidRPr="002F7BEC">
        <w:rPr>
          <w:rFonts w:ascii="Times New Roman" w:hAnsi="Times New Roman"/>
          <w:b/>
          <w:snapToGrid w:val="0"/>
          <w:sz w:val="24"/>
          <w:szCs w:val="24"/>
        </w:rPr>
        <w:t xml:space="preserve">    </w:t>
      </w:r>
      <w:r w:rsidRPr="002F7BEC">
        <w:rPr>
          <w:rFonts w:ascii="Times New Roman" w:hAnsi="Times New Roman"/>
          <w:b/>
          <w:snapToGrid w:val="0"/>
          <w:sz w:val="24"/>
          <w:szCs w:val="24"/>
        </w:rPr>
        <w:t>________года.</w:t>
      </w:r>
    </w:p>
    <w:p w:rsidR="00B54058" w:rsidRPr="002F7BEC" w:rsidRDefault="00B54058" w:rsidP="00807121">
      <w:pPr>
        <w:rPr>
          <w:rFonts w:ascii="Times New Roman" w:hAnsi="Times New Roman"/>
          <w:snapToGrid w:val="0"/>
          <w:sz w:val="24"/>
          <w:szCs w:val="24"/>
        </w:rPr>
      </w:pPr>
      <w:bookmarkStart w:id="270" w:name="_Ref55335818"/>
      <w:bookmarkStart w:id="271" w:name="_Ref55336334"/>
      <w:bookmarkStart w:id="272" w:name="_Toc57314673"/>
      <w:bookmarkStart w:id="273" w:name="_Toc69728987"/>
      <w:bookmarkStart w:id="274" w:name="_Toc176240318"/>
      <w:r w:rsidRPr="002F7BEC">
        <w:rPr>
          <w:rFonts w:ascii="Times New Roman" w:hAnsi="Times New Roman"/>
          <w:snapToGrid w:val="0"/>
          <w:sz w:val="24"/>
          <w:szCs w:val="24"/>
        </w:rPr>
        <w:t>Настоящее Предложение дополняется следующими документами, включая неотъемлемые приложения:</w:t>
      </w:r>
    </w:p>
    <w:p w:rsidR="00B54058" w:rsidRPr="002F7BEC" w:rsidRDefault="00B54058" w:rsidP="00913BDD">
      <w:pPr>
        <w:tabs>
          <w:tab w:val="left" w:pos="851"/>
        </w:tabs>
        <w:suppressAutoHyphens/>
        <w:spacing w:line="276" w:lineRule="auto"/>
        <w:ind w:left="709" w:hanging="426"/>
        <w:rPr>
          <w:rFonts w:ascii="Times New Roman" w:hAnsi="Times New Roman"/>
          <w:snapToGrid w:val="0"/>
          <w:sz w:val="24"/>
          <w:szCs w:val="24"/>
        </w:rPr>
      </w:pPr>
      <w:r w:rsidRPr="002F7BEC">
        <w:rPr>
          <w:rFonts w:ascii="Times New Roman" w:hAnsi="Times New Roman"/>
          <w:snapToGrid w:val="0"/>
          <w:sz w:val="24"/>
          <w:szCs w:val="24"/>
        </w:rPr>
        <w:lastRenderedPageBreak/>
        <w:t xml:space="preserve">1. Коммерческое предложение (форма 1) — на ____ </w:t>
      </w:r>
      <w:proofErr w:type="gramStart"/>
      <w:r w:rsidRPr="002F7BEC">
        <w:rPr>
          <w:rFonts w:ascii="Times New Roman" w:hAnsi="Times New Roman"/>
          <w:snapToGrid w:val="0"/>
          <w:sz w:val="24"/>
          <w:szCs w:val="24"/>
        </w:rPr>
        <w:t>л</w:t>
      </w:r>
      <w:proofErr w:type="gramEnd"/>
      <w:r w:rsidRPr="002F7BEC">
        <w:rPr>
          <w:rFonts w:ascii="Times New Roman" w:hAnsi="Times New Roman"/>
          <w:snapToGrid w:val="0"/>
          <w:sz w:val="24"/>
          <w:szCs w:val="24"/>
        </w:rPr>
        <w:t>;</w:t>
      </w:r>
    </w:p>
    <w:p w:rsidR="00B54058" w:rsidRPr="002F7BEC" w:rsidRDefault="00B54058" w:rsidP="00913BDD">
      <w:pPr>
        <w:tabs>
          <w:tab w:val="left" w:pos="851"/>
        </w:tabs>
        <w:suppressAutoHyphens/>
        <w:spacing w:line="276" w:lineRule="auto"/>
        <w:ind w:left="709" w:hanging="426"/>
        <w:rPr>
          <w:rFonts w:ascii="Times New Roman" w:hAnsi="Times New Roman"/>
          <w:snapToGrid w:val="0"/>
          <w:sz w:val="24"/>
          <w:szCs w:val="24"/>
        </w:rPr>
      </w:pPr>
      <w:r w:rsidRPr="002F7BEC">
        <w:rPr>
          <w:rFonts w:ascii="Times New Roman" w:hAnsi="Times New Roman"/>
          <w:snapToGrid w:val="0"/>
          <w:sz w:val="24"/>
          <w:szCs w:val="24"/>
        </w:rPr>
        <w:t>2. Техническое предложение (форма 2)  - на ____</w:t>
      </w:r>
      <w:proofErr w:type="gramStart"/>
      <w:r w:rsidRPr="002F7BEC">
        <w:rPr>
          <w:rFonts w:ascii="Times New Roman" w:hAnsi="Times New Roman"/>
          <w:snapToGrid w:val="0"/>
          <w:sz w:val="24"/>
          <w:szCs w:val="24"/>
        </w:rPr>
        <w:t>л</w:t>
      </w:r>
      <w:proofErr w:type="gramEnd"/>
      <w:r w:rsidRPr="002F7BEC">
        <w:rPr>
          <w:rFonts w:ascii="Times New Roman" w:hAnsi="Times New Roman"/>
          <w:snapToGrid w:val="0"/>
          <w:sz w:val="24"/>
          <w:szCs w:val="24"/>
        </w:rPr>
        <w:t>;</w:t>
      </w:r>
    </w:p>
    <w:p w:rsidR="00B54058" w:rsidRPr="002F7BEC" w:rsidRDefault="00B54058" w:rsidP="00913BDD">
      <w:pPr>
        <w:tabs>
          <w:tab w:val="left" w:pos="851"/>
        </w:tabs>
        <w:suppressAutoHyphens/>
        <w:spacing w:line="276" w:lineRule="auto"/>
        <w:ind w:left="709" w:hanging="426"/>
        <w:rPr>
          <w:rFonts w:ascii="Times New Roman" w:hAnsi="Times New Roman"/>
          <w:snapToGrid w:val="0"/>
          <w:sz w:val="24"/>
          <w:szCs w:val="24"/>
        </w:rPr>
      </w:pPr>
      <w:r w:rsidRPr="002F7BEC">
        <w:rPr>
          <w:rFonts w:ascii="Times New Roman" w:hAnsi="Times New Roman"/>
          <w:snapToGrid w:val="0"/>
          <w:sz w:val="24"/>
          <w:szCs w:val="24"/>
        </w:rPr>
        <w:t xml:space="preserve">3.Анкета участника (форма 3) — на ____ </w:t>
      </w:r>
      <w:proofErr w:type="gramStart"/>
      <w:r w:rsidRPr="002F7BEC">
        <w:rPr>
          <w:rFonts w:ascii="Times New Roman" w:hAnsi="Times New Roman"/>
          <w:snapToGrid w:val="0"/>
          <w:sz w:val="24"/>
          <w:szCs w:val="24"/>
        </w:rPr>
        <w:t>л</w:t>
      </w:r>
      <w:proofErr w:type="gramEnd"/>
      <w:r w:rsidRPr="002F7BEC">
        <w:rPr>
          <w:rFonts w:ascii="Times New Roman" w:hAnsi="Times New Roman"/>
          <w:snapToGrid w:val="0"/>
          <w:sz w:val="24"/>
          <w:szCs w:val="24"/>
        </w:rPr>
        <w:t>;</w:t>
      </w:r>
    </w:p>
    <w:p w:rsidR="00B54058" w:rsidRPr="002F7BEC" w:rsidRDefault="00B54058" w:rsidP="00913BDD">
      <w:pPr>
        <w:tabs>
          <w:tab w:val="left" w:pos="851"/>
        </w:tabs>
        <w:suppressAutoHyphens/>
        <w:spacing w:line="276" w:lineRule="auto"/>
        <w:ind w:left="709" w:hanging="426"/>
        <w:rPr>
          <w:rFonts w:ascii="Times New Roman" w:hAnsi="Times New Roman"/>
          <w:snapToGrid w:val="0"/>
          <w:sz w:val="24"/>
          <w:szCs w:val="24"/>
        </w:rPr>
      </w:pPr>
      <w:r w:rsidRPr="002F7BEC">
        <w:rPr>
          <w:rFonts w:ascii="Times New Roman" w:hAnsi="Times New Roman"/>
          <w:sz w:val="24"/>
          <w:szCs w:val="24"/>
        </w:rPr>
        <w:t xml:space="preserve">4. </w:t>
      </w:r>
      <w:r w:rsidR="0060691A" w:rsidRPr="002F7BEC">
        <w:rPr>
          <w:rFonts w:ascii="Times New Roman" w:hAnsi="Times New Roman"/>
          <w:sz w:val="24"/>
          <w:szCs w:val="24"/>
        </w:rPr>
        <w:fldChar w:fldCharType="begin"/>
      </w:r>
      <w:r w:rsidR="0060691A" w:rsidRPr="002F7BEC">
        <w:rPr>
          <w:rFonts w:ascii="Times New Roman" w:hAnsi="Times New Roman"/>
          <w:sz w:val="24"/>
          <w:szCs w:val="24"/>
        </w:rPr>
        <w:instrText xml:space="preserve"> REF _Ref55336378 \h  \* MERGEFORMAT </w:instrText>
      </w:r>
      <w:r w:rsidR="0060691A" w:rsidRPr="002F7BEC">
        <w:rPr>
          <w:rFonts w:ascii="Times New Roman" w:hAnsi="Times New Roman"/>
          <w:sz w:val="24"/>
          <w:szCs w:val="24"/>
        </w:rPr>
      </w:r>
      <w:r w:rsidR="0060691A" w:rsidRPr="002F7BEC">
        <w:rPr>
          <w:rFonts w:ascii="Times New Roman" w:hAnsi="Times New Roman"/>
          <w:sz w:val="24"/>
          <w:szCs w:val="24"/>
        </w:rPr>
        <w:fldChar w:fldCharType="separate"/>
      </w:r>
      <w:r w:rsidR="008D3ECB" w:rsidRPr="002F7BEC">
        <w:rPr>
          <w:rFonts w:ascii="Times New Roman" w:hAnsi="Times New Roman"/>
          <w:snapToGrid w:val="0"/>
          <w:sz w:val="24"/>
          <w:szCs w:val="24"/>
        </w:rPr>
        <w:t>Справка о перечне и годовых объемах выполнения аналогичных договоров (форма 4)</w:t>
      </w:r>
      <w:r w:rsidR="0060691A" w:rsidRPr="002F7BEC">
        <w:rPr>
          <w:rFonts w:ascii="Times New Roman" w:hAnsi="Times New Roman"/>
          <w:sz w:val="24"/>
          <w:szCs w:val="24"/>
        </w:rPr>
        <w:fldChar w:fldCharType="end"/>
      </w:r>
      <w:r w:rsidRPr="002F7BEC">
        <w:rPr>
          <w:rFonts w:ascii="Times New Roman" w:hAnsi="Times New Roman"/>
          <w:snapToGrid w:val="0"/>
          <w:sz w:val="24"/>
          <w:szCs w:val="24"/>
        </w:rPr>
        <w:t xml:space="preserve">  - на ____ </w:t>
      </w:r>
      <w:proofErr w:type="gramStart"/>
      <w:r w:rsidRPr="002F7BEC">
        <w:rPr>
          <w:rFonts w:ascii="Times New Roman" w:hAnsi="Times New Roman"/>
          <w:snapToGrid w:val="0"/>
          <w:sz w:val="24"/>
          <w:szCs w:val="24"/>
        </w:rPr>
        <w:t>л</w:t>
      </w:r>
      <w:proofErr w:type="gramEnd"/>
      <w:r w:rsidRPr="002F7BEC">
        <w:rPr>
          <w:rFonts w:ascii="Times New Roman" w:hAnsi="Times New Roman"/>
          <w:snapToGrid w:val="0"/>
          <w:sz w:val="24"/>
          <w:szCs w:val="24"/>
        </w:rPr>
        <w:t>;</w:t>
      </w:r>
    </w:p>
    <w:p w:rsidR="00B54058" w:rsidRPr="002F7BEC" w:rsidRDefault="00B54058" w:rsidP="00913BDD">
      <w:pPr>
        <w:tabs>
          <w:tab w:val="left" w:pos="851"/>
        </w:tabs>
        <w:suppressAutoHyphens/>
        <w:spacing w:line="276" w:lineRule="auto"/>
        <w:ind w:left="709" w:hanging="426"/>
        <w:rPr>
          <w:rFonts w:ascii="Times New Roman" w:hAnsi="Times New Roman"/>
          <w:sz w:val="24"/>
          <w:szCs w:val="24"/>
          <w:lang w:eastAsia="ar-SA"/>
        </w:rPr>
      </w:pPr>
      <w:r w:rsidRPr="002F7BEC">
        <w:rPr>
          <w:rFonts w:ascii="Times New Roman" w:hAnsi="Times New Roman"/>
          <w:sz w:val="24"/>
          <w:szCs w:val="24"/>
        </w:rPr>
        <w:t xml:space="preserve">5. </w:t>
      </w:r>
      <w:r w:rsidRPr="002F7BEC">
        <w:rPr>
          <w:rFonts w:ascii="Times New Roman" w:hAnsi="Times New Roman"/>
          <w:sz w:val="24"/>
          <w:szCs w:val="24"/>
          <w:lang w:eastAsia="ar-SA"/>
        </w:rPr>
        <w:t xml:space="preserve">Справка о материально-технических ресурсах (форма 5) — на ____ </w:t>
      </w:r>
      <w:proofErr w:type="gramStart"/>
      <w:r w:rsidRPr="002F7BEC">
        <w:rPr>
          <w:rFonts w:ascii="Times New Roman" w:hAnsi="Times New Roman"/>
          <w:sz w:val="24"/>
          <w:szCs w:val="24"/>
          <w:lang w:eastAsia="ar-SA"/>
        </w:rPr>
        <w:t>л</w:t>
      </w:r>
      <w:proofErr w:type="gramEnd"/>
      <w:r w:rsidRPr="002F7BEC">
        <w:rPr>
          <w:rFonts w:ascii="Times New Roman" w:hAnsi="Times New Roman"/>
          <w:sz w:val="24"/>
          <w:szCs w:val="24"/>
          <w:lang w:eastAsia="ar-SA"/>
        </w:rPr>
        <w:t>;</w:t>
      </w:r>
    </w:p>
    <w:p w:rsidR="00B54058" w:rsidRPr="002F7BEC" w:rsidRDefault="00B54058" w:rsidP="00913BDD">
      <w:pPr>
        <w:tabs>
          <w:tab w:val="left" w:pos="851"/>
        </w:tabs>
        <w:suppressAutoHyphens/>
        <w:spacing w:line="276" w:lineRule="auto"/>
        <w:ind w:left="709" w:hanging="426"/>
        <w:rPr>
          <w:rFonts w:ascii="Times New Roman" w:hAnsi="Times New Roman"/>
          <w:snapToGrid w:val="0"/>
          <w:sz w:val="24"/>
          <w:szCs w:val="24"/>
        </w:rPr>
      </w:pPr>
      <w:bookmarkStart w:id="275" w:name="_Ref214869470"/>
      <w:r w:rsidRPr="002F7BEC">
        <w:rPr>
          <w:rFonts w:ascii="Times New Roman" w:hAnsi="Times New Roman"/>
          <w:snapToGrid w:val="0"/>
          <w:sz w:val="24"/>
          <w:szCs w:val="24"/>
        </w:rPr>
        <w:t xml:space="preserve">6.Справка о кадровых ресурсах (форма 6) — на ____ </w:t>
      </w:r>
      <w:proofErr w:type="gramStart"/>
      <w:r w:rsidRPr="002F7BEC">
        <w:rPr>
          <w:rFonts w:ascii="Times New Roman" w:hAnsi="Times New Roman"/>
          <w:snapToGrid w:val="0"/>
          <w:sz w:val="24"/>
          <w:szCs w:val="24"/>
        </w:rPr>
        <w:t>л</w:t>
      </w:r>
      <w:proofErr w:type="gramEnd"/>
      <w:r w:rsidRPr="002F7BEC">
        <w:rPr>
          <w:rFonts w:ascii="Times New Roman" w:hAnsi="Times New Roman"/>
          <w:snapToGrid w:val="0"/>
          <w:sz w:val="24"/>
          <w:szCs w:val="24"/>
        </w:rPr>
        <w:t>;</w:t>
      </w:r>
      <w:bookmarkEnd w:id="275"/>
    </w:p>
    <w:p w:rsidR="00B54058" w:rsidRPr="002F7BEC" w:rsidRDefault="0022573F" w:rsidP="00913BDD">
      <w:pPr>
        <w:tabs>
          <w:tab w:val="left" w:pos="851"/>
        </w:tabs>
        <w:suppressAutoHyphens/>
        <w:spacing w:line="276" w:lineRule="auto"/>
        <w:ind w:left="709" w:hanging="426"/>
        <w:rPr>
          <w:rFonts w:ascii="Times New Roman" w:hAnsi="Times New Roman"/>
          <w:snapToGrid w:val="0"/>
          <w:sz w:val="24"/>
          <w:szCs w:val="24"/>
        </w:rPr>
      </w:pPr>
      <w:r w:rsidRPr="002F7BEC">
        <w:rPr>
          <w:rFonts w:ascii="Times New Roman" w:hAnsi="Times New Roman"/>
          <w:snapToGrid w:val="0"/>
          <w:sz w:val="24"/>
          <w:szCs w:val="24"/>
        </w:rPr>
        <w:t>7</w:t>
      </w:r>
      <w:r w:rsidR="00B54058" w:rsidRPr="002F7BEC">
        <w:rPr>
          <w:rFonts w:ascii="Times New Roman" w:hAnsi="Times New Roman"/>
          <w:snapToGrid w:val="0"/>
          <w:sz w:val="24"/>
          <w:szCs w:val="24"/>
        </w:rPr>
        <w:t xml:space="preserve">. Прочие документы— </w:t>
      </w:r>
      <w:proofErr w:type="gramStart"/>
      <w:r w:rsidR="00B54058" w:rsidRPr="002F7BEC">
        <w:rPr>
          <w:rFonts w:ascii="Times New Roman" w:hAnsi="Times New Roman"/>
          <w:snapToGrid w:val="0"/>
          <w:sz w:val="24"/>
          <w:szCs w:val="24"/>
        </w:rPr>
        <w:t>на</w:t>
      </w:r>
      <w:proofErr w:type="gramEnd"/>
      <w:r w:rsidR="00B54058" w:rsidRPr="002F7BEC">
        <w:rPr>
          <w:rFonts w:ascii="Times New Roman" w:hAnsi="Times New Roman"/>
          <w:snapToGrid w:val="0"/>
          <w:sz w:val="24"/>
          <w:szCs w:val="24"/>
        </w:rPr>
        <w:t xml:space="preserve"> ____ л.</w:t>
      </w: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____________________________________</w:t>
      </w:r>
    </w:p>
    <w:p w:rsidR="00B54058" w:rsidRPr="002F7BEC" w:rsidRDefault="00B54058" w:rsidP="009D2025">
      <w:pPr>
        <w:ind w:right="3684"/>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 xml:space="preserve">                                     (подпись, М.П.)</w:t>
      </w: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____________________________________</w:t>
      </w:r>
    </w:p>
    <w:p w:rsidR="00B54058" w:rsidRPr="002F7BEC" w:rsidRDefault="00B54058" w:rsidP="0060056A">
      <w:pPr>
        <w:ind w:right="3684"/>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 xml:space="preserve">(фамилия, имя, отчество </w:t>
      </w:r>
      <w:r w:rsidR="00C310AA" w:rsidRPr="002F7BEC">
        <w:rPr>
          <w:rFonts w:ascii="Times New Roman" w:hAnsi="Times New Roman"/>
          <w:snapToGrid w:val="0"/>
          <w:sz w:val="24"/>
          <w:szCs w:val="24"/>
          <w:vertAlign w:val="superscript"/>
        </w:rPr>
        <w:t xml:space="preserve">лица, </w:t>
      </w:r>
      <w:r w:rsidRPr="002F7BEC">
        <w:rPr>
          <w:rFonts w:ascii="Times New Roman" w:hAnsi="Times New Roman"/>
          <w:snapToGrid w:val="0"/>
          <w:sz w:val="24"/>
          <w:szCs w:val="24"/>
          <w:vertAlign w:val="superscript"/>
        </w:rPr>
        <w:t>подписавшего, должность)</w:t>
      </w:r>
    </w:p>
    <w:p w:rsidR="00B54058" w:rsidRPr="002F7BEC" w:rsidRDefault="00B54058" w:rsidP="00F73FEA">
      <w:pPr>
        <w:tabs>
          <w:tab w:val="left" w:pos="3330"/>
        </w:tabs>
        <w:rPr>
          <w:rFonts w:ascii="Times New Roman" w:hAnsi="Times New Roman"/>
          <w:b/>
          <w:snapToGrid w:val="0"/>
          <w:spacing w:val="36"/>
          <w:sz w:val="24"/>
          <w:szCs w:val="24"/>
        </w:rPr>
      </w:pPr>
      <w:r w:rsidRPr="002F7BEC">
        <w:rPr>
          <w:rFonts w:ascii="Times New Roman" w:hAnsi="Times New Roman"/>
          <w:snapToGrid w:val="0"/>
          <w:sz w:val="24"/>
          <w:szCs w:val="24"/>
        </w:rPr>
        <w:tab/>
      </w:r>
      <w:r w:rsidRPr="002F7BEC">
        <w:rPr>
          <w:rFonts w:ascii="Times New Roman" w:hAnsi="Times New Roman"/>
          <w:b/>
          <w:snapToGrid w:val="0"/>
          <w:spacing w:val="36"/>
          <w:sz w:val="24"/>
          <w:szCs w:val="24"/>
        </w:rPr>
        <w:t>конец формы</w:t>
      </w:r>
    </w:p>
    <w:p w:rsidR="00B54058" w:rsidRPr="002F7BEC" w:rsidRDefault="00B54058" w:rsidP="0063294F">
      <w:pPr>
        <w:pBdr>
          <w:bottom w:val="single" w:sz="4" w:space="1" w:color="auto"/>
        </w:pBdr>
        <w:shd w:val="clear" w:color="auto" w:fill="E0E0E0"/>
        <w:ind w:right="21"/>
        <w:jc w:val="center"/>
        <w:rPr>
          <w:rFonts w:ascii="Times New Roman" w:hAnsi="Times New Roman"/>
          <w:snapToGrid w:val="0"/>
          <w:sz w:val="24"/>
          <w:szCs w:val="24"/>
        </w:rPr>
      </w:pPr>
      <w:r w:rsidRPr="002F7BEC">
        <w:rPr>
          <w:rFonts w:ascii="Times New Roman" w:hAnsi="Times New Roman"/>
          <w:snapToGrid w:val="0"/>
          <w:sz w:val="24"/>
          <w:szCs w:val="24"/>
        </w:rPr>
        <w:t>Инструкции по заполнению</w:t>
      </w:r>
    </w:p>
    <w:p w:rsidR="00B54058" w:rsidRPr="002F7BEC" w:rsidRDefault="00B54058" w:rsidP="007D74AE">
      <w:pPr>
        <w:suppressAutoHyphens/>
        <w:spacing w:line="20" w:lineRule="atLeast"/>
        <w:contextualSpacing/>
        <w:rPr>
          <w:rFonts w:ascii="Times New Roman" w:hAnsi="Times New Roman"/>
          <w:sz w:val="24"/>
          <w:szCs w:val="24"/>
          <w:lang w:eastAsia="ar-SA"/>
        </w:rPr>
      </w:pPr>
      <w:bookmarkStart w:id="276" w:name="_Toc206835204"/>
      <w:bookmarkStart w:id="277" w:name="_Toc306106354"/>
      <w:bookmarkStart w:id="278" w:name="_Ref55335823"/>
      <w:bookmarkStart w:id="279" w:name="_Ref55336359"/>
      <w:bookmarkStart w:id="280" w:name="_Toc57314675"/>
      <w:bookmarkStart w:id="281" w:name="_Toc69728989"/>
      <w:bookmarkStart w:id="282" w:name="_Toc176240327"/>
      <w:bookmarkEnd w:id="270"/>
      <w:bookmarkEnd w:id="271"/>
      <w:bookmarkEnd w:id="272"/>
      <w:bookmarkEnd w:id="273"/>
      <w:bookmarkEnd w:id="274"/>
      <w:r w:rsidRPr="002F7BEC">
        <w:rPr>
          <w:rFonts w:ascii="Times New Roman" w:hAnsi="Times New Roman"/>
          <w:sz w:val="24"/>
          <w:szCs w:val="24"/>
          <w:lang w:eastAsia="ar-SA"/>
        </w:rPr>
        <w:t>1. Письмо следует оформить на официальном бланке Участника открытого одноэтапного запроса предложений. Участник открытого одноэтапного запроса предложений присваивает письму дату и номер в соответствии с принятыми у него правилами документооборота.</w:t>
      </w:r>
    </w:p>
    <w:p w:rsidR="00B54058" w:rsidRPr="002F7BEC" w:rsidRDefault="00B54058" w:rsidP="007D74AE">
      <w:pPr>
        <w:suppressAutoHyphens/>
        <w:spacing w:line="20" w:lineRule="atLeast"/>
        <w:contextualSpacing/>
        <w:rPr>
          <w:rFonts w:ascii="Times New Roman" w:hAnsi="Times New Roman"/>
          <w:sz w:val="24"/>
          <w:szCs w:val="24"/>
          <w:lang w:eastAsia="ar-SA"/>
        </w:rPr>
      </w:pPr>
      <w:r w:rsidRPr="002F7BEC">
        <w:rPr>
          <w:rFonts w:ascii="Times New Roman" w:hAnsi="Times New Roman"/>
          <w:sz w:val="24"/>
          <w:szCs w:val="24"/>
          <w:lang w:eastAsia="ar-SA"/>
        </w:rPr>
        <w:t>2. Участник открытого одноэтапного запроса предложений должен указать свое полное наименование (с указанием организационно-правовой формы) и юридический адрес.</w:t>
      </w:r>
    </w:p>
    <w:p w:rsidR="00B54058" w:rsidRPr="002F7BEC" w:rsidRDefault="00B54058" w:rsidP="007D74AE">
      <w:pPr>
        <w:suppressAutoHyphens/>
        <w:spacing w:line="20" w:lineRule="atLeast"/>
        <w:contextualSpacing/>
        <w:rPr>
          <w:rFonts w:ascii="Times New Roman" w:hAnsi="Times New Roman"/>
          <w:b/>
          <w:sz w:val="24"/>
          <w:szCs w:val="24"/>
          <w:u w:val="single"/>
          <w:lang w:eastAsia="ar-SA"/>
        </w:rPr>
      </w:pPr>
      <w:r w:rsidRPr="002F7BEC">
        <w:rPr>
          <w:rFonts w:ascii="Times New Roman" w:hAnsi="Times New Roman"/>
          <w:sz w:val="24"/>
          <w:szCs w:val="24"/>
          <w:lang w:eastAsia="ar-SA"/>
        </w:rPr>
        <w:t xml:space="preserve">3. Участник открытого одноэтапного запроса предложений должен указать стоимость работ  цифрами и словами, в рублях, раздельно без НДС, величину НДС и вместе с НДС в соответствии со Сводной таблицей стоимости работ (подраздел </w:t>
      </w:r>
      <w:r w:rsidR="0060691A" w:rsidRPr="002F7BEC">
        <w:rPr>
          <w:rFonts w:ascii="Times New Roman" w:hAnsi="Times New Roman"/>
          <w:sz w:val="24"/>
          <w:szCs w:val="24"/>
        </w:rPr>
        <w:fldChar w:fldCharType="begin"/>
      </w:r>
      <w:r w:rsidR="0060691A" w:rsidRPr="002F7BEC">
        <w:rPr>
          <w:rFonts w:ascii="Times New Roman" w:hAnsi="Times New Roman"/>
          <w:sz w:val="24"/>
          <w:szCs w:val="24"/>
        </w:rPr>
        <w:instrText xml:space="preserve"> REF _Ref55335818 \n \h  \* MERGEFORMAT </w:instrText>
      </w:r>
      <w:r w:rsidR="0060691A" w:rsidRPr="002F7BEC">
        <w:rPr>
          <w:rFonts w:ascii="Times New Roman" w:hAnsi="Times New Roman"/>
          <w:sz w:val="24"/>
          <w:szCs w:val="24"/>
        </w:rPr>
      </w:r>
      <w:r w:rsidR="0060691A" w:rsidRPr="002F7BEC">
        <w:rPr>
          <w:rFonts w:ascii="Times New Roman" w:hAnsi="Times New Roman"/>
          <w:sz w:val="24"/>
          <w:szCs w:val="24"/>
        </w:rPr>
        <w:fldChar w:fldCharType="separate"/>
      </w:r>
      <w:r w:rsidR="008D3ECB" w:rsidRPr="002F7BEC">
        <w:rPr>
          <w:rFonts w:ascii="Times New Roman" w:hAnsi="Times New Roman"/>
          <w:sz w:val="24"/>
          <w:szCs w:val="24"/>
        </w:rPr>
        <w:t>0</w:t>
      </w:r>
      <w:r w:rsidR="0060691A" w:rsidRPr="002F7BEC">
        <w:rPr>
          <w:rFonts w:ascii="Times New Roman" w:hAnsi="Times New Roman"/>
          <w:sz w:val="24"/>
          <w:szCs w:val="24"/>
        </w:rPr>
        <w:fldChar w:fldCharType="end"/>
      </w:r>
      <w:r w:rsidRPr="002F7BEC">
        <w:rPr>
          <w:rFonts w:ascii="Times New Roman" w:hAnsi="Times New Roman"/>
          <w:sz w:val="24"/>
          <w:szCs w:val="24"/>
          <w:lang w:eastAsia="ar-SA"/>
        </w:rPr>
        <w:t>, графа «ИТОГО»). Цену следует указывать в формате ХХХ </w:t>
      </w:r>
      <w:proofErr w:type="spellStart"/>
      <w:r w:rsidRPr="002F7BEC">
        <w:rPr>
          <w:rFonts w:ascii="Times New Roman" w:hAnsi="Times New Roman"/>
          <w:sz w:val="24"/>
          <w:szCs w:val="24"/>
          <w:lang w:eastAsia="ar-SA"/>
        </w:rPr>
        <w:t>ХХХ</w:t>
      </w:r>
      <w:proofErr w:type="spellEnd"/>
      <w:r w:rsidRPr="002F7BEC">
        <w:rPr>
          <w:rFonts w:ascii="Times New Roman" w:hAnsi="Times New Roman"/>
          <w:sz w:val="24"/>
          <w:szCs w:val="24"/>
          <w:lang w:eastAsia="ar-SA"/>
        </w:rPr>
        <w:t> ХХХ</w:t>
      </w:r>
      <w:proofErr w:type="gramStart"/>
      <w:r w:rsidRPr="002F7BEC">
        <w:rPr>
          <w:rFonts w:ascii="Times New Roman" w:hAnsi="Times New Roman"/>
          <w:sz w:val="24"/>
          <w:szCs w:val="24"/>
          <w:lang w:eastAsia="ar-SA"/>
        </w:rPr>
        <w:t>,Х</w:t>
      </w:r>
      <w:proofErr w:type="gramEnd"/>
      <w:r w:rsidRPr="002F7BEC">
        <w:rPr>
          <w:rFonts w:ascii="Times New Roman" w:hAnsi="Times New Roman"/>
          <w:sz w:val="24"/>
          <w:szCs w:val="24"/>
          <w:lang w:eastAsia="ar-SA"/>
        </w:rPr>
        <w:t xml:space="preserve">Х руб., например: «1 234 567,89 руб. (Один миллион двести тридцать четыре тысячи пятьсот шестьдесят семь руб. восемьдесят девять коп.)». </w:t>
      </w:r>
      <w:r w:rsidRPr="002F7BEC">
        <w:rPr>
          <w:rFonts w:ascii="Times New Roman" w:hAnsi="Times New Roman"/>
          <w:b/>
          <w:sz w:val="24"/>
          <w:szCs w:val="24"/>
          <w:u w:val="single"/>
          <w:lang w:eastAsia="ar-SA"/>
        </w:rPr>
        <w:t>Цена не должна превышать значение начальной (максимальной) цены, указанной в Документации по закупке.</w:t>
      </w:r>
    </w:p>
    <w:p w:rsidR="00B54058" w:rsidRPr="002F7BEC" w:rsidRDefault="000947FE" w:rsidP="00596C5D">
      <w:pPr>
        <w:suppressAutoHyphens/>
        <w:spacing w:line="20" w:lineRule="atLeast"/>
        <w:rPr>
          <w:rFonts w:ascii="Times New Roman" w:hAnsi="Times New Roman"/>
          <w:sz w:val="24"/>
          <w:szCs w:val="24"/>
          <w:lang w:eastAsia="ar-SA"/>
        </w:rPr>
      </w:pPr>
      <w:r w:rsidRPr="002F7BEC">
        <w:rPr>
          <w:rFonts w:ascii="Times New Roman" w:hAnsi="Times New Roman"/>
          <w:sz w:val="24"/>
          <w:szCs w:val="24"/>
          <w:lang w:eastAsia="ar-SA"/>
        </w:rPr>
        <w:t>4</w:t>
      </w:r>
      <w:r w:rsidR="00B54058" w:rsidRPr="002F7BEC">
        <w:rPr>
          <w:rFonts w:ascii="Times New Roman" w:hAnsi="Times New Roman"/>
          <w:sz w:val="24"/>
          <w:szCs w:val="24"/>
          <w:lang w:eastAsia="ar-SA"/>
        </w:rPr>
        <w:t xml:space="preserve">. Участник открытого одноэтапного запроса предложений должен </w:t>
      </w:r>
      <w:r w:rsidR="00B54058" w:rsidRPr="002F7BEC">
        <w:rPr>
          <w:rFonts w:ascii="Times New Roman" w:hAnsi="Times New Roman"/>
          <w:b/>
          <w:sz w:val="24"/>
          <w:szCs w:val="24"/>
          <w:lang w:eastAsia="ar-SA"/>
        </w:rPr>
        <w:t>указать срок действия Предложения</w:t>
      </w:r>
      <w:r w:rsidR="00B54058" w:rsidRPr="002F7BEC">
        <w:rPr>
          <w:rFonts w:ascii="Times New Roman" w:hAnsi="Times New Roman"/>
          <w:sz w:val="24"/>
          <w:szCs w:val="24"/>
          <w:lang w:eastAsia="ar-SA"/>
        </w:rPr>
        <w:t xml:space="preserve"> на участие в проведении открытого одноэтапного запроса предложений. </w:t>
      </w:r>
    </w:p>
    <w:p w:rsidR="00B54058" w:rsidRPr="002F7BEC" w:rsidRDefault="000947FE" w:rsidP="008656D1">
      <w:pPr>
        <w:suppressAutoHyphens/>
        <w:spacing w:line="20" w:lineRule="atLeast"/>
        <w:contextualSpacing/>
        <w:rPr>
          <w:rFonts w:ascii="Times New Roman" w:hAnsi="Times New Roman"/>
          <w:sz w:val="24"/>
          <w:szCs w:val="24"/>
          <w:lang w:eastAsia="ar-SA"/>
        </w:rPr>
      </w:pPr>
      <w:r w:rsidRPr="002F7BEC">
        <w:rPr>
          <w:rFonts w:ascii="Times New Roman" w:hAnsi="Times New Roman"/>
          <w:sz w:val="24"/>
          <w:szCs w:val="24"/>
          <w:lang w:eastAsia="ar-SA"/>
        </w:rPr>
        <w:t>5</w:t>
      </w:r>
      <w:r w:rsidR="00B54058" w:rsidRPr="002F7BEC">
        <w:rPr>
          <w:rFonts w:ascii="Times New Roman" w:hAnsi="Times New Roman"/>
          <w:sz w:val="24"/>
          <w:szCs w:val="24"/>
          <w:lang w:eastAsia="ar-SA"/>
        </w:rPr>
        <w:t xml:space="preserve">. </w:t>
      </w:r>
      <w:proofErr w:type="gramStart"/>
      <w:r w:rsidR="00B54058" w:rsidRPr="002F7BEC">
        <w:rPr>
          <w:rFonts w:ascii="Times New Roman" w:hAnsi="Times New Roman"/>
          <w:sz w:val="24"/>
          <w:szCs w:val="24"/>
          <w:lang w:eastAsia="ar-SA"/>
        </w:rPr>
        <w:t>Участник открытого одноэтапного запроса предложений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открытого одноэтапного запроса предложений.</w:t>
      </w:r>
      <w:proofErr w:type="gramEnd"/>
    </w:p>
    <w:p w:rsidR="00B54058" w:rsidRPr="002F7BEC" w:rsidRDefault="000947FE" w:rsidP="007D74AE">
      <w:pPr>
        <w:suppressAutoHyphens/>
        <w:spacing w:line="20" w:lineRule="atLeast"/>
        <w:contextualSpacing/>
        <w:rPr>
          <w:rFonts w:ascii="Times New Roman" w:hAnsi="Times New Roman"/>
          <w:sz w:val="24"/>
          <w:szCs w:val="24"/>
          <w:lang w:eastAsia="ar-SA"/>
        </w:rPr>
        <w:sectPr w:rsidR="00B54058" w:rsidRPr="002F7BEC" w:rsidSect="005837F2">
          <w:footerReference w:type="default" r:id="rId35"/>
          <w:pgSz w:w="11907" w:h="16840" w:code="9"/>
          <w:pgMar w:top="1134" w:right="567" w:bottom="1134" w:left="1418" w:header="567" w:footer="567" w:gutter="0"/>
          <w:cols w:space="708"/>
          <w:docGrid w:linePitch="360"/>
        </w:sectPr>
      </w:pPr>
      <w:r w:rsidRPr="002F7BEC">
        <w:rPr>
          <w:rFonts w:ascii="Times New Roman" w:hAnsi="Times New Roman"/>
          <w:sz w:val="24"/>
          <w:szCs w:val="24"/>
          <w:lang w:eastAsia="ar-SA"/>
        </w:rPr>
        <w:t>6</w:t>
      </w:r>
      <w:r w:rsidR="00B54058" w:rsidRPr="002F7BEC">
        <w:rPr>
          <w:rFonts w:ascii="Times New Roman" w:hAnsi="Times New Roman"/>
          <w:sz w:val="24"/>
          <w:szCs w:val="24"/>
          <w:lang w:eastAsia="ar-SA"/>
        </w:rPr>
        <w:t>. Письмо должно быть подписано и скреплено печатью в соответствии с требованиями подпунктов.</w:t>
      </w:r>
    </w:p>
    <w:p w:rsidR="00B54058" w:rsidRPr="002F7BEC" w:rsidRDefault="00B54058" w:rsidP="0063294F">
      <w:pPr>
        <w:keepNext/>
        <w:pageBreakBefore/>
        <w:suppressAutoHyphens/>
        <w:spacing w:before="360" w:after="120" w:line="360" w:lineRule="auto"/>
        <w:ind w:left="1134"/>
        <w:jc w:val="right"/>
        <w:outlineLvl w:val="1"/>
        <w:rPr>
          <w:rFonts w:ascii="Times New Roman" w:hAnsi="Times New Roman"/>
          <w:b/>
          <w:snapToGrid w:val="0"/>
          <w:sz w:val="24"/>
          <w:szCs w:val="24"/>
        </w:rPr>
      </w:pPr>
      <w:bookmarkStart w:id="283" w:name="_Toc386619737"/>
      <w:bookmarkStart w:id="284" w:name="_Toc393093652"/>
      <w:bookmarkStart w:id="285" w:name="_Toc393094112"/>
      <w:bookmarkStart w:id="286" w:name="_Toc412637435"/>
      <w:r w:rsidRPr="002F7BEC">
        <w:rPr>
          <w:rFonts w:ascii="Times New Roman" w:hAnsi="Times New Roman"/>
          <w:b/>
          <w:snapToGrid w:val="0"/>
          <w:sz w:val="24"/>
          <w:szCs w:val="24"/>
        </w:rPr>
        <w:lastRenderedPageBreak/>
        <w:t xml:space="preserve">Коммерческое предложение (форма </w:t>
      </w:r>
      <w:r w:rsidRPr="002F7BEC">
        <w:rPr>
          <w:rFonts w:ascii="Times New Roman" w:hAnsi="Times New Roman"/>
          <w:b/>
          <w:snapToGrid w:val="0"/>
          <w:sz w:val="24"/>
          <w:szCs w:val="24"/>
        </w:rPr>
        <w:fldChar w:fldCharType="begin"/>
      </w:r>
      <w:r w:rsidRPr="002F7BEC">
        <w:rPr>
          <w:rFonts w:ascii="Times New Roman" w:hAnsi="Times New Roman"/>
          <w:b/>
          <w:snapToGrid w:val="0"/>
          <w:sz w:val="24"/>
          <w:szCs w:val="24"/>
        </w:rPr>
        <w:instrText xml:space="preserve"> SEQ форма \* ARABIC </w:instrText>
      </w:r>
      <w:r w:rsidRPr="002F7BEC">
        <w:rPr>
          <w:rFonts w:ascii="Times New Roman" w:hAnsi="Times New Roman"/>
          <w:b/>
          <w:snapToGrid w:val="0"/>
          <w:sz w:val="24"/>
          <w:szCs w:val="24"/>
        </w:rPr>
        <w:fldChar w:fldCharType="separate"/>
      </w:r>
      <w:r w:rsidR="008D3ECB" w:rsidRPr="002F7BEC">
        <w:rPr>
          <w:rFonts w:ascii="Times New Roman" w:hAnsi="Times New Roman"/>
          <w:b/>
          <w:noProof/>
          <w:snapToGrid w:val="0"/>
          <w:sz w:val="24"/>
          <w:szCs w:val="24"/>
        </w:rPr>
        <w:t>1</w:t>
      </w:r>
      <w:r w:rsidRPr="002F7BEC">
        <w:rPr>
          <w:rFonts w:ascii="Times New Roman" w:hAnsi="Times New Roman"/>
          <w:b/>
          <w:snapToGrid w:val="0"/>
          <w:sz w:val="24"/>
          <w:szCs w:val="24"/>
        </w:rPr>
        <w:fldChar w:fldCharType="end"/>
      </w:r>
      <w:r w:rsidRPr="002F7BEC">
        <w:rPr>
          <w:rFonts w:ascii="Times New Roman" w:hAnsi="Times New Roman"/>
          <w:b/>
          <w:snapToGrid w:val="0"/>
          <w:sz w:val="24"/>
          <w:szCs w:val="24"/>
        </w:rPr>
        <w:t>)</w:t>
      </w:r>
      <w:bookmarkEnd w:id="276"/>
      <w:bookmarkEnd w:id="277"/>
      <w:bookmarkEnd w:id="283"/>
      <w:bookmarkEnd w:id="284"/>
      <w:bookmarkEnd w:id="285"/>
      <w:bookmarkEnd w:id="286"/>
    </w:p>
    <w:p w:rsidR="00B54058" w:rsidRPr="002F7BEC" w:rsidRDefault="00B54058" w:rsidP="0063294F">
      <w:pPr>
        <w:jc w:val="center"/>
        <w:rPr>
          <w:rFonts w:ascii="Times New Roman" w:hAnsi="Times New Roman"/>
          <w:snapToGrid w:val="0"/>
          <w:sz w:val="24"/>
          <w:szCs w:val="24"/>
        </w:rPr>
      </w:pPr>
      <w:bookmarkStart w:id="287" w:name="_Toc206835205"/>
      <w:bookmarkStart w:id="288" w:name="_Ref214868178"/>
      <w:bookmarkStart w:id="289" w:name="_Toc306106355"/>
      <w:r w:rsidRPr="002F7BEC">
        <w:rPr>
          <w:rFonts w:ascii="Times New Roman" w:hAnsi="Times New Roman"/>
          <w:snapToGrid w:val="0"/>
          <w:sz w:val="24"/>
          <w:szCs w:val="24"/>
        </w:rPr>
        <w:t>Форма коммерческого предложения</w:t>
      </w:r>
      <w:bookmarkEnd w:id="287"/>
      <w:bookmarkEnd w:id="288"/>
      <w:bookmarkEnd w:id="289"/>
    </w:p>
    <w:p w:rsidR="00B54058" w:rsidRPr="002F7BEC" w:rsidRDefault="00B54058" w:rsidP="0063294F">
      <w:pPr>
        <w:pBdr>
          <w:top w:val="single" w:sz="4" w:space="1" w:color="auto"/>
        </w:pBdr>
        <w:shd w:val="clear" w:color="auto" w:fill="E0E0E0"/>
        <w:spacing w:line="360" w:lineRule="auto"/>
        <w:ind w:right="21"/>
        <w:jc w:val="center"/>
        <w:rPr>
          <w:rFonts w:ascii="Times New Roman" w:hAnsi="Times New Roman"/>
          <w:b/>
          <w:snapToGrid w:val="0"/>
          <w:spacing w:val="36"/>
          <w:sz w:val="24"/>
          <w:szCs w:val="24"/>
        </w:rPr>
      </w:pPr>
      <w:r w:rsidRPr="002F7BEC">
        <w:rPr>
          <w:rFonts w:ascii="Times New Roman" w:hAnsi="Times New Roman"/>
          <w:b/>
          <w:snapToGrid w:val="0"/>
          <w:spacing w:val="36"/>
          <w:sz w:val="24"/>
          <w:szCs w:val="24"/>
        </w:rPr>
        <w:t>начало формы</w:t>
      </w:r>
    </w:p>
    <w:p w:rsidR="00B54058" w:rsidRPr="002F7BEC" w:rsidRDefault="00B54058" w:rsidP="0063294F">
      <w:pPr>
        <w:jc w:val="right"/>
        <w:rPr>
          <w:rFonts w:ascii="Times New Roman" w:hAnsi="Times New Roman"/>
          <w:snapToGrid w:val="0"/>
          <w:sz w:val="24"/>
          <w:szCs w:val="24"/>
        </w:rPr>
      </w:pPr>
      <w:r w:rsidRPr="002F7BEC">
        <w:rPr>
          <w:rFonts w:ascii="Times New Roman" w:hAnsi="Times New Roman"/>
          <w:snapToGrid w:val="0"/>
          <w:sz w:val="24"/>
          <w:szCs w:val="24"/>
        </w:rPr>
        <w:t xml:space="preserve">Приложение </w:t>
      </w:r>
      <w:r w:rsidRPr="002F7BEC">
        <w:rPr>
          <w:rFonts w:ascii="Times New Roman" w:hAnsi="Times New Roman"/>
          <w:snapToGrid w:val="0"/>
          <w:sz w:val="24"/>
          <w:szCs w:val="24"/>
        </w:rPr>
        <w:fldChar w:fldCharType="begin"/>
      </w:r>
      <w:r w:rsidRPr="002F7BEC">
        <w:rPr>
          <w:rFonts w:ascii="Times New Roman" w:hAnsi="Times New Roman"/>
          <w:snapToGrid w:val="0"/>
          <w:sz w:val="24"/>
          <w:szCs w:val="24"/>
        </w:rPr>
        <w:instrText xml:space="preserve"> SEQ Приложение \* ARABIC </w:instrText>
      </w:r>
      <w:r w:rsidRPr="002F7BEC">
        <w:rPr>
          <w:rFonts w:ascii="Times New Roman" w:hAnsi="Times New Roman"/>
          <w:snapToGrid w:val="0"/>
          <w:sz w:val="24"/>
          <w:szCs w:val="24"/>
        </w:rPr>
        <w:fldChar w:fldCharType="separate"/>
      </w:r>
      <w:r w:rsidR="008D3ECB" w:rsidRPr="002F7BEC">
        <w:rPr>
          <w:rFonts w:ascii="Times New Roman" w:hAnsi="Times New Roman"/>
          <w:noProof/>
          <w:snapToGrid w:val="0"/>
          <w:sz w:val="24"/>
          <w:szCs w:val="24"/>
        </w:rPr>
        <w:t>1</w:t>
      </w:r>
      <w:r w:rsidRPr="002F7BEC">
        <w:rPr>
          <w:rFonts w:ascii="Times New Roman" w:hAnsi="Times New Roman"/>
          <w:snapToGrid w:val="0"/>
          <w:sz w:val="24"/>
          <w:szCs w:val="24"/>
        </w:rPr>
        <w:fldChar w:fldCharType="end"/>
      </w:r>
      <w:r w:rsidRPr="002F7BEC">
        <w:rPr>
          <w:rFonts w:ascii="Times New Roman" w:hAnsi="Times New Roman"/>
          <w:snapToGrid w:val="0"/>
          <w:sz w:val="24"/>
          <w:szCs w:val="24"/>
        </w:rPr>
        <w:t xml:space="preserve"> к письму о подаче оферты</w:t>
      </w:r>
      <w:r w:rsidRPr="002F7BEC">
        <w:rPr>
          <w:rFonts w:ascii="Times New Roman" w:hAnsi="Times New Roman"/>
          <w:snapToGrid w:val="0"/>
          <w:sz w:val="24"/>
          <w:szCs w:val="24"/>
        </w:rPr>
        <w:br/>
        <w:t>от «____»_____________ </w:t>
      </w:r>
      <w:proofErr w:type="gramStart"/>
      <w:r w:rsidRPr="002F7BEC">
        <w:rPr>
          <w:rFonts w:ascii="Times New Roman" w:hAnsi="Times New Roman"/>
          <w:snapToGrid w:val="0"/>
          <w:sz w:val="24"/>
          <w:szCs w:val="24"/>
        </w:rPr>
        <w:t>г</w:t>
      </w:r>
      <w:proofErr w:type="gramEnd"/>
      <w:r w:rsidRPr="002F7BEC">
        <w:rPr>
          <w:rFonts w:ascii="Times New Roman" w:hAnsi="Times New Roman"/>
          <w:snapToGrid w:val="0"/>
          <w:sz w:val="24"/>
          <w:szCs w:val="24"/>
        </w:rPr>
        <w:t>. №__________</w:t>
      </w:r>
    </w:p>
    <w:p w:rsidR="00B54058" w:rsidRPr="002F7BEC" w:rsidRDefault="00B54058" w:rsidP="0063294F">
      <w:pPr>
        <w:spacing w:line="360" w:lineRule="auto"/>
        <w:jc w:val="center"/>
        <w:rPr>
          <w:rFonts w:ascii="Times New Roman" w:hAnsi="Times New Roman"/>
          <w:b/>
          <w:snapToGrid w:val="0"/>
          <w:sz w:val="24"/>
          <w:szCs w:val="24"/>
        </w:rPr>
      </w:pPr>
      <w:r w:rsidRPr="002F7BEC">
        <w:rPr>
          <w:rFonts w:ascii="Times New Roman" w:hAnsi="Times New Roman"/>
          <w:b/>
          <w:snapToGrid w:val="0"/>
          <w:sz w:val="24"/>
          <w:szCs w:val="24"/>
        </w:rPr>
        <w:t>Коммерческое предложение</w:t>
      </w:r>
    </w:p>
    <w:p w:rsidR="00B54058" w:rsidRPr="002F7BEC" w:rsidRDefault="00B54058" w:rsidP="0063294F">
      <w:pPr>
        <w:spacing w:line="360" w:lineRule="auto"/>
        <w:rPr>
          <w:rFonts w:ascii="Times New Roman" w:hAnsi="Times New Roman"/>
          <w:snapToGrid w:val="0"/>
          <w:sz w:val="24"/>
          <w:szCs w:val="24"/>
        </w:rPr>
      </w:pPr>
      <w:r w:rsidRPr="002F7BEC">
        <w:rPr>
          <w:rFonts w:ascii="Times New Roman" w:hAnsi="Times New Roman"/>
          <w:snapToGrid w:val="0"/>
          <w:sz w:val="24"/>
          <w:szCs w:val="24"/>
        </w:rPr>
        <w:t>Наименование и адрес Участника открытого одноэтапного запроса предложений: ________________________________________________________________________</w:t>
      </w:r>
    </w:p>
    <w:p w:rsidR="00B54058" w:rsidRPr="002F7BEC" w:rsidRDefault="00B54058" w:rsidP="0063294F">
      <w:pPr>
        <w:rPr>
          <w:rFonts w:ascii="Times New Roman" w:hAnsi="Times New Roman"/>
          <w:snapToGrid w:val="0"/>
          <w:sz w:val="24"/>
          <w:szCs w:val="24"/>
        </w:rPr>
      </w:pPr>
    </w:p>
    <w:p w:rsidR="00B54058" w:rsidRPr="002F7BEC" w:rsidRDefault="00B54058" w:rsidP="0063294F">
      <w:pPr>
        <w:rPr>
          <w:rFonts w:ascii="Times New Roman" w:hAnsi="Times New Roman"/>
          <w:snapToGrid w:val="0"/>
          <w:sz w:val="24"/>
          <w:szCs w:val="24"/>
        </w:rPr>
      </w:pPr>
    </w:p>
    <w:p w:rsidR="00B54058" w:rsidRPr="002F7BEC" w:rsidRDefault="00B54058" w:rsidP="00A44641">
      <w:pPr>
        <w:suppressAutoHyphens/>
        <w:spacing w:line="360" w:lineRule="auto"/>
        <w:ind w:firstLine="0"/>
        <w:jc w:val="center"/>
        <w:rPr>
          <w:rFonts w:ascii="Times New Roman" w:hAnsi="Times New Roman"/>
          <w:sz w:val="24"/>
          <w:szCs w:val="24"/>
          <w:lang w:eastAsia="ar-SA"/>
        </w:rPr>
      </w:pPr>
      <w:r w:rsidRPr="002F7BEC">
        <w:rPr>
          <w:rFonts w:ascii="Times New Roman" w:hAnsi="Times New Roman"/>
          <w:b/>
          <w:sz w:val="24"/>
          <w:szCs w:val="24"/>
        </w:rPr>
        <w:t>ЛОКАЛЬНАЯ СМЕТА</w:t>
      </w:r>
    </w:p>
    <w:p w:rsidR="00B54058" w:rsidRPr="002F7BEC" w:rsidRDefault="00B54058" w:rsidP="0063294F">
      <w:pPr>
        <w:rPr>
          <w:rFonts w:ascii="Times New Roman" w:hAnsi="Times New Roman"/>
          <w:snapToGrid w:val="0"/>
          <w:sz w:val="24"/>
          <w:szCs w:val="24"/>
        </w:rPr>
      </w:pPr>
    </w:p>
    <w:p w:rsidR="00B54058" w:rsidRPr="002F7BEC" w:rsidRDefault="00B54058" w:rsidP="0063294F">
      <w:pPr>
        <w:rPr>
          <w:rFonts w:ascii="Times New Roman" w:hAnsi="Times New Roman"/>
          <w:snapToGrid w:val="0"/>
          <w:sz w:val="24"/>
          <w:szCs w:val="24"/>
        </w:rPr>
      </w:pPr>
    </w:p>
    <w:p w:rsidR="00B54058" w:rsidRPr="002F7BEC" w:rsidRDefault="00B54058" w:rsidP="0063294F">
      <w:pPr>
        <w:rPr>
          <w:rFonts w:ascii="Times New Roman" w:hAnsi="Times New Roman"/>
          <w:snapToGrid w:val="0"/>
          <w:sz w:val="24"/>
          <w:szCs w:val="24"/>
        </w:rPr>
      </w:pPr>
    </w:p>
    <w:p w:rsidR="00B54058" w:rsidRPr="002F7BEC" w:rsidRDefault="00B54058" w:rsidP="0063294F">
      <w:pPr>
        <w:rPr>
          <w:rFonts w:ascii="Times New Roman" w:hAnsi="Times New Roman"/>
          <w:snapToGrid w:val="0"/>
          <w:sz w:val="24"/>
          <w:szCs w:val="24"/>
        </w:rPr>
      </w:pPr>
    </w:p>
    <w:p w:rsidR="00B54058" w:rsidRPr="002F7BEC" w:rsidRDefault="00B54058" w:rsidP="0063294F">
      <w:pPr>
        <w:rPr>
          <w:rFonts w:ascii="Times New Roman" w:hAnsi="Times New Roman"/>
          <w:snapToGrid w:val="0"/>
          <w:sz w:val="24"/>
          <w:szCs w:val="24"/>
        </w:rPr>
      </w:pPr>
    </w:p>
    <w:p w:rsidR="00B54058" w:rsidRPr="002F7BEC" w:rsidRDefault="00B54058" w:rsidP="0063294F">
      <w:pPr>
        <w:rPr>
          <w:rFonts w:ascii="Times New Roman" w:hAnsi="Times New Roman"/>
          <w:snapToGrid w:val="0"/>
          <w:sz w:val="24"/>
          <w:szCs w:val="24"/>
        </w:rPr>
      </w:pPr>
    </w:p>
    <w:p w:rsidR="00B54058" w:rsidRPr="002F7BEC" w:rsidRDefault="00B54058" w:rsidP="0063294F">
      <w:pPr>
        <w:rPr>
          <w:rFonts w:ascii="Times New Roman" w:hAnsi="Times New Roman"/>
          <w:snapToGrid w:val="0"/>
          <w:sz w:val="24"/>
          <w:szCs w:val="24"/>
        </w:rPr>
      </w:pPr>
    </w:p>
    <w:p w:rsidR="00B54058" w:rsidRPr="002F7BEC" w:rsidRDefault="00B54058" w:rsidP="0063294F">
      <w:pPr>
        <w:rPr>
          <w:rFonts w:ascii="Times New Roman" w:hAnsi="Times New Roman"/>
          <w:snapToGrid w:val="0"/>
          <w:sz w:val="24"/>
          <w:szCs w:val="24"/>
        </w:rPr>
      </w:pP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____________________________________</w:t>
      </w:r>
    </w:p>
    <w:p w:rsidR="00B54058" w:rsidRPr="002F7BEC" w:rsidRDefault="00CA1A27" w:rsidP="00CA1A27">
      <w:pPr>
        <w:ind w:right="3684"/>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 xml:space="preserve">                                             </w:t>
      </w:r>
      <w:r w:rsidR="00B54058" w:rsidRPr="002F7BEC">
        <w:rPr>
          <w:rFonts w:ascii="Times New Roman" w:hAnsi="Times New Roman"/>
          <w:snapToGrid w:val="0"/>
          <w:sz w:val="24"/>
          <w:szCs w:val="24"/>
          <w:vertAlign w:val="superscript"/>
        </w:rPr>
        <w:t>(подпись, М.П.)</w:t>
      </w: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____________________________________</w:t>
      </w:r>
    </w:p>
    <w:p w:rsidR="00B54058" w:rsidRPr="002F7BEC" w:rsidRDefault="00B54058" w:rsidP="00387FEC">
      <w:pPr>
        <w:ind w:right="3684"/>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(фамилия, имя, отчество лица, подписавшего форму, должность)</w:t>
      </w:r>
    </w:p>
    <w:p w:rsidR="00B54058" w:rsidRPr="002F7BEC" w:rsidRDefault="00B54058" w:rsidP="0063294F">
      <w:pPr>
        <w:pBdr>
          <w:bottom w:val="single" w:sz="4" w:space="1" w:color="auto"/>
        </w:pBdr>
        <w:shd w:val="clear" w:color="auto" w:fill="E0E0E0"/>
        <w:spacing w:line="360" w:lineRule="auto"/>
        <w:ind w:right="21"/>
        <w:jc w:val="center"/>
        <w:rPr>
          <w:rFonts w:ascii="Times New Roman" w:hAnsi="Times New Roman"/>
          <w:b/>
          <w:snapToGrid w:val="0"/>
          <w:spacing w:val="36"/>
          <w:sz w:val="24"/>
          <w:szCs w:val="24"/>
        </w:rPr>
      </w:pPr>
      <w:r w:rsidRPr="002F7BEC">
        <w:rPr>
          <w:rFonts w:ascii="Times New Roman" w:hAnsi="Times New Roman"/>
          <w:b/>
          <w:snapToGrid w:val="0"/>
          <w:spacing w:val="36"/>
          <w:sz w:val="24"/>
          <w:szCs w:val="24"/>
        </w:rPr>
        <w:t>конец формы</w:t>
      </w:r>
    </w:p>
    <w:p w:rsidR="00B54058" w:rsidRPr="002F7BEC" w:rsidRDefault="00B54058" w:rsidP="0063294F">
      <w:pPr>
        <w:pBdr>
          <w:bottom w:val="single" w:sz="4" w:space="1" w:color="auto"/>
        </w:pBdr>
        <w:shd w:val="clear" w:color="auto" w:fill="E0E0E0"/>
        <w:spacing w:line="360" w:lineRule="auto"/>
        <w:ind w:right="21"/>
        <w:jc w:val="center"/>
        <w:rPr>
          <w:rFonts w:ascii="Times New Roman" w:hAnsi="Times New Roman"/>
          <w:snapToGrid w:val="0"/>
          <w:sz w:val="24"/>
          <w:szCs w:val="24"/>
        </w:rPr>
      </w:pPr>
      <w:r w:rsidRPr="002F7BEC">
        <w:rPr>
          <w:rFonts w:ascii="Times New Roman" w:hAnsi="Times New Roman"/>
          <w:snapToGrid w:val="0"/>
          <w:sz w:val="24"/>
          <w:szCs w:val="24"/>
        </w:rPr>
        <w:t>Инструкции по заполнению</w:t>
      </w:r>
    </w:p>
    <w:p w:rsidR="00B54058" w:rsidRPr="002F7BEC" w:rsidRDefault="00B54058" w:rsidP="00905C65">
      <w:pPr>
        <w:numPr>
          <w:ilvl w:val="0"/>
          <w:numId w:val="30"/>
        </w:numPr>
        <w:tabs>
          <w:tab w:val="num" w:pos="567"/>
          <w:tab w:val="left" w:pos="1494"/>
        </w:tabs>
        <w:suppressAutoHyphens/>
        <w:ind w:left="567" w:hanging="567"/>
        <w:contextualSpacing/>
        <w:rPr>
          <w:rFonts w:ascii="Times New Roman" w:hAnsi="Times New Roman"/>
          <w:sz w:val="24"/>
          <w:szCs w:val="24"/>
        </w:rPr>
      </w:pPr>
      <w:r w:rsidRPr="002F7BEC">
        <w:rPr>
          <w:rFonts w:ascii="Times New Roman" w:hAnsi="Times New Roman"/>
          <w:sz w:val="24"/>
          <w:szCs w:val="24"/>
        </w:rPr>
        <w:t>Участник открытого одноэтапного запроса предложений приводит номер и дату письма о подаче оферты, приложением к которому является данное коммерческое предложение.</w:t>
      </w:r>
    </w:p>
    <w:p w:rsidR="00B54058" w:rsidRPr="002F7BEC" w:rsidRDefault="00B54058" w:rsidP="00905C65">
      <w:pPr>
        <w:numPr>
          <w:ilvl w:val="0"/>
          <w:numId w:val="30"/>
        </w:numPr>
        <w:tabs>
          <w:tab w:val="num" w:pos="567"/>
          <w:tab w:val="left" w:pos="1494"/>
        </w:tabs>
        <w:suppressAutoHyphens/>
        <w:ind w:left="567" w:hanging="567"/>
        <w:contextualSpacing/>
        <w:rPr>
          <w:rFonts w:ascii="Times New Roman" w:hAnsi="Times New Roman"/>
          <w:sz w:val="24"/>
          <w:szCs w:val="24"/>
        </w:rPr>
      </w:pPr>
      <w:r w:rsidRPr="002F7BEC">
        <w:rPr>
          <w:rFonts w:ascii="Times New Roman" w:hAnsi="Times New Roman"/>
          <w:sz w:val="24"/>
          <w:szCs w:val="24"/>
        </w:rPr>
        <w:t>Участник открытого одноэтапного запроса предложений указывает свое фирменное наименование (в т.ч. организационно-правовую форму) и свой адрес.</w:t>
      </w:r>
    </w:p>
    <w:p w:rsidR="000947FE" w:rsidRPr="002F7BEC" w:rsidRDefault="000947FE" w:rsidP="00204755">
      <w:pPr>
        <w:pStyle w:val="23"/>
        <w:rPr>
          <w:rFonts w:ascii="Times New Roman" w:hAnsi="Times New Roman"/>
          <w:sz w:val="24"/>
          <w:szCs w:val="24"/>
        </w:rPr>
      </w:pPr>
    </w:p>
    <w:p w:rsidR="00B54058" w:rsidRPr="002F7BEC" w:rsidRDefault="00B54058" w:rsidP="0063294F">
      <w:pPr>
        <w:keepNext/>
        <w:pageBreakBefore/>
        <w:suppressAutoHyphens/>
        <w:spacing w:before="360" w:after="120" w:line="360" w:lineRule="auto"/>
        <w:jc w:val="right"/>
        <w:outlineLvl w:val="1"/>
        <w:rPr>
          <w:rFonts w:ascii="Times New Roman" w:hAnsi="Times New Roman"/>
          <w:b/>
          <w:snapToGrid w:val="0"/>
          <w:sz w:val="24"/>
          <w:szCs w:val="24"/>
        </w:rPr>
      </w:pPr>
      <w:bookmarkStart w:id="290" w:name="_Ref55335821"/>
      <w:bookmarkStart w:id="291" w:name="_Ref55336345"/>
      <w:bookmarkStart w:id="292" w:name="_Toc57314674"/>
      <w:bookmarkStart w:id="293" w:name="_Toc69728988"/>
      <w:bookmarkStart w:id="294" w:name="_Toc206835206"/>
      <w:bookmarkStart w:id="295" w:name="_Toc306106356"/>
      <w:bookmarkStart w:id="296" w:name="_Toc386619738"/>
      <w:bookmarkStart w:id="297" w:name="_Toc393093653"/>
      <w:bookmarkStart w:id="298" w:name="_Toc393094113"/>
      <w:bookmarkStart w:id="299" w:name="_Toc412637436"/>
      <w:r w:rsidRPr="002F7BEC">
        <w:rPr>
          <w:rFonts w:ascii="Times New Roman" w:hAnsi="Times New Roman"/>
          <w:b/>
          <w:snapToGrid w:val="0"/>
          <w:sz w:val="24"/>
          <w:szCs w:val="24"/>
        </w:rPr>
        <w:lastRenderedPageBreak/>
        <w:t xml:space="preserve">Техническое предложение (форма </w:t>
      </w:r>
      <w:r w:rsidRPr="002F7BEC">
        <w:rPr>
          <w:rFonts w:ascii="Times New Roman" w:hAnsi="Times New Roman"/>
          <w:b/>
          <w:snapToGrid w:val="0"/>
          <w:sz w:val="24"/>
          <w:szCs w:val="24"/>
        </w:rPr>
        <w:fldChar w:fldCharType="begin"/>
      </w:r>
      <w:r w:rsidRPr="002F7BEC">
        <w:rPr>
          <w:rFonts w:ascii="Times New Roman" w:hAnsi="Times New Roman"/>
          <w:b/>
          <w:snapToGrid w:val="0"/>
          <w:sz w:val="24"/>
          <w:szCs w:val="24"/>
        </w:rPr>
        <w:instrText xml:space="preserve"> SEQ форма \* ARABIC </w:instrText>
      </w:r>
      <w:r w:rsidRPr="002F7BEC">
        <w:rPr>
          <w:rFonts w:ascii="Times New Roman" w:hAnsi="Times New Roman"/>
          <w:b/>
          <w:snapToGrid w:val="0"/>
          <w:sz w:val="24"/>
          <w:szCs w:val="24"/>
        </w:rPr>
        <w:fldChar w:fldCharType="separate"/>
      </w:r>
      <w:r w:rsidR="008D3ECB" w:rsidRPr="002F7BEC">
        <w:rPr>
          <w:rFonts w:ascii="Times New Roman" w:hAnsi="Times New Roman"/>
          <w:b/>
          <w:noProof/>
          <w:snapToGrid w:val="0"/>
          <w:sz w:val="24"/>
          <w:szCs w:val="24"/>
        </w:rPr>
        <w:t>2</w:t>
      </w:r>
      <w:r w:rsidRPr="002F7BEC">
        <w:rPr>
          <w:rFonts w:ascii="Times New Roman" w:hAnsi="Times New Roman"/>
          <w:b/>
          <w:snapToGrid w:val="0"/>
          <w:sz w:val="24"/>
          <w:szCs w:val="24"/>
        </w:rPr>
        <w:fldChar w:fldCharType="end"/>
      </w:r>
      <w:r w:rsidRPr="002F7BEC">
        <w:rPr>
          <w:rFonts w:ascii="Times New Roman" w:hAnsi="Times New Roman"/>
          <w:b/>
          <w:snapToGrid w:val="0"/>
          <w:sz w:val="24"/>
          <w:szCs w:val="24"/>
        </w:rPr>
        <w:t>)</w:t>
      </w:r>
      <w:bookmarkEnd w:id="290"/>
      <w:bookmarkEnd w:id="291"/>
      <w:bookmarkEnd w:id="292"/>
      <w:bookmarkEnd w:id="293"/>
      <w:bookmarkEnd w:id="294"/>
      <w:bookmarkEnd w:id="295"/>
      <w:bookmarkEnd w:id="296"/>
      <w:bookmarkEnd w:id="297"/>
      <w:bookmarkEnd w:id="298"/>
      <w:bookmarkEnd w:id="299"/>
    </w:p>
    <w:p w:rsidR="00B54058" w:rsidRPr="002F7BEC" w:rsidRDefault="00B54058" w:rsidP="0063294F">
      <w:pPr>
        <w:jc w:val="center"/>
        <w:rPr>
          <w:rFonts w:ascii="Times New Roman" w:hAnsi="Times New Roman"/>
          <w:snapToGrid w:val="0"/>
          <w:sz w:val="24"/>
          <w:szCs w:val="24"/>
        </w:rPr>
      </w:pPr>
      <w:bookmarkStart w:id="300" w:name="_Toc206835207"/>
      <w:bookmarkStart w:id="301" w:name="_Toc306106357"/>
      <w:r w:rsidRPr="002F7BEC">
        <w:rPr>
          <w:rFonts w:ascii="Times New Roman" w:hAnsi="Times New Roman"/>
          <w:snapToGrid w:val="0"/>
          <w:sz w:val="24"/>
          <w:szCs w:val="24"/>
        </w:rPr>
        <w:t>Форма Технического предложения</w:t>
      </w:r>
      <w:bookmarkEnd w:id="300"/>
      <w:bookmarkEnd w:id="301"/>
    </w:p>
    <w:p w:rsidR="00B54058" w:rsidRPr="002F7BEC" w:rsidRDefault="00B54058" w:rsidP="0063294F">
      <w:pPr>
        <w:pBdr>
          <w:top w:val="single" w:sz="4" w:space="1" w:color="auto"/>
        </w:pBdr>
        <w:shd w:val="clear" w:color="auto" w:fill="E0E0E0"/>
        <w:spacing w:line="360" w:lineRule="auto"/>
        <w:ind w:right="21"/>
        <w:jc w:val="center"/>
        <w:rPr>
          <w:rFonts w:ascii="Times New Roman" w:hAnsi="Times New Roman"/>
          <w:b/>
          <w:snapToGrid w:val="0"/>
          <w:spacing w:val="36"/>
          <w:sz w:val="24"/>
          <w:szCs w:val="24"/>
        </w:rPr>
      </w:pPr>
      <w:r w:rsidRPr="002F7BEC">
        <w:rPr>
          <w:rFonts w:ascii="Times New Roman" w:hAnsi="Times New Roman"/>
          <w:b/>
          <w:snapToGrid w:val="0"/>
          <w:spacing w:val="36"/>
          <w:sz w:val="24"/>
          <w:szCs w:val="24"/>
        </w:rPr>
        <w:t>начало формы</w:t>
      </w:r>
    </w:p>
    <w:p w:rsidR="00A3187D" w:rsidRPr="002F7BEC" w:rsidRDefault="00A3187D" w:rsidP="0063294F">
      <w:pPr>
        <w:jc w:val="right"/>
        <w:rPr>
          <w:rFonts w:ascii="Times New Roman" w:hAnsi="Times New Roman"/>
          <w:snapToGrid w:val="0"/>
          <w:sz w:val="24"/>
          <w:szCs w:val="24"/>
        </w:rPr>
      </w:pPr>
    </w:p>
    <w:p w:rsidR="00B54058" w:rsidRPr="002F7BEC" w:rsidRDefault="00B54058" w:rsidP="0063294F">
      <w:pPr>
        <w:jc w:val="right"/>
        <w:rPr>
          <w:rFonts w:ascii="Times New Roman" w:hAnsi="Times New Roman"/>
          <w:snapToGrid w:val="0"/>
          <w:sz w:val="24"/>
          <w:szCs w:val="24"/>
        </w:rPr>
      </w:pPr>
      <w:r w:rsidRPr="002F7BEC">
        <w:rPr>
          <w:rFonts w:ascii="Times New Roman" w:hAnsi="Times New Roman"/>
          <w:snapToGrid w:val="0"/>
          <w:sz w:val="24"/>
          <w:szCs w:val="24"/>
        </w:rPr>
        <w:t xml:space="preserve">Приложение </w:t>
      </w:r>
      <w:r w:rsidRPr="002F7BEC">
        <w:rPr>
          <w:rFonts w:ascii="Times New Roman" w:hAnsi="Times New Roman"/>
          <w:snapToGrid w:val="0"/>
          <w:sz w:val="24"/>
          <w:szCs w:val="24"/>
        </w:rPr>
        <w:fldChar w:fldCharType="begin"/>
      </w:r>
      <w:r w:rsidRPr="002F7BEC">
        <w:rPr>
          <w:rFonts w:ascii="Times New Roman" w:hAnsi="Times New Roman"/>
          <w:snapToGrid w:val="0"/>
          <w:sz w:val="24"/>
          <w:szCs w:val="24"/>
        </w:rPr>
        <w:instrText xml:space="preserve"> SEQ Приложение \* ARABIC </w:instrText>
      </w:r>
      <w:r w:rsidRPr="002F7BEC">
        <w:rPr>
          <w:rFonts w:ascii="Times New Roman" w:hAnsi="Times New Roman"/>
          <w:snapToGrid w:val="0"/>
          <w:sz w:val="24"/>
          <w:szCs w:val="24"/>
        </w:rPr>
        <w:fldChar w:fldCharType="separate"/>
      </w:r>
      <w:r w:rsidR="008D3ECB" w:rsidRPr="002F7BEC">
        <w:rPr>
          <w:rFonts w:ascii="Times New Roman" w:hAnsi="Times New Roman"/>
          <w:noProof/>
          <w:snapToGrid w:val="0"/>
          <w:sz w:val="24"/>
          <w:szCs w:val="24"/>
        </w:rPr>
        <w:t>2</w:t>
      </w:r>
      <w:r w:rsidRPr="002F7BEC">
        <w:rPr>
          <w:rFonts w:ascii="Times New Roman" w:hAnsi="Times New Roman"/>
          <w:snapToGrid w:val="0"/>
          <w:sz w:val="24"/>
          <w:szCs w:val="24"/>
        </w:rPr>
        <w:fldChar w:fldCharType="end"/>
      </w:r>
      <w:r w:rsidRPr="002F7BEC">
        <w:rPr>
          <w:rFonts w:ascii="Times New Roman" w:hAnsi="Times New Roman"/>
          <w:snapToGrid w:val="0"/>
          <w:sz w:val="24"/>
          <w:szCs w:val="24"/>
        </w:rPr>
        <w:t xml:space="preserve"> к письму о подаче оферты</w:t>
      </w:r>
      <w:r w:rsidRPr="002F7BEC">
        <w:rPr>
          <w:rFonts w:ascii="Times New Roman" w:hAnsi="Times New Roman"/>
          <w:snapToGrid w:val="0"/>
          <w:sz w:val="24"/>
          <w:szCs w:val="24"/>
        </w:rPr>
        <w:br/>
        <w:t>от «____»_____________ </w:t>
      </w:r>
      <w:proofErr w:type="gramStart"/>
      <w:r w:rsidRPr="002F7BEC">
        <w:rPr>
          <w:rFonts w:ascii="Times New Roman" w:hAnsi="Times New Roman"/>
          <w:snapToGrid w:val="0"/>
          <w:sz w:val="24"/>
          <w:szCs w:val="24"/>
        </w:rPr>
        <w:t>г</w:t>
      </w:r>
      <w:proofErr w:type="gramEnd"/>
      <w:r w:rsidRPr="002F7BEC">
        <w:rPr>
          <w:rFonts w:ascii="Times New Roman" w:hAnsi="Times New Roman"/>
          <w:snapToGrid w:val="0"/>
          <w:sz w:val="24"/>
          <w:szCs w:val="24"/>
        </w:rPr>
        <w:t>. №__________</w:t>
      </w:r>
    </w:p>
    <w:p w:rsidR="00A3187D" w:rsidRPr="002F7BEC" w:rsidRDefault="00A3187D" w:rsidP="0063294F">
      <w:pPr>
        <w:spacing w:line="360" w:lineRule="auto"/>
        <w:jc w:val="center"/>
        <w:rPr>
          <w:rFonts w:ascii="Times New Roman" w:hAnsi="Times New Roman"/>
          <w:b/>
          <w:snapToGrid w:val="0"/>
          <w:sz w:val="24"/>
          <w:szCs w:val="24"/>
        </w:rPr>
      </w:pPr>
    </w:p>
    <w:p w:rsidR="00B54058" w:rsidRPr="002F7BEC" w:rsidRDefault="00B54058" w:rsidP="0063294F">
      <w:pPr>
        <w:spacing w:line="360" w:lineRule="auto"/>
        <w:jc w:val="center"/>
        <w:rPr>
          <w:rFonts w:ascii="Times New Roman" w:hAnsi="Times New Roman"/>
          <w:b/>
          <w:snapToGrid w:val="0"/>
          <w:sz w:val="24"/>
          <w:szCs w:val="24"/>
        </w:rPr>
      </w:pPr>
      <w:r w:rsidRPr="002F7BEC">
        <w:rPr>
          <w:rFonts w:ascii="Times New Roman" w:hAnsi="Times New Roman"/>
          <w:b/>
          <w:snapToGrid w:val="0"/>
          <w:sz w:val="24"/>
          <w:szCs w:val="24"/>
        </w:rPr>
        <w:t>Техническое предложение</w:t>
      </w:r>
    </w:p>
    <w:p w:rsidR="00B54058" w:rsidRPr="002F7BEC" w:rsidRDefault="00B54058" w:rsidP="0063294F">
      <w:pPr>
        <w:spacing w:line="360" w:lineRule="auto"/>
        <w:rPr>
          <w:rFonts w:ascii="Times New Roman" w:hAnsi="Times New Roman"/>
          <w:snapToGrid w:val="0"/>
          <w:sz w:val="24"/>
          <w:szCs w:val="24"/>
        </w:rPr>
      </w:pPr>
      <w:r w:rsidRPr="002F7BEC">
        <w:rPr>
          <w:rFonts w:ascii="Times New Roman" w:hAnsi="Times New Roman"/>
          <w:snapToGrid w:val="0"/>
          <w:sz w:val="24"/>
          <w:szCs w:val="24"/>
        </w:rPr>
        <w:t>Наименование и адрес Участника открытого одноэтапного запроса предложений: _________________________________</w:t>
      </w:r>
    </w:p>
    <w:p w:rsidR="00A3187D" w:rsidRPr="002F7BEC" w:rsidRDefault="00A3187D" w:rsidP="005D5CF2">
      <w:pPr>
        <w:suppressAutoHyphens/>
        <w:ind w:firstLine="0"/>
        <w:jc w:val="center"/>
        <w:rPr>
          <w:rFonts w:ascii="Times New Roman" w:hAnsi="Times New Roman"/>
          <w:b/>
          <w:sz w:val="24"/>
          <w:szCs w:val="24"/>
          <w:lang w:eastAsia="ar-SA"/>
        </w:rPr>
      </w:pPr>
    </w:p>
    <w:p w:rsidR="005D5CF2" w:rsidRPr="002F7BEC" w:rsidRDefault="005D5CF2" w:rsidP="005D5CF2">
      <w:pPr>
        <w:suppressAutoHyphens/>
        <w:ind w:firstLine="0"/>
        <w:jc w:val="center"/>
        <w:rPr>
          <w:rFonts w:ascii="Times New Roman" w:hAnsi="Times New Roman"/>
          <w:b/>
          <w:sz w:val="24"/>
          <w:szCs w:val="24"/>
          <w:lang w:eastAsia="ar-SA"/>
        </w:rPr>
      </w:pPr>
      <w:r w:rsidRPr="002F7BEC">
        <w:rPr>
          <w:rFonts w:ascii="Times New Roman" w:hAnsi="Times New Roman"/>
          <w:b/>
          <w:sz w:val="24"/>
          <w:szCs w:val="24"/>
          <w:lang w:eastAsia="ar-SA"/>
        </w:rPr>
        <w:t>Состав и объем работ</w:t>
      </w:r>
    </w:p>
    <w:p w:rsidR="005D5CF2" w:rsidRPr="002F7BEC" w:rsidRDefault="005D5CF2" w:rsidP="005D5CF2">
      <w:pPr>
        <w:suppressAutoHyphens/>
        <w:ind w:firstLine="0"/>
        <w:rPr>
          <w:rFonts w:ascii="Times New Roman" w:hAnsi="Times New Roman"/>
          <w:sz w:val="24"/>
          <w:szCs w:val="24"/>
          <w:lang w:eastAsia="ar-SA"/>
        </w:rPr>
      </w:pPr>
      <w:r w:rsidRPr="002F7BEC">
        <w:rPr>
          <w:rFonts w:ascii="Times New Roman" w:hAnsi="Times New Roman"/>
          <w:sz w:val="24"/>
          <w:szCs w:val="24"/>
          <w:lang w:eastAsia="ar-SA"/>
        </w:rPr>
        <w:t>Работы будут выполнены, в надлежащем качестве, в установленные сроки и в полном объеме:</w:t>
      </w:r>
    </w:p>
    <w:p w:rsidR="000A2E09" w:rsidRPr="002F7BEC" w:rsidRDefault="000A2E09" w:rsidP="000A2E09">
      <w:pPr>
        <w:pStyle w:val="23"/>
        <w:rPr>
          <w:rFonts w:ascii="Times New Roman" w:hAnsi="Times New Roman"/>
          <w:sz w:val="24"/>
          <w:szCs w:val="24"/>
          <w:lang w:eastAsia="ar-SA"/>
        </w:rPr>
      </w:pPr>
    </w:p>
    <w:tbl>
      <w:tblPr>
        <w:tblW w:w="9735" w:type="dxa"/>
        <w:tblInd w:w="93" w:type="dxa"/>
        <w:tblLayout w:type="fixed"/>
        <w:tblLook w:val="04A0" w:firstRow="1" w:lastRow="0" w:firstColumn="1" w:lastColumn="0" w:noHBand="0" w:noVBand="1"/>
      </w:tblPr>
      <w:tblGrid>
        <w:gridCol w:w="724"/>
        <w:gridCol w:w="6804"/>
        <w:gridCol w:w="1276"/>
        <w:gridCol w:w="931"/>
      </w:tblGrid>
      <w:tr w:rsidR="00A3187D" w:rsidRPr="002F7BEC" w:rsidTr="003F1DFA">
        <w:trPr>
          <w:trHeight w:val="570"/>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A3187D" w:rsidRPr="002F7BEC" w:rsidRDefault="00A3187D" w:rsidP="00A3187D">
            <w:pPr>
              <w:ind w:firstLine="0"/>
              <w:jc w:val="center"/>
              <w:rPr>
                <w:rFonts w:ascii="Times New Roman" w:eastAsia="Times New Roman" w:hAnsi="Times New Roman"/>
                <w:color w:val="000000"/>
                <w:sz w:val="24"/>
                <w:szCs w:val="24"/>
              </w:rPr>
            </w:pPr>
            <w:r w:rsidRPr="002F7BEC">
              <w:rPr>
                <w:rFonts w:ascii="Times New Roman" w:eastAsia="Times New Roman" w:hAnsi="Times New Roman"/>
                <w:color w:val="000000"/>
                <w:sz w:val="24"/>
                <w:szCs w:val="24"/>
              </w:rPr>
              <w:t>№</w:t>
            </w:r>
            <w:r w:rsidRPr="002F7BEC">
              <w:rPr>
                <w:rFonts w:ascii="Times New Roman" w:eastAsia="Times New Roman" w:hAnsi="Times New Roman"/>
                <w:color w:val="000000"/>
                <w:sz w:val="24"/>
                <w:szCs w:val="24"/>
              </w:rPr>
              <w:br/>
            </w:r>
            <w:proofErr w:type="gramStart"/>
            <w:r w:rsidRPr="002F7BEC">
              <w:rPr>
                <w:rFonts w:ascii="Times New Roman" w:eastAsia="Times New Roman" w:hAnsi="Times New Roman"/>
                <w:color w:val="000000"/>
                <w:sz w:val="24"/>
                <w:szCs w:val="24"/>
              </w:rPr>
              <w:t>п</w:t>
            </w:r>
            <w:proofErr w:type="gramEnd"/>
            <w:r w:rsidRPr="002F7BEC">
              <w:rPr>
                <w:rFonts w:ascii="Times New Roman" w:eastAsia="Times New Roman" w:hAnsi="Times New Roman"/>
                <w:color w:val="000000"/>
                <w:sz w:val="24"/>
                <w:szCs w:val="24"/>
              </w:rPr>
              <w:t>/п</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A3187D" w:rsidRPr="002F7BEC" w:rsidRDefault="00A3187D" w:rsidP="00A3187D">
            <w:pPr>
              <w:ind w:firstLine="0"/>
              <w:jc w:val="center"/>
              <w:rPr>
                <w:rFonts w:ascii="Times New Roman" w:eastAsia="Times New Roman" w:hAnsi="Times New Roman"/>
                <w:color w:val="000000"/>
                <w:sz w:val="24"/>
                <w:szCs w:val="24"/>
              </w:rPr>
            </w:pPr>
            <w:r w:rsidRPr="002F7BEC">
              <w:rPr>
                <w:rFonts w:ascii="Times New Roman" w:eastAsia="Times New Roman" w:hAnsi="Times New Roman"/>
                <w:color w:val="000000"/>
                <w:sz w:val="24"/>
                <w:szCs w:val="24"/>
              </w:rPr>
              <w:t>Наименование работ и затрат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3187D" w:rsidRPr="002F7BEC" w:rsidRDefault="00A3187D" w:rsidP="00A3187D">
            <w:pPr>
              <w:ind w:firstLine="0"/>
              <w:jc w:val="center"/>
              <w:rPr>
                <w:rFonts w:ascii="Times New Roman" w:eastAsia="Times New Roman" w:hAnsi="Times New Roman"/>
                <w:color w:val="000000"/>
                <w:sz w:val="24"/>
                <w:szCs w:val="24"/>
              </w:rPr>
            </w:pPr>
            <w:r w:rsidRPr="002F7BEC">
              <w:rPr>
                <w:rFonts w:ascii="Times New Roman" w:eastAsia="Times New Roman" w:hAnsi="Times New Roman"/>
                <w:color w:val="000000"/>
                <w:sz w:val="24"/>
                <w:szCs w:val="24"/>
              </w:rPr>
              <w:t xml:space="preserve"> Ед. изм.</w:t>
            </w:r>
          </w:p>
        </w:tc>
        <w:tc>
          <w:tcPr>
            <w:tcW w:w="931" w:type="dxa"/>
            <w:tcBorders>
              <w:top w:val="single" w:sz="4" w:space="0" w:color="auto"/>
              <w:left w:val="single" w:sz="4" w:space="0" w:color="auto"/>
              <w:bottom w:val="single" w:sz="4" w:space="0" w:color="auto"/>
              <w:right w:val="single" w:sz="4" w:space="0" w:color="auto"/>
            </w:tcBorders>
            <w:vAlign w:val="center"/>
          </w:tcPr>
          <w:p w:rsidR="00A3187D" w:rsidRPr="002F7BEC" w:rsidRDefault="00A3187D" w:rsidP="00A3187D">
            <w:pPr>
              <w:ind w:firstLine="0"/>
              <w:jc w:val="center"/>
              <w:rPr>
                <w:rFonts w:ascii="Times New Roman" w:eastAsia="Times New Roman" w:hAnsi="Times New Roman"/>
                <w:color w:val="000000"/>
                <w:sz w:val="24"/>
                <w:szCs w:val="24"/>
              </w:rPr>
            </w:pPr>
            <w:r w:rsidRPr="002F7BEC">
              <w:rPr>
                <w:rFonts w:ascii="Times New Roman" w:eastAsia="Times New Roman" w:hAnsi="Times New Roman"/>
                <w:color w:val="000000"/>
                <w:sz w:val="24"/>
                <w:szCs w:val="24"/>
              </w:rPr>
              <w:t>Кол-во</w:t>
            </w:r>
          </w:p>
        </w:tc>
      </w:tr>
      <w:tr w:rsidR="00A3187D" w:rsidRPr="002F7BEC" w:rsidTr="003F1DFA">
        <w:trPr>
          <w:trHeight w:val="420"/>
        </w:trPr>
        <w:tc>
          <w:tcPr>
            <w:tcW w:w="880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3187D" w:rsidRPr="002F7BEC" w:rsidRDefault="00A3187D" w:rsidP="00A3187D">
            <w:pPr>
              <w:ind w:firstLine="0"/>
              <w:jc w:val="left"/>
              <w:rPr>
                <w:rFonts w:ascii="Times New Roman" w:eastAsia="Times New Roman" w:hAnsi="Times New Roman"/>
                <w:b/>
                <w:sz w:val="24"/>
                <w:szCs w:val="24"/>
              </w:rPr>
            </w:pPr>
            <w:r w:rsidRPr="002F7BEC">
              <w:rPr>
                <w:rFonts w:ascii="Times New Roman" w:eastAsia="Times New Roman" w:hAnsi="Times New Roman"/>
                <w:b/>
                <w:sz w:val="24"/>
                <w:szCs w:val="24"/>
              </w:rPr>
              <w:t>Металлические газоходы</w:t>
            </w:r>
          </w:p>
        </w:tc>
        <w:tc>
          <w:tcPr>
            <w:tcW w:w="931" w:type="dxa"/>
            <w:tcBorders>
              <w:top w:val="single" w:sz="4" w:space="0" w:color="auto"/>
              <w:left w:val="single" w:sz="4" w:space="0" w:color="auto"/>
              <w:bottom w:val="single" w:sz="4" w:space="0" w:color="auto"/>
              <w:right w:val="single" w:sz="4" w:space="0" w:color="auto"/>
            </w:tcBorders>
          </w:tcPr>
          <w:p w:rsidR="00A3187D" w:rsidRPr="002F7BEC" w:rsidRDefault="00A3187D" w:rsidP="00A3187D">
            <w:pPr>
              <w:ind w:firstLine="0"/>
              <w:jc w:val="left"/>
              <w:rPr>
                <w:rFonts w:ascii="Times New Roman" w:eastAsia="Times New Roman" w:hAnsi="Times New Roman"/>
                <w:b/>
                <w:sz w:val="24"/>
                <w:szCs w:val="24"/>
              </w:rPr>
            </w:pPr>
          </w:p>
        </w:tc>
      </w:tr>
      <w:tr w:rsidR="00A3187D" w:rsidRPr="002F7BEC" w:rsidTr="003F1DFA">
        <w:trPr>
          <w:trHeight w:val="551"/>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A3187D" w:rsidRPr="002F7BEC" w:rsidRDefault="00A3187D" w:rsidP="00A3187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1.</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A3187D" w:rsidRPr="002F7BEC" w:rsidRDefault="00A3187D" w:rsidP="00A3187D">
            <w:pPr>
              <w:ind w:firstLine="0"/>
              <w:jc w:val="left"/>
              <w:rPr>
                <w:rFonts w:ascii="Times New Roman" w:eastAsia="Times New Roman" w:hAnsi="Times New Roman"/>
                <w:sz w:val="24"/>
                <w:szCs w:val="24"/>
              </w:rPr>
            </w:pPr>
            <w:r w:rsidRPr="002F7BEC">
              <w:rPr>
                <w:rFonts w:ascii="Times New Roman" w:eastAsia="Times New Roman" w:hAnsi="Times New Roman"/>
                <w:sz w:val="24"/>
                <w:szCs w:val="24"/>
              </w:rPr>
              <w:t xml:space="preserve">Установка и разборка наружных инвентарных лесов высотой </w:t>
            </w:r>
            <w:proofErr w:type="gramStart"/>
            <w:r w:rsidRPr="002F7BEC">
              <w:rPr>
                <w:rFonts w:ascii="Times New Roman" w:eastAsia="Times New Roman" w:hAnsi="Times New Roman"/>
                <w:sz w:val="24"/>
                <w:szCs w:val="24"/>
              </w:rPr>
              <w:t>до</w:t>
            </w:r>
            <w:proofErr w:type="gramEnd"/>
          </w:p>
          <w:p w:rsidR="00A3187D" w:rsidRPr="002F7BEC" w:rsidRDefault="00A3187D" w:rsidP="00A3187D">
            <w:pPr>
              <w:ind w:firstLine="0"/>
              <w:jc w:val="left"/>
              <w:rPr>
                <w:rFonts w:ascii="Times New Roman" w:eastAsia="Times New Roman" w:hAnsi="Times New Roman"/>
                <w:sz w:val="24"/>
                <w:szCs w:val="24"/>
              </w:rPr>
            </w:pPr>
            <w:r w:rsidRPr="002F7BEC">
              <w:rPr>
                <w:rFonts w:ascii="Times New Roman" w:eastAsia="Times New Roman" w:hAnsi="Times New Roman"/>
                <w:sz w:val="24"/>
                <w:szCs w:val="24"/>
              </w:rPr>
              <w:t xml:space="preserve">16 м трубчатых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A3187D" w:rsidRPr="002F7BEC" w:rsidRDefault="00A3187D" w:rsidP="00A3187D">
            <w:pPr>
              <w:suppressAutoHyphens/>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100 м</w:t>
            </w:r>
            <w:proofErr w:type="gramStart"/>
            <w:r w:rsidRPr="002F7BEC">
              <w:rPr>
                <w:rFonts w:ascii="Times New Roman" w:eastAsia="Times New Roman" w:hAnsi="Times New Roman"/>
                <w:sz w:val="24"/>
                <w:szCs w:val="24"/>
                <w:vertAlign w:val="superscript"/>
              </w:rPr>
              <w:t>2</w:t>
            </w:r>
            <w:proofErr w:type="gramEnd"/>
          </w:p>
        </w:tc>
        <w:tc>
          <w:tcPr>
            <w:tcW w:w="931" w:type="dxa"/>
            <w:tcBorders>
              <w:top w:val="single" w:sz="4" w:space="0" w:color="auto"/>
              <w:left w:val="single" w:sz="4" w:space="0" w:color="auto"/>
              <w:bottom w:val="single" w:sz="4" w:space="0" w:color="auto"/>
              <w:right w:val="single" w:sz="4" w:space="0" w:color="auto"/>
            </w:tcBorders>
            <w:vAlign w:val="bottom"/>
          </w:tcPr>
          <w:p w:rsidR="00A3187D" w:rsidRPr="002F7BEC" w:rsidRDefault="00A3187D" w:rsidP="00A3187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0,96</w:t>
            </w:r>
          </w:p>
        </w:tc>
      </w:tr>
      <w:tr w:rsidR="00A3187D" w:rsidRPr="002F7BEC" w:rsidTr="003F1DFA">
        <w:trPr>
          <w:trHeight w:val="5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A3187D" w:rsidRPr="002F7BEC" w:rsidRDefault="00A3187D" w:rsidP="00A3187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2.</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A3187D" w:rsidRPr="002F7BEC" w:rsidRDefault="00A3187D" w:rsidP="00A3187D">
            <w:pPr>
              <w:ind w:firstLine="0"/>
              <w:jc w:val="left"/>
              <w:rPr>
                <w:rFonts w:ascii="Times New Roman" w:eastAsia="Times New Roman" w:hAnsi="Times New Roman"/>
                <w:sz w:val="24"/>
                <w:szCs w:val="24"/>
              </w:rPr>
            </w:pPr>
            <w:r w:rsidRPr="002F7BEC">
              <w:rPr>
                <w:rFonts w:ascii="Times New Roman" w:eastAsia="Times New Roman" w:hAnsi="Times New Roman"/>
                <w:sz w:val="24"/>
                <w:szCs w:val="24"/>
              </w:rPr>
              <w:t>Демонтаж стального газохода из листовой стали</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3187D" w:rsidRPr="002F7BEC" w:rsidRDefault="00A3187D" w:rsidP="00A3187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т</w:t>
            </w:r>
          </w:p>
        </w:tc>
        <w:tc>
          <w:tcPr>
            <w:tcW w:w="931" w:type="dxa"/>
            <w:tcBorders>
              <w:top w:val="single" w:sz="4" w:space="0" w:color="auto"/>
              <w:left w:val="single" w:sz="4" w:space="0" w:color="auto"/>
              <w:bottom w:val="single" w:sz="4" w:space="0" w:color="auto"/>
              <w:right w:val="single" w:sz="4" w:space="0" w:color="auto"/>
            </w:tcBorders>
            <w:vAlign w:val="center"/>
          </w:tcPr>
          <w:p w:rsidR="00A3187D" w:rsidRPr="002F7BEC" w:rsidRDefault="00A3187D" w:rsidP="00A3187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4,79</w:t>
            </w:r>
          </w:p>
        </w:tc>
      </w:tr>
      <w:tr w:rsidR="00A3187D" w:rsidRPr="002F7BEC" w:rsidTr="003F1DFA">
        <w:trPr>
          <w:trHeight w:val="43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A3187D" w:rsidRPr="002F7BEC" w:rsidRDefault="00A3187D" w:rsidP="00A3187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3.</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A3187D" w:rsidRPr="002F7BEC" w:rsidRDefault="00A3187D" w:rsidP="00A3187D">
            <w:pPr>
              <w:ind w:firstLine="0"/>
              <w:jc w:val="left"/>
              <w:rPr>
                <w:rFonts w:ascii="Times New Roman" w:eastAsia="Times New Roman" w:hAnsi="Times New Roman"/>
                <w:sz w:val="24"/>
                <w:szCs w:val="24"/>
              </w:rPr>
            </w:pPr>
            <w:r w:rsidRPr="002F7BEC">
              <w:rPr>
                <w:rFonts w:ascii="Times New Roman" w:eastAsia="Times New Roman" w:hAnsi="Times New Roman"/>
                <w:sz w:val="24"/>
                <w:szCs w:val="24"/>
              </w:rPr>
              <w:t>Монтаж стального газохода из листовой стали толщ.6 мм с ребрами жесткости (с изготовлением)</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3187D" w:rsidRPr="002F7BEC" w:rsidRDefault="00A3187D" w:rsidP="00A3187D">
            <w:pPr>
              <w:ind w:firstLine="0"/>
              <w:jc w:val="center"/>
              <w:rPr>
                <w:rFonts w:ascii="Times New Roman" w:eastAsia="Times New Roman" w:hAnsi="Times New Roman"/>
                <w:sz w:val="24"/>
                <w:szCs w:val="24"/>
              </w:rPr>
            </w:pPr>
          </w:p>
          <w:p w:rsidR="00A3187D" w:rsidRPr="002F7BEC" w:rsidRDefault="00A3187D" w:rsidP="00A3187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т</w:t>
            </w:r>
          </w:p>
        </w:tc>
        <w:tc>
          <w:tcPr>
            <w:tcW w:w="931" w:type="dxa"/>
            <w:tcBorders>
              <w:top w:val="single" w:sz="4" w:space="0" w:color="auto"/>
              <w:left w:val="single" w:sz="4" w:space="0" w:color="auto"/>
              <w:bottom w:val="single" w:sz="4" w:space="0" w:color="auto"/>
              <w:right w:val="single" w:sz="4" w:space="0" w:color="auto"/>
            </w:tcBorders>
            <w:vAlign w:val="center"/>
          </w:tcPr>
          <w:p w:rsidR="00A3187D" w:rsidRPr="002F7BEC" w:rsidRDefault="00A3187D" w:rsidP="00A3187D">
            <w:pPr>
              <w:ind w:firstLine="0"/>
              <w:jc w:val="center"/>
              <w:rPr>
                <w:rFonts w:ascii="Times New Roman" w:eastAsia="Times New Roman" w:hAnsi="Times New Roman"/>
                <w:sz w:val="24"/>
                <w:szCs w:val="24"/>
              </w:rPr>
            </w:pPr>
          </w:p>
          <w:p w:rsidR="00A3187D" w:rsidRPr="002F7BEC" w:rsidRDefault="00A3187D" w:rsidP="00A3187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6,19</w:t>
            </w:r>
          </w:p>
        </w:tc>
      </w:tr>
      <w:tr w:rsidR="00A3187D" w:rsidRPr="002F7BEC" w:rsidTr="003F1DFA">
        <w:trPr>
          <w:trHeight w:val="43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A3187D" w:rsidRPr="002F7BEC" w:rsidRDefault="00A3187D" w:rsidP="00A3187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4.</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A3187D" w:rsidRPr="002F7BEC" w:rsidRDefault="00A3187D" w:rsidP="00A3187D">
            <w:pPr>
              <w:ind w:firstLine="0"/>
              <w:jc w:val="left"/>
              <w:rPr>
                <w:rFonts w:ascii="Times New Roman" w:eastAsia="Times New Roman" w:hAnsi="Times New Roman"/>
                <w:sz w:val="24"/>
                <w:szCs w:val="24"/>
              </w:rPr>
            </w:pPr>
            <w:r w:rsidRPr="002F7BEC">
              <w:rPr>
                <w:rFonts w:ascii="Times New Roman" w:eastAsia="Times New Roman" w:hAnsi="Times New Roman"/>
                <w:sz w:val="24"/>
                <w:szCs w:val="24"/>
              </w:rPr>
              <w:t>Огрунтовка внутренних металлических поверхностей защитным термостойким и кислотостойким составом</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3187D" w:rsidRPr="002F7BEC" w:rsidRDefault="00A3187D" w:rsidP="00A3187D">
            <w:pPr>
              <w:ind w:firstLine="0"/>
              <w:jc w:val="center"/>
              <w:rPr>
                <w:rFonts w:ascii="Times New Roman" w:eastAsia="Times New Roman" w:hAnsi="Times New Roman"/>
                <w:sz w:val="24"/>
                <w:szCs w:val="24"/>
              </w:rPr>
            </w:pPr>
          </w:p>
          <w:p w:rsidR="00A3187D" w:rsidRPr="002F7BEC" w:rsidRDefault="00A3187D" w:rsidP="00A3187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100 м</w:t>
            </w:r>
            <w:proofErr w:type="gramStart"/>
            <w:r w:rsidRPr="002F7BEC">
              <w:rPr>
                <w:rFonts w:ascii="Times New Roman" w:eastAsia="Times New Roman" w:hAnsi="Times New Roman"/>
                <w:sz w:val="24"/>
                <w:szCs w:val="24"/>
                <w:vertAlign w:val="superscript"/>
              </w:rPr>
              <w:t>2</w:t>
            </w:r>
            <w:proofErr w:type="gramEnd"/>
          </w:p>
        </w:tc>
        <w:tc>
          <w:tcPr>
            <w:tcW w:w="931" w:type="dxa"/>
            <w:tcBorders>
              <w:top w:val="single" w:sz="4" w:space="0" w:color="auto"/>
              <w:left w:val="single" w:sz="4" w:space="0" w:color="auto"/>
              <w:bottom w:val="single" w:sz="4" w:space="0" w:color="auto"/>
              <w:right w:val="single" w:sz="4" w:space="0" w:color="auto"/>
            </w:tcBorders>
            <w:vAlign w:val="center"/>
          </w:tcPr>
          <w:p w:rsidR="00A3187D" w:rsidRPr="002F7BEC" w:rsidRDefault="00A3187D" w:rsidP="00A3187D">
            <w:pPr>
              <w:ind w:firstLine="0"/>
              <w:jc w:val="center"/>
              <w:rPr>
                <w:rFonts w:ascii="Times New Roman" w:eastAsia="Times New Roman" w:hAnsi="Times New Roman"/>
                <w:sz w:val="24"/>
                <w:szCs w:val="24"/>
              </w:rPr>
            </w:pPr>
          </w:p>
          <w:p w:rsidR="00A3187D" w:rsidRPr="002F7BEC" w:rsidRDefault="00A3187D" w:rsidP="00A3187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1,22</w:t>
            </w:r>
          </w:p>
        </w:tc>
      </w:tr>
      <w:tr w:rsidR="00A3187D" w:rsidRPr="002F7BEC" w:rsidTr="003F1DFA">
        <w:trPr>
          <w:trHeight w:val="43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A3187D" w:rsidRPr="002F7BEC" w:rsidRDefault="00A3187D" w:rsidP="00A3187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5.</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A3187D" w:rsidRPr="002F7BEC" w:rsidRDefault="00A3187D" w:rsidP="00A3187D">
            <w:pPr>
              <w:ind w:firstLine="0"/>
              <w:jc w:val="left"/>
              <w:rPr>
                <w:rFonts w:ascii="Times New Roman" w:eastAsia="Times New Roman" w:hAnsi="Times New Roman"/>
                <w:sz w:val="24"/>
                <w:szCs w:val="24"/>
              </w:rPr>
            </w:pPr>
            <w:r w:rsidRPr="002F7BEC">
              <w:rPr>
                <w:rFonts w:ascii="Times New Roman" w:eastAsia="Times New Roman" w:hAnsi="Times New Roman"/>
                <w:sz w:val="24"/>
                <w:szCs w:val="24"/>
              </w:rPr>
              <w:t>Окраска внутренних металлических поверхностей защитным термостойким и кислотостойким составом</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3187D" w:rsidRPr="002F7BEC" w:rsidRDefault="00A3187D" w:rsidP="00A3187D">
            <w:pPr>
              <w:ind w:firstLine="0"/>
              <w:jc w:val="center"/>
              <w:rPr>
                <w:rFonts w:ascii="Times New Roman" w:eastAsia="Times New Roman" w:hAnsi="Times New Roman"/>
                <w:sz w:val="24"/>
                <w:szCs w:val="24"/>
              </w:rPr>
            </w:pPr>
          </w:p>
          <w:p w:rsidR="00A3187D" w:rsidRPr="002F7BEC" w:rsidRDefault="00A3187D" w:rsidP="00A3187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100 м</w:t>
            </w:r>
            <w:proofErr w:type="gramStart"/>
            <w:r w:rsidRPr="002F7BEC">
              <w:rPr>
                <w:rFonts w:ascii="Times New Roman" w:eastAsia="Times New Roman" w:hAnsi="Times New Roman"/>
                <w:sz w:val="24"/>
                <w:szCs w:val="24"/>
                <w:vertAlign w:val="superscript"/>
              </w:rPr>
              <w:t>2</w:t>
            </w:r>
            <w:proofErr w:type="gramEnd"/>
          </w:p>
        </w:tc>
        <w:tc>
          <w:tcPr>
            <w:tcW w:w="931" w:type="dxa"/>
            <w:tcBorders>
              <w:top w:val="single" w:sz="4" w:space="0" w:color="auto"/>
              <w:left w:val="single" w:sz="4" w:space="0" w:color="auto"/>
              <w:bottom w:val="single" w:sz="4" w:space="0" w:color="auto"/>
              <w:right w:val="single" w:sz="4" w:space="0" w:color="auto"/>
            </w:tcBorders>
            <w:vAlign w:val="center"/>
          </w:tcPr>
          <w:p w:rsidR="00A3187D" w:rsidRPr="002F7BEC" w:rsidRDefault="00A3187D" w:rsidP="00A3187D">
            <w:pPr>
              <w:ind w:firstLine="0"/>
              <w:jc w:val="center"/>
              <w:rPr>
                <w:rFonts w:ascii="Times New Roman" w:eastAsia="Times New Roman" w:hAnsi="Times New Roman"/>
                <w:sz w:val="24"/>
                <w:szCs w:val="24"/>
              </w:rPr>
            </w:pPr>
          </w:p>
          <w:p w:rsidR="00A3187D" w:rsidRPr="002F7BEC" w:rsidRDefault="00A3187D" w:rsidP="00A3187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1,22</w:t>
            </w:r>
          </w:p>
        </w:tc>
      </w:tr>
      <w:tr w:rsidR="00A3187D" w:rsidRPr="002F7BEC" w:rsidTr="003F1DFA">
        <w:trPr>
          <w:trHeight w:val="43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A3187D" w:rsidRPr="002F7BEC" w:rsidRDefault="00A3187D" w:rsidP="00A3187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6.</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A3187D" w:rsidRPr="002F7BEC" w:rsidRDefault="00A3187D" w:rsidP="00A3187D">
            <w:pPr>
              <w:ind w:firstLine="0"/>
              <w:jc w:val="left"/>
              <w:rPr>
                <w:rFonts w:ascii="Times New Roman" w:eastAsia="Times New Roman" w:hAnsi="Times New Roman"/>
                <w:sz w:val="24"/>
                <w:szCs w:val="24"/>
              </w:rPr>
            </w:pPr>
            <w:r w:rsidRPr="002F7BEC">
              <w:rPr>
                <w:rFonts w:ascii="Times New Roman" w:eastAsia="Times New Roman" w:hAnsi="Times New Roman"/>
                <w:sz w:val="24"/>
                <w:szCs w:val="24"/>
              </w:rPr>
              <w:t xml:space="preserve">Огрунтовка наружных металлических поверхностей и ребер жесткости защитным термостойким составом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A3187D" w:rsidRPr="002F7BEC" w:rsidRDefault="00A3187D" w:rsidP="00A3187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100 м</w:t>
            </w:r>
            <w:proofErr w:type="gramStart"/>
            <w:r w:rsidRPr="002F7BEC">
              <w:rPr>
                <w:rFonts w:ascii="Times New Roman" w:eastAsia="Times New Roman" w:hAnsi="Times New Roman"/>
                <w:sz w:val="24"/>
                <w:szCs w:val="24"/>
                <w:vertAlign w:val="superscript"/>
              </w:rPr>
              <w:t>2</w:t>
            </w:r>
            <w:proofErr w:type="gramEnd"/>
          </w:p>
        </w:tc>
        <w:tc>
          <w:tcPr>
            <w:tcW w:w="931" w:type="dxa"/>
            <w:tcBorders>
              <w:top w:val="single" w:sz="4" w:space="0" w:color="auto"/>
              <w:left w:val="single" w:sz="4" w:space="0" w:color="auto"/>
              <w:bottom w:val="single" w:sz="4" w:space="0" w:color="auto"/>
              <w:right w:val="single" w:sz="4" w:space="0" w:color="auto"/>
            </w:tcBorders>
            <w:vAlign w:val="bottom"/>
          </w:tcPr>
          <w:p w:rsidR="00A3187D" w:rsidRPr="002F7BEC" w:rsidRDefault="00A3187D" w:rsidP="00A3187D">
            <w:pPr>
              <w:ind w:firstLine="0"/>
              <w:jc w:val="center"/>
              <w:rPr>
                <w:rFonts w:ascii="Times New Roman" w:eastAsia="Times New Roman" w:hAnsi="Times New Roman"/>
                <w:sz w:val="24"/>
                <w:szCs w:val="24"/>
              </w:rPr>
            </w:pPr>
          </w:p>
          <w:p w:rsidR="00A3187D" w:rsidRPr="002F7BEC" w:rsidRDefault="00A3187D" w:rsidP="00A3187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1,62</w:t>
            </w:r>
          </w:p>
        </w:tc>
      </w:tr>
      <w:tr w:rsidR="00A3187D" w:rsidRPr="002F7BEC" w:rsidTr="003F1DFA">
        <w:trPr>
          <w:trHeight w:val="43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A3187D" w:rsidRPr="002F7BEC" w:rsidRDefault="00A3187D" w:rsidP="00A3187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7.</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A3187D" w:rsidRPr="002F7BEC" w:rsidRDefault="00A3187D" w:rsidP="00A3187D">
            <w:pPr>
              <w:ind w:firstLine="0"/>
              <w:jc w:val="left"/>
              <w:rPr>
                <w:rFonts w:ascii="Times New Roman" w:eastAsia="Times New Roman" w:hAnsi="Times New Roman"/>
                <w:sz w:val="24"/>
                <w:szCs w:val="24"/>
              </w:rPr>
            </w:pPr>
            <w:r w:rsidRPr="002F7BEC">
              <w:rPr>
                <w:rFonts w:ascii="Times New Roman" w:eastAsia="Times New Roman" w:hAnsi="Times New Roman"/>
                <w:sz w:val="24"/>
                <w:szCs w:val="24"/>
              </w:rPr>
              <w:t xml:space="preserve">Окраска наружных металлических поверхностей и ребер жесткости защитным термостойким составом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A3187D" w:rsidRPr="002F7BEC" w:rsidRDefault="00A3187D" w:rsidP="00A3187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100 м</w:t>
            </w:r>
            <w:proofErr w:type="gramStart"/>
            <w:r w:rsidRPr="002F7BEC">
              <w:rPr>
                <w:rFonts w:ascii="Times New Roman" w:eastAsia="Times New Roman" w:hAnsi="Times New Roman"/>
                <w:sz w:val="24"/>
                <w:szCs w:val="24"/>
                <w:vertAlign w:val="superscript"/>
              </w:rPr>
              <w:t>2</w:t>
            </w:r>
            <w:proofErr w:type="gramEnd"/>
          </w:p>
        </w:tc>
        <w:tc>
          <w:tcPr>
            <w:tcW w:w="931" w:type="dxa"/>
            <w:tcBorders>
              <w:top w:val="single" w:sz="4" w:space="0" w:color="auto"/>
              <w:left w:val="single" w:sz="4" w:space="0" w:color="auto"/>
              <w:bottom w:val="single" w:sz="4" w:space="0" w:color="auto"/>
              <w:right w:val="single" w:sz="4" w:space="0" w:color="auto"/>
            </w:tcBorders>
            <w:vAlign w:val="bottom"/>
          </w:tcPr>
          <w:p w:rsidR="00A3187D" w:rsidRPr="002F7BEC" w:rsidRDefault="00A3187D" w:rsidP="00A3187D">
            <w:pPr>
              <w:ind w:firstLine="0"/>
              <w:jc w:val="center"/>
              <w:rPr>
                <w:rFonts w:ascii="Times New Roman" w:eastAsia="Times New Roman" w:hAnsi="Times New Roman"/>
                <w:sz w:val="24"/>
                <w:szCs w:val="24"/>
              </w:rPr>
            </w:pPr>
          </w:p>
          <w:p w:rsidR="00A3187D" w:rsidRPr="002F7BEC" w:rsidRDefault="00A3187D" w:rsidP="00A3187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1,62</w:t>
            </w:r>
          </w:p>
        </w:tc>
      </w:tr>
      <w:tr w:rsidR="00A3187D" w:rsidRPr="002F7BEC" w:rsidTr="003F1DFA">
        <w:trPr>
          <w:trHeight w:val="476"/>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A3187D" w:rsidRPr="002F7BEC" w:rsidRDefault="00A3187D" w:rsidP="00A3187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8.</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A3187D" w:rsidRPr="002F7BEC" w:rsidRDefault="00A3187D" w:rsidP="00A3187D">
            <w:pPr>
              <w:ind w:firstLine="0"/>
              <w:jc w:val="left"/>
              <w:rPr>
                <w:rFonts w:ascii="Times New Roman" w:eastAsia="Times New Roman" w:hAnsi="Times New Roman"/>
                <w:sz w:val="24"/>
                <w:szCs w:val="24"/>
              </w:rPr>
            </w:pPr>
            <w:r w:rsidRPr="002F7BEC">
              <w:rPr>
                <w:rFonts w:ascii="Times New Roman" w:eastAsia="Times New Roman" w:hAnsi="Times New Roman"/>
                <w:sz w:val="24"/>
                <w:szCs w:val="24"/>
              </w:rPr>
              <w:t>Изоляция поверхности газохода минераловатными плитами полужесткими толщ.100 мм</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3187D" w:rsidRPr="002F7BEC" w:rsidRDefault="00A3187D" w:rsidP="00A3187D">
            <w:pPr>
              <w:ind w:firstLine="0"/>
              <w:jc w:val="center"/>
              <w:rPr>
                <w:rFonts w:ascii="Times New Roman" w:eastAsia="Times New Roman" w:hAnsi="Times New Roman"/>
                <w:sz w:val="24"/>
                <w:szCs w:val="24"/>
              </w:rPr>
            </w:pPr>
          </w:p>
          <w:p w:rsidR="00A3187D" w:rsidRPr="002F7BEC" w:rsidRDefault="00A3187D" w:rsidP="00A3187D">
            <w:pPr>
              <w:ind w:firstLine="0"/>
              <w:jc w:val="center"/>
              <w:rPr>
                <w:rFonts w:ascii="Times New Roman" w:eastAsia="Times New Roman" w:hAnsi="Times New Roman"/>
                <w:sz w:val="24"/>
                <w:szCs w:val="24"/>
              </w:rPr>
            </w:pPr>
            <w:proofErr w:type="gramStart"/>
            <w:r w:rsidRPr="002F7BEC">
              <w:rPr>
                <w:rFonts w:ascii="Times New Roman" w:eastAsia="Times New Roman" w:hAnsi="Times New Roman"/>
                <w:sz w:val="24"/>
                <w:szCs w:val="24"/>
              </w:rPr>
              <w:t>м</w:t>
            </w:r>
            <w:proofErr w:type="gramEnd"/>
            <w:r w:rsidRPr="002F7BEC">
              <w:rPr>
                <w:rFonts w:ascii="Times New Roman" w:eastAsia="Times New Roman" w:hAnsi="Times New Roman"/>
                <w:sz w:val="24"/>
                <w:szCs w:val="24"/>
              </w:rPr>
              <w:t>³</w:t>
            </w:r>
          </w:p>
        </w:tc>
        <w:tc>
          <w:tcPr>
            <w:tcW w:w="931" w:type="dxa"/>
            <w:tcBorders>
              <w:top w:val="single" w:sz="4" w:space="0" w:color="auto"/>
              <w:left w:val="single" w:sz="4" w:space="0" w:color="auto"/>
              <w:bottom w:val="single" w:sz="4" w:space="0" w:color="auto"/>
              <w:right w:val="single" w:sz="4" w:space="0" w:color="auto"/>
            </w:tcBorders>
            <w:vAlign w:val="center"/>
          </w:tcPr>
          <w:p w:rsidR="00A3187D" w:rsidRPr="002F7BEC" w:rsidRDefault="00A3187D" w:rsidP="00A3187D">
            <w:pPr>
              <w:ind w:firstLine="0"/>
              <w:jc w:val="center"/>
              <w:rPr>
                <w:rFonts w:ascii="Times New Roman" w:eastAsia="Times New Roman" w:hAnsi="Times New Roman"/>
                <w:sz w:val="24"/>
                <w:szCs w:val="24"/>
              </w:rPr>
            </w:pPr>
          </w:p>
          <w:p w:rsidR="00A3187D" w:rsidRPr="002F7BEC" w:rsidRDefault="00A3187D" w:rsidP="00A3187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13,4</w:t>
            </w:r>
          </w:p>
        </w:tc>
      </w:tr>
      <w:tr w:rsidR="00A3187D" w:rsidRPr="002F7BEC" w:rsidTr="003F1DFA">
        <w:trPr>
          <w:trHeight w:val="633"/>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A3187D" w:rsidRPr="002F7BEC" w:rsidRDefault="00A3187D" w:rsidP="00A3187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9.</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A3187D" w:rsidRPr="002F7BEC" w:rsidRDefault="00A3187D" w:rsidP="00A3187D">
            <w:pPr>
              <w:ind w:firstLine="0"/>
              <w:jc w:val="left"/>
              <w:rPr>
                <w:rFonts w:ascii="Times New Roman" w:eastAsia="Times New Roman" w:hAnsi="Times New Roman"/>
                <w:sz w:val="24"/>
                <w:szCs w:val="24"/>
              </w:rPr>
            </w:pPr>
            <w:r w:rsidRPr="002F7BEC">
              <w:rPr>
                <w:rFonts w:ascii="Times New Roman" w:eastAsia="Times New Roman" w:hAnsi="Times New Roman"/>
                <w:sz w:val="24"/>
                <w:szCs w:val="24"/>
              </w:rPr>
              <w:t>Покрытие изоляции плоских (криволинейных) поверхностей оцинкованной сталью</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3187D" w:rsidRPr="002F7BEC" w:rsidRDefault="00A3187D" w:rsidP="00A3187D">
            <w:pPr>
              <w:ind w:firstLine="0"/>
              <w:jc w:val="center"/>
              <w:rPr>
                <w:rFonts w:ascii="Times New Roman" w:eastAsia="Times New Roman" w:hAnsi="Times New Roman"/>
                <w:sz w:val="24"/>
                <w:szCs w:val="24"/>
              </w:rPr>
            </w:pPr>
          </w:p>
          <w:p w:rsidR="00A3187D" w:rsidRPr="002F7BEC" w:rsidRDefault="00A3187D" w:rsidP="00A3187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100 м</w:t>
            </w:r>
            <w:proofErr w:type="gramStart"/>
            <w:r w:rsidRPr="002F7BEC">
              <w:rPr>
                <w:rFonts w:ascii="Times New Roman" w:eastAsia="Times New Roman" w:hAnsi="Times New Roman"/>
                <w:sz w:val="24"/>
                <w:szCs w:val="24"/>
                <w:vertAlign w:val="superscript"/>
              </w:rPr>
              <w:t>2</w:t>
            </w:r>
            <w:proofErr w:type="gramEnd"/>
          </w:p>
        </w:tc>
        <w:tc>
          <w:tcPr>
            <w:tcW w:w="931" w:type="dxa"/>
            <w:tcBorders>
              <w:top w:val="single" w:sz="4" w:space="0" w:color="auto"/>
              <w:left w:val="single" w:sz="4" w:space="0" w:color="auto"/>
              <w:bottom w:val="single" w:sz="4" w:space="0" w:color="auto"/>
              <w:right w:val="single" w:sz="4" w:space="0" w:color="auto"/>
            </w:tcBorders>
            <w:vAlign w:val="center"/>
          </w:tcPr>
          <w:p w:rsidR="00A3187D" w:rsidRPr="002F7BEC" w:rsidRDefault="00A3187D" w:rsidP="00A3187D">
            <w:pPr>
              <w:ind w:firstLine="0"/>
              <w:jc w:val="center"/>
              <w:rPr>
                <w:rFonts w:ascii="Times New Roman" w:eastAsia="Times New Roman" w:hAnsi="Times New Roman"/>
                <w:sz w:val="24"/>
                <w:szCs w:val="24"/>
              </w:rPr>
            </w:pPr>
          </w:p>
          <w:p w:rsidR="00A3187D" w:rsidRPr="002F7BEC" w:rsidRDefault="00A3187D" w:rsidP="00A3187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1,34</w:t>
            </w:r>
          </w:p>
        </w:tc>
      </w:tr>
      <w:tr w:rsidR="00A3187D" w:rsidRPr="002F7BEC" w:rsidTr="003F1DFA">
        <w:trPr>
          <w:trHeight w:val="529"/>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A3187D" w:rsidRPr="002F7BEC" w:rsidRDefault="00A3187D" w:rsidP="00A3187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10.</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A3187D" w:rsidRPr="002F7BEC" w:rsidRDefault="00A3187D" w:rsidP="00A3187D">
            <w:pPr>
              <w:ind w:firstLine="0"/>
              <w:jc w:val="left"/>
              <w:rPr>
                <w:rFonts w:ascii="Times New Roman" w:eastAsia="Times New Roman" w:hAnsi="Times New Roman"/>
                <w:sz w:val="24"/>
                <w:szCs w:val="24"/>
              </w:rPr>
            </w:pPr>
            <w:r w:rsidRPr="002F7BEC">
              <w:rPr>
                <w:rFonts w:ascii="Times New Roman" w:eastAsia="Times New Roman" w:hAnsi="Times New Roman"/>
                <w:sz w:val="24"/>
                <w:szCs w:val="24"/>
              </w:rPr>
              <w:t xml:space="preserve">Заделка примыканий металлического газохода асбестовым шнуром диаметром 12 мм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3187D" w:rsidRPr="002F7BEC" w:rsidRDefault="00A3187D" w:rsidP="00A3187D">
            <w:pPr>
              <w:ind w:firstLine="0"/>
              <w:jc w:val="center"/>
              <w:rPr>
                <w:rFonts w:ascii="Times New Roman" w:eastAsia="Times New Roman" w:hAnsi="Times New Roman"/>
                <w:sz w:val="24"/>
                <w:szCs w:val="24"/>
              </w:rPr>
            </w:pPr>
          </w:p>
          <w:p w:rsidR="00A3187D" w:rsidRPr="002F7BEC" w:rsidRDefault="00A3187D" w:rsidP="00A3187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100 м шва</w:t>
            </w:r>
          </w:p>
        </w:tc>
        <w:tc>
          <w:tcPr>
            <w:tcW w:w="931" w:type="dxa"/>
            <w:tcBorders>
              <w:top w:val="single" w:sz="4" w:space="0" w:color="auto"/>
              <w:left w:val="single" w:sz="4" w:space="0" w:color="auto"/>
              <w:bottom w:val="single" w:sz="4" w:space="0" w:color="auto"/>
              <w:right w:val="single" w:sz="4" w:space="0" w:color="auto"/>
            </w:tcBorders>
          </w:tcPr>
          <w:p w:rsidR="00A3187D" w:rsidRPr="002F7BEC" w:rsidRDefault="00A3187D" w:rsidP="00A3187D">
            <w:pPr>
              <w:ind w:firstLine="0"/>
              <w:jc w:val="center"/>
              <w:rPr>
                <w:rFonts w:ascii="Times New Roman" w:eastAsia="Times New Roman" w:hAnsi="Times New Roman"/>
                <w:sz w:val="24"/>
                <w:szCs w:val="24"/>
              </w:rPr>
            </w:pPr>
          </w:p>
          <w:p w:rsidR="00A3187D" w:rsidRPr="002F7BEC" w:rsidRDefault="00A3187D" w:rsidP="00A3187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0,142</w:t>
            </w:r>
          </w:p>
        </w:tc>
      </w:tr>
      <w:tr w:rsidR="00A3187D" w:rsidRPr="002F7BEC" w:rsidTr="003F1DFA">
        <w:trPr>
          <w:trHeight w:val="330"/>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A3187D" w:rsidRPr="002F7BEC" w:rsidRDefault="00A3187D" w:rsidP="00A3187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11.</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A3187D" w:rsidRPr="002F7BEC" w:rsidRDefault="00A3187D" w:rsidP="00A3187D">
            <w:pPr>
              <w:ind w:firstLine="0"/>
              <w:jc w:val="left"/>
              <w:rPr>
                <w:rFonts w:ascii="Times New Roman" w:eastAsia="Times New Roman" w:hAnsi="Times New Roman"/>
                <w:sz w:val="24"/>
                <w:szCs w:val="24"/>
              </w:rPr>
            </w:pPr>
            <w:r w:rsidRPr="002F7BEC">
              <w:rPr>
                <w:rFonts w:ascii="Times New Roman" w:eastAsia="Times New Roman" w:hAnsi="Times New Roman"/>
                <w:sz w:val="24"/>
                <w:szCs w:val="24"/>
              </w:rPr>
              <w:t>Заделка примыканий газоходов  цементным раствором</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A3187D" w:rsidRPr="002F7BEC" w:rsidRDefault="00A3187D" w:rsidP="00A3187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100 м шва</w:t>
            </w:r>
          </w:p>
        </w:tc>
        <w:tc>
          <w:tcPr>
            <w:tcW w:w="931" w:type="dxa"/>
            <w:tcBorders>
              <w:top w:val="single" w:sz="4" w:space="0" w:color="auto"/>
              <w:left w:val="single" w:sz="4" w:space="0" w:color="auto"/>
              <w:bottom w:val="single" w:sz="4" w:space="0" w:color="auto"/>
              <w:right w:val="single" w:sz="4" w:space="0" w:color="auto"/>
            </w:tcBorders>
            <w:vAlign w:val="bottom"/>
          </w:tcPr>
          <w:p w:rsidR="00A3187D" w:rsidRPr="002F7BEC" w:rsidRDefault="00A3187D" w:rsidP="00A3187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0,142</w:t>
            </w:r>
          </w:p>
        </w:tc>
      </w:tr>
      <w:tr w:rsidR="00A3187D" w:rsidRPr="002F7BEC" w:rsidTr="003F1DFA">
        <w:trPr>
          <w:trHeight w:val="533"/>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A3187D" w:rsidRPr="002F7BEC" w:rsidRDefault="00A3187D" w:rsidP="00A3187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12.</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A3187D" w:rsidRPr="002F7BEC" w:rsidRDefault="00A3187D" w:rsidP="00A3187D">
            <w:pPr>
              <w:ind w:firstLine="0"/>
              <w:jc w:val="left"/>
              <w:rPr>
                <w:rFonts w:ascii="Times New Roman" w:eastAsia="Times New Roman" w:hAnsi="Times New Roman"/>
                <w:sz w:val="24"/>
                <w:szCs w:val="24"/>
              </w:rPr>
            </w:pPr>
            <w:r w:rsidRPr="002F7BEC">
              <w:rPr>
                <w:rFonts w:ascii="Times New Roman" w:eastAsia="Times New Roman" w:hAnsi="Times New Roman"/>
                <w:sz w:val="24"/>
                <w:szCs w:val="24"/>
              </w:rPr>
              <w:t>Устройство примыканий кровель из наплавляемых материалов в 2 слоя к стенам и парапетам высотой до 600 мм без фартуков</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A3187D" w:rsidRPr="002F7BEC" w:rsidRDefault="00A3187D" w:rsidP="00A3187D">
            <w:pPr>
              <w:ind w:firstLine="0"/>
              <w:jc w:val="center"/>
              <w:rPr>
                <w:rFonts w:ascii="Times New Roman" w:eastAsia="Times New Roman" w:hAnsi="Times New Roman"/>
                <w:sz w:val="24"/>
                <w:szCs w:val="24"/>
              </w:rPr>
            </w:pPr>
          </w:p>
          <w:p w:rsidR="00A3187D" w:rsidRPr="002F7BEC" w:rsidRDefault="00A3187D" w:rsidP="00A3187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100 м</w:t>
            </w:r>
          </w:p>
        </w:tc>
        <w:tc>
          <w:tcPr>
            <w:tcW w:w="931" w:type="dxa"/>
            <w:tcBorders>
              <w:top w:val="single" w:sz="4" w:space="0" w:color="auto"/>
              <w:left w:val="single" w:sz="4" w:space="0" w:color="auto"/>
              <w:bottom w:val="single" w:sz="4" w:space="0" w:color="auto"/>
              <w:right w:val="single" w:sz="4" w:space="0" w:color="auto"/>
            </w:tcBorders>
            <w:vAlign w:val="bottom"/>
          </w:tcPr>
          <w:p w:rsidR="00A3187D" w:rsidRPr="002F7BEC" w:rsidRDefault="00A3187D" w:rsidP="00A3187D">
            <w:pPr>
              <w:ind w:firstLine="0"/>
              <w:jc w:val="center"/>
              <w:rPr>
                <w:rFonts w:ascii="Times New Roman" w:eastAsia="Times New Roman" w:hAnsi="Times New Roman"/>
                <w:sz w:val="24"/>
                <w:szCs w:val="24"/>
              </w:rPr>
            </w:pPr>
          </w:p>
          <w:p w:rsidR="00A3187D" w:rsidRPr="002F7BEC" w:rsidRDefault="00A3187D" w:rsidP="00A3187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0,142</w:t>
            </w:r>
          </w:p>
        </w:tc>
      </w:tr>
      <w:tr w:rsidR="00A3187D" w:rsidRPr="002F7BEC" w:rsidTr="003F1DFA">
        <w:trPr>
          <w:trHeight w:val="549"/>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A3187D" w:rsidRPr="002F7BEC" w:rsidRDefault="00A3187D" w:rsidP="00A3187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13.</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A3187D" w:rsidRPr="002F7BEC" w:rsidRDefault="00A3187D" w:rsidP="00A3187D">
            <w:pPr>
              <w:ind w:firstLine="0"/>
              <w:jc w:val="left"/>
              <w:rPr>
                <w:rFonts w:ascii="Times New Roman" w:eastAsia="Times New Roman" w:hAnsi="Times New Roman"/>
                <w:sz w:val="24"/>
                <w:szCs w:val="24"/>
              </w:rPr>
            </w:pPr>
            <w:r w:rsidRPr="002F7BEC">
              <w:rPr>
                <w:rFonts w:ascii="Times New Roman" w:eastAsia="Times New Roman" w:hAnsi="Times New Roman"/>
                <w:sz w:val="24"/>
                <w:szCs w:val="24"/>
              </w:rPr>
              <w:t>Монтаж металлических конструкций взрывного клапана стального газохода (1 шт.) (с изготовлением)</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A3187D" w:rsidRPr="002F7BEC" w:rsidRDefault="00A3187D" w:rsidP="00A3187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т</w:t>
            </w:r>
          </w:p>
        </w:tc>
        <w:tc>
          <w:tcPr>
            <w:tcW w:w="931" w:type="dxa"/>
            <w:tcBorders>
              <w:top w:val="single" w:sz="4" w:space="0" w:color="auto"/>
              <w:left w:val="single" w:sz="4" w:space="0" w:color="auto"/>
              <w:bottom w:val="single" w:sz="4" w:space="0" w:color="auto"/>
              <w:right w:val="single" w:sz="4" w:space="0" w:color="auto"/>
            </w:tcBorders>
            <w:vAlign w:val="bottom"/>
          </w:tcPr>
          <w:p w:rsidR="00A3187D" w:rsidRPr="002F7BEC" w:rsidRDefault="00A3187D" w:rsidP="00A3187D">
            <w:pPr>
              <w:ind w:firstLine="0"/>
              <w:jc w:val="center"/>
              <w:rPr>
                <w:rFonts w:ascii="Times New Roman" w:eastAsia="Times New Roman" w:hAnsi="Times New Roman"/>
                <w:sz w:val="24"/>
                <w:szCs w:val="24"/>
              </w:rPr>
            </w:pPr>
          </w:p>
          <w:p w:rsidR="00A3187D" w:rsidRPr="002F7BEC" w:rsidRDefault="00A3187D" w:rsidP="00A3187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0,048</w:t>
            </w:r>
          </w:p>
        </w:tc>
      </w:tr>
      <w:tr w:rsidR="00A3187D" w:rsidRPr="002F7BEC" w:rsidTr="003F1DFA">
        <w:trPr>
          <w:trHeight w:val="362"/>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A3187D" w:rsidRPr="002F7BEC" w:rsidRDefault="00A3187D" w:rsidP="00A3187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14.</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A3187D" w:rsidRPr="002F7BEC" w:rsidRDefault="00A3187D" w:rsidP="00A3187D">
            <w:pPr>
              <w:ind w:firstLine="0"/>
              <w:jc w:val="left"/>
              <w:rPr>
                <w:rFonts w:ascii="Times New Roman" w:eastAsia="Times New Roman" w:hAnsi="Times New Roman"/>
                <w:sz w:val="24"/>
                <w:szCs w:val="24"/>
              </w:rPr>
            </w:pPr>
            <w:r w:rsidRPr="002F7BEC">
              <w:rPr>
                <w:rFonts w:ascii="Times New Roman" w:eastAsia="Times New Roman" w:hAnsi="Times New Roman"/>
                <w:sz w:val="24"/>
                <w:szCs w:val="24"/>
              </w:rPr>
              <w:t>Монтаж фланцев к дымососам (с изготовлением)</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A3187D" w:rsidRPr="002F7BEC" w:rsidRDefault="00A3187D" w:rsidP="00A3187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т</w:t>
            </w:r>
          </w:p>
        </w:tc>
        <w:tc>
          <w:tcPr>
            <w:tcW w:w="931" w:type="dxa"/>
            <w:tcBorders>
              <w:top w:val="single" w:sz="4" w:space="0" w:color="auto"/>
              <w:left w:val="single" w:sz="4" w:space="0" w:color="auto"/>
              <w:bottom w:val="single" w:sz="4" w:space="0" w:color="auto"/>
              <w:right w:val="single" w:sz="4" w:space="0" w:color="auto"/>
            </w:tcBorders>
            <w:vAlign w:val="bottom"/>
          </w:tcPr>
          <w:p w:rsidR="00A3187D" w:rsidRPr="002F7BEC" w:rsidRDefault="00A3187D" w:rsidP="00A3187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0,157</w:t>
            </w:r>
          </w:p>
        </w:tc>
      </w:tr>
      <w:tr w:rsidR="00A3187D" w:rsidRPr="002F7BEC" w:rsidTr="003F1DFA">
        <w:trPr>
          <w:trHeight w:val="340"/>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A3187D" w:rsidRPr="002F7BEC" w:rsidRDefault="00A3187D" w:rsidP="00A3187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15.</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A3187D" w:rsidRPr="002F7BEC" w:rsidRDefault="00A3187D" w:rsidP="00A3187D">
            <w:pPr>
              <w:ind w:firstLine="0"/>
              <w:jc w:val="left"/>
              <w:rPr>
                <w:rFonts w:ascii="Times New Roman" w:eastAsia="Times New Roman" w:hAnsi="Times New Roman"/>
                <w:sz w:val="24"/>
                <w:szCs w:val="24"/>
              </w:rPr>
            </w:pPr>
            <w:r w:rsidRPr="002F7BEC">
              <w:rPr>
                <w:rFonts w:ascii="Times New Roman" w:eastAsia="Times New Roman" w:hAnsi="Times New Roman"/>
                <w:sz w:val="24"/>
                <w:szCs w:val="24"/>
              </w:rPr>
              <w:t>Монтаж металлических конструкций шиберов (2 шт.)                        (с изготовлением)</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A3187D" w:rsidRPr="002F7BEC" w:rsidRDefault="00A3187D" w:rsidP="00A3187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т</w:t>
            </w:r>
          </w:p>
        </w:tc>
        <w:tc>
          <w:tcPr>
            <w:tcW w:w="931" w:type="dxa"/>
            <w:tcBorders>
              <w:top w:val="single" w:sz="4" w:space="0" w:color="auto"/>
              <w:left w:val="single" w:sz="4" w:space="0" w:color="auto"/>
              <w:bottom w:val="single" w:sz="4" w:space="0" w:color="auto"/>
              <w:right w:val="single" w:sz="4" w:space="0" w:color="auto"/>
            </w:tcBorders>
            <w:vAlign w:val="bottom"/>
          </w:tcPr>
          <w:p w:rsidR="00A3187D" w:rsidRPr="002F7BEC" w:rsidRDefault="00A3187D" w:rsidP="00A3187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0,222</w:t>
            </w:r>
          </w:p>
        </w:tc>
      </w:tr>
      <w:tr w:rsidR="00A3187D" w:rsidRPr="002F7BEC" w:rsidTr="003F1DFA">
        <w:trPr>
          <w:trHeight w:val="297"/>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rsidR="00A3187D" w:rsidRPr="002F7BEC" w:rsidRDefault="00A3187D" w:rsidP="00A3187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16.</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A3187D" w:rsidRPr="002F7BEC" w:rsidRDefault="00A3187D" w:rsidP="00A3187D">
            <w:pPr>
              <w:ind w:firstLine="0"/>
              <w:jc w:val="left"/>
              <w:rPr>
                <w:rFonts w:ascii="Times New Roman" w:eastAsia="Times New Roman" w:hAnsi="Times New Roman"/>
                <w:sz w:val="24"/>
                <w:szCs w:val="24"/>
              </w:rPr>
            </w:pPr>
            <w:r w:rsidRPr="002F7BEC">
              <w:rPr>
                <w:rFonts w:ascii="Times New Roman" w:eastAsia="Times New Roman" w:hAnsi="Times New Roman"/>
                <w:sz w:val="24"/>
                <w:szCs w:val="24"/>
              </w:rPr>
              <w:t>Монтаж компенсатора (</w:t>
            </w:r>
            <w:proofErr w:type="spellStart"/>
            <w:r w:rsidRPr="002F7BEC">
              <w:rPr>
                <w:rFonts w:ascii="Times New Roman" w:eastAsia="Times New Roman" w:hAnsi="Times New Roman"/>
                <w:sz w:val="24"/>
                <w:szCs w:val="24"/>
              </w:rPr>
              <w:t>двухлинзовый</w:t>
            </w:r>
            <w:proofErr w:type="spellEnd"/>
            <w:r w:rsidRPr="002F7BEC">
              <w:rPr>
                <w:rFonts w:ascii="Times New Roman" w:eastAsia="Times New Roman" w:hAnsi="Times New Roman"/>
                <w:sz w:val="24"/>
                <w:szCs w:val="24"/>
              </w:rPr>
              <w:t>) (с изготовлением)</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A3187D" w:rsidRPr="002F7BEC" w:rsidRDefault="00A3187D" w:rsidP="00A3187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т</w:t>
            </w:r>
          </w:p>
        </w:tc>
        <w:tc>
          <w:tcPr>
            <w:tcW w:w="931" w:type="dxa"/>
            <w:tcBorders>
              <w:top w:val="single" w:sz="4" w:space="0" w:color="auto"/>
              <w:left w:val="single" w:sz="4" w:space="0" w:color="auto"/>
              <w:bottom w:val="single" w:sz="4" w:space="0" w:color="auto"/>
              <w:right w:val="single" w:sz="4" w:space="0" w:color="auto"/>
            </w:tcBorders>
            <w:vAlign w:val="bottom"/>
          </w:tcPr>
          <w:p w:rsidR="00A3187D" w:rsidRPr="002F7BEC" w:rsidRDefault="00A3187D" w:rsidP="00A3187D">
            <w:pPr>
              <w:ind w:firstLine="0"/>
              <w:jc w:val="center"/>
              <w:rPr>
                <w:rFonts w:ascii="Times New Roman" w:eastAsia="Times New Roman" w:hAnsi="Times New Roman"/>
                <w:sz w:val="24"/>
                <w:szCs w:val="24"/>
              </w:rPr>
            </w:pPr>
            <w:r w:rsidRPr="002F7BEC">
              <w:rPr>
                <w:rFonts w:ascii="Times New Roman" w:eastAsia="Times New Roman" w:hAnsi="Times New Roman"/>
                <w:sz w:val="24"/>
                <w:szCs w:val="24"/>
              </w:rPr>
              <w:t>0,331</w:t>
            </w:r>
          </w:p>
        </w:tc>
      </w:tr>
    </w:tbl>
    <w:p w:rsidR="00B54058" w:rsidRPr="002F7BEC" w:rsidRDefault="00B54058" w:rsidP="0063294F">
      <w:pPr>
        <w:spacing w:line="360" w:lineRule="auto"/>
        <w:rPr>
          <w:rFonts w:ascii="Times New Roman" w:hAnsi="Times New Roman"/>
          <w:snapToGrid w:val="0"/>
          <w:sz w:val="24"/>
          <w:szCs w:val="24"/>
        </w:rPr>
      </w:pP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lastRenderedPageBreak/>
        <w:t>____________________________________</w:t>
      </w:r>
    </w:p>
    <w:p w:rsidR="00B54058" w:rsidRPr="002F7BEC" w:rsidRDefault="00B54058" w:rsidP="000A642A">
      <w:pPr>
        <w:ind w:right="3684"/>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 xml:space="preserve">                                   (подпись, М.П.)</w:t>
      </w: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____________________________________</w:t>
      </w:r>
    </w:p>
    <w:p w:rsidR="00B54058" w:rsidRPr="002F7BEC" w:rsidRDefault="00B54058" w:rsidP="000A642A">
      <w:pPr>
        <w:ind w:right="3684"/>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(фамилия, имя, отчество лица, подписавшего форму, должность)</w:t>
      </w:r>
    </w:p>
    <w:p w:rsidR="00B54058" w:rsidRPr="002F7BEC" w:rsidRDefault="00B54058" w:rsidP="0063294F">
      <w:pPr>
        <w:pBdr>
          <w:bottom w:val="single" w:sz="4" w:space="1" w:color="auto"/>
        </w:pBdr>
        <w:shd w:val="clear" w:color="auto" w:fill="E0E0E0"/>
        <w:spacing w:line="360" w:lineRule="auto"/>
        <w:ind w:right="21"/>
        <w:jc w:val="center"/>
        <w:rPr>
          <w:rFonts w:ascii="Times New Roman" w:hAnsi="Times New Roman"/>
          <w:b/>
          <w:snapToGrid w:val="0"/>
          <w:spacing w:val="36"/>
          <w:sz w:val="24"/>
          <w:szCs w:val="24"/>
        </w:rPr>
      </w:pPr>
      <w:r w:rsidRPr="002F7BEC">
        <w:rPr>
          <w:rFonts w:ascii="Times New Roman" w:hAnsi="Times New Roman"/>
          <w:b/>
          <w:snapToGrid w:val="0"/>
          <w:spacing w:val="36"/>
          <w:sz w:val="24"/>
          <w:szCs w:val="24"/>
        </w:rPr>
        <w:t>конец формы</w:t>
      </w:r>
    </w:p>
    <w:p w:rsidR="00B54058" w:rsidRPr="002F7BEC" w:rsidRDefault="00B54058" w:rsidP="0063294F">
      <w:pPr>
        <w:pBdr>
          <w:bottom w:val="single" w:sz="4" w:space="1" w:color="auto"/>
        </w:pBdr>
        <w:shd w:val="clear" w:color="auto" w:fill="E0E0E0"/>
        <w:spacing w:line="360" w:lineRule="auto"/>
        <w:ind w:right="21"/>
        <w:jc w:val="center"/>
        <w:rPr>
          <w:rFonts w:ascii="Times New Roman" w:hAnsi="Times New Roman"/>
          <w:snapToGrid w:val="0"/>
          <w:sz w:val="24"/>
          <w:szCs w:val="24"/>
        </w:rPr>
      </w:pPr>
      <w:r w:rsidRPr="002F7BEC">
        <w:rPr>
          <w:rFonts w:ascii="Times New Roman" w:hAnsi="Times New Roman"/>
          <w:snapToGrid w:val="0"/>
          <w:sz w:val="24"/>
          <w:szCs w:val="24"/>
        </w:rPr>
        <w:t>Инструкции по заполнению</w:t>
      </w:r>
    </w:p>
    <w:p w:rsidR="00B54058" w:rsidRPr="002F7BEC" w:rsidRDefault="00B54058" w:rsidP="00905C65">
      <w:pPr>
        <w:numPr>
          <w:ilvl w:val="0"/>
          <w:numId w:val="31"/>
        </w:numPr>
        <w:tabs>
          <w:tab w:val="num" w:pos="567"/>
          <w:tab w:val="left" w:pos="1494"/>
        </w:tabs>
        <w:suppressAutoHyphens/>
        <w:ind w:left="567" w:hanging="567"/>
        <w:contextualSpacing/>
        <w:rPr>
          <w:rFonts w:ascii="Times New Roman" w:hAnsi="Times New Roman"/>
          <w:sz w:val="24"/>
          <w:szCs w:val="24"/>
        </w:rPr>
      </w:pPr>
      <w:r w:rsidRPr="002F7BEC">
        <w:rPr>
          <w:rFonts w:ascii="Times New Roman" w:hAnsi="Times New Roman"/>
          <w:sz w:val="24"/>
          <w:szCs w:val="24"/>
        </w:rPr>
        <w:t>Участник открытого одноэтапного запроса предложений приводит номер и дату письма о подаче оферты, приложением к которому является данное техническое предложение.</w:t>
      </w:r>
    </w:p>
    <w:p w:rsidR="00B54058" w:rsidRPr="002F7BEC" w:rsidRDefault="00B54058" w:rsidP="00905C65">
      <w:pPr>
        <w:numPr>
          <w:ilvl w:val="0"/>
          <w:numId w:val="31"/>
        </w:numPr>
        <w:tabs>
          <w:tab w:val="num" w:pos="567"/>
          <w:tab w:val="left" w:pos="1494"/>
        </w:tabs>
        <w:suppressAutoHyphens/>
        <w:ind w:left="567" w:hanging="567"/>
        <w:contextualSpacing/>
        <w:rPr>
          <w:rFonts w:ascii="Times New Roman" w:hAnsi="Times New Roman"/>
          <w:sz w:val="24"/>
          <w:szCs w:val="24"/>
        </w:rPr>
      </w:pPr>
      <w:r w:rsidRPr="002F7BEC">
        <w:rPr>
          <w:rFonts w:ascii="Times New Roman" w:hAnsi="Times New Roman"/>
          <w:sz w:val="24"/>
          <w:szCs w:val="24"/>
        </w:rPr>
        <w:t>Участник открытого одноэтапного запроса предложений указывает свое фирменное наименование (в т.ч. организационно-правовую форму) и свой адрес.</w:t>
      </w:r>
    </w:p>
    <w:p w:rsidR="00B54058" w:rsidRPr="002F7BEC" w:rsidRDefault="00B54058" w:rsidP="0063294F">
      <w:pPr>
        <w:keepNext/>
        <w:spacing w:line="360" w:lineRule="auto"/>
        <w:rPr>
          <w:rFonts w:ascii="Times New Roman" w:hAnsi="Times New Roman"/>
          <w:b/>
          <w:snapToGrid w:val="0"/>
          <w:sz w:val="24"/>
          <w:szCs w:val="24"/>
        </w:rPr>
      </w:pPr>
    </w:p>
    <w:p w:rsidR="00B54058" w:rsidRPr="002F7BEC" w:rsidRDefault="00B54058" w:rsidP="0063294F">
      <w:pPr>
        <w:keepNext/>
        <w:spacing w:line="360" w:lineRule="auto"/>
        <w:rPr>
          <w:rFonts w:ascii="Times New Roman" w:hAnsi="Times New Roman"/>
          <w:b/>
          <w:snapToGrid w:val="0"/>
          <w:sz w:val="24"/>
          <w:szCs w:val="24"/>
        </w:rPr>
        <w:sectPr w:rsidR="00B54058" w:rsidRPr="002F7BEC" w:rsidSect="009456D4">
          <w:pgSz w:w="11907" w:h="16840" w:code="9"/>
          <w:pgMar w:top="624" w:right="567" w:bottom="510" w:left="1276" w:header="567" w:footer="567" w:gutter="0"/>
          <w:cols w:space="708"/>
          <w:docGrid w:linePitch="360"/>
        </w:sectPr>
      </w:pPr>
    </w:p>
    <w:p w:rsidR="00B54058" w:rsidRPr="002F7BEC" w:rsidRDefault="00B54058" w:rsidP="0063294F">
      <w:pPr>
        <w:keepNext/>
        <w:pageBreakBefore/>
        <w:suppressAutoHyphens/>
        <w:spacing w:before="360" w:after="120" w:line="360" w:lineRule="auto"/>
        <w:jc w:val="right"/>
        <w:outlineLvl w:val="1"/>
        <w:rPr>
          <w:rFonts w:ascii="Times New Roman" w:hAnsi="Times New Roman"/>
          <w:b/>
          <w:snapToGrid w:val="0"/>
          <w:sz w:val="24"/>
          <w:szCs w:val="24"/>
        </w:rPr>
      </w:pPr>
      <w:bookmarkStart w:id="302" w:name="_Ref214869550"/>
      <w:bookmarkStart w:id="303" w:name="_Toc306106358"/>
      <w:bookmarkStart w:id="304" w:name="_Toc386619739"/>
      <w:bookmarkStart w:id="305" w:name="_Toc393093654"/>
      <w:bookmarkStart w:id="306" w:name="_Toc393094114"/>
      <w:bookmarkStart w:id="307" w:name="_Toc412637437"/>
      <w:r w:rsidRPr="002F7BEC">
        <w:rPr>
          <w:rFonts w:ascii="Times New Roman" w:hAnsi="Times New Roman"/>
          <w:b/>
          <w:snapToGrid w:val="0"/>
          <w:sz w:val="24"/>
          <w:szCs w:val="24"/>
        </w:rPr>
        <w:lastRenderedPageBreak/>
        <w:t>Анкета Участника открытого одноэтапного запроса предложений (форма </w:t>
      </w:r>
      <w:r w:rsidRPr="002F7BEC">
        <w:rPr>
          <w:rFonts w:ascii="Times New Roman" w:hAnsi="Times New Roman"/>
          <w:b/>
          <w:snapToGrid w:val="0"/>
          <w:sz w:val="24"/>
          <w:szCs w:val="24"/>
        </w:rPr>
        <w:fldChar w:fldCharType="begin"/>
      </w:r>
      <w:r w:rsidRPr="002F7BEC">
        <w:rPr>
          <w:rFonts w:ascii="Times New Roman" w:hAnsi="Times New Roman"/>
          <w:b/>
          <w:snapToGrid w:val="0"/>
          <w:sz w:val="24"/>
          <w:szCs w:val="24"/>
        </w:rPr>
        <w:instrText xml:space="preserve"> SEQ форма \* ARABIC </w:instrText>
      </w:r>
      <w:r w:rsidRPr="002F7BEC">
        <w:rPr>
          <w:rFonts w:ascii="Times New Roman" w:hAnsi="Times New Roman"/>
          <w:b/>
          <w:snapToGrid w:val="0"/>
          <w:sz w:val="24"/>
          <w:szCs w:val="24"/>
        </w:rPr>
        <w:fldChar w:fldCharType="separate"/>
      </w:r>
      <w:r w:rsidR="008D3ECB" w:rsidRPr="002F7BEC">
        <w:rPr>
          <w:rFonts w:ascii="Times New Roman" w:hAnsi="Times New Roman"/>
          <w:b/>
          <w:noProof/>
          <w:snapToGrid w:val="0"/>
          <w:sz w:val="24"/>
          <w:szCs w:val="24"/>
        </w:rPr>
        <w:t>3</w:t>
      </w:r>
      <w:r w:rsidRPr="002F7BEC">
        <w:rPr>
          <w:rFonts w:ascii="Times New Roman" w:hAnsi="Times New Roman"/>
          <w:b/>
          <w:snapToGrid w:val="0"/>
          <w:sz w:val="24"/>
          <w:szCs w:val="24"/>
        </w:rPr>
        <w:fldChar w:fldCharType="end"/>
      </w:r>
      <w:r w:rsidRPr="002F7BEC">
        <w:rPr>
          <w:rFonts w:ascii="Times New Roman" w:hAnsi="Times New Roman"/>
          <w:b/>
          <w:snapToGrid w:val="0"/>
          <w:sz w:val="24"/>
          <w:szCs w:val="24"/>
        </w:rPr>
        <w:t>)</w:t>
      </w:r>
      <w:bookmarkEnd w:id="278"/>
      <w:bookmarkEnd w:id="279"/>
      <w:bookmarkEnd w:id="280"/>
      <w:bookmarkEnd w:id="281"/>
      <w:bookmarkEnd w:id="282"/>
      <w:bookmarkEnd w:id="302"/>
      <w:bookmarkEnd w:id="303"/>
      <w:bookmarkEnd w:id="304"/>
      <w:bookmarkEnd w:id="305"/>
      <w:bookmarkEnd w:id="306"/>
      <w:bookmarkEnd w:id="307"/>
    </w:p>
    <w:p w:rsidR="00B54058" w:rsidRPr="002F7BEC" w:rsidRDefault="00B54058" w:rsidP="0063294F">
      <w:pPr>
        <w:tabs>
          <w:tab w:val="num" w:pos="1494"/>
        </w:tabs>
        <w:spacing w:after="120" w:line="360" w:lineRule="auto"/>
        <w:jc w:val="center"/>
        <w:rPr>
          <w:rFonts w:ascii="Times New Roman" w:hAnsi="Times New Roman"/>
          <w:snapToGrid w:val="0"/>
          <w:sz w:val="24"/>
          <w:szCs w:val="24"/>
        </w:rPr>
      </w:pPr>
      <w:bookmarkStart w:id="308" w:name="_Toc176240328"/>
      <w:r w:rsidRPr="002F7BEC">
        <w:rPr>
          <w:rFonts w:ascii="Times New Roman" w:hAnsi="Times New Roman"/>
          <w:snapToGrid w:val="0"/>
          <w:sz w:val="24"/>
          <w:szCs w:val="24"/>
        </w:rPr>
        <w:t xml:space="preserve">Форма Анкеты Участника </w:t>
      </w:r>
      <w:bookmarkEnd w:id="308"/>
      <w:r w:rsidRPr="002F7BEC">
        <w:rPr>
          <w:rFonts w:ascii="Times New Roman" w:hAnsi="Times New Roman"/>
          <w:snapToGrid w:val="0"/>
          <w:sz w:val="24"/>
          <w:szCs w:val="24"/>
        </w:rPr>
        <w:t>открытого одноэтапного запроса предложений</w:t>
      </w:r>
    </w:p>
    <w:p w:rsidR="00B54058" w:rsidRPr="002F7BEC" w:rsidRDefault="00B54058" w:rsidP="0063294F">
      <w:pPr>
        <w:pBdr>
          <w:top w:val="single" w:sz="4" w:space="1" w:color="auto"/>
        </w:pBdr>
        <w:shd w:val="clear" w:color="auto" w:fill="E0E0E0"/>
        <w:ind w:right="21"/>
        <w:jc w:val="center"/>
        <w:rPr>
          <w:rFonts w:ascii="Times New Roman" w:hAnsi="Times New Roman"/>
          <w:b/>
          <w:snapToGrid w:val="0"/>
          <w:spacing w:val="36"/>
          <w:sz w:val="24"/>
          <w:szCs w:val="24"/>
        </w:rPr>
      </w:pPr>
      <w:r w:rsidRPr="002F7BEC">
        <w:rPr>
          <w:rFonts w:ascii="Times New Roman" w:hAnsi="Times New Roman"/>
          <w:b/>
          <w:snapToGrid w:val="0"/>
          <w:spacing w:val="36"/>
          <w:sz w:val="24"/>
          <w:szCs w:val="24"/>
        </w:rPr>
        <w:t>начало формы</w:t>
      </w:r>
    </w:p>
    <w:p w:rsidR="00B54058" w:rsidRPr="002F7BEC" w:rsidRDefault="00B54058" w:rsidP="0063294F">
      <w:pPr>
        <w:jc w:val="right"/>
        <w:rPr>
          <w:rFonts w:ascii="Times New Roman" w:hAnsi="Times New Roman"/>
          <w:snapToGrid w:val="0"/>
          <w:sz w:val="24"/>
          <w:szCs w:val="24"/>
        </w:rPr>
      </w:pPr>
      <w:r w:rsidRPr="002F7BEC">
        <w:rPr>
          <w:rFonts w:ascii="Times New Roman" w:hAnsi="Times New Roman"/>
          <w:snapToGrid w:val="0"/>
          <w:sz w:val="24"/>
          <w:szCs w:val="24"/>
        </w:rPr>
        <w:t>Приложение 3 к письму о подаче оферты</w:t>
      </w:r>
      <w:r w:rsidRPr="002F7BEC">
        <w:rPr>
          <w:rFonts w:ascii="Times New Roman" w:hAnsi="Times New Roman"/>
          <w:snapToGrid w:val="0"/>
          <w:sz w:val="24"/>
          <w:szCs w:val="24"/>
        </w:rPr>
        <w:br/>
        <w:t>от «____»_____________ </w:t>
      </w:r>
      <w:proofErr w:type="gramStart"/>
      <w:r w:rsidRPr="002F7BEC">
        <w:rPr>
          <w:rFonts w:ascii="Times New Roman" w:hAnsi="Times New Roman"/>
          <w:snapToGrid w:val="0"/>
          <w:sz w:val="24"/>
          <w:szCs w:val="24"/>
        </w:rPr>
        <w:t>г</w:t>
      </w:r>
      <w:proofErr w:type="gramEnd"/>
      <w:r w:rsidRPr="002F7BEC">
        <w:rPr>
          <w:rFonts w:ascii="Times New Roman" w:hAnsi="Times New Roman"/>
          <w:snapToGrid w:val="0"/>
          <w:sz w:val="24"/>
          <w:szCs w:val="24"/>
        </w:rPr>
        <w:t>. №__________</w:t>
      </w:r>
    </w:p>
    <w:p w:rsidR="00B54058" w:rsidRPr="002F7BEC" w:rsidRDefault="00B54058" w:rsidP="0063294F">
      <w:pPr>
        <w:rPr>
          <w:rFonts w:ascii="Times New Roman" w:hAnsi="Times New Roman"/>
          <w:snapToGrid w:val="0"/>
          <w:sz w:val="24"/>
          <w:szCs w:val="24"/>
        </w:rPr>
      </w:pPr>
    </w:p>
    <w:p w:rsidR="00B54058" w:rsidRPr="002F7BEC" w:rsidRDefault="00B54058" w:rsidP="0063294F">
      <w:pPr>
        <w:suppressAutoHyphens/>
        <w:jc w:val="center"/>
        <w:rPr>
          <w:rFonts w:ascii="Times New Roman" w:hAnsi="Times New Roman"/>
          <w:b/>
          <w:snapToGrid w:val="0"/>
          <w:sz w:val="24"/>
          <w:szCs w:val="24"/>
        </w:rPr>
      </w:pPr>
      <w:r w:rsidRPr="002F7BEC">
        <w:rPr>
          <w:rFonts w:ascii="Times New Roman" w:hAnsi="Times New Roman"/>
          <w:b/>
          <w:snapToGrid w:val="0"/>
          <w:sz w:val="24"/>
          <w:szCs w:val="24"/>
        </w:rPr>
        <w:t xml:space="preserve">Анкета Участника </w:t>
      </w:r>
    </w:p>
    <w:p w:rsidR="00B54058" w:rsidRPr="002F7BEC" w:rsidRDefault="00B54058" w:rsidP="0063294F">
      <w:pPr>
        <w:rPr>
          <w:rFonts w:ascii="Times New Roman" w:hAnsi="Times New Roman"/>
          <w:snapToGrid w:val="0"/>
          <w:sz w:val="24"/>
          <w:szCs w:val="24"/>
        </w:rPr>
      </w:pP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Наименование и адрес Участника открытого одноэтапного запроса предложений: __________________________</w:t>
      </w:r>
      <w:r w:rsidR="00A37241" w:rsidRPr="002F7BEC">
        <w:rPr>
          <w:rFonts w:ascii="Times New Roman" w:hAnsi="Times New Roman"/>
          <w:snapToGrid w:val="0"/>
          <w:sz w:val="24"/>
          <w:szCs w:val="24"/>
        </w:rPr>
        <w:t>_____________________________________________________</w:t>
      </w:r>
      <w:r w:rsidRPr="002F7BEC">
        <w:rPr>
          <w:rFonts w:ascii="Times New Roman" w:hAnsi="Times New Roman"/>
          <w:snapToGrid w:val="0"/>
          <w:sz w:val="24"/>
          <w:szCs w:val="24"/>
        </w:rPr>
        <w:t>____</w:t>
      </w:r>
    </w:p>
    <w:p w:rsidR="00B54058" w:rsidRPr="002F7BEC" w:rsidRDefault="00B54058" w:rsidP="0063294F">
      <w:pPr>
        <w:rPr>
          <w:rFonts w:ascii="Times New Roman" w:hAnsi="Times New Roman"/>
          <w:snapToGrid w:val="0"/>
          <w:sz w:val="24"/>
          <w:szCs w:val="24"/>
        </w:rPr>
      </w:pP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B54058" w:rsidRPr="002F7BEC" w:rsidTr="0063294F">
        <w:trPr>
          <w:cantSplit/>
          <w:trHeight w:val="240"/>
          <w:tblHeader/>
        </w:trPr>
        <w:tc>
          <w:tcPr>
            <w:tcW w:w="720" w:type="dxa"/>
          </w:tcPr>
          <w:p w:rsidR="00B54058" w:rsidRPr="002F7BEC" w:rsidRDefault="00B54058" w:rsidP="0063294F">
            <w:pPr>
              <w:keepNext/>
              <w:spacing w:before="40" w:after="40"/>
              <w:ind w:left="57" w:right="57"/>
              <w:rPr>
                <w:rFonts w:ascii="Times New Roman" w:hAnsi="Times New Roman"/>
                <w:snapToGrid w:val="0"/>
                <w:sz w:val="24"/>
                <w:szCs w:val="24"/>
              </w:rPr>
            </w:pPr>
            <w:r w:rsidRPr="002F7BEC">
              <w:rPr>
                <w:rFonts w:ascii="Times New Roman" w:hAnsi="Times New Roman"/>
                <w:snapToGrid w:val="0"/>
                <w:sz w:val="24"/>
                <w:szCs w:val="24"/>
              </w:rPr>
              <w:t xml:space="preserve">№ </w:t>
            </w:r>
            <w:proofErr w:type="gramStart"/>
            <w:r w:rsidRPr="002F7BEC">
              <w:rPr>
                <w:rFonts w:ascii="Times New Roman" w:hAnsi="Times New Roman"/>
                <w:snapToGrid w:val="0"/>
                <w:sz w:val="24"/>
                <w:szCs w:val="24"/>
              </w:rPr>
              <w:t>п</w:t>
            </w:r>
            <w:proofErr w:type="gramEnd"/>
            <w:r w:rsidRPr="002F7BEC">
              <w:rPr>
                <w:rFonts w:ascii="Times New Roman" w:hAnsi="Times New Roman"/>
                <w:snapToGrid w:val="0"/>
                <w:sz w:val="24"/>
                <w:szCs w:val="24"/>
              </w:rPr>
              <w:t>/п</w:t>
            </w:r>
          </w:p>
        </w:tc>
        <w:tc>
          <w:tcPr>
            <w:tcW w:w="4860" w:type="dxa"/>
          </w:tcPr>
          <w:p w:rsidR="00B54058" w:rsidRPr="002F7BEC" w:rsidRDefault="00B54058" w:rsidP="0063294F">
            <w:pPr>
              <w:keepNext/>
              <w:spacing w:before="40" w:after="40"/>
              <w:ind w:left="57" w:right="57"/>
              <w:rPr>
                <w:rFonts w:ascii="Times New Roman" w:hAnsi="Times New Roman"/>
                <w:snapToGrid w:val="0"/>
                <w:sz w:val="24"/>
                <w:szCs w:val="24"/>
              </w:rPr>
            </w:pPr>
            <w:r w:rsidRPr="002F7BEC">
              <w:rPr>
                <w:rFonts w:ascii="Times New Roman" w:hAnsi="Times New Roman"/>
                <w:snapToGrid w:val="0"/>
                <w:sz w:val="24"/>
                <w:szCs w:val="24"/>
              </w:rPr>
              <w:t>Наименование</w:t>
            </w:r>
          </w:p>
        </w:tc>
        <w:tc>
          <w:tcPr>
            <w:tcW w:w="4680" w:type="dxa"/>
          </w:tcPr>
          <w:p w:rsidR="00B54058" w:rsidRPr="002F7BEC" w:rsidRDefault="00B54058" w:rsidP="00A37241">
            <w:pPr>
              <w:keepNext/>
              <w:spacing w:before="40" w:after="40"/>
              <w:ind w:left="57" w:right="57" w:firstLine="0"/>
              <w:rPr>
                <w:rFonts w:ascii="Times New Roman" w:hAnsi="Times New Roman"/>
                <w:snapToGrid w:val="0"/>
                <w:sz w:val="24"/>
                <w:szCs w:val="24"/>
              </w:rPr>
            </w:pPr>
            <w:r w:rsidRPr="002F7BEC">
              <w:rPr>
                <w:rFonts w:ascii="Times New Roman" w:hAnsi="Times New Roman"/>
                <w:snapToGrid w:val="0"/>
                <w:sz w:val="24"/>
                <w:szCs w:val="24"/>
              </w:rPr>
              <w:t>Сведения об Участнике открытого одноэтапного запроса предложений</w:t>
            </w:r>
          </w:p>
        </w:tc>
      </w:tr>
      <w:tr w:rsidR="00B54058" w:rsidRPr="002F7BEC" w:rsidTr="0063294F">
        <w:trPr>
          <w:cantSplit/>
        </w:trPr>
        <w:tc>
          <w:tcPr>
            <w:tcW w:w="720" w:type="dxa"/>
          </w:tcPr>
          <w:p w:rsidR="00B54058" w:rsidRPr="002F7BEC" w:rsidRDefault="00B54058" w:rsidP="00905C65">
            <w:pPr>
              <w:numPr>
                <w:ilvl w:val="0"/>
                <w:numId w:val="29"/>
              </w:numPr>
              <w:spacing w:after="60" w:line="360" w:lineRule="auto"/>
              <w:rPr>
                <w:rFonts w:ascii="Times New Roman" w:hAnsi="Times New Roman"/>
                <w:snapToGrid w:val="0"/>
                <w:sz w:val="24"/>
                <w:szCs w:val="24"/>
              </w:rPr>
            </w:pPr>
          </w:p>
        </w:tc>
        <w:tc>
          <w:tcPr>
            <w:tcW w:w="4860" w:type="dxa"/>
          </w:tcPr>
          <w:p w:rsidR="00B54058" w:rsidRPr="002F7BEC" w:rsidRDefault="00B54058" w:rsidP="00A37241">
            <w:pPr>
              <w:spacing w:before="40" w:after="40"/>
              <w:ind w:left="57" w:right="57" w:firstLine="0"/>
              <w:rPr>
                <w:rFonts w:ascii="Times New Roman" w:hAnsi="Times New Roman"/>
                <w:snapToGrid w:val="0"/>
                <w:sz w:val="24"/>
                <w:szCs w:val="24"/>
              </w:rPr>
            </w:pPr>
            <w:r w:rsidRPr="002F7BEC">
              <w:rPr>
                <w:rFonts w:ascii="Times New Roman" w:hAnsi="Times New Roman"/>
                <w:snapToGrid w:val="0"/>
                <w:sz w:val="24"/>
                <w:szCs w:val="24"/>
              </w:rPr>
              <w:t>Организационно-правовая форма и фирменное наименование Участника открытого одноэтапного запроса предложений</w:t>
            </w:r>
          </w:p>
        </w:tc>
        <w:tc>
          <w:tcPr>
            <w:tcW w:w="4680" w:type="dxa"/>
          </w:tcPr>
          <w:p w:rsidR="00B54058" w:rsidRPr="002F7BEC" w:rsidRDefault="00B54058" w:rsidP="0063294F">
            <w:pPr>
              <w:spacing w:before="40" w:after="40"/>
              <w:ind w:left="57" w:right="57"/>
              <w:rPr>
                <w:rFonts w:ascii="Times New Roman" w:hAnsi="Times New Roman"/>
                <w:snapToGrid w:val="0"/>
                <w:sz w:val="24"/>
                <w:szCs w:val="24"/>
              </w:rPr>
            </w:pPr>
          </w:p>
        </w:tc>
      </w:tr>
      <w:tr w:rsidR="00B54058" w:rsidRPr="002F7BEC" w:rsidTr="0063294F">
        <w:trPr>
          <w:cantSplit/>
        </w:trPr>
        <w:tc>
          <w:tcPr>
            <w:tcW w:w="720" w:type="dxa"/>
          </w:tcPr>
          <w:p w:rsidR="00B54058" w:rsidRPr="002F7BEC" w:rsidRDefault="00B54058" w:rsidP="00905C65">
            <w:pPr>
              <w:numPr>
                <w:ilvl w:val="0"/>
                <w:numId w:val="29"/>
              </w:numPr>
              <w:spacing w:after="60" w:line="360" w:lineRule="auto"/>
              <w:rPr>
                <w:rFonts w:ascii="Times New Roman" w:hAnsi="Times New Roman"/>
                <w:snapToGrid w:val="0"/>
                <w:sz w:val="24"/>
                <w:szCs w:val="24"/>
              </w:rPr>
            </w:pPr>
          </w:p>
        </w:tc>
        <w:tc>
          <w:tcPr>
            <w:tcW w:w="4860" w:type="dxa"/>
          </w:tcPr>
          <w:p w:rsidR="00B54058" w:rsidRPr="002F7BEC" w:rsidRDefault="00B54058" w:rsidP="00A347C1">
            <w:pPr>
              <w:spacing w:before="40" w:after="40"/>
              <w:ind w:left="57" w:right="57" w:firstLine="0"/>
              <w:rPr>
                <w:rFonts w:ascii="Times New Roman" w:hAnsi="Times New Roman"/>
                <w:snapToGrid w:val="0"/>
                <w:sz w:val="24"/>
                <w:szCs w:val="24"/>
              </w:rPr>
            </w:pPr>
            <w:r w:rsidRPr="002F7BEC">
              <w:rPr>
                <w:rFonts w:ascii="Times New Roman" w:hAnsi="Times New Roman"/>
                <w:snapToGrid w:val="0"/>
                <w:sz w:val="24"/>
                <w:szCs w:val="24"/>
              </w:rPr>
              <w:t>Учредители (перечислить наименования и организационно-правовую форму или Ф.И.О. всех учредителей)</w:t>
            </w:r>
          </w:p>
        </w:tc>
        <w:tc>
          <w:tcPr>
            <w:tcW w:w="4680" w:type="dxa"/>
          </w:tcPr>
          <w:p w:rsidR="00B54058" w:rsidRPr="002F7BEC" w:rsidRDefault="00B54058" w:rsidP="0063294F">
            <w:pPr>
              <w:spacing w:before="40" w:after="40"/>
              <w:ind w:left="57" w:right="57"/>
              <w:rPr>
                <w:rFonts w:ascii="Times New Roman" w:hAnsi="Times New Roman"/>
                <w:snapToGrid w:val="0"/>
                <w:sz w:val="24"/>
                <w:szCs w:val="24"/>
              </w:rPr>
            </w:pPr>
          </w:p>
        </w:tc>
      </w:tr>
      <w:tr w:rsidR="00B54058" w:rsidRPr="002F7BEC" w:rsidTr="0063294F">
        <w:trPr>
          <w:cantSplit/>
        </w:trPr>
        <w:tc>
          <w:tcPr>
            <w:tcW w:w="720" w:type="dxa"/>
          </w:tcPr>
          <w:p w:rsidR="00B54058" w:rsidRPr="002F7BEC" w:rsidRDefault="00B54058" w:rsidP="00905C65">
            <w:pPr>
              <w:numPr>
                <w:ilvl w:val="0"/>
                <w:numId w:val="29"/>
              </w:numPr>
              <w:spacing w:after="60" w:line="360" w:lineRule="auto"/>
              <w:rPr>
                <w:rFonts w:ascii="Times New Roman" w:hAnsi="Times New Roman"/>
                <w:snapToGrid w:val="0"/>
                <w:sz w:val="24"/>
                <w:szCs w:val="24"/>
              </w:rPr>
            </w:pPr>
          </w:p>
        </w:tc>
        <w:tc>
          <w:tcPr>
            <w:tcW w:w="4860" w:type="dxa"/>
          </w:tcPr>
          <w:p w:rsidR="00B54058" w:rsidRPr="002F7BEC" w:rsidRDefault="00B54058" w:rsidP="00A347C1">
            <w:pPr>
              <w:spacing w:before="40" w:after="40"/>
              <w:ind w:left="57" w:right="57" w:firstLine="0"/>
              <w:rPr>
                <w:rFonts w:ascii="Times New Roman" w:hAnsi="Times New Roman"/>
                <w:snapToGrid w:val="0"/>
                <w:sz w:val="24"/>
                <w:szCs w:val="24"/>
              </w:rPr>
            </w:pPr>
            <w:r w:rsidRPr="002F7BEC">
              <w:rPr>
                <w:rFonts w:ascii="Times New Roman" w:hAnsi="Times New Roman"/>
                <w:snapToGrid w:val="0"/>
                <w:sz w:val="24"/>
                <w:szCs w:val="24"/>
              </w:rPr>
              <w:t>Свидетельство о внесении в Единый государственный реестр юридических лиц (дата и номер, кем выдано)</w:t>
            </w:r>
          </w:p>
        </w:tc>
        <w:tc>
          <w:tcPr>
            <w:tcW w:w="4680" w:type="dxa"/>
          </w:tcPr>
          <w:p w:rsidR="00B54058" w:rsidRPr="002F7BEC" w:rsidRDefault="00B54058" w:rsidP="0063294F">
            <w:pPr>
              <w:spacing w:before="40" w:after="40"/>
              <w:ind w:left="57" w:right="57"/>
              <w:rPr>
                <w:rFonts w:ascii="Times New Roman" w:hAnsi="Times New Roman"/>
                <w:snapToGrid w:val="0"/>
                <w:sz w:val="24"/>
                <w:szCs w:val="24"/>
              </w:rPr>
            </w:pPr>
          </w:p>
        </w:tc>
      </w:tr>
      <w:tr w:rsidR="00B54058" w:rsidRPr="002F7BEC" w:rsidTr="0063294F">
        <w:trPr>
          <w:cantSplit/>
        </w:trPr>
        <w:tc>
          <w:tcPr>
            <w:tcW w:w="720" w:type="dxa"/>
          </w:tcPr>
          <w:p w:rsidR="00B54058" w:rsidRPr="002F7BEC" w:rsidRDefault="00B54058" w:rsidP="00905C65">
            <w:pPr>
              <w:numPr>
                <w:ilvl w:val="0"/>
                <w:numId w:val="29"/>
              </w:numPr>
              <w:spacing w:after="60" w:line="360" w:lineRule="auto"/>
              <w:rPr>
                <w:rFonts w:ascii="Times New Roman" w:hAnsi="Times New Roman"/>
                <w:snapToGrid w:val="0"/>
                <w:sz w:val="24"/>
                <w:szCs w:val="24"/>
              </w:rPr>
            </w:pPr>
          </w:p>
        </w:tc>
        <w:tc>
          <w:tcPr>
            <w:tcW w:w="4860" w:type="dxa"/>
          </w:tcPr>
          <w:p w:rsidR="00B54058" w:rsidRPr="002F7BEC" w:rsidRDefault="00B54058" w:rsidP="00A347C1">
            <w:pPr>
              <w:spacing w:before="40" w:after="40"/>
              <w:ind w:left="57" w:right="57" w:firstLine="0"/>
              <w:rPr>
                <w:rFonts w:ascii="Times New Roman" w:hAnsi="Times New Roman"/>
                <w:snapToGrid w:val="0"/>
                <w:sz w:val="24"/>
                <w:szCs w:val="24"/>
              </w:rPr>
            </w:pPr>
            <w:r w:rsidRPr="002F7BEC">
              <w:rPr>
                <w:rFonts w:ascii="Times New Roman" w:hAnsi="Times New Roman"/>
                <w:snapToGrid w:val="0"/>
                <w:sz w:val="24"/>
                <w:szCs w:val="24"/>
              </w:rPr>
              <w:t>ИНН, КПП, ОКПО, ОКВЭД, ОГРН Участника</w:t>
            </w:r>
          </w:p>
        </w:tc>
        <w:tc>
          <w:tcPr>
            <w:tcW w:w="4680" w:type="dxa"/>
          </w:tcPr>
          <w:p w:rsidR="00B54058" w:rsidRPr="002F7BEC" w:rsidRDefault="00B54058" w:rsidP="0063294F">
            <w:pPr>
              <w:spacing w:before="40" w:after="40"/>
              <w:ind w:left="57" w:right="57"/>
              <w:rPr>
                <w:rFonts w:ascii="Times New Roman" w:hAnsi="Times New Roman"/>
                <w:snapToGrid w:val="0"/>
                <w:sz w:val="24"/>
                <w:szCs w:val="24"/>
              </w:rPr>
            </w:pPr>
          </w:p>
        </w:tc>
      </w:tr>
      <w:tr w:rsidR="00B54058" w:rsidRPr="002F7BEC" w:rsidTr="0063294F">
        <w:trPr>
          <w:cantSplit/>
        </w:trPr>
        <w:tc>
          <w:tcPr>
            <w:tcW w:w="720" w:type="dxa"/>
          </w:tcPr>
          <w:p w:rsidR="00B54058" w:rsidRPr="002F7BEC" w:rsidRDefault="00B54058" w:rsidP="00905C65">
            <w:pPr>
              <w:numPr>
                <w:ilvl w:val="0"/>
                <w:numId w:val="29"/>
              </w:numPr>
              <w:spacing w:after="60" w:line="360" w:lineRule="auto"/>
              <w:rPr>
                <w:rFonts w:ascii="Times New Roman" w:hAnsi="Times New Roman"/>
                <w:snapToGrid w:val="0"/>
                <w:sz w:val="24"/>
                <w:szCs w:val="24"/>
              </w:rPr>
            </w:pPr>
          </w:p>
        </w:tc>
        <w:tc>
          <w:tcPr>
            <w:tcW w:w="4860" w:type="dxa"/>
          </w:tcPr>
          <w:p w:rsidR="00B54058" w:rsidRPr="002F7BEC" w:rsidRDefault="00B54058" w:rsidP="00A347C1">
            <w:pPr>
              <w:spacing w:before="40" w:after="40"/>
              <w:ind w:right="57" w:firstLine="0"/>
              <w:rPr>
                <w:rFonts w:ascii="Times New Roman" w:hAnsi="Times New Roman"/>
                <w:snapToGrid w:val="0"/>
                <w:sz w:val="24"/>
                <w:szCs w:val="24"/>
              </w:rPr>
            </w:pPr>
            <w:r w:rsidRPr="002F7BEC">
              <w:rPr>
                <w:rFonts w:ascii="Times New Roman" w:hAnsi="Times New Roman"/>
                <w:snapToGrid w:val="0"/>
                <w:sz w:val="24"/>
                <w:szCs w:val="24"/>
              </w:rPr>
              <w:t>Юридический адрес</w:t>
            </w:r>
          </w:p>
        </w:tc>
        <w:tc>
          <w:tcPr>
            <w:tcW w:w="4680" w:type="dxa"/>
          </w:tcPr>
          <w:p w:rsidR="00B54058" w:rsidRPr="002F7BEC" w:rsidRDefault="00B54058" w:rsidP="0063294F">
            <w:pPr>
              <w:spacing w:before="40" w:after="40"/>
              <w:ind w:left="57" w:right="57"/>
              <w:rPr>
                <w:rFonts w:ascii="Times New Roman" w:hAnsi="Times New Roman"/>
                <w:snapToGrid w:val="0"/>
                <w:sz w:val="24"/>
                <w:szCs w:val="24"/>
              </w:rPr>
            </w:pPr>
          </w:p>
        </w:tc>
      </w:tr>
      <w:tr w:rsidR="00B54058" w:rsidRPr="002F7BEC" w:rsidTr="0063294F">
        <w:trPr>
          <w:cantSplit/>
        </w:trPr>
        <w:tc>
          <w:tcPr>
            <w:tcW w:w="720" w:type="dxa"/>
          </w:tcPr>
          <w:p w:rsidR="00B54058" w:rsidRPr="002F7BEC" w:rsidRDefault="00B54058" w:rsidP="00905C65">
            <w:pPr>
              <w:numPr>
                <w:ilvl w:val="0"/>
                <w:numId w:val="29"/>
              </w:numPr>
              <w:spacing w:after="60" w:line="360" w:lineRule="auto"/>
              <w:rPr>
                <w:rFonts w:ascii="Times New Roman" w:hAnsi="Times New Roman"/>
                <w:snapToGrid w:val="0"/>
                <w:sz w:val="24"/>
                <w:szCs w:val="24"/>
              </w:rPr>
            </w:pPr>
          </w:p>
        </w:tc>
        <w:tc>
          <w:tcPr>
            <w:tcW w:w="4860" w:type="dxa"/>
          </w:tcPr>
          <w:p w:rsidR="00B54058" w:rsidRPr="002F7BEC" w:rsidRDefault="00B54058" w:rsidP="00A347C1">
            <w:pPr>
              <w:spacing w:before="40" w:after="40"/>
              <w:ind w:right="57" w:firstLine="0"/>
              <w:rPr>
                <w:rFonts w:ascii="Times New Roman" w:hAnsi="Times New Roman"/>
                <w:snapToGrid w:val="0"/>
                <w:sz w:val="24"/>
                <w:szCs w:val="24"/>
              </w:rPr>
            </w:pPr>
            <w:r w:rsidRPr="002F7BEC">
              <w:rPr>
                <w:rFonts w:ascii="Times New Roman" w:hAnsi="Times New Roman"/>
                <w:snapToGrid w:val="0"/>
                <w:sz w:val="24"/>
                <w:szCs w:val="24"/>
              </w:rPr>
              <w:t>Почтовый адрес</w:t>
            </w:r>
          </w:p>
        </w:tc>
        <w:tc>
          <w:tcPr>
            <w:tcW w:w="4680" w:type="dxa"/>
          </w:tcPr>
          <w:p w:rsidR="00B54058" w:rsidRPr="002F7BEC" w:rsidRDefault="00B54058" w:rsidP="0063294F">
            <w:pPr>
              <w:spacing w:before="40" w:after="40"/>
              <w:ind w:left="57" w:right="57"/>
              <w:rPr>
                <w:rFonts w:ascii="Times New Roman" w:hAnsi="Times New Roman"/>
                <w:snapToGrid w:val="0"/>
                <w:sz w:val="24"/>
                <w:szCs w:val="24"/>
              </w:rPr>
            </w:pPr>
          </w:p>
        </w:tc>
      </w:tr>
      <w:tr w:rsidR="00B54058" w:rsidRPr="002F7BEC" w:rsidTr="0063294F">
        <w:trPr>
          <w:cantSplit/>
        </w:trPr>
        <w:tc>
          <w:tcPr>
            <w:tcW w:w="720" w:type="dxa"/>
          </w:tcPr>
          <w:p w:rsidR="00B54058" w:rsidRPr="002F7BEC" w:rsidRDefault="00B54058" w:rsidP="00905C65">
            <w:pPr>
              <w:numPr>
                <w:ilvl w:val="0"/>
                <w:numId w:val="29"/>
              </w:numPr>
              <w:spacing w:after="60" w:line="360" w:lineRule="auto"/>
              <w:rPr>
                <w:rFonts w:ascii="Times New Roman" w:hAnsi="Times New Roman"/>
                <w:snapToGrid w:val="0"/>
                <w:sz w:val="24"/>
                <w:szCs w:val="24"/>
              </w:rPr>
            </w:pPr>
          </w:p>
        </w:tc>
        <w:tc>
          <w:tcPr>
            <w:tcW w:w="4860" w:type="dxa"/>
          </w:tcPr>
          <w:p w:rsidR="00B54058" w:rsidRPr="002F7BEC" w:rsidRDefault="00B54058" w:rsidP="00A347C1">
            <w:pPr>
              <w:spacing w:before="40" w:after="40"/>
              <w:ind w:left="57" w:right="57" w:firstLine="0"/>
              <w:rPr>
                <w:rFonts w:ascii="Times New Roman" w:hAnsi="Times New Roman"/>
                <w:snapToGrid w:val="0"/>
                <w:sz w:val="24"/>
                <w:szCs w:val="24"/>
              </w:rPr>
            </w:pPr>
            <w:r w:rsidRPr="002F7BEC">
              <w:rPr>
                <w:rFonts w:ascii="Times New Roman" w:hAnsi="Times New Roman"/>
                <w:snapToGrid w:val="0"/>
                <w:sz w:val="24"/>
                <w:szCs w:val="24"/>
              </w:rPr>
              <w:t>Филиалы: перечислить наименования и почтовые адреса</w:t>
            </w:r>
          </w:p>
        </w:tc>
        <w:tc>
          <w:tcPr>
            <w:tcW w:w="4680" w:type="dxa"/>
          </w:tcPr>
          <w:p w:rsidR="00B54058" w:rsidRPr="002F7BEC" w:rsidRDefault="00B54058" w:rsidP="0063294F">
            <w:pPr>
              <w:spacing w:before="40" w:after="40"/>
              <w:ind w:left="57" w:right="57"/>
              <w:rPr>
                <w:rFonts w:ascii="Times New Roman" w:hAnsi="Times New Roman"/>
                <w:snapToGrid w:val="0"/>
                <w:sz w:val="24"/>
                <w:szCs w:val="24"/>
              </w:rPr>
            </w:pPr>
          </w:p>
        </w:tc>
      </w:tr>
      <w:tr w:rsidR="00B54058" w:rsidRPr="002F7BEC" w:rsidTr="0063294F">
        <w:trPr>
          <w:cantSplit/>
        </w:trPr>
        <w:tc>
          <w:tcPr>
            <w:tcW w:w="720" w:type="dxa"/>
          </w:tcPr>
          <w:p w:rsidR="00B54058" w:rsidRPr="002F7BEC" w:rsidRDefault="00B54058" w:rsidP="00905C65">
            <w:pPr>
              <w:numPr>
                <w:ilvl w:val="0"/>
                <w:numId w:val="29"/>
              </w:numPr>
              <w:spacing w:after="60" w:line="360" w:lineRule="auto"/>
              <w:rPr>
                <w:rFonts w:ascii="Times New Roman" w:hAnsi="Times New Roman"/>
                <w:snapToGrid w:val="0"/>
                <w:sz w:val="24"/>
                <w:szCs w:val="24"/>
              </w:rPr>
            </w:pPr>
          </w:p>
        </w:tc>
        <w:tc>
          <w:tcPr>
            <w:tcW w:w="4860" w:type="dxa"/>
          </w:tcPr>
          <w:p w:rsidR="00B54058" w:rsidRPr="002F7BEC" w:rsidRDefault="00B54058" w:rsidP="00A347C1">
            <w:pPr>
              <w:spacing w:before="40" w:after="40"/>
              <w:ind w:left="57" w:right="57" w:firstLine="0"/>
              <w:rPr>
                <w:rFonts w:ascii="Times New Roman" w:hAnsi="Times New Roman"/>
                <w:snapToGrid w:val="0"/>
                <w:sz w:val="24"/>
                <w:szCs w:val="24"/>
              </w:rPr>
            </w:pPr>
            <w:r w:rsidRPr="002F7BEC">
              <w:rPr>
                <w:rFonts w:ascii="Times New Roman" w:hAnsi="Times New Roman"/>
                <w:snapToGrid w:val="0"/>
                <w:sz w:val="24"/>
                <w:szCs w:val="24"/>
              </w:rPr>
              <w:t>Банковские реквизиты (наименование и адрес банка, номер расчетного счета Участника открытого одноэтапного запроса предложений в банке, телефоны банка, прочие банковские реквизиты)</w:t>
            </w:r>
          </w:p>
        </w:tc>
        <w:tc>
          <w:tcPr>
            <w:tcW w:w="4680" w:type="dxa"/>
          </w:tcPr>
          <w:p w:rsidR="00B54058" w:rsidRPr="002F7BEC" w:rsidRDefault="00B54058" w:rsidP="0063294F">
            <w:pPr>
              <w:spacing w:before="40" w:after="40"/>
              <w:ind w:left="57" w:right="57"/>
              <w:rPr>
                <w:rFonts w:ascii="Times New Roman" w:hAnsi="Times New Roman"/>
                <w:snapToGrid w:val="0"/>
                <w:sz w:val="24"/>
                <w:szCs w:val="24"/>
              </w:rPr>
            </w:pPr>
          </w:p>
        </w:tc>
      </w:tr>
      <w:tr w:rsidR="00B54058" w:rsidRPr="002F7BEC" w:rsidTr="0063294F">
        <w:trPr>
          <w:cantSplit/>
        </w:trPr>
        <w:tc>
          <w:tcPr>
            <w:tcW w:w="720" w:type="dxa"/>
          </w:tcPr>
          <w:p w:rsidR="00B54058" w:rsidRPr="002F7BEC" w:rsidRDefault="00B54058" w:rsidP="00905C65">
            <w:pPr>
              <w:numPr>
                <w:ilvl w:val="0"/>
                <w:numId w:val="29"/>
              </w:numPr>
              <w:spacing w:after="60" w:line="360" w:lineRule="auto"/>
              <w:rPr>
                <w:rFonts w:ascii="Times New Roman" w:hAnsi="Times New Roman"/>
                <w:snapToGrid w:val="0"/>
                <w:sz w:val="24"/>
                <w:szCs w:val="24"/>
              </w:rPr>
            </w:pPr>
          </w:p>
        </w:tc>
        <w:tc>
          <w:tcPr>
            <w:tcW w:w="4860" w:type="dxa"/>
          </w:tcPr>
          <w:p w:rsidR="00B54058" w:rsidRPr="002F7BEC" w:rsidRDefault="00B54058" w:rsidP="00A347C1">
            <w:pPr>
              <w:spacing w:before="40" w:after="40"/>
              <w:ind w:left="57" w:right="57" w:firstLine="0"/>
              <w:rPr>
                <w:rFonts w:ascii="Times New Roman" w:hAnsi="Times New Roman"/>
                <w:snapToGrid w:val="0"/>
                <w:sz w:val="24"/>
                <w:szCs w:val="24"/>
              </w:rPr>
            </w:pPr>
            <w:r w:rsidRPr="002F7BEC">
              <w:rPr>
                <w:rFonts w:ascii="Times New Roman" w:hAnsi="Times New Roman"/>
                <w:snapToGrid w:val="0"/>
                <w:sz w:val="24"/>
                <w:szCs w:val="24"/>
              </w:rPr>
              <w:t>Телефоны Участника открытого одноэтапного запроса предложений (с указанием кода города)</w:t>
            </w:r>
          </w:p>
        </w:tc>
        <w:tc>
          <w:tcPr>
            <w:tcW w:w="4680" w:type="dxa"/>
          </w:tcPr>
          <w:p w:rsidR="00B54058" w:rsidRPr="002F7BEC" w:rsidRDefault="00B54058" w:rsidP="0063294F">
            <w:pPr>
              <w:spacing w:before="40" w:after="40"/>
              <w:ind w:left="57" w:right="57"/>
              <w:rPr>
                <w:rFonts w:ascii="Times New Roman" w:hAnsi="Times New Roman"/>
                <w:snapToGrid w:val="0"/>
                <w:sz w:val="24"/>
                <w:szCs w:val="24"/>
              </w:rPr>
            </w:pPr>
          </w:p>
        </w:tc>
      </w:tr>
      <w:tr w:rsidR="00B54058" w:rsidRPr="002F7BEC" w:rsidTr="0063294F">
        <w:trPr>
          <w:cantSplit/>
          <w:trHeight w:val="116"/>
        </w:trPr>
        <w:tc>
          <w:tcPr>
            <w:tcW w:w="720" w:type="dxa"/>
          </w:tcPr>
          <w:p w:rsidR="00B54058" w:rsidRPr="002F7BEC" w:rsidRDefault="00B54058" w:rsidP="00905C65">
            <w:pPr>
              <w:numPr>
                <w:ilvl w:val="0"/>
                <w:numId w:val="29"/>
              </w:numPr>
              <w:spacing w:after="60" w:line="360" w:lineRule="auto"/>
              <w:rPr>
                <w:rFonts w:ascii="Times New Roman" w:hAnsi="Times New Roman"/>
                <w:snapToGrid w:val="0"/>
                <w:sz w:val="24"/>
                <w:szCs w:val="24"/>
              </w:rPr>
            </w:pPr>
          </w:p>
        </w:tc>
        <w:tc>
          <w:tcPr>
            <w:tcW w:w="4860" w:type="dxa"/>
          </w:tcPr>
          <w:p w:rsidR="00B54058" w:rsidRPr="002F7BEC" w:rsidRDefault="00B54058" w:rsidP="00A347C1">
            <w:pPr>
              <w:spacing w:before="40" w:after="40"/>
              <w:ind w:left="57" w:right="57" w:firstLine="0"/>
              <w:rPr>
                <w:rFonts w:ascii="Times New Roman" w:hAnsi="Times New Roman"/>
                <w:snapToGrid w:val="0"/>
                <w:sz w:val="24"/>
                <w:szCs w:val="24"/>
              </w:rPr>
            </w:pPr>
            <w:r w:rsidRPr="002F7BEC">
              <w:rPr>
                <w:rFonts w:ascii="Times New Roman" w:hAnsi="Times New Roman"/>
                <w:snapToGrid w:val="0"/>
                <w:sz w:val="24"/>
                <w:szCs w:val="24"/>
              </w:rPr>
              <w:t>Факс Участника открытого одноэтапного запроса предложений (с указанием кода города)</w:t>
            </w:r>
          </w:p>
        </w:tc>
        <w:tc>
          <w:tcPr>
            <w:tcW w:w="4680" w:type="dxa"/>
          </w:tcPr>
          <w:p w:rsidR="00B54058" w:rsidRPr="002F7BEC" w:rsidRDefault="00B54058" w:rsidP="0063294F">
            <w:pPr>
              <w:spacing w:before="40" w:after="40"/>
              <w:ind w:left="57" w:right="57"/>
              <w:rPr>
                <w:rFonts w:ascii="Times New Roman" w:hAnsi="Times New Roman"/>
                <w:snapToGrid w:val="0"/>
                <w:sz w:val="24"/>
                <w:szCs w:val="24"/>
              </w:rPr>
            </w:pPr>
          </w:p>
        </w:tc>
      </w:tr>
      <w:tr w:rsidR="00B54058" w:rsidRPr="002F7BEC" w:rsidTr="0063294F">
        <w:trPr>
          <w:cantSplit/>
        </w:trPr>
        <w:tc>
          <w:tcPr>
            <w:tcW w:w="720" w:type="dxa"/>
          </w:tcPr>
          <w:p w:rsidR="00B54058" w:rsidRPr="002F7BEC" w:rsidRDefault="00B54058" w:rsidP="00905C65">
            <w:pPr>
              <w:numPr>
                <w:ilvl w:val="0"/>
                <w:numId w:val="29"/>
              </w:numPr>
              <w:spacing w:after="60" w:line="360" w:lineRule="auto"/>
              <w:rPr>
                <w:rFonts w:ascii="Times New Roman" w:hAnsi="Times New Roman"/>
                <w:snapToGrid w:val="0"/>
                <w:sz w:val="24"/>
                <w:szCs w:val="24"/>
              </w:rPr>
            </w:pPr>
          </w:p>
        </w:tc>
        <w:tc>
          <w:tcPr>
            <w:tcW w:w="4860" w:type="dxa"/>
          </w:tcPr>
          <w:p w:rsidR="00B54058" w:rsidRPr="002F7BEC" w:rsidRDefault="00B54058" w:rsidP="00A347C1">
            <w:pPr>
              <w:spacing w:before="40" w:after="40"/>
              <w:ind w:left="57" w:right="57" w:firstLine="0"/>
              <w:rPr>
                <w:rFonts w:ascii="Times New Roman" w:hAnsi="Times New Roman"/>
                <w:snapToGrid w:val="0"/>
                <w:sz w:val="24"/>
                <w:szCs w:val="24"/>
              </w:rPr>
            </w:pPr>
            <w:r w:rsidRPr="002F7BEC">
              <w:rPr>
                <w:rFonts w:ascii="Times New Roman" w:hAnsi="Times New Roman"/>
                <w:snapToGrid w:val="0"/>
                <w:sz w:val="24"/>
                <w:szCs w:val="24"/>
              </w:rPr>
              <w:t>Адрес электронной почты Участника открытого одноэтапного запроса предложений</w:t>
            </w:r>
          </w:p>
        </w:tc>
        <w:tc>
          <w:tcPr>
            <w:tcW w:w="4680" w:type="dxa"/>
          </w:tcPr>
          <w:p w:rsidR="00B54058" w:rsidRPr="002F7BEC" w:rsidRDefault="00B54058" w:rsidP="0063294F">
            <w:pPr>
              <w:spacing w:before="40" w:after="40"/>
              <w:ind w:left="57" w:right="57"/>
              <w:rPr>
                <w:rFonts w:ascii="Times New Roman" w:hAnsi="Times New Roman"/>
                <w:snapToGrid w:val="0"/>
                <w:sz w:val="24"/>
                <w:szCs w:val="24"/>
              </w:rPr>
            </w:pPr>
          </w:p>
        </w:tc>
      </w:tr>
      <w:tr w:rsidR="00B54058" w:rsidRPr="002F7BEC" w:rsidTr="0063294F">
        <w:trPr>
          <w:cantSplit/>
        </w:trPr>
        <w:tc>
          <w:tcPr>
            <w:tcW w:w="720" w:type="dxa"/>
          </w:tcPr>
          <w:p w:rsidR="00B54058" w:rsidRPr="002F7BEC" w:rsidRDefault="00B54058" w:rsidP="00905C65">
            <w:pPr>
              <w:numPr>
                <w:ilvl w:val="0"/>
                <w:numId w:val="29"/>
              </w:numPr>
              <w:spacing w:after="60" w:line="360" w:lineRule="auto"/>
              <w:rPr>
                <w:rFonts w:ascii="Times New Roman" w:hAnsi="Times New Roman"/>
                <w:snapToGrid w:val="0"/>
                <w:sz w:val="24"/>
                <w:szCs w:val="24"/>
              </w:rPr>
            </w:pPr>
          </w:p>
        </w:tc>
        <w:tc>
          <w:tcPr>
            <w:tcW w:w="4860" w:type="dxa"/>
          </w:tcPr>
          <w:p w:rsidR="00B54058" w:rsidRPr="002F7BEC" w:rsidRDefault="00B54058" w:rsidP="00DA2333">
            <w:pPr>
              <w:spacing w:before="40" w:after="40"/>
              <w:ind w:left="57" w:right="57" w:firstLine="0"/>
              <w:rPr>
                <w:rFonts w:ascii="Times New Roman" w:hAnsi="Times New Roman"/>
                <w:snapToGrid w:val="0"/>
                <w:sz w:val="24"/>
                <w:szCs w:val="24"/>
              </w:rPr>
            </w:pPr>
            <w:r w:rsidRPr="002F7BEC">
              <w:rPr>
                <w:rFonts w:ascii="Times New Roman" w:hAnsi="Times New Roman"/>
                <w:snapToGrid w:val="0"/>
                <w:sz w:val="24"/>
                <w:szCs w:val="24"/>
              </w:rPr>
              <w:t>Фамилия, Имя и Отчество руководителя Участника открытого одноэтапного запроса предложений, имеющего право подписи согласно учредительным документам Участника открытого одноэтапного запроса предложений, с указанием должности и контактного телефона</w:t>
            </w:r>
          </w:p>
        </w:tc>
        <w:tc>
          <w:tcPr>
            <w:tcW w:w="4680" w:type="dxa"/>
          </w:tcPr>
          <w:p w:rsidR="00B54058" w:rsidRPr="002F7BEC" w:rsidRDefault="00B54058" w:rsidP="0063294F">
            <w:pPr>
              <w:spacing w:before="40" w:after="40"/>
              <w:ind w:left="57" w:right="57"/>
              <w:rPr>
                <w:rFonts w:ascii="Times New Roman" w:hAnsi="Times New Roman"/>
                <w:snapToGrid w:val="0"/>
                <w:sz w:val="24"/>
                <w:szCs w:val="24"/>
              </w:rPr>
            </w:pPr>
          </w:p>
        </w:tc>
      </w:tr>
      <w:tr w:rsidR="00B54058" w:rsidRPr="002F7BEC" w:rsidTr="0063294F">
        <w:trPr>
          <w:cantSplit/>
        </w:trPr>
        <w:tc>
          <w:tcPr>
            <w:tcW w:w="720" w:type="dxa"/>
          </w:tcPr>
          <w:p w:rsidR="00B54058" w:rsidRPr="002F7BEC" w:rsidRDefault="00B54058" w:rsidP="00905C65">
            <w:pPr>
              <w:numPr>
                <w:ilvl w:val="0"/>
                <w:numId w:val="29"/>
              </w:numPr>
              <w:spacing w:after="60" w:line="360" w:lineRule="auto"/>
              <w:rPr>
                <w:rFonts w:ascii="Times New Roman" w:hAnsi="Times New Roman"/>
                <w:snapToGrid w:val="0"/>
                <w:sz w:val="24"/>
                <w:szCs w:val="24"/>
              </w:rPr>
            </w:pPr>
          </w:p>
        </w:tc>
        <w:tc>
          <w:tcPr>
            <w:tcW w:w="4860" w:type="dxa"/>
          </w:tcPr>
          <w:p w:rsidR="00B54058" w:rsidRPr="002F7BEC" w:rsidRDefault="00B54058" w:rsidP="00DA2333">
            <w:pPr>
              <w:spacing w:before="40" w:after="40"/>
              <w:ind w:left="57" w:right="57" w:firstLine="0"/>
              <w:rPr>
                <w:rFonts w:ascii="Times New Roman" w:hAnsi="Times New Roman"/>
                <w:snapToGrid w:val="0"/>
                <w:sz w:val="24"/>
                <w:szCs w:val="24"/>
              </w:rPr>
            </w:pPr>
            <w:r w:rsidRPr="002F7BEC">
              <w:rPr>
                <w:rFonts w:ascii="Times New Roman" w:hAnsi="Times New Roman"/>
                <w:snapToGrid w:val="0"/>
                <w:sz w:val="24"/>
                <w:szCs w:val="24"/>
              </w:rPr>
              <w:t>Фамилия, Имя и Отчество ответственного лица Участника открытого одноэтапного запроса предложений с указанием должности и контактного телефона</w:t>
            </w:r>
          </w:p>
        </w:tc>
        <w:tc>
          <w:tcPr>
            <w:tcW w:w="4680" w:type="dxa"/>
          </w:tcPr>
          <w:p w:rsidR="00B54058" w:rsidRPr="002F7BEC" w:rsidRDefault="00B54058" w:rsidP="0063294F">
            <w:pPr>
              <w:spacing w:before="40" w:after="40"/>
              <w:ind w:left="57" w:right="57"/>
              <w:rPr>
                <w:rFonts w:ascii="Times New Roman" w:hAnsi="Times New Roman"/>
                <w:snapToGrid w:val="0"/>
                <w:sz w:val="24"/>
                <w:szCs w:val="24"/>
              </w:rPr>
            </w:pPr>
          </w:p>
        </w:tc>
      </w:tr>
    </w:tbl>
    <w:p w:rsidR="00B54058" w:rsidRPr="002F7BEC" w:rsidRDefault="00B54058" w:rsidP="0063294F">
      <w:pPr>
        <w:rPr>
          <w:rFonts w:ascii="Times New Roman" w:hAnsi="Times New Roman"/>
          <w:snapToGrid w:val="0"/>
          <w:sz w:val="24"/>
          <w:szCs w:val="24"/>
        </w:rPr>
      </w:pP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____________________________________</w:t>
      </w:r>
    </w:p>
    <w:p w:rsidR="00B54058" w:rsidRPr="002F7BEC" w:rsidRDefault="00B54058" w:rsidP="00387FEC">
      <w:pPr>
        <w:ind w:right="3684"/>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 xml:space="preserve">                                        (подпись, М.П.)</w:t>
      </w: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____________________________________</w:t>
      </w:r>
    </w:p>
    <w:p w:rsidR="00B54058" w:rsidRPr="002F7BEC" w:rsidRDefault="00B54058" w:rsidP="00387FEC">
      <w:pPr>
        <w:ind w:right="3684"/>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(фамилия, имя, отчество лица, подписавшего форму, должность)</w:t>
      </w:r>
    </w:p>
    <w:p w:rsidR="00B54058" w:rsidRPr="002F7BEC" w:rsidRDefault="00B54058" w:rsidP="0063294F">
      <w:pPr>
        <w:keepNext/>
        <w:rPr>
          <w:rFonts w:ascii="Times New Roman" w:hAnsi="Times New Roman"/>
          <w:b/>
          <w:snapToGrid w:val="0"/>
          <w:sz w:val="24"/>
          <w:szCs w:val="24"/>
        </w:rPr>
      </w:pPr>
    </w:p>
    <w:p w:rsidR="00B54058" w:rsidRPr="002F7BEC" w:rsidRDefault="00B54058" w:rsidP="0063294F">
      <w:pPr>
        <w:pBdr>
          <w:bottom w:val="single" w:sz="4" w:space="1" w:color="auto"/>
        </w:pBdr>
        <w:shd w:val="clear" w:color="auto" w:fill="E0E0E0"/>
        <w:ind w:right="21"/>
        <w:jc w:val="center"/>
        <w:rPr>
          <w:rFonts w:ascii="Times New Roman" w:hAnsi="Times New Roman"/>
          <w:b/>
          <w:snapToGrid w:val="0"/>
          <w:spacing w:val="36"/>
          <w:sz w:val="24"/>
          <w:szCs w:val="24"/>
        </w:rPr>
      </w:pPr>
      <w:r w:rsidRPr="002F7BEC">
        <w:rPr>
          <w:rFonts w:ascii="Times New Roman" w:hAnsi="Times New Roman"/>
          <w:b/>
          <w:snapToGrid w:val="0"/>
          <w:spacing w:val="36"/>
          <w:sz w:val="24"/>
          <w:szCs w:val="24"/>
        </w:rPr>
        <w:t>конец формы</w:t>
      </w:r>
    </w:p>
    <w:p w:rsidR="00B54058" w:rsidRPr="002F7BEC" w:rsidRDefault="00B54058" w:rsidP="0063294F">
      <w:pPr>
        <w:pBdr>
          <w:bottom w:val="single" w:sz="4" w:space="1" w:color="auto"/>
        </w:pBdr>
        <w:shd w:val="clear" w:color="auto" w:fill="E0E0E0"/>
        <w:ind w:right="21"/>
        <w:jc w:val="center"/>
        <w:rPr>
          <w:rFonts w:ascii="Times New Roman" w:hAnsi="Times New Roman"/>
          <w:snapToGrid w:val="0"/>
          <w:sz w:val="24"/>
          <w:szCs w:val="24"/>
        </w:rPr>
      </w:pPr>
      <w:r w:rsidRPr="002F7BEC">
        <w:rPr>
          <w:rFonts w:ascii="Times New Roman" w:hAnsi="Times New Roman"/>
          <w:snapToGrid w:val="0"/>
          <w:sz w:val="24"/>
          <w:szCs w:val="24"/>
        </w:rPr>
        <w:t>Инструкции по заполнению</w:t>
      </w:r>
    </w:p>
    <w:p w:rsidR="00B54058" w:rsidRPr="002F7BEC" w:rsidRDefault="00B54058" w:rsidP="0063294F">
      <w:pPr>
        <w:tabs>
          <w:tab w:val="left" w:pos="0"/>
        </w:tabs>
        <w:spacing w:line="360" w:lineRule="auto"/>
        <w:ind w:left="426" w:hanging="426"/>
        <w:rPr>
          <w:rFonts w:ascii="Times New Roman" w:hAnsi="Times New Roman"/>
          <w:sz w:val="24"/>
          <w:szCs w:val="24"/>
          <w:lang w:eastAsia="ar-SA"/>
        </w:rPr>
      </w:pPr>
    </w:p>
    <w:p w:rsidR="00B54058" w:rsidRPr="002F7BEC" w:rsidRDefault="00B54058" w:rsidP="00385DF9">
      <w:pPr>
        <w:tabs>
          <w:tab w:val="left" w:pos="0"/>
        </w:tabs>
        <w:ind w:left="426" w:hanging="426"/>
        <w:rPr>
          <w:rFonts w:ascii="Times New Roman" w:hAnsi="Times New Roman"/>
          <w:sz w:val="24"/>
          <w:szCs w:val="24"/>
          <w:lang w:eastAsia="ar-SA"/>
        </w:rPr>
      </w:pPr>
      <w:r w:rsidRPr="002F7BEC">
        <w:rPr>
          <w:rFonts w:ascii="Times New Roman" w:hAnsi="Times New Roman"/>
          <w:sz w:val="24"/>
          <w:szCs w:val="24"/>
          <w:lang w:eastAsia="ar-SA"/>
        </w:rPr>
        <w:t>1.    Участник открытого одноэтапного запроса предложений приводит номер и дату письма о подаче оферты, приложением к которому является данная анкета.</w:t>
      </w:r>
    </w:p>
    <w:p w:rsidR="00B54058" w:rsidRPr="002F7BEC" w:rsidRDefault="00B54058" w:rsidP="00385DF9">
      <w:pPr>
        <w:tabs>
          <w:tab w:val="left" w:pos="0"/>
        </w:tabs>
        <w:ind w:left="426" w:hanging="426"/>
        <w:rPr>
          <w:rFonts w:ascii="Times New Roman" w:hAnsi="Times New Roman"/>
          <w:sz w:val="24"/>
          <w:szCs w:val="24"/>
          <w:lang w:eastAsia="ar-SA"/>
        </w:rPr>
      </w:pPr>
      <w:r w:rsidRPr="002F7BEC">
        <w:rPr>
          <w:rFonts w:ascii="Times New Roman" w:hAnsi="Times New Roman"/>
          <w:sz w:val="24"/>
          <w:szCs w:val="24"/>
          <w:lang w:eastAsia="ar-SA"/>
        </w:rPr>
        <w:t>2.    Участник открытого одноэтапного запроса предложений указывает свое фирменное наименование (в т.ч. организационно-правовую форму) и свой адрес.</w:t>
      </w:r>
    </w:p>
    <w:p w:rsidR="00B54058" w:rsidRPr="002F7BEC" w:rsidRDefault="00B54058" w:rsidP="00385DF9">
      <w:pPr>
        <w:tabs>
          <w:tab w:val="left" w:pos="0"/>
        </w:tabs>
        <w:ind w:left="426" w:hanging="426"/>
        <w:rPr>
          <w:rFonts w:ascii="Times New Roman" w:hAnsi="Times New Roman"/>
          <w:sz w:val="24"/>
          <w:szCs w:val="24"/>
          <w:lang w:eastAsia="ar-SA"/>
        </w:rPr>
      </w:pPr>
      <w:r w:rsidRPr="002F7BEC">
        <w:rPr>
          <w:rFonts w:ascii="Times New Roman" w:hAnsi="Times New Roman"/>
          <w:sz w:val="24"/>
          <w:szCs w:val="24"/>
          <w:lang w:eastAsia="ar-SA"/>
        </w:rPr>
        <w:t>3.    Участники открытого одноэтапного запроса предложений должны заполнить приведенную выше таблицу по всем позициям. В случае отсутствия каких-либо данных указать слово «нет».</w:t>
      </w:r>
    </w:p>
    <w:p w:rsidR="00B54058" w:rsidRPr="002F7BEC" w:rsidRDefault="00B54058" w:rsidP="00385DF9">
      <w:pPr>
        <w:tabs>
          <w:tab w:val="left" w:pos="0"/>
        </w:tabs>
        <w:suppressAutoHyphens/>
        <w:ind w:left="426" w:hanging="426"/>
        <w:rPr>
          <w:rFonts w:ascii="Times New Roman" w:hAnsi="Times New Roman"/>
          <w:sz w:val="24"/>
          <w:szCs w:val="24"/>
          <w:lang w:eastAsia="ar-SA"/>
        </w:rPr>
      </w:pPr>
      <w:r w:rsidRPr="002F7BEC">
        <w:rPr>
          <w:rFonts w:ascii="Times New Roman" w:hAnsi="Times New Roman"/>
          <w:sz w:val="24"/>
          <w:szCs w:val="24"/>
          <w:lang w:eastAsia="ar-SA"/>
        </w:rPr>
        <w:t>4.     В графе 8 «Банковские реквизиты…» указываются реквизиты, которые будут использованы при заключении Договора.</w:t>
      </w:r>
    </w:p>
    <w:p w:rsidR="00B54058" w:rsidRPr="002F7BEC" w:rsidRDefault="00B54058" w:rsidP="00204755">
      <w:pPr>
        <w:pStyle w:val="23"/>
        <w:rPr>
          <w:rFonts w:ascii="Times New Roman" w:hAnsi="Times New Roman"/>
          <w:sz w:val="24"/>
          <w:szCs w:val="24"/>
        </w:rPr>
        <w:sectPr w:rsidR="00B54058" w:rsidRPr="002F7BEC" w:rsidSect="009456D4">
          <w:pgSz w:w="11907" w:h="16840" w:code="9"/>
          <w:pgMar w:top="624" w:right="567" w:bottom="510" w:left="1276" w:header="567" w:footer="567" w:gutter="0"/>
          <w:cols w:space="708"/>
          <w:rtlGutter/>
          <w:docGrid w:linePitch="360"/>
        </w:sectPr>
      </w:pPr>
    </w:p>
    <w:p w:rsidR="00B54058" w:rsidRPr="002F7BEC" w:rsidRDefault="00B54058" w:rsidP="007A00CB">
      <w:pPr>
        <w:keepNext/>
        <w:pageBreakBefore/>
        <w:suppressAutoHyphens/>
        <w:spacing w:before="100" w:beforeAutospacing="1" w:line="360" w:lineRule="auto"/>
        <w:ind w:firstLine="0"/>
        <w:jc w:val="center"/>
        <w:outlineLvl w:val="1"/>
        <w:rPr>
          <w:rFonts w:ascii="Times New Roman" w:hAnsi="Times New Roman"/>
          <w:b/>
          <w:snapToGrid w:val="0"/>
          <w:sz w:val="24"/>
          <w:szCs w:val="24"/>
        </w:rPr>
      </w:pPr>
      <w:bookmarkStart w:id="309" w:name="_Ref55336378"/>
      <w:bookmarkStart w:id="310" w:name="_Toc57314676"/>
      <w:bookmarkStart w:id="311" w:name="_Toc69728990"/>
      <w:bookmarkStart w:id="312" w:name="_Toc176240329"/>
      <w:bookmarkStart w:id="313" w:name="_Toc306106359"/>
      <w:bookmarkStart w:id="314" w:name="_Toc386619740"/>
      <w:bookmarkStart w:id="315" w:name="_Toc393093655"/>
      <w:bookmarkStart w:id="316" w:name="_Toc393094115"/>
      <w:bookmarkStart w:id="317" w:name="_Toc412637438"/>
      <w:bookmarkEnd w:id="234"/>
      <w:bookmarkEnd w:id="268"/>
      <w:bookmarkEnd w:id="269"/>
      <w:r w:rsidRPr="002F7BEC">
        <w:rPr>
          <w:rFonts w:ascii="Times New Roman" w:hAnsi="Times New Roman"/>
          <w:b/>
          <w:snapToGrid w:val="0"/>
          <w:sz w:val="24"/>
          <w:szCs w:val="24"/>
        </w:rPr>
        <w:lastRenderedPageBreak/>
        <w:t>Справка о перечне и годовых объемах выполнения аналогичных договоров (форма </w:t>
      </w:r>
      <w:r w:rsidRPr="002F7BEC">
        <w:rPr>
          <w:rFonts w:ascii="Times New Roman" w:hAnsi="Times New Roman"/>
          <w:b/>
          <w:snapToGrid w:val="0"/>
          <w:sz w:val="24"/>
          <w:szCs w:val="24"/>
        </w:rPr>
        <w:fldChar w:fldCharType="begin"/>
      </w:r>
      <w:r w:rsidRPr="002F7BEC">
        <w:rPr>
          <w:rFonts w:ascii="Times New Roman" w:hAnsi="Times New Roman"/>
          <w:b/>
          <w:snapToGrid w:val="0"/>
          <w:sz w:val="24"/>
          <w:szCs w:val="24"/>
        </w:rPr>
        <w:instrText xml:space="preserve"> SEQ форма \* ARABIC </w:instrText>
      </w:r>
      <w:r w:rsidRPr="002F7BEC">
        <w:rPr>
          <w:rFonts w:ascii="Times New Roman" w:hAnsi="Times New Roman"/>
          <w:b/>
          <w:snapToGrid w:val="0"/>
          <w:sz w:val="24"/>
          <w:szCs w:val="24"/>
        </w:rPr>
        <w:fldChar w:fldCharType="separate"/>
      </w:r>
      <w:r w:rsidR="008D3ECB" w:rsidRPr="002F7BEC">
        <w:rPr>
          <w:rFonts w:ascii="Times New Roman" w:hAnsi="Times New Roman"/>
          <w:b/>
          <w:noProof/>
          <w:snapToGrid w:val="0"/>
          <w:sz w:val="24"/>
          <w:szCs w:val="24"/>
        </w:rPr>
        <w:t>4</w:t>
      </w:r>
      <w:r w:rsidRPr="002F7BEC">
        <w:rPr>
          <w:rFonts w:ascii="Times New Roman" w:hAnsi="Times New Roman"/>
          <w:b/>
          <w:snapToGrid w:val="0"/>
          <w:sz w:val="24"/>
          <w:szCs w:val="24"/>
        </w:rPr>
        <w:fldChar w:fldCharType="end"/>
      </w:r>
      <w:r w:rsidRPr="002F7BEC">
        <w:rPr>
          <w:rFonts w:ascii="Times New Roman" w:hAnsi="Times New Roman"/>
          <w:b/>
          <w:snapToGrid w:val="0"/>
          <w:sz w:val="24"/>
          <w:szCs w:val="24"/>
        </w:rPr>
        <w:t>)</w:t>
      </w:r>
      <w:bookmarkEnd w:id="309"/>
      <w:bookmarkEnd w:id="310"/>
      <w:bookmarkEnd w:id="311"/>
      <w:bookmarkEnd w:id="312"/>
      <w:bookmarkEnd w:id="313"/>
      <w:bookmarkEnd w:id="314"/>
      <w:bookmarkEnd w:id="315"/>
      <w:bookmarkEnd w:id="316"/>
      <w:bookmarkEnd w:id="317"/>
    </w:p>
    <w:p w:rsidR="00B54058" w:rsidRPr="002F7BEC" w:rsidRDefault="00B54058" w:rsidP="007A00CB">
      <w:pPr>
        <w:tabs>
          <w:tab w:val="num" w:pos="1494"/>
        </w:tabs>
        <w:spacing w:line="360" w:lineRule="auto"/>
        <w:ind w:firstLine="0"/>
        <w:jc w:val="center"/>
        <w:rPr>
          <w:rFonts w:ascii="Times New Roman" w:hAnsi="Times New Roman"/>
          <w:snapToGrid w:val="0"/>
          <w:sz w:val="24"/>
          <w:szCs w:val="24"/>
        </w:rPr>
      </w:pPr>
      <w:bookmarkStart w:id="318" w:name="_Toc176240330"/>
      <w:r w:rsidRPr="002F7BEC">
        <w:rPr>
          <w:rFonts w:ascii="Times New Roman" w:hAnsi="Times New Roman"/>
          <w:snapToGrid w:val="0"/>
          <w:sz w:val="24"/>
          <w:szCs w:val="24"/>
        </w:rPr>
        <w:t>Форма Справки о перечне и годовых объемах выполнения аналогичных договоров</w:t>
      </w:r>
      <w:bookmarkEnd w:id="318"/>
      <w:r w:rsidRPr="002F7BEC">
        <w:rPr>
          <w:rFonts w:ascii="Times New Roman" w:hAnsi="Times New Roman"/>
          <w:b/>
          <w:snapToGrid w:val="0"/>
          <w:sz w:val="24"/>
          <w:szCs w:val="24"/>
        </w:rPr>
        <w:t xml:space="preserve"> </w:t>
      </w:r>
    </w:p>
    <w:p w:rsidR="00B54058" w:rsidRPr="002F7BEC" w:rsidRDefault="00B54058" w:rsidP="0063294F">
      <w:pPr>
        <w:pBdr>
          <w:top w:val="single" w:sz="4" w:space="1" w:color="auto"/>
        </w:pBdr>
        <w:shd w:val="clear" w:color="auto" w:fill="E0E0E0"/>
        <w:ind w:right="21"/>
        <w:jc w:val="center"/>
        <w:rPr>
          <w:rFonts w:ascii="Times New Roman" w:hAnsi="Times New Roman"/>
          <w:b/>
          <w:snapToGrid w:val="0"/>
          <w:spacing w:val="36"/>
          <w:sz w:val="24"/>
          <w:szCs w:val="24"/>
        </w:rPr>
      </w:pPr>
      <w:r w:rsidRPr="002F7BEC">
        <w:rPr>
          <w:rFonts w:ascii="Times New Roman" w:hAnsi="Times New Roman"/>
          <w:b/>
          <w:snapToGrid w:val="0"/>
          <w:spacing w:val="36"/>
          <w:sz w:val="24"/>
          <w:szCs w:val="24"/>
        </w:rPr>
        <w:t>начало формы</w:t>
      </w:r>
    </w:p>
    <w:p w:rsidR="00B54058" w:rsidRPr="002F7BEC" w:rsidRDefault="00B54058" w:rsidP="0063294F">
      <w:pPr>
        <w:jc w:val="right"/>
        <w:rPr>
          <w:rFonts w:ascii="Times New Roman" w:hAnsi="Times New Roman"/>
          <w:snapToGrid w:val="0"/>
          <w:sz w:val="24"/>
          <w:szCs w:val="24"/>
        </w:rPr>
      </w:pPr>
      <w:r w:rsidRPr="002F7BEC">
        <w:rPr>
          <w:rFonts w:ascii="Times New Roman" w:hAnsi="Times New Roman"/>
          <w:snapToGrid w:val="0"/>
          <w:sz w:val="24"/>
          <w:szCs w:val="24"/>
        </w:rPr>
        <w:t>Приложение 4 к письму о подаче оферты</w:t>
      </w:r>
      <w:r w:rsidRPr="002F7BEC">
        <w:rPr>
          <w:rFonts w:ascii="Times New Roman" w:hAnsi="Times New Roman"/>
          <w:snapToGrid w:val="0"/>
          <w:sz w:val="24"/>
          <w:szCs w:val="24"/>
        </w:rPr>
        <w:br/>
        <w:t>от «____»_____________ </w:t>
      </w:r>
      <w:proofErr w:type="gramStart"/>
      <w:r w:rsidRPr="002F7BEC">
        <w:rPr>
          <w:rFonts w:ascii="Times New Roman" w:hAnsi="Times New Roman"/>
          <w:snapToGrid w:val="0"/>
          <w:sz w:val="24"/>
          <w:szCs w:val="24"/>
        </w:rPr>
        <w:t>г</w:t>
      </w:r>
      <w:proofErr w:type="gramEnd"/>
      <w:r w:rsidRPr="002F7BEC">
        <w:rPr>
          <w:rFonts w:ascii="Times New Roman" w:hAnsi="Times New Roman"/>
          <w:snapToGrid w:val="0"/>
          <w:sz w:val="24"/>
          <w:szCs w:val="24"/>
        </w:rPr>
        <w:t>. №__________</w:t>
      </w:r>
    </w:p>
    <w:p w:rsidR="00B54058" w:rsidRPr="002F7BEC" w:rsidRDefault="00B54058" w:rsidP="0063294F">
      <w:pPr>
        <w:suppressAutoHyphens/>
        <w:jc w:val="center"/>
        <w:rPr>
          <w:rFonts w:ascii="Times New Roman" w:hAnsi="Times New Roman"/>
          <w:snapToGrid w:val="0"/>
          <w:sz w:val="24"/>
          <w:szCs w:val="24"/>
        </w:rPr>
      </w:pPr>
      <w:r w:rsidRPr="002F7BEC">
        <w:rPr>
          <w:rFonts w:ascii="Times New Roman" w:hAnsi="Times New Roman"/>
          <w:b/>
          <w:snapToGrid w:val="0"/>
          <w:sz w:val="24"/>
          <w:szCs w:val="24"/>
        </w:rPr>
        <w:t>Справка о перечне и объемах выполнения аналогичных договоров</w:t>
      </w:r>
      <w:r w:rsidRPr="002F7BEC">
        <w:rPr>
          <w:rFonts w:ascii="Times New Roman" w:hAnsi="Times New Roman"/>
          <w:sz w:val="24"/>
          <w:szCs w:val="24"/>
        </w:rPr>
        <w:t xml:space="preserve"> </w:t>
      </w:r>
      <w:r w:rsidRPr="002F7BEC">
        <w:rPr>
          <w:rFonts w:ascii="Times New Roman" w:hAnsi="Times New Roman"/>
          <w:b/>
          <w:snapToGrid w:val="0"/>
          <w:sz w:val="24"/>
          <w:szCs w:val="24"/>
        </w:rPr>
        <w:t>за 201</w:t>
      </w:r>
      <w:r w:rsidR="005666ED" w:rsidRPr="002F7BEC">
        <w:rPr>
          <w:rFonts w:ascii="Times New Roman" w:hAnsi="Times New Roman"/>
          <w:b/>
          <w:snapToGrid w:val="0"/>
          <w:sz w:val="24"/>
          <w:szCs w:val="24"/>
        </w:rPr>
        <w:t>1</w:t>
      </w:r>
      <w:r w:rsidRPr="002F7BEC">
        <w:rPr>
          <w:rFonts w:ascii="Times New Roman" w:hAnsi="Times New Roman"/>
          <w:b/>
          <w:snapToGrid w:val="0"/>
          <w:sz w:val="24"/>
          <w:szCs w:val="24"/>
        </w:rPr>
        <w:t xml:space="preserve"> -201</w:t>
      </w:r>
      <w:r w:rsidR="00E61AE6" w:rsidRPr="002F7BEC">
        <w:rPr>
          <w:rFonts w:ascii="Times New Roman" w:hAnsi="Times New Roman"/>
          <w:b/>
          <w:snapToGrid w:val="0"/>
          <w:sz w:val="24"/>
          <w:szCs w:val="24"/>
        </w:rPr>
        <w:t>4</w:t>
      </w:r>
      <w:r w:rsidRPr="002F7BEC">
        <w:rPr>
          <w:rFonts w:ascii="Times New Roman" w:hAnsi="Times New Roman"/>
          <w:b/>
          <w:snapToGrid w:val="0"/>
          <w:sz w:val="24"/>
          <w:szCs w:val="24"/>
        </w:rPr>
        <w:t xml:space="preserve"> годы</w:t>
      </w: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 xml:space="preserve">Наименование и адрес Участника открытого одноэтапного запроса предложений: </w:t>
      </w:r>
    </w:p>
    <w:tbl>
      <w:tblPr>
        <w:tblW w:w="10478" w:type="dxa"/>
        <w:tblInd w:w="108" w:type="dxa"/>
        <w:tblLayout w:type="fixed"/>
        <w:tblLook w:val="0000" w:firstRow="0" w:lastRow="0" w:firstColumn="0" w:lastColumn="0" w:noHBand="0" w:noVBand="0"/>
      </w:tblPr>
      <w:tblGrid>
        <w:gridCol w:w="709"/>
        <w:gridCol w:w="2835"/>
        <w:gridCol w:w="2126"/>
        <w:gridCol w:w="2127"/>
        <w:gridCol w:w="1275"/>
        <w:gridCol w:w="1406"/>
      </w:tblGrid>
      <w:tr w:rsidR="00B54058" w:rsidRPr="002F7BEC" w:rsidTr="00494043">
        <w:trPr>
          <w:cantSplit/>
        </w:trPr>
        <w:tc>
          <w:tcPr>
            <w:tcW w:w="709" w:type="dxa"/>
            <w:tcBorders>
              <w:top w:val="single" w:sz="4" w:space="0" w:color="000000"/>
              <w:left w:val="single" w:sz="4" w:space="0" w:color="000000"/>
              <w:bottom w:val="single" w:sz="4" w:space="0" w:color="000000"/>
            </w:tcBorders>
          </w:tcPr>
          <w:p w:rsidR="00B54058" w:rsidRPr="002F7BEC" w:rsidRDefault="00B54058" w:rsidP="00A424F9">
            <w:pPr>
              <w:keepNext/>
              <w:suppressAutoHyphens/>
              <w:snapToGrid w:val="0"/>
              <w:spacing w:before="40" w:after="40"/>
              <w:ind w:right="57"/>
              <w:rPr>
                <w:rFonts w:ascii="Times New Roman" w:hAnsi="Times New Roman"/>
                <w:sz w:val="24"/>
                <w:szCs w:val="24"/>
                <w:lang w:eastAsia="ar-SA"/>
              </w:rPr>
            </w:pPr>
          </w:p>
          <w:p w:rsidR="00B54058" w:rsidRPr="002F7BEC" w:rsidRDefault="00B54058" w:rsidP="00A424F9">
            <w:pPr>
              <w:keepNext/>
              <w:suppressAutoHyphens/>
              <w:spacing w:before="40" w:after="40"/>
              <w:ind w:right="57" w:firstLine="0"/>
              <w:rPr>
                <w:rFonts w:ascii="Times New Roman" w:hAnsi="Times New Roman"/>
                <w:sz w:val="24"/>
                <w:szCs w:val="24"/>
                <w:lang w:eastAsia="ar-SA"/>
              </w:rPr>
            </w:pPr>
            <w:r w:rsidRPr="002F7BEC">
              <w:rPr>
                <w:rFonts w:ascii="Times New Roman" w:hAnsi="Times New Roman"/>
                <w:sz w:val="24"/>
                <w:szCs w:val="24"/>
                <w:lang w:val="en-US" w:eastAsia="ar-SA"/>
              </w:rPr>
              <w:t xml:space="preserve">N </w:t>
            </w:r>
            <w:r w:rsidRPr="002F7BEC">
              <w:rPr>
                <w:rFonts w:ascii="Times New Roman" w:hAnsi="Times New Roman"/>
                <w:sz w:val="24"/>
                <w:szCs w:val="24"/>
                <w:lang w:eastAsia="ar-SA"/>
              </w:rPr>
              <w:t>п.п.</w:t>
            </w:r>
          </w:p>
        </w:tc>
        <w:tc>
          <w:tcPr>
            <w:tcW w:w="2835" w:type="dxa"/>
            <w:tcBorders>
              <w:top w:val="single" w:sz="4" w:space="0" w:color="000000"/>
              <w:left w:val="single" w:sz="4" w:space="0" w:color="000000"/>
              <w:bottom w:val="single" w:sz="4" w:space="0" w:color="000000"/>
            </w:tcBorders>
          </w:tcPr>
          <w:p w:rsidR="00B54058" w:rsidRPr="002F7BEC" w:rsidRDefault="00B54058" w:rsidP="009C3454">
            <w:pPr>
              <w:keepNext/>
              <w:suppressAutoHyphens/>
              <w:snapToGrid w:val="0"/>
              <w:spacing w:before="40" w:after="40"/>
              <w:ind w:left="57" w:right="57" w:firstLine="0"/>
              <w:rPr>
                <w:rFonts w:ascii="Times New Roman" w:hAnsi="Times New Roman"/>
                <w:sz w:val="24"/>
                <w:szCs w:val="24"/>
                <w:lang w:eastAsia="ar-SA"/>
              </w:rPr>
            </w:pPr>
            <w:r w:rsidRPr="002F7BEC">
              <w:rPr>
                <w:rFonts w:ascii="Times New Roman" w:hAnsi="Times New Roman"/>
                <w:sz w:val="24"/>
                <w:szCs w:val="24"/>
                <w:lang w:eastAsia="ar-SA"/>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Borders>
              <w:top w:val="single" w:sz="4" w:space="0" w:color="000000"/>
              <w:left w:val="single" w:sz="4" w:space="0" w:color="000000"/>
              <w:bottom w:val="single" w:sz="4" w:space="0" w:color="000000"/>
            </w:tcBorders>
          </w:tcPr>
          <w:p w:rsidR="00B54058" w:rsidRPr="002F7BEC" w:rsidRDefault="00B54058" w:rsidP="009C3454">
            <w:pPr>
              <w:keepNext/>
              <w:suppressAutoHyphens/>
              <w:snapToGrid w:val="0"/>
              <w:spacing w:before="40" w:after="40"/>
              <w:ind w:left="57" w:right="57" w:firstLine="0"/>
              <w:rPr>
                <w:rFonts w:ascii="Times New Roman" w:hAnsi="Times New Roman"/>
                <w:sz w:val="24"/>
                <w:szCs w:val="24"/>
                <w:lang w:eastAsia="ar-SA"/>
              </w:rPr>
            </w:pPr>
            <w:r w:rsidRPr="002F7BEC">
              <w:rPr>
                <w:rFonts w:ascii="Times New Roman" w:hAnsi="Times New Roman"/>
                <w:sz w:val="24"/>
                <w:szCs w:val="24"/>
                <w:lang w:eastAsia="ar-SA"/>
              </w:rPr>
              <w:t xml:space="preserve">Заказчик </w:t>
            </w:r>
            <w:r w:rsidRPr="002F7BEC">
              <w:rPr>
                <w:rFonts w:ascii="Times New Roman" w:hAnsi="Times New Roman"/>
                <w:sz w:val="24"/>
                <w:szCs w:val="24"/>
                <w:lang w:eastAsia="ar-SA"/>
              </w:rPr>
              <w:br/>
              <w:t>(наименование, адрес, контактное лицо с указанием должности, контактные телефоны)</w:t>
            </w:r>
          </w:p>
        </w:tc>
        <w:tc>
          <w:tcPr>
            <w:tcW w:w="2127" w:type="dxa"/>
            <w:tcBorders>
              <w:top w:val="single" w:sz="4" w:space="0" w:color="000000"/>
              <w:left w:val="single" w:sz="4" w:space="0" w:color="000000"/>
              <w:bottom w:val="single" w:sz="4" w:space="0" w:color="000000"/>
            </w:tcBorders>
          </w:tcPr>
          <w:p w:rsidR="00B54058" w:rsidRPr="002F7BEC" w:rsidRDefault="00B54058" w:rsidP="009C3454">
            <w:pPr>
              <w:keepNext/>
              <w:suppressAutoHyphens/>
              <w:snapToGrid w:val="0"/>
              <w:spacing w:before="40" w:after="40"/>
              <w:ind w:left="57" w:right="57" w:firstLine="0"/>
              <w:rPr>
                <w:rFonts w:ascii="Times New Roman" w:hAnsi="Times New Roman"/>
                <w:sz w:val="24"/>
                <w:szCs w:val="24"/>
                <w:lang w:eastAsia="ar-SA"/>
              </w:rPr>
            </w:pPr>
            <w:r w:rsidRPr="002F7BEC">
              <w:rPr>
                <w:rFonts w:ascii="Times New Roman" w:hAnsi="Times New Roman"/>
                <w:sz w:val="24"/>
                <w:szCs w:val="24"/>
                <w:lang w:eastAsia="ar-SA"/>
              </w:rPr>
              <w:t>Описание договора</w:t>
            </w:r>
            <w:r w:rsidRPr="002F7BEC">
              <w:rPr>
                <w:rFonts w:ascii="Times New Roman" w:hAnsi="Times New Roman"/>
                <w:sz w:val="24"/>
                <w:szCs w:val="24"/>
                <w:lang w:eastAsia="ar-SA"/>
              </w:rPr>
              <w:br/>
              <w:t>(описание основных условий договора)</w:t>
            </w:r>
          </w:p>
        </w:tc>
        <w:tc>
          <w:tcPr>
            <w:tcW w:w="1275" w:type="dxa"/>
            <w:tcBorders>
              <w:top w:val="single" w:sz="4" w:space="0" w:color="000000"/>
              <w:left w:val="single" w:sz="4" w:space="0" w:color="000000"/>
              <w:bottom w:val="single" w:sz="4" w:space="0" w:color="000000"/>
            </w:tcBorders>
          </w:tcPr>
          <w:p w:rsidR="00B54058" w:rsidRPr="002F7BEC" w:rsidRDefault="00B54058" w:rsidP="009C3454">
            <w:pPr>
              <w:keepNext/>
              <w:suppressAutoHyphens/>
              <w:snapToGrid w:val="0"/>
              <w:spacing w:before="40" w:after="40"/>
              <w:ind w:left="57" w:right="57" w:firstLine="0"/>
              <w:rPr>
                <w:rFonts w:ascii="Times New Roman" w:hAnsi="Times New Roman"/>
                <w:sz w:val="24"/>
                <w:szCs w:val="24"/>
                <w:lang w:eastAsia="ar-SA"/>
              </w:rPr>
            </w:pPr>
            <w:r w:rsidRPr="002F7BEC">
              <w:rPr>
                <w:rFonts w:ascii="Times New Roman" w:hAnsi="Times New Roman"/>
                <w:sz w:val="24"/>
                <w:szCs w:val="24"/>
                <w:lang w:eastAsia="ar-SA"/>
              </w:rPr>
              <w:t>Сумма договора, рублей</w:t>
            </w:r>
          </w:p>
        </w:tc>
        <w:tc>
          <w:tcPr>
            <w:tcW w:w="1406" w:type="dxa"/>
            <w:tcBorders>
              <w:top w:val="single" w:sz="4" w:space="0" w:color="000000"/>
              <w:left w:val="single" w:sz="4" w:space="0" w:color="000000"/>
              <w:bottom w:val="single" w:sz="4" w:space="0" w:color="000000"/>
              <w:right w:val="single" w:sz="4" w:space="0" w:color="000000"/>
            </w:tcBorders>
          </w:tcPr>
          <w:p w:rsidR="00B54058" w:rsidRPr="002F7BEC" w:rsidRDefault="00B54058" w:rsidP="00A424F9">
            <w:pPr>
              <w:keepNext/>
              <w:suppressAutoHyphens/>
              <w:snapToGrid w:val="0"/>
              <w:spacing w:before="40" w:after="40"/>
              <w:ind w:left="57" w:right="57" w:firstLine="0"/>
              <w:rPr>
                <w:rFonts w:ascii="Times New Roman" w:hAnsi="Times New Roman"/>
                <w:sz w:val="24"/>
                <w:szCs w:val="24"/>
                <w:lang w:eastAsia="ar-SA"/>
              </w:rPr>
            </w:pPr>
            <w:r w:rsidRPr="002F7BEC">
              <w:rPr>
                <w:rFonts w:ascii="Times New Roman" w:hAnsi="Times New Roman"/>
                <w:sz w:val="24"/>
                <w:szCs w:val="24"/>
                <w:lang w:eastAsia="ar-SA"/>
              </w:rPr>
              <w:t>Сведения о претензиях по перечисленным договорам</w:t>
            </w:r>
          </w:p>
        </w:tc>
      </w:tr>
      <w:tr w:rsidR="00B54058" w:rsidRPr="002F7BEC" w:rsidTr="00494043">
        <w:trPr>
          <w:cantSplit/>
          <w:tblHeader/>
        </w:trPr>
        <w:tc>
          <w:tcPr>
            <w:tcW w:w="709" w:type="dxa"/>
            <w:tcBorders>
              <w:top w:val="single" w:sz="4" w:space="0" w:color="000000"/>
              <w:left w:val="single" w:sz="4" w:space="0" w:color="000000"/>
              <w:bottom w:val="single" w:sz="4" w:space="0" w:color="000000"/>
            </w:tcBorders>
          </w:tcPr>
          <w:p w:rsidR="00B54058" w:rsidRPr="002F7BEC" w:rsidRDefault="00B54058" w:rsidP="00905C65">
            <w:pPr>
              <w:numPr>
                <w:ilvl w:val="0"/>
                <w:numId w:val="33"/>
              </w:numPr>
              <w:suppressAutoHyphens/>
              <w:snapToGrid w:val="0"/>
              <w:spacing w:line="360" w:lineRule="auto"/>
              <w:rPr>
                <w:rFonts w:ascii="Times New Roman" w:hAnsi="Times New Roman"/>
                <w:sz w:val="24"/>
                <w:szCs w:val="24"/>
                <w:lang w:eastAsia="ar-SA"/>
              </w:rPr>
            </w:pPr>
          </w:p>
        </w:tc>
        <w:tc>
          <w:tcPr>
            <w:tcW w:w="2835"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2126"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2127"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275"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r>
      <w:tr w:rsidR="00B54058" w:rsidRPr="002F7BEC" w:rsidTr="00494043">
        <w:trPr>
          <w:cantSplit/>
          <w:tblHeader/>
        </w:trPr>
        <w:tc>
          <w:tcPr>
            <w:tcW w:w="709" w:type="dxa"/>
            <w:tcBorders>
              <w:top w:val="single" w:sz="4" w:space="0" w:color="000000"/>
              <w:left w:val="single" w:sz="4" w:space="0" w:color="000000"/>
              <w:bottom w:val="single" w:sz="4" w:space="0" w:color="000000"/>
            </w:tcBorders>
          </w:tcPr>
          <w:p w:rsidR="00B54058" w:rsidRPr="002F7BEC" w:rsidRDefault="00B54058" w:rsidP="00905C65">
            <w:pPr>
              <w:numPr>
                <w:ilvl w:val="0"/>
                <w:numId w:val="33"/>
              </w:numPr>
              <w:suppressAutoHyphens/>
              <w:snapToGrid w:val="0"/>
              <w:spacing w:line="360" w:lineRule="auto"/>
              <w:rPr>
                <w:rFonts w:ascii="Times New Roman" w:hAnsi="Times New Roman"/>
                <w:sz w:val="24"/>
                <w:szCs w:val="24"/>
                <w:lang w:eastAsia="ar-SA"/>
              </w:rPr>
            </w:pPr>
          </w:p>
        </w:tc>
        <w:tc>
          <w:tcPr>
            <w:tcW w:w="2835"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2126"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2127"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275"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r>
      <w:tr w:rsidR="00B54058" w:rsidRPr="002F7BEC" w:rsidTr="00494043">
        <w:trPr>
          <w:cantSplit/>
          <w:tblHeader/>
        </w:trPr>
        <w:tc>
          <w:tcPr>
            <w:tcW w:w="709" w:type="dxa"/>
            <w:tcBorders>
              <w:top w:val="single" w:sz="4" w:space="0" w:color="000000"/>
              <w:left w:val="single" w:sz="4" w:space="0" w:color="000000"/>
              <w:bottom w:val="single" w:sz="4" w:space="0" w:color="000000"/>
            </w:tcBorders>
          </w:tcPr>
          <w:p w:rsidR="00B54058" w:rsidRPr="002F7BEC" w:rsidRDefault="00B54058" w:rsidP="00905C65">
            <w:pPr>
              <w:numPr>
                <w:ilvl w:val="0"/>
                <w:numId w:val="33"/>
              </w:numPr>
              <w:suppressAutoHyphens/>
              <w:snapToGrid w:val="0"/>
              <w:spacing w:line="360" w:lineRule="auto"/>
              <w:rPr>
                <w:rFonts w:ascii="Times New Roman" w:hAnsi="Times New Roman"/>
                <w:sz w:val="24"/>
                <w:szCs w:val="24"/>
                <w:lang w:eastAsia="ar-SA"/>
              </w:rPr>
            </w:pPr>
          </w:p>
        </w:tc>
        <w:tc>
          <w:tcPr>
            <w:tcW w:w="2835"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2126"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2127"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275"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r>
      <w:tr w:rsidR="00B54058" w:rsidRPr="002F7BEC" w:rsidTr="00494043">
        <w:trPr>
          <w:cantSplit/>
          <w:tblHeader/>
        </w:trPr>
        <w:tc>
          <w:tcPr>
            <w:tcW w:w="709" w:type="dxa"/>
            <w:tcBorders>
              <w:top w:val="single" w:sz="4" w:space="0" w:color="000000"/>
              <w:left w:val="single" w:sz="4" w:space="0" w:color="000000"/>
              <w:bottom w:val="single" w:sz="4" w:space="0" w:color="000000"/>
            </w:tcBorders>
          </w:tcPr>
          <w:p w:rsidR="00B54058" w:rsidRPr="002F7BEC" w:rsidRDefault="00B54058" w:rsidP="00494043">
            <w:pPr>
              <w:suppressAutoHyphens/>
              <w:snapToGrid w:val="0"/>
              <w:spacing w:line="360" w:lineRule="auto"/>
              <w:ind w:left="360" w:hanging="326"/>
              <w:rPr>
                <w:rFonts w:ascii="Times New Roman" w:hAnsi="Times New Roman"/>
                <w:sz w:val="24"/>
                <w:szCs w:val="24"/>
                <w:lang w:eastAsia="ar-SA"/>
              </w:rPr>
            </w:pPr>
            <w:r w:rsidRPr="002F7BEC">
              <w:rPr>
                <w:rFonts w:ascii="Times New Roman" w:hAnsi="Times New Roman"/>
                <w:sz w:val="24"/>
                <w:szCs w:val="24"/>
                <w:lang w:eastAsia="ar-SA"/>
              </w:rPr>
              <w:t>…</w:t>
            </w:r>
          </w:p>
        </w:tc>
        <w:tc>
          <w:tcPr>
            <w:tcW w:w="2835"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2126"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2127"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275"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r>
      <w:tr w:rsidR="00B54058" w:rsidRPr="002F7BEC" w:rsidTr="00494043">
        <w:trPr>
          <w:cantSplit/>
          <w:tblHeader/>
        </w:trPr>
        <w:tc>
          <w:tcPr>
            <w:tcW w:w="7797" w:type="dxa"/>
            <w:gridSpan w:val="4"/>
            <w:tcBorders>
              <w:top w:val="single" w:sz="4" w:space="0" w:color="000000"/>
              <w:left w:val="single" w:sz="4" w:space="0" w:color="000000"/>
              <w:bottom w:val="single" w:sz="4" w:space="0" w:color="000000"/>
            </w:tcBorders>
          </w:tcPr>
          <w:p w:rsidR="00B54058" w:rsidRPr="002F7BEC" w:rsidRDefault="00B54058" w:rsidP="00A4218C">
            <w:pPr>
              <w:keepNext/>
              <w:suppressAutoHyphens/>
              <w:snapToGrid w:val="0"/>
              <w:spacing w:before="40" w:after="40"/>
              <w:ind w:left="57" w:right="57"/>
              <w:rPr>
                <w:rFonts w:ascii="Times New Roman" w:hAnsi="Times New Roman"/>
                <w:sz w:val="24"/>
                <w:szCs w:val="24"/>
                <w:lang w:eastAsia="ar-SA"/>
              </w:rPr>
            </w:pPr>
            <w:r w:rsidRPr="002F7BEC">
              <w:rPr>
                <w:rFonts w:ascii="Times New Roman" w:hAnsi="Times New Roman"/>
                <w:b/>
                <w:sz w:val="24"/>
                <w:szCs w:val="24"/>
                <w:lang w:eastAsia="ar-SA"/>
              </w:rPr>
              <w:t xml:space="preserve">ИТОГО </w:t>
            </w:r>
            <w:proofErr w:type="gramStart"/>
            <w:r w:rsidRPr="002F7BEC">
              <w:rPr>
                <w:rFonts w:ascii="Times New Roman" w:hAnsi="Times New Roman"/>
                <w:b/>
                <w:sz w:val="24"/>
                <w:szCs w:val="24"/>
                <w:lang w:eastAsia="ar-SA"/>
              </w:rPr>
              <w:t>за полный год</w:t>
            </w:r>
            <w:proofErr w:type="gramEnd"/>
            <w:r w:rsidRPr="002F7BEC">
              <w:rPr>
                <w:rFonts w:ascii="Times New Roman" w:hAnsi="Times New Roman"/>
                <w:b/>
                <w:sz w:val="24"/>
                <w:szCs w:val="24"/>
                <w:lang w:eastAsia="ar-SA"/>
              </w:rPr>
              <w:t xml:space="preserve"> [</w:t>
            </w:r>
            <w:r w:rsidRPr="002F7BEC">
              <w:rPr>
                <w:rFonts w:ascii="Times New Roman" w:hAnsi="Times New Roman"/>
                <w:b/>
                <w:i/>
                <w:sz w:val="24"/>
                <w:szCs w:val="24"/>
                <w:lang w:eastAsia="ar-SA"/>
              </w:rPr>
              <w:t>указать год</w:t>
            </w:r>
            <w:r w:rsidRPr="002F7BEC">
              <w:rPr>
                <w:rFonts w:ascii="Times New Roman" w:hAnsi="Times New Roman"/>
                <w:b/>
                <w:sz w:val="24"/>
                <w:szCs w:val="24"/>
                <w:lang w:eastAsia="ar-SA"/>
              </w:rPr>
              <w:t>]</w:t>
            </w:r>
          </w:p>
        </w:tc>
        <w:tc>
          <w:tcPr>
            <w:tcW w:w="1275"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r>
      <w:tr w:rsidR="00B54058" w:rsidRPr="002F7BEC" w:rsidTr="00494043">
        <w:trPr>
          <w:cantSplit/>
          <w:tblHeader/>
        </w:trPr>
        <w:tc>
          <w:tcPr>
            <w:tcW w:w="709" w:type="dxa"/>
            <w:tcBorders>
              <w:top w:val="single" w:sz="4" w:space="0" w:color="000000"/>
              <w:left w:val="single" w:sz="4" w:space="0" w:color="000000"/>
              <w:bottom w:val="single" w:sz="4" w:space="0" w:color="000000"/>
            </w:tcBorders>
          </w:tcPr>
          <w:p w:rsidR="00B54058" w:rsidRPr="002F7BEC" w:rsidRDefault="00B54058" w:rsidP="00494043">
            <w:pPr>
              <w:suppressAutoHyphens/>
              <w:snapToGrid w:val="0"/>
              <w:spacing w:line="360" w:lineRule="auto"/>
              <w:ind w:left="34" w:firstLine="0"/>
              <w:rPr>
                <w:rFonts w:ascii="Times New Roman" w:hAnsi="Times New Roman"/>
                <w:sz w:val="24"/>
                <w:szCs w:val="24"/>
                <w:lang w:eastAsia="ar-SA"/>
              </w:rPr>
            </w:pPr>
            <w:r w:rsidRPr="002F7BEC">
              <w:rPr>
                <w:rFonts w:ascii="Times New Roman" w:hAnsi="Times New Roman"/>
                <w:sz w:val="24"/>
                <w:szCs w:val="24"/>
                <w:lang w:eastAsia="ar-SA"/>
              </w:rPr>
              <w:t>1.</w:t>
            </w:r>
          </w:p>
        </w:tc>
        <w:tc>
          <w:tcPr>
            <w:tcW w:w="2835"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2126"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2127"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275"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r>
      <w:tr w:rsidR="00B54058" w:rsidRPr="002F7BEC" w:rsidTr="00494043">
        <w:trPr>
          <w:cantSplit/>
          <w:tblHeader/>
        </w:trPr>
        <w:tc>
          <w:tcPr>
            <w:tcW w:w="709" w:type="dxa"/>
            <w:tcBorders>
              <w:top w:val="single" w:sz="4" w:space="0" w:color="000000"/>
              <w:left w:val="single" w:sz="4" w:space="0" w:color="000000"/>
              <w:bottom w:val="single" w:sz="4" w:space="0" w:color="000000"/>
            </w:tcBorders>
          </w:tcPr>
          <w:p w:rsidR="00B54058" w:rsidRPr="002F7BEC" w:rsidRDefault="00B54058" w:rsidP="00494043">
            <w:pPr>
              <w:suppressAutoHyphens/>
              <w:snapToGrid w:val="0"/>
              <w:spacing w:line="360" w:lineRule="auto"/>
              <w:ind w:left="360" w:hanging="326"/>
              <w:rPr>
                <w:rFonts w:ascii="Times New Roman" w:hAnsi="Times New Roman"/>
                <w:sz w:val="24"/>
                <w:szCs w:val="24"/>
                <w:lang w:eastAsia="ar-SA"/>
              </w:rPr>
            </w:pPr>
            <w:r w:rsidRPr="002F7BEC">
              <w:rPr>
                <w:rFonts w:ascii="Times New Roman" w:hAnsi="Times New Roman"/>
                <w:sz w:val="24"/>
                <w:szCs w:val="24"/>
                <w:lang w:eastAsia="ar-SA"/>
              </w:rPr>
              <w:t>2.</w:t>
            </w:r>
          </w:p>
        </w:tc>
        <w:tc>
          <w:tcPr>
            <w:tcW w:w="2835"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2126"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2127"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275"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r>
      <w:tr w:rsidR="00B54058" w:rsidRPr="002F7BEC" w:rsidTr="00494043">
        <w:trPr>
          <w:cantSplit/>
          <w:tblHeader/>
        </w:trPr>
        <w:tc>
          <w:tcPr>
            <w:tcW w:w="709" w:type="dxa"/>
            <w:tcBorders>
              <w:top w:val="single" w:sz="4" w:space="0" w:color="000000"/>
              <w:left w:val="single" w:sz="4" w:space="0" w:color="000000"/>
              <w:bottom w:val="single" w:sz="4" w:space="0" w:color="000000"/>
            </w:tcBorders>
          </w:tcPr>
          <w:p w:rsidR="00B54058" w:rsidRPr="002F7BEC" w:rsidRDefault="00B54058" w:rsidP="00494043">
            <w:pPr>
              <w:suppressAutoHyphens/>
              <w:snapToGrid w:val="0"/>
              <w:spacing w:line="360" w:lineRule="auto"/>
              <w:ind w:left="360" w:hanging="326"/>
              <w:rPr>
                <w:rFonts w:ascii="Times New Roman" w:hAnsi="Times New Roman"/>
                <w:sz w:val="24"/>
                <w:szCs w:val="24"/>
                <w:lang w:eastAsia="ar-SA"/>
              </w:rPr>
            </w:pPr>
            <w:r w:rsidRPr="002F7BEC">
              <w:rPr>
                <w:rFonts w:ascii="Times New Roman" w:hAnsi="Times New Roman"/>
                <w:sz w:val="24"/>
                <w:szCs w:val="24"/>
                <w:lang w:eastAsia="ar-SA"/>
              </w:rPr>
              <w:t>3.</w:t>
            </w:r>
          </w:p>
        </w:tc>
        <w:tc>
          <w:tcPr>
            <w:tcW w:w="2835"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2126"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2127"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275"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r>
      <w:tr w:rsidR="00B54058" w:rsidRPr="002F7BEC" w:rsidTr="00494043">
        <w:trPr>
          <w:cantSplit/>
          <w:tblHeader/>
        </w:trPr>
        <w:tc>
          <w:tcPr>
            <w:tcW w:w="709" w:type="dxa"/>
            <w:tcBorders>
              <w:top w:val="single" w:sz="4" w:space="0" w:color="000000"/>
              <w:left w:val="single" w:sz="4" w:space="0" w:color="000000"/>
              <w:bottom w:val="single" w:sz="4" w:space="0" w:color="000000"/>
            </w:tcBorders>
          </w:tcPr>
          <w:p w:rsidR="00B54058" w:rsidRPr="002F7BEC" w:rsidRDefault="00B54058" w:rsidP="00A424F9">
            <w:pPr>
              <w:keepNext/>
              <w:suppressAutoHyphens/>
              <w:snapToGrid w:val="0"/>
              <w:spacing w:before="40" w:after="40"/>
              <w:ind w:left="57" w:right="57" w:hanging="23"/>
              <w:rPr>
                <w:rFonts w:ascii="Times New Roman" w:hAnsi="Times New Roman"/>
                <w:sz w:val="24"/>
                <w:szCs w:val="24"/>
                <w:lang w:eastAsia="ar-SA"/>
              </w:rPr>
            </w:pPr>
            <w:r w:rsidRPr="002F7BEC">
              <w:rPr>
                <w:rFonts w:ascii="Times New Roman" w:hAnsi="Times New Roman"/>
                <w:sz w:val="24"/>
                <w:szCs w:val="24"/>
                <w:lang w:eastAsia="ar-SA"/>
              </w:rPr>
              <w:t>….</w:t>
            </w:r>
          </w:p>
        </w:tc>
        <w:tc>
          <w:tcPr>
            <w:tcW w:w="2835"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2126"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2127"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275" w:type="dxa"/>
            <w:tcBorders>
              <w:top w:val="single" w:sz="4" w:space="0" w:color="000000"/>
              <w:left w:val="single" w:sz="4" w:space="0" w:color="000000"/>
              <w:bottom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keepNext/>
              <w:suppressAutoHyphens/>
              <w:snapToGrid w:val="0"/>
              <w:spacing w:before="40" w:after="40"/>
              <w:ind w:left="57" w:right="57"/>
              <w:rPr>
                <w:rFonts w:ascii="Times New Roman" w:hAnsi="Times New Roman"/>
                <w:sz w:val="24"/>
                <w:szCs w:val="24"/>
                <w:lang w:eastAsia="ar-SA"/>
              </w:rPr>
            </w:pPr>
          </w:p>
        </w:tc>
      </w:tr>
      <w:tr w:rsidR="00B54058" w:rsidRPr="002F7BEC" w:rsidTr="00494043">
        <w:trPr>
          <w:cantSplit/>
        </w:trPr>
        <w:tc>
          <w:tcPr>
            <w:tcW w:w="7797" w:type="dxa"/>
            <w:gridSpan w:val="4"/>
            <w:tcBorders>
              <w:top w:val="single" w:sz="4" w:space="0" w:color="000000"/>
              <w:left w:val="single" w:sz="4" w:space="0" w:color="000000"/>
              <w:bottom w:val="single" w:sz="4" w:space="0" w:color="000000"/>
            </w:tcBorders>
          </w:tcPr>
          <w:p w:rsidR="00B54058" w:rsidRPr="002F7BEC" w:rsidRDefault="00B54058" w:rsidP="00A4218C">
            <w:pPr>
              <w:suppressAutoHyphens/>
              <w:snapToGrid w:val="0"/>
              <w:spacing w:before="40" w:after="40"/>
              <w:ind w:left="57" w:right="57"/>
              <w:rPr>
                <w:rFonts w:ascii="Times New Roman" w:hAnsi="Times New Roman"/>
                <w:sz w:val="24"/>
                <w:szCs w:val="24"/>
                <w:lang w:eastAsia="ar-SA"/>
              </w:rPr>
            </w:pPr>
            <w:r w:rsidRPr="002F7BEC">
              <w:rPr>
                <w:rFonts w:ascii="Times New Roman" w:hAnsi="Times New Roman"/>
                <w:b/>
                <w:sz w:val="24"/>
                <w:szCs w:val="24"/>
                <w:lang w:eastAsia="ar-SA"/>
              </w:rPr>
              <w:t xml:space="preserve">ИТОГО </w:t>
            </w:r>
            <w:proofErr w:type="gramStart"/>
            <w:r w:rsidRPr="002F7BEC">
              <w:rPr>
                <w:rFonts w:ascii="Times New Roman" w:hAnsi="Times New Roman"/>
                <w:b/>
                <w:sz w:val="24"/>
                <w:szCs w:val="24"/>
                <w:lang w:eastAsia="ar-SA"/>
              </w:rPr>
              <w:t>за полный год</w:t>
            </w:r>
            <w:proofErr w:type="gramEnd"/>
            <w:r w:rsidRPr="002F7BEC">
              <w:rPr>
                <w:rFonts w:ascii="Times New Roman" w:hAnsi="Times New Roman"/>
                <w:b/>
                <w:sz w:val="24"/>
                <w:szCs w:val="24"/>
                <w:lang w:eastAsia="ar-SA"/>
              </w:rPr>
              <w:t xml:space="preserve"> [</w:t>
            </w:r>
            <w:r w:rsidRPr="002F7BEC">
              <w:rPr>
                <w:rFonts w:ascii="Times New Roman" w:hAnsi="Times New Roman"/>
                <w:b/>
                <w:i/>
                <w:sz w:val="24"/>
                <w:szCs w:val="24"/>
                <w:lang w:eastAsia="ar-SA"/>
              </w:rPr>
              <w:t>указать год</w:t>
            </w:r>
            <w:r w:rsidRPr="002F7BEC">
              <w:rPr>
                <w:rFonts w:ascii="Times New Roman" w:hAnsi="Times New Roman"/>
                <w:b/>
                <w:sz w:val="24"/>
                <w:szCs w:val="24"/>
                <w:lang w:eastAsia="ar-SA"/>
              </w:rPr>
              <w:t xml:space="preserve">] </w:t>
            </w:r>
          </w:p>
        </w:tc>
        <w:tc>
          <w:tcPr>
            <w:tcW w:w="1275"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suppressAutoHyphens/>
              <w:snapToGrid w:val="0"/>
              <w:spacing w:before="40" w:after="40"/>
              <w:ind w:left="57" w:right="57"/>
              <w:jc w:val="center"/>
              <w:rPr>
                <w:rFonts w:ascii="Times New Roman" w:hAnsi="Times New Roman"/>
                <w:sz w:val="24"/>
                <w:szCs w:val="24"/>
                <w:lang w:eastAsia="ar-SA"/>
              </w:rPr>
            </w:pPr>
          </w:p>
        </w:tc>
      </w:tr>
      <w:tr w:rsidR="00B54058" w:rsidRPr="002F7BEC" w:rsidTr="00494043">
        <w:trPr>
          <w:cantSplit/>
        </w:trPr>
        <w:tc>
          <w:tcPr>
            <w:tcW w:w="709" w:type="dxa"/>
            <w:tcBorders>
              <w:top w:val="single" w:sz="4" w:space="0" w:color="000000"/>
              <w:left w:val="single" w:sz="4" w:space="0" w:color="000000"/>
              <w:bottom w:val="single" w:sz="4" w:space="0" w:color="000000"/>
            </w:tcBorders>
          </w:tcPr>
          <w:p w:rsidR="00B54058" w:rsidRPr="002F7BEC" w:rsidRDefault="00B54058" w:rsidP="00905C65">
            <w:pPr>
              <w:numPr>
                <w:ilvl w:val="0"/>
                <w:numId w:val="34"/>
              </w:numPr>
              <w:suppressAutoHyphens/>
              <w:snapToGrid w:val="0"/>
              <w:spacing w:line="360" w:lineRule="auto"/>
              <w:rPr>
                <w:rFonts w:ascii="Times New Roman" w:hAnsi="Times New Roman"/>
                <w:sz w:val="24"/>
                <w:szCs w:val="24"/>
                <w:lang w:eastAsia="ar-SA"/>
              </w:rPr>
            </w:pPr>
          </w:p>
        </w:tc>
        <w:tc>
          <w:tcPr>
            <w:tcW w:w="2835"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2126"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2127"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1275"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suppressAutoHyphens/>
              <w:snapToGrid w:val="0"/>
              <w:spacing w:before="40" w:after="40"/>
              <w:ind w:left="57" w:right="57"/>
              <w:jc w:val="center"/>
              <w:rPr>
                <w:rFonts w:ascii="Times New Roman" w:hAnsi="Times New Roman"/>
                <w:sz w:val="24"/>
                <w:szCs w:val="24"/>
                <w:lang w:eastAsia="ar-SA"/>
              </w:rPr>
            </w:pPr>
          </w:p>
        </w:tc>
      </w:tr>
      <w:tr w:rsidR="00B54058" w:rsidRPr="002F7BEC" w:rsidTr="00494043">
        <w:trPr>
          <w:cantSplit/>
        </w:trPr>
        <w:tc>
          <w:tcPr>
            <w:tcW w:w="709" w:type="dxa"/>
            <w:tcBorders>
              <w:top w:val="single" w:sz="4" w:space="0" w:color="000000"/>
              <w:left w:val="single" w:sz="4" w:space="0" w:color="000000"/>
              <w:bottom w:val="single" w:sz="4" w:space="0" w:color="000000"/>
            </w:tcBorders>
          </w:tcPr>
          <w:p w:rsidR="00B54058" w:rsidRPr="002F7BEC" w:rsidRDefault="00B54058" w:rsidP="00905C65">
            <w:pPr>
              <w:numPr>
                <w:ilvl w:val="0"/>
                <w:numId w:val="34"/>
              </w:numPr>
              <w:suppressAutoHyphens/>
              <w:snapToGrid w:val="0"/>
              <w:spacing w:line="360" w:lineRule="auto"/>
              <w:rPr>
                <w:rFonts w:ascii="Times New Roman" w:hAnsi="Times New Roman"/>
                <w:sz w:val="24"/>
                <w:szCs w:val="24"/>
                <w:lang w:eastAsia="ar-SA"/>
              </w:rPr>
            </w:pPr>
          </w:p>
        </w:tc>
        <w:tc>
          <w:tcPr>
            <w:tcW w:w="2835"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2126"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2127"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1275"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suppressAutoHyphens/>
              <w:snapToGrid w:val="0"/>
              <w:spacing w:before="40" w:after="40"/>
              <w:ind w:left="57" w:right="57"/>
              <w:jc w:val="center"/>
              <w:rPr>
                <w:rFonts w:ascii="Times New Roman" w:hAnsi="Times New Roman"/>
                <w:sz w:val="24"/>
                <w:szCs w:val="24"/>
                <w:lang w:eastAsia="ar-SA"/>
              </w:rPr>
            </w:pPr>
          </w:p>
        </w:tc>
      </w:tr>
      <w:tr w:rsidR="00B54058" w:rsidRPr="002F7BEC" w:rsidTr="00494043">
        <w:trPr>
          <w:cantSplit/>
        </w:trPr>
        <w:tc>
          <w:tcPr>
            <w:tcW w:w="709" w:type="dxa"/>
            <w:tcBorders>
              <w:top w:val="single" w:sz="4" w:space="0" w:color="000000"/>
              <w:left w:val="single" w:sz="4" w:space="0" w:color="000000"/>
              <w:bottom w:val="single" w:sz="4" w:space="0" w:color="000000"/>
            </w:tcBorders>
          </w:tcPr>
          <w:p w:rsidR="00B54058" w:rsidRPr="002F7BEC" w:rsidRDefault="00B54058" w:rsidP="00905C65">
            <w:pPr>
              <w:numPr>
                <w:ilvl w:val="0"/>
                <w:numId w:val="34"/>
              </w:numPr>
              <w:suppressAutoHyphens/>
              <w:snapToGrid w:val="0"/>
              <w:spacing w:line="360" w:lineRule="auto"/>
              <w:rPr>
                <w:rFonts w:ascii="Times New Roman" w:hAnsi="Times New Roman"/>
                <w:sz w:val="24"/>
                <w:szCs w:val="24"/>
                <w:lang w:eastAsia="ar-SA"/>
              </w:rPr>
            </w:pPr>
          </w:p>
        </w:tc>
        <w:tc>
          <w:tcPr>
            <w:tcW w:w="2835"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2126"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2127"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1275"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suppressAutoHyphens/>
              <w:snapToGrid w:val="0"/>
              <w:spacing w:before="40" w:after="40"/>
              <w:ind w:left="57" w:right="57"/>
              <w:jc w:val="center"/>
              <w:rPr>
                <w:rFonts w:ascii="Times New Roman" w:hAnsi="Times New Roman"/>
                <w:sz w:val="24"/>
                <w:szCs w:val="24"/>
                <w:lang w:eastAsia="ar-SA"/>
              </w:rPr>
            </w:pPr>
          </w:p>
        </w:tc>
      </w:tr>
      <w:tr w:rsidR="00B54058" w:rsidRPr="002F7BEC" w:rsidTr="00494043">
        <w:trPr>
          <w:cantSplit/>
        </w:trPr>
        <w:tc>
          <w:tcPr>
            <w:tcW w:w="709" w:type="dxa"/>
            <w:tcBorders>
              <w:top w:val="single" w:sz="4" w:space="0" w:color="000000"/>
              <w:left w:val="single" w:sz="4" w:space="0" w:color="000000"/>
              <w:bottom w:val="single" w:sz="4" w:space="0" w:color="000000"/>
            </w:tcBorders>
          </w:tcPr>
          <w:p w:rsidR="00B54058" w:rsidRPr="002F7BEC" w:rsidRDefault="00B54058" w:rsidP="00A4218C">
            <w:pPr>
              <w:suppressAutoHyphens/>
              <w:snapToGrid w:val="0"/>
              <w:spacing w:before="40" w:after="40"/>
              <w:ind w:right="57" w:firstLine="0"/>
              <w:rPr>
                <w:rFonts w:ascii="Times New Roman" w:hAnsi="Times New Roman"/>
                <w:sz w:val="24"/>
                <w:szCs w:val="24"/>
                <w:lang w:eastAsia="ar-SA"/>
              </w:rPr>
            </w:pPr>
            <w:r w:rsidRPr="002F7BEC">
              <w:rPr>
                <w:rFonts w:ascii="Times New Roman" w:hAnsi="Times New Roman"/>
                <w:sz w:val="24"/>
                <w:szCs w:val="24"/>
                <w:lang w:eastAsia="ar-SA"/>
              </w:rPr>
              <w:t>…</w:t>
            </w:r>
          </w:p>
        </w:tc>
        <w:tc>
          <w:tcPr>
            <w:tcW w:w="2835"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2126"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2127"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1275"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sz w:val="24"/>
                <w:szCs w:val="24"/>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suppressAutoHyphens/>
              <w:snapToGrid w:val="0"/>
              <w:spacing w:before="40" w:after="40"/>
              <w:ind w:left="57" w:right="57"/>
              <w:jc w:val="center"/>
              <w:rPr>
                <w:rFonts w:ascii="Times New Roman" w:hAnsi="Times New Roman"/>
                <w:sz w:val="24"/>
                <w:szCs w:val="24"/>
                <w:lang w:eastAsia="ar-SA"/>
              </w:rPr>
            </w:pPr>
          </w:p>
        </w:tc>
      </w:tr>
      <w:tr w:rsidR="00B54058" w:rsidRPr="002F7BEC" w:rsidTr="00494043">
        <w:trPr>
          <w:cantSplit/>
        </w:trPr>
        <w:tc>
          <w:tcPr>
            <w:tcW w:w="7797" w:type="dxa"/>
            <w:gridSpan w:val="4"/>
            <w:tcBorders>
              <w:top w:val="single" w:sz="4" w:space="0" w:color="000000"/>
              <w:left w:val="single" w:sz="4" w:space="0" w:color="000000"/>
              <w:bottom w:val="single" w:sz="4" w:space="0" w:color="000000"/>
              <w:right w:val="single" w:sz="4" w:space="0" w:color="000000"/>
            </w:tcBorders>
          </w:tcPr>
          <w:p w:rsidR="00B54058" w:rsidRPr="002F7BEC" w:rsidRDefault="00B54058" w:rsidP="006B7382">
            <w:pPr>
              <w:suppressAutoHyphens/>
              <w:snapToGrid w:val="0"/>
              <w:spacing w:before="40" w:after="40"/>
              <w:ind w:left="57" w:right="57"/>
              <w:rPr>
                <w:rFonts w:ascii="Times New Roman" w:hAnsi="Times New Roman"/>
                <w:sz w:val="24"/>
                <w:szCs w:val="24"/>
                <w:lang w:eastAsia="ar-SA"/>
              </w:rPr>
            </w:pPr>
            <w:r w:rsidRPr="002F7BEC">
              <w:rPr>
                <w:rFonts w:ascii="Times New Roman" w:hAnsi="Times New Roman"/>
                <w:b/>
                <w:sz w:val="24"/>
                <w:szCs w:val="24"/>
                <w:lang w:eastAsia="ar-SA"/>
              </w:rPr>
              <w:t xml:space="preserve">ИТОГО </w:t>
            </w:r>
            <w:proofErr w:type="gramStart"/>
            <w:r w:rsidRPr="002F7BEC">
              <w:rPr>
                <w:rFonts w:ascii="Times New Roman" w:hAnsi="Times New Roman"/>
                <w:b/>
                <w:sz w:val="24"/>
                <w:szCs w:val="24"/>
                <w:lang w:eastAsia="ar-SA"/>
              </w:rPr>
              <w:t>за полный год</w:t>
            </w:r>
            <w:proofErr w:type="gramEnd"/>
            <w:r w:rsidRPr="002F7BEC">
              <w:rPr>
                <w:rFonts w:ascii="Times New Roman" w:hAnsi="Times New Roman"/>
                <w:b/>
                <w:sz w:val="24"/>
                <w:szCs w:val="24"/>
                <w:lang w:eastAsia="ar-SA"/>
              </w:rPr>
              <w:t xml:space="preserve"> [</w:t>
            </w:r>
            <w:r w:rsidRPr="002F7BEC">
              <w:rPr>
                <w:rFonts w:ascii="Times New Roman" w:hAnsi="Times New Roman"/>
                <w:b/>
                <w:i/>
                <w:sz w:val="24"/>
                <w:szCs w:val="24"/>
                <w:lang w:eastAsia="ar-SA"/>
              </w:rPr>
              <w:t>указать год</w:t>
            </w:r>
            <w:r w:rsidRPr="002F7BEC">
              <w:rPr>
                <w:rFonts w:ascii="Times New Roman" w:hAnsi="Times New Roman"/>
                <w:b/>
                <w:sz w:val="24"/>
                <w:szCs w:val="24"/>
                <w:lang w:eastAsia="ar-SA"/>
              </w:rPr>
              <w:t>]</w:t>
            </w:r>
          </w:p>
        </w:tc>
        <w:tc>
          <w:tcPr>
            <w:tcW w:w="1275"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suppressAutoHyphens/>
              <w:snapToGrid w:val="0"/>
              <w:spacing w:before="40" w:after="40"/>
              <w:ind w:left="57" w:right="57"/>
              <w:rPr>
                <w:rFonts w:ascii="Times New Roman" w:hAnsi="Times New Roman"/>
                <w:b/>
                <w:sz w:val="24"/>
                <w:szCs w:val="24"/>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2F7BEC" w:rsidRDefault="00B54058" w:rsidP="00BC16DE">
            <w:pPr>
              <w:suppressAutoHyphens/>
              <w:snapToGrid w:val="0"/>
              <w:spacing w:before="40" w:after="40"/>
              <w:ind w:left="57" w:right="57"/>
              <w:rPr>
                <w:rFonts w:ascii="Times New Roman" w:hAnsi="Times New Roman"/>
                <w:b/>
                <w:sz w:val="24"/>
                <w:szCs w:val="24"/>
                <w:lang w:eastAsia="ar-SA"/>
              </w:rPr>
            </w:pPr>
            <w:r w:rsidRPr="002F7BEC">
              <w:rPr>
                <w:rFonts w:ascii="Times New Roman" w:hAnsi="Times New Roman"/>
                <w:b/>
                <w:sz w:val="24"/>
                <w:szCs w:val="24"/>
                <w:lang w:eastAsia="ar-SA"/>
              </w:rPr>
              <w:t>х</w:t>
            </w:r>
          </w:p>
        </w:tc>
      </w:tr>
      <w:tr w:rsidR="00B54058" w:rsidRPr="002F7BEC" w:rsidTr="00494043">
        <w:trPr>
          <w:cantSplit/>
        </w:trPr>
        <w:tc>
          <w:tcPr>
            <w:tcW w:w="7797" w:type="dxa"/>
            <w:gridSpan w:val="4"/>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jc w:val="center"/>
              <w:rPr>
                <w:rFonts w:ascii="Times New Roman" w:hAnsi="Times New Roman"/>
                <w:b/>
                <w:sz w:val="24"/>
                <w:szCs w:val="24"/>
                <w:lang w:eastAsia="ar-SA"/>
              </w:rPr>
            </w:pPr>
            <w:r w:rsidRPr="002F7BEC">
              <w:rPr>
                <w:rFonts w:ascii="Times New Roman" w:hAnsi="Times New Roman"/>
                <w:b/>
                <w:sz w:val="24"/>
                <w:szCs w:val="24"/>
                <w:lang w:eastAsia="ar-SA"/>
              </w:rPr>
              <w:t>ИТОГО за ______год, ______</w:t>
            </w:r>
            <w:proofErr w:type="spellStart"/>
            <w:r w:rsidRPr="002F7BEC">
              <w:rPr>
                <w:rFonts w:ascii="Times New Roman" w:hAnsi="Times New Roman"/>
                <w:b/>
                <w:sz w:val="24"/>
                <w:szCs w:val="24"/>
                <w:lang w:eastAsia="ar-SA"/>
              </w:rPr>
              <w:t>год</w:t>
            </w:r>
            <w:r w:rsidR="00B40256" w:rsidRPr="002F7BEC">
              <w:rPr>
                <w:rFonts w:ascii="Times New Roman" w:hAnsi="Times New Roman"/>
                <w:b/>
                <w:sz w:val="24"/>
                <w:szCs w:val="24"/>
                <w:lang w:eastAsia="ar-SA"/>
              </w:rPr>
              <w:t>,</w:t>
            </w:r>
            <w:r w:rsidRPr="002F7BEC">
              <w:rPr>
                <w:rFonts w:ascii="Times New Roman" w:hAnsi="Times New Roman"/>
                <w:b/>
                <w:sz w:val="24"/>
                <w:szCs w:val="24"/>
                <w:lang w:eastAsia="ar-SA"/>
              </w:rPr>
              <w:t>_______год</w:t>
            </w:r>
            <w:proofErr w:type="spellEnd"/>
            <w:r w:rsidRPr="002F7BEC">
              <w:rPr>
                <w:rFonts w:ascii="Times New Roman" w:hAnsi="Times New Roman"/>
                <w:b/>
                <w:sz w:val="24"/>
                <w:szCs w:val="24"/>
                <w:lang w:eastAsia="ar-SA"/>
              </w:rPr>
              <w:t>……..</w:t>
            </w:r>
          </w:p>
        </w:tc>
        <w:tc>
          <w:tcPr>
            <w:tcW w:w="1275" w:type="dxa"/>
            <w:tcBorders>
              <w:top w:val="single" w:sz="4" w:space="0" w:color="000000"/>
              <w:left w:val="single" w:sz="4" w:space="0" w:color="000000"/>
              <w:bottom w:val="single" w:sz="4" w:space="0" w:color="000000"/>
            </w:tcBorders>
          </w:tcPr>
          <w:p w:rsidR="00B54058" w:rsidRPr="002F7BEC" w:rsidRDefault="00B54058" w:rsidP="00BC16DE">
            <w:pPr>
              <w:suppressAutoHyphens/>
              <w:snapToGrid w:val="0"/>
              <w:spacing w:before="40" w:after="40"/>
              <w:ind w:left="57" w:right="57"/>
              <w:rPr>
                <w:rFonts w:ascii="Times New Roman" w:hAnsi="Times New Roman"/>
                <w:b/>
                <w:sz w:val="24"/>
                <w:szCs w:val="24"/>
                <w:lang w:eastAsia="ar-SA"/>
              </w:rPr>
            </w:pPr>
          </w:p>
        </w:tc>
        <w:tc>
          <w:tcPr>
            <w:tcW w:w="1406" w:type="dxa"/>
            <w:tcBorders>
              <w:top w:val="single" w:sz="4" w:space="0" w:color="000000"/>
              <w:left w:val="single" w:sz="4" w:space="0" w:color="000000"/>
              <w:bottom w:val="single" w:sz="4" w:space="0" w:color="000000"/>
              <w:right w:val="single" w:sz="4" w:space="0" w:color="000000"/>
            </w:tcBorders>
          </w:tcPr>
          <w:p w:rsidR="00B54058" w:rsidRPr="002F7BEC" w:rsidRDefault="00B54058" w:rsidP="00494043">
            <w:pPr>
              <w:suppressAutoHyphens/>
              <w:snapToGrid w:val="0"/>
              <w:spacing w:before="40" w:after="40"/>
              <w:ind w:left="57" w:right="57"/>
              <w:rPr>
                <w:rFonts w:ascii="Times New Roman" w:hAnsi="Times New Roman"/>
                <w:b/>
                <w:sz w:val="24"/>
                <w:szCs w:val="24"/>
                <w:lang w:eastAsia="ar-SA"/>
              </w:rPr>
            </w:pPr>
            <w:r w:rsidRPr="002F7BEC">
              <w:rPr>
                <w:rFonts w:ascii="Times New Roman" w:hAnsi="Times New Roman"/>
                <w:b/>
                <w:sz w:val="24"/>
                <w:szCs w:val="24"/>
                <w:lang w:eastAsia="ar-SA"/>
              </w:rPr>
              <w:t>х</w:t>
            </w:r>
          </w:p>
        </w:tc>
      </w:tr>
    </w:tbl>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___________________________________</w:t>
      </w:r>
    </w:p>
    <w:p w:rsidR="00B54058" w:rsidRPr="002F7BEC" w:rsidRDefault="00B54058" w:rsidP="00387FEC">
      <w:pPr>
        <w:ind w:right="3684"/>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 xml:space="preserve">                                               (подпись, М.П.)</w:t>
      </w:r>
    </w:p>
    <w:p w:rsidR="00B54058" w:rsidRPr="002F7BEC" w:rsidRDefault="00B54058" w:rsidP="0063294F">
      <w:pPr>
        <w:rPr>
          <w:rFonts w:ascii="Times New Roman" w:hAnsi="Times New Roman"/>
          <w:snapToGrid w:val="0"/>
          <w:sz w:val="24"/>
          <w:szCs w:val="24"/>
        </w:rPr>
      </w:pPr>
      <w:r w:rsidRPr="002F7BEC">
        <w:rPr>
          <w:rFonts w:ascii="Times New Roman" w:hAnsi="Times New Roman"/>
          <w:snapToGrid w:val="0"/>
          <w:sz w:val="24"/>
          <w:szCs w:val="24"/>
        </w:rPr>
        <w:t>____________________________________</w:t>
      </w:r>
    </w:p>
    <w:p w:rsidR="00B54058" w:rsidRPr="002F7BEC" w:rsidRDefault="00B54058" w:rsidP="00387FEC">
      <w:pPr>
        <w:ind w:right="3684"/>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(фамилия, имя, отчество лица,  подписавшего форму, должность)</w:t>
      </w:r>
    </w:p>
    <w:p w:rsidR="00B54058" w:rsidRPr="002F7BEC" w:rsidRDefault="00B54058" w:rsidP="0063294F">
      <w:pPr>
        <w:pBdr>
          <w:bottom w:val="single" w:sz="4" w:space="1" w:color="auto"/>
        </w:pBdr>
        <w:shd w:val="clear" w:color="auto" w:fill="E0E0E0"/>
        <w:ind w:right="21"/>
        <w:jc w:val="center"/>
        <w:rPr>
          <w:rFonts w:ascii="Times New Roman" w:hAnsi="Times New Roman"/>
          <w:b/>
          <w:snapToGrid w:val="0"/>
          <w:spacing w:val="36"/>
          <w:sz w:val="24"/>
          <w:szCs w:val="24"/>
        </w:rPr>
      </w:pPr>
      <w:r w:rsidRPr="002F7BEC">
        <w:rPr>
          <w:rFonts w:ascii="Times New Roman" w:hAnsi="Times New Roman"/>
          <w:b/>
          <w:snapToGrid w:val="0"/>
          <w:spacing w:val="36"/>
          <w:sz w:val="24"/>
          <w:szCs w:val="24"/>
        </w:rPr>
        <w:t>конец формы</w:t>
      </w:r>
    </w:p>
    <w:p w:rsidR="00B54058" w:rsidRPr="002F7BEC" w:rsidRDefault="00B54058" w:rsidP="0063294F">
      <w:pPr>
        <w:pBdr>
          <w:bottom w:val="single" w:sz="4" w:space="1" w:color="auto"/>
        </w:pBdr>
        <w:shd w:val="clear" w:color="auto" w:fill="E0E0E0"/>
        <w:ind w:right="21"/>
        <w:jc w:val="center"/>
        <w:rPr>
          <w:rFonts w:ascii="Times New Roman" w:hAnsi="Times New Roman"/>
          <w:snapToGrid w:val="0"/>
          <w:sz w:val="24"/>
          <w:szCs w:val="24"/>
        </w:rPr>
      </w:pPr>
      <w:r w:rsidRPr="002F7BEC">
        <w:rPr>
          <w:rFonts w:ascii="Times New Roman" w:hAnsi="Times New Roman"/>
          <w:snapToGrid w:val="0"/>
          <w:sz w:val="24"/>
          <w:szCs w:val="24"/>
        </w:rPr>
        <w:t>Инструкции по заполнению</w:t>
      </w:r>
    </w:p>
    <w:p w:rsidR="00B54058" w:rsidRPr="002F7BEC" w:rsidRDefault="00B54058" w:rsidP="00905C65">
      <w:pPr>
        <w:numPr>
          <w:ilvl w:val="3"/>
          <w:numId w:val="32"/>
        </w:numPr>
        <w:tabs>
          <w:tab w:val="num" w:pos="567"/>
          <w:tab w:val="left" w:pos="1494"/>
        </w:tabs>
        <w:suppressAutoHyphens/>
        <w:ind w:left="567" w:hanging="567"/>
        <w:rPr>
          <w:rFonts w:ascii="Times New Roman" w:hAnsi="Times New Roman"/>
          <w:sz w:val="24"/>
          <w:szCs w:val="24"/>
          <w:lang w:eastAsia="ar-SA"/>
        </w:rPr>
      </w:pPr>
      <w:r w:rsidRPr="002F7BEC">
        <w:rPr>
          <w:rFonts w:ascii="Times New Roman" w:hAnsi="Times New Roman"/>
          <w:sz w:val="24"/>
          <w:szCs w:val="24"/>
          <w:lang w:eastAsia="ar-SA"/>
        </w:rPr>
        <w:t>Участник открытого одноэтапного запроса предложений приводит номер и дату письма о подаче оферты, приложением к которому является данная справка.</w:t>
      </w:r>
    </w:p>
    <w:p w:rsidR="00B54058" w:rsidRPr="002F7BEC" w:rsidRDefault="00B54058" w:rsidP="00905C65">
      <w:pPr>
        <w:numPr>
          <w:ilvl w:val="3"/>
          <w:numId w:val="32"/>
        </w:numPr>
        <w:tabs>
          <w:tab w:val="num" w:pos="567"/>
          <w:tab w:val="left" w:pos="1494"/>
        </w:tabs>
        <w:suppressAutoHyphens/>
        <w:ind w:left="567" w:hanging="567"/>
        <w:rPr>
          <w:rFonts w:ascii="Times New Roman" w:hAnsi="Times New Roman"/>
          <w:sz w:val="24"/>
          <w:szCs w:val="24"/>
          <w:lang w:eastAsia="ar-SA"/>
        </w:rPr>
      </w:pPr>
      <w:r w:rsidRPr="002F7BEC">
        <w:rPr>
          <w:rFonts w:ascii="Times New Roman" w:hAnsi="Times New Roman"/>
          <w:sz w:val="24"/>
          <w:szCs w:val="24"/>
          <w:lang w:eastAsia="ar-SA"/>
        </w:rPr>
        <w:t>Участник открытого одноэтапного запроса предложений указывает свое фирменное наименование (в т.ч. организационно-правовую форму) и свой адрес.</w:t>
      </w:r>
    </w:p>
    <w:p w:rsidR="00B54058" w:rsidRPr="002F7BEC" w:rsidRDefault="00B54058" w:rsidP="00905C65">
      <w:pPr>
        <w:numPr>
          <w:ilvl w:val="3"/>
          <w:numId w:val="32"/>
        </w:numPr>
        <w:tabs>
          <w:tab w:val="num" w:pos="567"/>
          <w:tab w:val="left" w:pos="1494"/>
        </w:tabs>
        <w:suppressAutoHyphens/>
        <w:ind w:left="567" w:hanging="567"/>
        <w:rPr>
          <w:rFonts w:ascii="Times New Roman" w:hAnsi="Times New Roman"/>
          <w:b/>
          <w:sz w:val="24"/>
          <w:szCs w:val="24"/>
          <w:lang w:eastAsia="ar-SA"/>
        </w:rPr>
      </w:pPr>
      <w:r w:rsidRPr="002F7BEC">
        <w:rPr>
          <w:rFonts w:ascii="Times New Roman" w:hAnsi="Times New Roman"/>
          <w:sz w:val="24"/>
          <w:szCs w:val="24"/>
          <w:lang w:eastAsia="ar-SA"/>
        </w:rPr>
        <w:lastRenderedPageBreak/>
        <w:t xml:space="preserve">В этой форме Участник открытого одноэтапного запроса предложений указывает перечень и годовые объемы выполнения </w:t>
      </w:r>
      <w:r w:rsidRPr="002F7BEC">
        <w:rPr>
          <w:rFonts w:ascii="Times New Roman" w:hAnsi="Times New Roman"/>
          <w:b/>
          <w:sz w:val="24"/>
          <w:szCs w:val="24"/>
          <w:lang w:eastAsia="ar-SA"/>
        </w:rPr>
        <w:t>аналогичных договоров</w:t>
      </w:r>
      <w:r w:rsidRPr="002F7BEC">
        <w:rPr>
          <w:rFonts w:ascii="Times New Roman" w:hAnsi="Times New Roman"/>
          <w:sz w:val="24"/>
          <w:szCs w:val="24"/>
          <w:lang w:eastAsia="ar-SA"/>
        </w:rPr>
        <w:t xml:space="preserve">, </w:t>
      </w:r>
      <w:r w:rsidRPr="002F7BEC">
        <w:rPr>
          <w:rFonts w:ascii="Times New Roman" w:hAnsi="Times New Roman"/>
          <w:b/>
          <w:sz w:val="24"/>
          <w:szCs w:val="24"/>
          <w:lang w:eastAsia="ar-SA"/>
        </w:rPr>
        <w:t>сопоставимых по объемам, срокам выполнения и прочим требованиям технического задания.</w:t>
      </w:r>
    </w:p>
    <w:p w:rsidR="00B54058" w:rsidRPr="002F7BEC" w:rsidRDefault="00B54058" w:rsidP="00905C65">
      <w:pPr>
        <w:numPr>
          <w:ilvl w:val="3"/>
          <w:numId w:val="32"/>
        </w:numPr>
        <w:tabs>
          <w:tab w:val="num" w:pos="567"/>
          <w:tab w:val="left" w:pos="1494"/>
        </w:tabs>
        <w:suppressAutoHyphens/>
        <w:ind w:left="567" w:hanging="567"/>
        <w:rPr>
          <w:rFonts w:ascii="Times New Roman" w:hAnsi="Times New Roman"/>
          <w:b/>
          <w:sz w:val="24"/>
          <w:szCs w:val="24"/>
          <w:lang w:eastAsia="ar-SA"/>
        </w:rPr>
      </w:pPr>
      <w:r w:rsidRPr="002F7BEC">
        <w:rPr>
          <w:rFonts w:ascii="Times New Roman" w:hAnsi="Times New Roman"/>
          <w:sz w:val="24"/>
          <w:szCs w:val="24"/>
          <w:lang w:eastAsia="ar-SA"/>
        </w:rPr>
        <w:t>Участник открытого одноэтапного запроса предложений может самостоятельно выбрать договоры, которые, по его мнению, наилучшим образом характеризует его опыт. Данные сведения будут использованы для  дальнейшей оценки Участника по данному критерию</w:t>
      </w:r>
      <w:r w:rsidRPr="002F7BEC">
        <w:rPr>
          <w:rFonts w:ascii="Times New Roman" w:hAnsi="Times New Roman"/>
          <w:b/>
          <w:sz w:val="24"/>
          <w:szCs w:val="24"/>
          <w:lang w:eastAsia="ar-SA"/>
        </w:rPr>
        <w:t>. В случае не указания сведений по объему выполнения  аналогичных договоров, а также непредставления копий договоров,</w:t>
      </w:r>
      <w:r w:rsidR="007F5EFA" w:rsidRPr="002F7BEC">
        <w:rPr>
          <w:rFonts w:ascii="Times New Roman" w:hAnsi="Times New Roman"/>
          <w:b/>
          <w:sz w:val="24"/>
          <w:szCs w:val="24"/>
          <w:lang w:eastAsia="ar-SA"/>
        </w:rPr>
        <w:t xml:space="preserve"> вместе с документами, подтверждающими выполнение работ (актами выполненных работ по приложенным  договорам),</w:t>
      </w:r>
      <w:r w:rsidRPr="002F7BEC">
        <w:rPr>
          <w:rFonts w:ascii="Times New Roman" w:hAnsi="Times New Roman"/>
          <w:b/>
          <w:sz w:val="24"/>
          <w:szCs w:val="24"/>
          <w:lang w:eastAsia="ar-SA"/>
        </w:rPr>
        <w:t xml:space="preserve"> заявке такого Участника будет присуждаться 0 баллов по данному критерию.</w:t>
      </w:r>
    </w:p>
    <w:p w:rsidR="00B54058" w:rsidRPr="002F7BEC" w:rsidRDefault="00B54058" w:rsidP="0063294F">
      <w:pPr>
        <w:tabs>
          <w:tab w:val="num" w:pos="1494"/>
        </w:tabs>
        <w:spacing w:line="360" w:lineRule="auto"/>
        <w:ind w:left="1134"/>
        <w:rPr>
          <w:rFonts w:ascii="Times New Roman" w:hAnsi="Times New Roman"/>
          <w:snapToGrid w:val="0"/>
          <w:sz w:val="24"/>
          <w:szCs w:val="24"/>
        </w:rPr>
      </w:pPr>
    </w:p>
    <w:p w:rsidR="00B54058" w:rsidRPr="002F7BEC" w:rsidRDefault="00B54058" w:rsidP="0063294F">
      <w:pPr>
        <w:tabs>
          <w:tab w:val="left" w:pos="3732"/>
        </w:tabs>
        <w:spacing w:line="360" w:lineRule="auto"/>
        <w:ind w:left="1134"/>
        <w:rPr>
          <w:rFonts w:ascii="Times New Roman" w:hAnsi="Times New Roman"/>
          <w:snapToGrid w:val="0"/>
          <w:sz w:val="24"/>
          <w:szCs w:val="24"/>
        </w:rPr>
        <w:sectPr w:rsidR="00B54058" w:rsidRPr="002F7BEC" w:rsidSect="009456D4">
          <w:pgSz w:w="11907" w:h="16840" w:code="9"/>
          <w:pgMar w:top="624" w:right="567" w:bottom="510" w:left="1276" w:header="567" w:footer="567" w:gutter="0"/>
          <w:cols w:space="708"/>
          <w:rtlGutter/>
          <w:docGrid w:linePitch="360"/>
        </w:sectPr>
      </w:pPr>
    </w:p>
    <w:p w:rsidR="00B54058" w:rsidRPr="002F7BEC" w:rsidRDefault="00B54058" w:rsidP="00AB35DE">
      <w:pPr>
        <w:keepNext/>
        <w:keepLines/>
        <w:suppressAutoHyphens/>
        <w:ind w:firstLine="0"/>
        <w:jc w:val="center"/>
        <w:outlineLvl w:val="1"/>
        <w:rPr>
          <w:rFonts w:ascii="Times New Roman" w:hAnsi="Times New Roman"/>
          <w:b/>
          <w:sz w:val="24"/>
          <w:szCs w:val="24"/>
        </w:rPr>
      </w:pPr>
      <w:bookmarkStart w:id="319" w:name="_Toc384374333"/>
      <w:bookmarkStart w:id="320" w:name="_Toc371690801"/>
      <w:bookmarkStart w:id="321" w:name="_Toc371690641"/>
      <w:bookmarkStart w:id="322" w:name="_Toc366762391"/>
      <w:bookmarkStart w:id="323" w:name="_Ref55336389"/>
      <w:bookmarkStart w:id="324" w:name="_Toc393093656"/>
      <w:bookmarkStart w:id="325" w:name="_Toc393094116"/>
      <w:bookmarkStart w:id="326" w:name="_Toc386619741"/>
      <w:bookmarkStart w:id="327" w:name="_Toc412637439"/>
      <w:r w:rsidRPr="002F7BEC">
        <w:rPr>
          <w:rFonts w:ascii="Times New Roman" w:hAnsi="Times New Roman"/>
          <w:b/>
          <w:sz w:val="24"/>
          <w:szCs w:val="24"/>
        </w:rPr>
        <w:lastRenderedPageBreak/>
        <w:t>Справка о материально-технических ресурсах (форма 5)</w:t>
      </w:r>
      <w:bookmarkEnd w:id="319"/>
      <w:bookmarkEnd w:id="320"/>
      <w:bookmarkEnd w:id="321"/>
      <w:bookmarkEnd w:id="322"/>
      <w:bookmarkEnd w:id="323"/>
      <w:bookmarkEnd w:id="324"/>
      <w:bookmarkEnd w:id="325"/>
      <w:bookmarkEnd w:id="327"/>
    </w:p>
    <w:p w:rsidR="00B54058" w:rsidRPr="002F7BEC" w:rsidRDefault="00B54058" w:rsidP="00AB35DE">
      <w:pPr>
        <w:tabs>
          <w:tab w:val="left" w:pos="1494"/>
        </w:tabs>
        <w:suppressAutoHyphens/>
        <w:ind w:firstLine="0"/>
        <w:jc w:val="center"/>
        <w:rPr>
          <w:rFonts w:ascii="Times New Roman" w:hAnsi="Times New Roman"/>
          <w:bCs/>
          <w:sz w:val="24"/>
          <w:szCs w:val="24"/>
        </w:rPr>
      </w:pPr>
      <w:r w:rsidRPr="002F7BEC">
        <w:rPr>
          <w:rFonts w:ascii="Times New Roman" w:hAnsi="Times New Roman"/>
          <w:bCs/>
          <w:sz w:val="24"/>
          <w:szCs w:val="24"/>
        </w:rPr>
        <w:t>Форма Справки о материально-технических ресурсах</w:t>
      </w:r>
    </w:p>
    <w:p w:rsidR="00B54058" w:rsidRPr="002F7BEC" w:rsidRDefault="00B54058" w:rsidP="007D2251">
      <w:pPr>
        <w:tabs>
          <w:tab w:val="left" w:pos="1494"/>
        </w:tabs>
        <w:suppressAutoHyphens/>
        <w:ind w:left="1314" w:firstLine="0"/>
        <w:jc w:val="right"/>
        <w:rPr>
          <w:rFonts w:ascii="Times New Roman" w:hAnsi="Times New Roman"/>
          <w:bCs/>
          <w:sz w:val="24"/>
          <w:szCs w:val="24"/>
        </w:rPr>
      </w:pPr>
    </w:p>
    <w:p w:rsidR="00B54058" w:rsidRPr="002F7BEC" w:rsidRDefault="00B54058" w:rsidP="007D2251">
      <w:pPr>
        <w:pBdr>
          <w:top w:val="single" w:sz="4" w:space="1" w:color="000000"/>
        </w:pBdr>
        <w:shd w:val="clear" w:color="auto" w:fill="E0E0E0"/>
        <w:suppressAutoHyphens/>
        <w:ind w:right="21" w:firstLine="0"/>
        <w:jc w:val="center"/>
        <w:rPr>
          <w:rFonts w:ascii="Times New Roman" w:hAnsi="Times New Roman"/>
          <w:bCs/>
          <w:spacing w:val="36"/>
          <w:sz w:val="24"/>
          <w:szCs w:val="24"/>
        </w:rPr>
      </w:pPr>
      <w:r w:rsidRPr="002F7BEC">
        <w:rPr>
          <w:rFonts w:ascii="Times New Roman" w:hAnsi="Times New Roman"/>
          <w:bCs/>
          <w:spacing w:val="36"/>
          <w:sz w:val="24"/>
          <w:szCs w:val="24"/>
        </w:rPr>
        <w:t>начало формы</w:t>
      </w:r>
    </w:p>
    <w:p w:rsidR="00B54058" w:rsidRPr="002F7BEC" w:rsidRDefault="00B54058" w:rsidP="007D2251">
      <w:pPr>
        <w:suppressAutoHyphens/>
        <w:ind w:firstLine="0"/>
        <w:jc w:val="right"/>
        <w:rPr>
          <w:rFonts w:ascii="Times New Roman" w:hAnsi="Times New Roman"/>
          <w:bCs/>
          <w:sz w:val="24"/>
          <w:szCs w:val="24"/>
        </w:rPr>
      </w:pPr>
      <w:r w:rsidRPr="002F7BEC">
        <w:rPr>
          <w:rFonts w:ascii="Times New Roman" w:hAnsi="Times New Roman"/>
          <w:bCs/>
          <w:sz w:val="24"/>
          <w:szCs w:val="24"/>
        </w:rPr>
        <w:t>Приложение 5 к письму о подаче оферты</w:t>
      </w:r>
      <w:r w:rsidRPr="002F7BEC">
        <w:rPr>
          <w:rFonts w:ascii="Times New Roman" w:hAnsi="Times New Roman"/>
          <w:bCs/>
          <w:sz w:val="24"/>
          <w:szCs w:val="24"/>
        </w:rPr>
        <w:br/>
        <w:t>от «____»_____________ </w:t>
      </w:r>
      <w:proofErr w:type="gramStart"/>
      <w:r w:rsidRPr="002F7BEC">
        <w:rPr>
          <w:rFonts w:ascii="Times New Roman" w:hAnsi="Times New Roman"/>
          <w:bCs/>
          <w:sz w:val="24"/>
          <w:szCs w:val="24"/>
        </w:rPr>
        <w:t>г</w:t>
      </w:r>
      <w:proofErr w:type="gramEnd"/>
      <w:r w:rsidRPr="002F7BEC">
        <w:rPr>
          <w:rFonts w:ascii="Times New Roman" w:hAnsi="Times New Roman"/>
          <w:bCs/>
          <w:sz w:val="24"/>
          <w:szCs w:val="24"/>
        </w:rPr>
        <w:t>. №__________</w:t>
      </w:r>
    </w:p>
    <w:p w:rsidR="00B54058" w:rsidRPr="002F7BEC" w:rsidRDefault="00B54058" w:rsidP="007D2251">
      <w:pPr>
        <w:suppressAutoHyphens/>
        <w:rPr>
          <w:rFonts w:ascii="Times New Roman" w:hAnsi="Times New Roman"/>
          <w:bCs/>
          <w:sz w:val="24"/>
          <w:szCs w:val="24"/>
        </w:rPr>
      </w:pPr>
    </w:p>
    <w:p w:rsidR="00B54058" w:rsidRPr="002F7BEC" w:rsidRDefault="00B54058" w:rsidP="007D2251">
      <w:pPr>
        <w:suppressAutoHyphens/>
        <w:ind w:firstLine="0"/>
        <w:jc w:val="center"/>
        <w:rPr>
          <w:rFonts w:ascii="Times New Roman" w:hAnsi="Times New Roman"/>
          <w:b/>
          <w:bCs/>
          <w:sz w:val="24"/>
          <w:szCs w:val="24"/>
        </w:rPr>
      </w:pPr>
      <w:r w:rsidRPr="002F7BEC">
        <w:rPr>
          <w:rFonts w:ascii="Times New Roman" w:hAnsi="Times New Roman"/>
          <w:b/>
          <w:bCs/>
          <w:sz w:val="24"/>
          <w:szCs w:val="24"/>
        </w:rPr>
        <w:t>Справка о материально-технических ресурсах</w:t>
      </w:r>
    </w:p>
    <w:p w:rsidR="00B54058" w:rsidRPr="002F7BEC" w:rsidRDefault="00B54058" w:rsidP="007D2251">
      <w:pPr>
        <w:suppressAutoHyphens/>
        <w:rPr>
          <w:rFonts w:ascii="Times New Roman" w:hAnsi="Times New Roman"/>
          <w:bCs/>
          <w:sz w:val="24"/>
          <w:szCs w:val="24"/>
        </w:rPr>
      </w:pPr>
    </w:p>
    <w:p w:rsidR="00B54058" w:rsidRPr="002F7BEC" w:rsidRDefault="00B54058" w:rsidP="007D2251">
      <w:pPr>
        <w:suppressAutoHyphens/>
        <w:ind w:firstLine="0"/>
        <w:rPr>
          <w:rFonts w:ascii="Times New Roman" w:hAnsi="Times New Roman"/>
          <w:bCs/>
          <w:sz w:val="24"/>
          <w:szCs w:val="24"/>
        </w:rPr>
      </w:pPr>
      <w:r w:rsidRPr="002F7BEC">
        <w:rPr>
          <w:rFonts w:ascii="Times New Roman" w:hAnsi="Times New Roman"/>
          <w:bCs/>
          <w:sz w:val="24"/>
          <w:szCs w:val="24"/>
        </w:rPr>
        <w:t>Наименование и адрес Участника открытого одноэтапного запроса предложений: _________________________________________________________________________________</w:t>
      </w:r>
    </w:p>
    <w:p w:rsidR="00B54058" w:rsidRPr="002F7BEC" w:rsidRDefault="00B54058" w:rsidP="007D2251">
      <w:pPr>
        <w:suppressAutoHyphens/>
        <w:rPr>
          <w:rFonts w:ascii="Times New Roman" w:hAnsi="Times New Roman"/>
          <w:bCs/>
          <w:sz w:val="24"/>
          <w:szCs w:val="24"/>
        </w:rPr>
      </w:pPr>
    </w:p>
    <w:tbl>
      <w:tblPr>
        <w:tblW w:w="10916" w:type="dxa"/>
        <w:tblInd w:w="-318" w:type="dxa"/>
        <w:tblLayout w:type="fixed"/>
        <w:tblLook w:val="00A0" w:firstRow="1" w:lastRow="0" w:firstColumn="1" w:lastColumn="0" w:noHBand="0" w:noVBand="0"/>
      </w:tblPr>
      <w:tblGrid>
        <w:gridCol w:w="568"/>
        <w:gridCol w:w="1843"/>
        <w:gridCol w:w="1417"/>
        <w:gridCol w:w="1843"/>
        <w:gridCol w:w="2126"/>
        <w:gridCol w:w="1418"/>
        <w:gridCol w:w="1701"/>
      </w:tblGrid>
      <w:tr w:rsidR="007A00CB" w:rsidRPr="002F7BEC" w:rsidTr="007A00CB">
        <w:trPr>
          <w:cantSplit/>
          <w:trHeight w:val="530"/>
        </w:trPr>
        <w:tc>
          <w:tcPr>
            <w:tcW w:w="568" w:type="dxa"/>
            <w:tcBorders>
              <w:top w:val="single" w:sz="4" w:space="0" w:color="000000"/>
              <w:left w:val="single" w:sz="4" w:space="0" w:color="000000"/>
              <w:bottom w:val="single" w:sz="4" w:space="0" w:color="000000"/>
              <w:right w:val="nil"/>
            </w:tcBorders>
          </w:tcPr>
          <w:p w:rsidR="00B54058" w:rsidRPr="002F7BEC" w:rsidRDefault="00B54058" w:rsidP="007D2251">
            <w:pPr>
              <w:keepNext/>
              <w:suppressAutoHyphens/>
              <w:snapToGrid w:val="0"/>
              <w:spacing w:before="40" w:after="40"/>
              <w:ind w:left="57" w:right="57" w:firstLine="0"/>
              <w:rPr>
                <w:rFonts w:ascii="Times New Roman" w:hAnsi="Times New Roman"/>
                <w:bCs/>
                <w:sz w:val="24"/>
                <w:szCs w:val="24"/>
              </w:rPr>
            </w:pPr>
            <w:r w:rsidRPr="002F7BEC">
              <w:rPr>
                <w:rFonts w:ascii="Times New Roman" w:hAnsi="Times New Roman"/>
                <w:bCs/>
                <w:sz w:val="24"/>
                <w:szCs w:val="24"/>
              </w:rPr>
              <w:t>№</w:t>
            </w:r>
          </w:p>
          <w:p w:rsidR="00B54058" w:rsidRPr="002F7BEC" w:rsidRDefault="00B54058" w:rsidP="007D2251">
            <w:pPr>
              <w:keepNext/>
              <w:suppressAutoHyphens/>
              <w:spacing w:before="40" w:after="40"/>
              <w:ind w:left="57" w:right="57" w:firstLine="0"/>
              <w:rPr>
                <w:rFonts w:ascii="Times New Roman" w:hAnsi="Times New Roman"/>
                <w:bCs/>
                <w:sz w:val="24"/>
                <w:szCs w:val="24"/>
              </w:rPr>
            </w:pPr>
            <w:proofErr w:type="gramStart"/>
            <w:r w:rsidRPr="002F7BEC">
              <w:rPr>
                <w:rFonts w:ascii="Times New Roman" w:hAnsi="Times New Roman"/>
                <w:bCs/>
                <w:sz w:val="24"/>
                <w:szCs w:val="24"/>
              </w:rPr>
              <w:t>п</w:t>
            </w:r>
            <w:proofErr w:type="gramEnd"/>
            <w:r w:rsidRPr="002F7BEC">
              <w:rPr>
                <w:rFonts w:ascii="Times New Roman" w:hAnsi="Times New Roman"/>
                <w:bCs/>
                <w:sz w:val="24"/>
                <w:szCs w:val="24"/>
              </w:rPr>
              <w:t>/п</w:t>
            </w:r>
          </w:p>
        </w:tc>
        <w:tc>
          <w:tcPr>
            <w:tcW w:w="1843" w:type="dxa"/>
            <w:tcBorders>
              <w:top w:val="single" w:sz="4" w:space="0" w:color="000000"/>
              <w:left w:val="single" w:sz="4" w:space="0" w:color="000000"/>
              <w:bottom w:val="single" w:sz="4" w:space="0" w:color="000000"/>
              <w:right w:val="nil"/>
            </w:tcBorders>
          </w:tcPr>
          <w:p w:rsidR="00B54058" w:rsidRPr="002F7BEC" w:rsidRDefault="00B54058" w:rsidP="007D2251">
            <w:pPr>
              <w:keepNext/>
              <w:suppressAutoHyphens/>
              <w:snapToGrid w:val="0"/>
              <w:spacing w:before="40" w:after="40"/>
              <w:ind w:left="57" w:right="57" w:firstLine="0"/>
              <w:rPr>
                <w:rFonts w:ascii="Times New Roman" w:hAnsi="Times New Roman"/>
                <w:bCs/>
                <w:sz w:val="24"/>
                <w:szCs w:val="24"/>
              </w:rPr>
            </w:pPr>
            <w:r w:rsidRPr="002F7BEC">
              <w:rPr>
                <w:rFonts w:ascii="Times New Roman" w:hAnsi="Times New Roman"/>
                <w:bCs/>
                <w:sz w:val="24"/>
                <w:szCs w:val="24"/>
              </w:rPr>
              <w:t>Наименование</w:t>
            </w:r>
          </w:p>
        </w:tc>
        <w:tc>
          <w:tcPr>
            <w:tcW w:w="1417" w:type="dxa"/>
            <w:tcBorders>
              <w:top w:val="single" w:sz="4" w:space="0" w:color="000000"/>
              <w:left w:val="single" w:sz="4" w:space="0" w:color="000000"/>
              <w:bottom w:val="single" w:sz="4" w:space="0" w:color="000000"/>
              <w:right w:val="nil"/>
            </w:tcBorders>
          </w:tcPr>
          <w:p w:rsidR="00B54058" w:rsidRPr="002F7BEC" w:rsidRDefault="00B54058" w:rsidP="007D2251">
            <w:pPr>
              <w:keepNext/>
              <w:suppressAutoHyphens/>
              <w:snapToGrid w:val="0"/>
              <w:spacing w:before="40" w:after="40"/>
              <w:ind w:left="57" w:right="57" w:firstLine="0"/>
              <w:rPr>
                <w:rFonts w:ascii="Times New Roman" w:hAnsi="Times New Roman"/>
                <w:bCs/>
                <w:sz w:val="24"/>
                <w:szCs w:val="24"/>
              </w:rPr>
            </w:pPr>
            <w:r w:rsidRPr="002F7BEC">
              <w:rPr>
                <w:rFonts w:ascii="Times New Roman" w:hAnsi="Times New Roman"/>
                <w:bCs/>
                <w:sz w:val="24"/>
                <w:szCs w:val="24"/>
              </w:rPr>
              <w:t>Местонахождение</w:t>
            </w:r>
          </w:p>
        </w:tc>
        <w:tc>
          <w:tcPr>
            <w:tcW w:w="1843" w:type="dxa"/>
            <w:tcBorders>
              <w:top w:val="single" w:sz="4" w:space="0" w:color="000000"/>
              <w:left w:val="single" w:sz="4" w:space="0" w:color="000000"/>
              <w:bottom w:val="single" w:sz="4" w:space="0" w:color="000000"/>
              <w:right w:val="nil"/>
            </w:tcBorders>
          </w:tcPr>
          <w:p w:rsidR="00B54058" w:rsidRPr="002F7BEC" w:rsidRDefault="00B54058" w:rsidP="007D2251">
            <w:pPr>
              <w:keepNext/>
              <w:suppressAutoHyphens/>
              <w:snapToGrid w:val="0"/>
              <w:spacing w:before="40" w:after="40"/>
              <w:ind w:left="57" w:right="57" w:firstLine="0"/>
              <w:rPr>
                <w:rFonts w:ascii="Times New Roman" w:hAnsi="Times New Roman"/>
                <w:bCs/>
                <w:sz w:val="24"/>
                <w:szCs w:val="24"/>
              </w:rPr>
            </w:pPr>
            <w:r w:rsidRPr="002F7BEC">
              <w:rPr>
                <w:rFonts w:ascii="Times New Roman" w:hAnsi="Times New Roman"/>
                <w:bCs/>
                <w:sz w:val="24"/>
                <w:szCs w:val="24"/>
              </w:rPr>
              <w:t>Право собственности или иное право (хозяйственного ведения, оперативного управления)</w:t>
            </w:r>
          </w:p>
        </w:tc>
        <w:tc>
          <w:tcPr>
            <w:tcW w:w="2126" w:type="dxa"/>
            <w:tcBorders>
              <w:top w:val="single" w:sz="4" w:space="0" w:color="000000"/>
              <w:left w:val="single" w:sz="4" w:space="0" w:color="000000"/>
              <w:bottom w:val="single" w:sz="4" w:space="0" w:color="000000"/>
              <w:right w:val="nil"/>
            </w:tcBorders>
          </w:tcPr>
          <w:p w:rsidR="00B54058" w:rsidRPr="002F7BEC" w:rsidRDefault="00B54058" w:rsidP="007D2251">
            <w:pPr>
              <w:keepNext/>
              <w:suppressAutoHyphens/>
              <w:snapToGrid w:val="0"/>
              <w:spacing w:before="40" w:after="40"/>
              <w:ind w:left="57" w:right="57" w:firstLine="0"/>
              <w:rPr>
                <w:rFonts w:ascii="Times New Roman" w:hAnsi="Times New Roman"/>
                <w:bCs/>
                <w:sz w:val="24"/>
                <w:szCs w:val="24"/>
              </w:rPr>
            </w:pPr>
            <w:r w:rsidRPr="002F7BEC">
              <w:rPr>
                <w:rFonts w:ascii="Times New Roman" w:hAnsi="Times New Roman"/>
                <w:bCs/>
                <w:sz w:val="24"/>
                <w:szCs w:val="24"/>
              </w:rPr>
              <w:t>Предназначение (с точки зрения выполнения Договора)</w:t>
            </w:r>
          </w:p>
        </w:tc>
        <w:tc>
          <w:tcPr>
            <w:tcW w:w="1418" w:type="dxa"/>
            <w:tcBorders>
              <w:top w:val="single" w:sz="4" w:space="0" w:color="000000"/>
              <w:left w:val="single" w:sz="4" w:space="0" w:color="000000"/>
              <w:bottom w:val="single" w:sz="4" w:space="0" w:color="000000"/>
              <w:right w:val="nil"/>
            </w:tcBorders>
          </w:tcPr>
          <w:p w:rsidR="00B54058" w:rsidRPr="002F7BEC" w:rsidRDefault="00B54058" w:rsidP="007D2251">
            <w:pPr>
              <w:keepNext/>
              <w:suppressAutoHyphens/>
              <w:snapToGrid w:val="0"/>
              <w:spacing w:before="40" w:after="40"/>
              <w:ind w:left="57" w:right="57" w:firstLine="0"/>
              <w:rPr>
                <w:rFonts w:ascii="Times New Roman" w:hAnsi="Times New Roman"/>
                <w:bCs/>
                <w:sz w:val="24"/>
                <w:szCs w:val="24"/>
              </w:rPr>
            </w:pPr>
            <w:r w:rsidRPr="002F7BEC">
              <w:rPr>
                <w:rFonts w:ascii="Times New Roman" w:hAnsi="Times New Roman"/>
                <w:bCs/>
                <w:sz w:val="24"/>
                <w:szCs w:val="24"/>
              </w:rPr>
              <w:t>Состояние</w:t>
            </w:r>
          </w:p>
        </w:tc>
        <w:tc>
          <w:tcPr>
            <w:tcW w:w="1701" w:type="dxa"/>
            <w:tcBorders>
              <w:top w:val="single" w:sz="4" w:space="0" w:color="000000"/>
              <w:left w:val="single" w:sz="4" w:space="0" w:color="000000"/>
              <w:bottom w:val="single" w:sz="4" w:space="0" w:color="000000"/>
              <w:right w:val="single" w:sz="4" w:space="0" w:color="000000"/>
            </w:tcBorders>
          </w:tcPr>
          <w:p w:rsidR="00B54058" w:rsidRPr="002F7BEC" w:rsidRDefault="00B54058" w:rsidP="007D2251">
            <w:pPr>
              <w:keepNext/>
              <w:suppressAutoHyphens/>
              <w:snapToGrid w:val="0"/>
              <w:spacing w:before="40" w:after="40"/>
              <w:ind w:left="57" w:right="57" w:firstLine="0"/>
              <w:rPr>
                <w:rFonts w:ascii="Times New Roman" w:hAnsi="Times New Roman"/>
                <w:bCs/>
                <w:sz w:val="24"/>
                <w:szCs w:val="24"/>
              </w:rPr>
            </w:pPr>
            <w:r w:rsidRPr="002F7BEC">
              <w:rPr>
                <w:rFonts w:ascii="Times New Roman" w:hAnsi="Times New Roman"/>
                <w:bCs/>
                <w:sz w:val="24"/>
                <w:szCs w:val="24"/>
              </w:rPr>
              <w:t>Примечания</w:t>
            </w:r>
          </w:p>
        </w:tc>
      </w:tr>
      <w:tr w:rsidR="007A00CB" w:rsidRPr="002F7BEC" w:rsidTr="007A00CB">
        <w:trPr>
          <w:cantSplit/>
        </w:trPr>
        <w:tc>
          <w:tcPr>
            <w:tcW w:w="568" w:type="dxa"/>
            <w:tcBorders>
              <w:top w:val="single" w:sz="4" w:space="0" w:color="000000"/>
              <w:left w:val="single" w:sz="4" w:space="0" w:color="000000"/>
              <w:bottom w:val="single" w:sz="4" w:space="0" w:color="000000"/>
              <w:right w:val="nil"/>
            </w:tcBorders>
          </w:tcPr>
          <w:p w:rsidR="00B54058" w:rsidRPr="002F7BEC" w:rsidRDefault="00B54058" w:rsidP="00905C65">
            <w:pPr>
              <w:numPr>
                <w:ilvl w:val="0"/>
                <w:numId w:val="38"/>
              </w:numPr>
              <w:tabs>
                <w:tab w:val="left" w:pos="425"/>
                <w:tab w:val="left" w:pos="567"/>
                <w:tab w:val="left" w:pos="709"/>
              </w:tabs>
              <w:suppressAutoHyphens/>
              <w:snapToGrid w:val="0"/>
              <w:spacing w:after="200" w:line="360" w:lineRule="auto"/>
              <w:rPr>
                <w:rFonts w:ascii="Times New Roman" w:hAnsi="Times New Roman"/>
                <w:bCs/>
                <w:sz w:val="24"/>
                <w:szCs w:val="24"/>
              </w:rPr>
            </w:pPr>
          </w:p>
        </w:tc>
        <w:tc>
          <w:tcPr>
            <w:tcW w:w="1843"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417"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843"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2126"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418"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r>
      <w:tr w:rsidR="007A00CB" w:rsidRPr="002F7BEC" w:rsidTr="007A00CB">
        <w:trPr>
          <w:cantSplit/>
        </w:trPr>
        <w:tc>
          <w:tcPr>
            <w:tcW w:w="568" w:type="dxa"/>
            <w:tcBorders>
              <w:top w:val="single" w:sz="4" w:space="0" w:color="000000"/>
              <w:left w:val="single" w:sz="4" w:space="0" w:color="000000"/>
              <w:bottom w:val="single" w:sz="4" w:space="0" w:color="000000"/>
              <w:right w:val="nil"/>
            </w:tcBorders>
          </w:tcPr>
          <w:p w:rsidR="00B54058" w:rsidRPr="002F7BEC" w:rsidRDefault="00B54058" w:rsidP="00905C65">
            <w:pPr>
              <w:numPr>
                <w:ilvl w:val="0"/>
                <w:numId w:val="38"/>
              </w:numPr>
              <w:tabs>
                <w:tab w:val="left" w:pos="425"/>
                <w:tab w:val="left" w:pos="567"/>
                <w:tab w:val="left" w:pos="709"/>
              </w:tabs>
              <w:suppressAutoHyphens/>
              <w:snapToGrid w:val="0"/>
              <w:spacing w:after="200" w:line="360" w:lineRule="auto"/>
              <w:rPr>
                <w:rFonts w:ascii="Times New Roman" w:hAnsi="Times New Roman"/>
                <w:bCs/>
                <w:sz w:val="24"/>
                <w:szCs w:val="24"/>
              </w:rPr>
            </w:pPr>
          </w:p>
        </w:tc>
        <w:tc>
          <w:tcPr>
            <w:tcW w:w="1843"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417"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843"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2126"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418"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r>
      <w:tr w:rsidR="007A00CB" w:rsidRPr="002F7BEC" w:rsidTr="007A00CB">
        <w:trPr>
          <w:cantSplit/>
        </w:trPr>
        <w:tc>
          <w:tcPr>
            <w:tcW w:w="568" w:type="dxa"/>
            <w:tcBorders>
              <w:top w:val="single" w:sz="4" w:space="0" w:color="000000"/>
              <w:left w:val="single" w:sz="4" w:space="0" w:color="000000"/>
              <w:bottom w:val="single" w:sz="4" w:space="0" w:color="000000"/>
              <w:right w:val="nil"/>
            </w:tcBorders>
          </w:tcPr>
          <w:p w:rsidR="00B54058" w:rsidRPr="002F7BEC" w:rsidRDefault="00B54058" w:rsidP="00905C65">
            <w:pPr>
              <w:numPr>
                <w:ilvl w:val="0"/>
                <w:numId w:val="38"/>
              </w:numPr>
              <w:tabs>
                <w:tab w:val="left" w:pos="425"/>
                <w:tab w:val="left" w:pos="567"/>
                <w:tab w:val="left" w:pos="709"/>
              </w:tabs>
              <w:suppressAutoHyphens/>
              <w:snapToGrid w:val="0"/>
              <w:spacing w:after="200" w:line="360" w:lineRule="auto"/>
              <w:rPr>
                <w:rFonts w:ascii="Times New Roman" w:hAnsi="Times New Roman"/>
                <w:bCs/>
                <w:sz w:val="24"/>
                <w:szCs w:val="24"/>
              </w:rPr>
            </w:pPr>
          </w:p>
        </w:tc>
        <w:tc>
          <w:tcPr>
            <w:tcW w:w="1843"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417"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843"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2126"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418"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r>
      <w:tr w:rsidR="007A00CB" w:rsidRPr="002F7BEC" w:rsidTr="007A00CB">
        <w:trPr>
          <w:cantSplit/>
        </w:trPr>
        <w:tc>
          <w:tcPr>
            <w:tcW w:w="568"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r w:rsidRPr="002F7BEC">
              <w:rPr>
                <w:rFonts w:ascii="Times New Roman" w:hAnsi="Times New Roman"/>
                <w:bCs/>
                <w:sz w:val="24"/>
                <w:szCs w:val="24"/>
              </w:rPr>
              <w:t>…</w:t>
            </w:r>
          </w:p>
        </w:tc>
        <w:tc>
          <w:tcPr>
            <w:tcW w:w="1843"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417"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843"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2126"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418" w:type="dxa"/>
            <w:tcBorders>
              <w:top w:val="single" w:sz="4" w:space="0" w:color="000000"/>
              <w:left w:val="single" w:sz="4" w:space="0" w:color="000000"/>
              <w:bottom w:val="single" w:sz="4" w:space="0" w:color="000000"/>
              <w:right w:val="nil"/>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B54058" w:rsidRPr="002F7BEC" w:rsidRDefault="00B54058" w:rsidP="007D2251">
            <w:pPr>
              <w:suppressAutoHyphens/>
              <w:snapToGrid w:val="0"/>
              <w:spacing w:before="40" w:after="40"/>
              <w:ind w:left="57" w:right="57" w:firstLine="0"/>
              <w:rPr>
                <w:rFonts w:ascii="Times New Roman" w:hAnsi="Times New Roman"/>
                <w:bCs/>
                <w:sz w:val="24"/>
                <w:szCs w:val="24"/>
              </w:rPr>
            </w:pPr>
          </w:p>
        </w:tc>
      </w:tr>
    </w:tbl>
    <w:p w:rsidR="00B54058" w:rsidRPr="002F7BEC" w:rsidRDefault="00B54058" w:rsidP="007D2251">
      <w:pPr>
        <w:suppressAutoHyphens/>
        <w:rPr>
          <w:rFonts w:ascii="Times New Roman" w:hAnsi="Times New Roman"/>
          <w:bCs/>
          <w:sz w:val="24"/>
          <w:szCs w:val="24"/>
        </w:rPr>
      </w:pPr>
    </w:p>
    <w:p w:rsidR="00B54058" w:rsidRPr="002F7BEC" w:rsidRDefault="00B54058" w:rsidP="007D2251">
      <w:pPr>
        <w:suppressAutoHyphens/>
        <w:rPr>
          <w:rFonts w:ascii="Times New Roman" w:hAnsi="Times New Roman"/>
          <w:bCs/>
          <w:sz w:val="24"/>
          <w:szCs w:val="24"/>
        </w:rPr>
      </w:pPr>
      <w:r w:rsidRPr="002F7BEC">
        <w:rPr>
          <w:rFonts w:ascii="Times New Roman" w:hAnsi="Times New Roman"/>
          <w:bCs/>
          <w:sz w:val="24"/>
          <w:szCs w:val="24"/>
        </w:rPr>
        <w:t>____________________________________</w:t>
      </w:r>
    </w:p>
    <w:p w:rsidR="00B54058" w:rsidRPr="002F7BEC" w:rsidRDefault="00B54058" w:rsidP="007D2251">
      <w:pPr>
        <w:suppressAutoHyphens/>
        <w:ind w:right="3684"/>
        <w:jc w:val="center"/>
        <w:rPr>
          <w:rFonts w:ascii="Times New Roman" w:hAnsi="Times New Roman"/>
          <w:bCs/>
          <w:sz w:val="24"/>
          <w:szCs w:val="24"/>
          <w:vertAlign w:val="superscript"/>
        </w:rPr>
      </w:pPr>
      <w:r w:rsidRPr="002F7BEC">
        <w:rPr>
          <w:rFonts w:ascii="Times New Roman" w:hAnsi="Times New Roman"/>
          <w:bCs/>
          <w:sz w:val="24"/>
          <w:szCs w:val="24"/>
          <w:vertAlign w:val="superscript"/>
        </w:rPr>
        <w:t>(подпись, М.П.)</w:t>
      </w:r>
    </w:p>
    <w:p w:rsidR="00B54058" w:rsidRPr="002F7BEC" w:rsidRDefault="00B54058" w:rsidP="007D2251">
      <w:pPr>
        <w:suppressAutoHyphens/>
        <w:rPr>
          <w:rFonts w:ascii="Times New Roman" w:hAnsi="Times New Roman"/>
          <w:bCs/>
          <w:sz w:val="24"/>
          <w:szCs w:val="24"/>
        </w:rPr>
      </w:pPr>
      <w:r w:rsidRPr="002F7BEC">
        <w:rPr>
          <w:rFonts w:ascii="Times New Roman" w:hAnsi="Times New Roman"/>
          <w:bCs/>
          <w:sz w:val="24"/>
          <w:szCs w:val="24"/>
        </w:rPr>
        <w:t>____________________________________</w:t>
      </w:r>
    </w:p>
    <w:p w:rsidR="00B54058" w:rsidRPr="002F7BEC" w:rsidRDefault="00B54058" w:rsidP="007D2251">
      <w:pPr>
        <w:suppressAutoHyphens/>
        <w:ind w:right="3684"/>
        <w:jc w:val="center"/>
        <w:rPr>
          <w:rFonts w:ascii="Times New Roman" w:hAnsi="Times New Roman"/>
          <w:bCs/>
          <w:sz w:val="24"/>
          <w:szCs w:val="24"/>
          <w:vertAlign w:val="superscript"/>
        </w:rPr>
      </w:pPr>
      <w:r w:rsidRPr="002F7BEC">
        <w:rPr>
          <w:rFonts w:ascii="Times New Roman" w:hAnsi="Times New Roman"/>
          <w:bCs/>
          <w:sz w:val="24"/>
          <w:szCs w:val="24"/>
          <w:vertAlign w:val="superscript"/>
        </w:rPr>
        <w:t>(фамилия, имя, отчество лица, подписавшего форму, должность)</w:t>
      </w:r>
    </w:p>
    <w:p w:rsidR="00B54058" w:rsidRPr="002F7BEC" w:rsidRDefault="00B54058" w:rsidP="007D2251">
      <w:pPr>
        <w:keepNext/>
        <w:suppressAutoHyphens/>
        <w:rPr>
          <w:rFonts w:ascii="Times New Roman" w:hAnsi="Times New Roman"/>
          <w:bCs/>
          <w:sz w:val="24"/>
          <w:szCs w:val="24"/>
        </w:rPr>
      </w:pPr>
    </w:p>
    <w:p w:rsidR="00B54058" w:rsidRPr="002F7BEC" w:rsidRDefault="00B54058" w:rsidP="007D2251">
      <w:pPr>
        <w:pBdr>
          <w:bottom w:val="single" w:sz="4" w:space="1" w:color="000000"/>
        </w:pBdr>
        <w:shd w:val="clear" w:color="auto" w:fill="E0E0E0"/>
        <w:suppressAutoHyphens/>
        <w:ind w:right="21" w:firstLine="0"/>
        <w:jc w:val="center"/>
        <w:rPr>
          <w:rFonts w:ascii="Times New Roman" w:hAnsi="Times New Roman"/>
          <w:bCs/>
          <w:spacing w:val="36"/>
          <w:sz w:val="24"/>
          <w:szCs w:val="24"/>
        </w:rPr>
      </w:pPr>
      <w:r w:rsidRPr="002F7BEC">
        <w:rPr>
          <w:rFonts w:ascii="Times New Roman" w:hAnsi="Times New Roman"/>
          <w:bCs/>
          <w:spacing w:val="36"/>
          <w:sz w:val="24"/>
          <w:szCs w:val="24"/>
        </w:rPr>
        <w:t>конец формы</w:t>
      </w:r>
    </w:p>
    <w:p w:rsidR="00B54058" w:rsidRPr="002F7BEC" w:rsidRDefault="00B54058" w:rsidP="007D2251">
      <w:pPr>
        <w:pBdr>
          <w:bottom w:val="single" w:sz="4" w:space="1" w:color="000000"/>
        </w:pBdr>
        <w:shd w:val="clear" w:color="auto" w:fill="E0E0E0"/>
        <w:suppressAutoHyphens/>
        <w:ind w:right="21" w:firstLine="0"/>
        <w:jc w:val="center"/>
        <w:rPr>
          <w:rFonts w:ascii="Times New Roman" w:hAnsi="Times New Roman"/>
          <w:bCs/>
          <w:sz w:val="24"/>
          <w:szCs w:val="24"/>
        </w:rPr>
      </w:pPr>
      <w:r w:rsidRPr="002F7BEC">
        <w:rPr>
          <w:rFonts w:ascii="Times New Roman" w:hAnsi="Times New Roman"/>
          <w:bCs/>
          <w:sz w:val="24"/>
          <w:szCs w:val="24"/>
        </w:rPr>
        <w:t>Инструкции по заполнению</w:t>
      </w:r>
    </w:p>
    <w:p w:rsidR="00B54058" w:rsidRPr="002F7BEC" w:rsidRDefault="00B54058" w:rsidP="007D2251">
      <w:pPr>
        <w:tabs>
          <w:tab w:val="left" w:pos="851"/>
        </w:tabs>
        <w:suppressAutoHyphens/>
        <w:ind w:firstLine="0"/>
        <w:contextualSpacing/>
        <w:rPr>
          <w:rFonts w:ascii="Times New Roman" w:hAnsi="Times New Roman"/>
          <w:bCs/>
          <w:sz w:val="24"/>
          <w:szCs w:val="24"/>
        </w:rPr>
      </w:pPr>
      <w:r w:rsidRPr="002F7BEC">
        <w:rPr>
          <w:rFonts w:ascii="Times New Roman" w:hAnsi="Times New Roman"/>
          <w:bCs/>
          <w:sz w:val="24"/>
          <w:szCs w:val="24"/>
        </w:rPr>
        <w:t>1.Участник открытого одноэтапного запроса предложений приводит номер и дату письма о подаче оферты, приложением к которому является данная справка.</w:t>
      </w:r>
    </w:p>
    <w:p w:rsidR="00B54058" w:rsidRPr="002F7BEC" w:rsidRDefault="00B54058" w:rsidP="007D2251">
      <w:pPr>
        <w:tabs>
          <w:tab w:val="left" w:pos="851"/>
        </w:tabs>
        <w:suppressAutoHyphens/>
        <w:ind w:firstLine="0"/>
        <w:contextualSpacing/>
        <w:rPr>
          <w:rFonts w:ascii="Times New Roman" w:hAnsi="Times New Roman"/>
          <w:bCs/>
          <w:sz w:val="24"/>
          <w:szCs w:val="24"/>
        </w:rPr>
      </w:pPr>
    </w:p>
    <w:p w:rsidR="00B54058" w:rsidRPr="002F7BEC" w:rsidRDefault="00B54058" w:rsidP="007D2251">
      <w:pPr>
        <w:tabs>
          <w:tab w:val="left" w:pos="851"/>
        </w:tabs>
        <w:suppressAutoHyphens/>
        <w:ind w:firstLine="0"/>
        <w:contextualSpacing/>
        <w:rPr>
          <w:rFonts w:ascii="Times New Roman" w:hAnsi="Times New Roman"/>
          <w:bCs/>
          <w:sz w:val="24"/>
          <w:szCs w:val="24"/>
        </w:rPr>
      </w:pPr>
      <w:r w:rsidRPr="002F7BEC">
        <w:rPr>
          <w:rFonts w:ascii="Times New Roman" w:hAnsi="Times New Roman"/>
          <w:bCs/>
          <w:sz w:val="24"/>
          <w:szCs w:val="24"/>
        </w:rPr>
        <w:t>2.Участник открытого одноэтапного запроса предложений указывает свое фирменное наименование (в т.ч. организационно-правовую форму) и свой адрес.</w:t>
      </w:r>
    </w:p>
    <w:p w:rsidR="00B54058" w:rsidRPr="002F7BEC" w:rsidRDefault="00B54058" w:rsidP="007D2251">
      <w:pPr>
        <w:tabs>
          <w:tab w:val="left" w:pos="851"/>
        </w:tabs>
        <w:suppressAutoHyphens/>
        <w:ind w:firstLine="0"/>
        <w:contextualSpacing/>
        <w:rPr>
          <w:rFonts w:ascii="Times New Roman" w:hAnsi="Times New Roman"/>
          <w:bCs/>
          <w:sz w:val="24"/>
          <w:szCs w:val="24"/>
        </w:rPr>
      </w:pPr>
    </w:p>
    <w:p w:rsidR="00B54058" w:rsidRPr="002F7BEC" w:rsidRDefault="00B54058" w:rsidP="007D2251">
      <w:pPr>
        <w:tabs>
          <w:tab w:val="left" w:pos="851"/>
        </w:tabs>
        <w:suppressAutoHyphens/>
        <w:ind w:firstLine="0"/>
        <w:contextualSpacing/>
        <w:rPr>
          <w:rFonts w:ascii="Times New Roman" w:hAnsi="Times New Roman"/>
          <w:bCs/>
          <w:sz w:val="24"/>
          <w:szCs w:val="24"/>
        </w:rPr>
      </w:pPr>
      <w:r w:rsidRPr="002F7BEC">
        <w:rPr>
          <w:rFonts w:ascii="Times New Roman" w:hAnsi="Times New Roman"/>
          <w:bCs/>
          <w:sz w:val="24"/>
          <w:szCs w:val="24"/>
        </w:rPr>
        <w:t>3. В данной справке перечисляются ТОЛЬКО ТЕ ресурсы, которые Участник открытого одноэтапного запроса предложений считает ключевыми и планирует использовать в ходе выполнения Договора.</w:t>
      </w:r>
    </w:p>
    <w:p w:rsidR="00B54058" w:rsidRPr="002F7BEC" w:rsidRDefault="00B54058" w:rsidP="007D2251">
      <w:pPr>
        <w:ind w:firstLine="0"/>
        <w:rPr>
          <w:rFonts w:ascii="Times New Roman" w:hAnsi="Times New Roman"/>
          <w:bCs/>
          <w:sz w:val="24"/>
          <w:szCs w:val="24"/>
        </w:rPr>
        <w:sectPr w:rsidR="00B54058" w:rsidRPr="002F7BEC">
          <w:pgSz w:w="11907" w:h="16840"/>
          <w:pgMar w:top="567" w:right="567" w:bottom="567" w:left="1276" w:header="567" w:footer="567" w:gutter="0"/>
          <w:cols w:space="720"/>
          <w:rtlGutter/>
        </w:sectPr>
      </w:pPr>
    </w:p>
    <w:p w:rsidR="00B54058" w:rsidRPr="002F7BEC" w:rsidRDefault="00B54058" w:rsidP="00AB35DE">
      <w:pPr>
        <w:pStyle w:val="1"/>
        <w:numPr>
          <w:ilvl w:val="0"/>
          <w:numId w:val="0"/>
        </w:numPr>
        <w:spacing w:before="0" w:after="0" w:line="240" w:lineRule="auto"/>
        <w:jc w:val="center"/>
        <w:rPr>
          <w:rFonts w:ascii="Times New Roman" w:hAnsi="Times New Roman"/>
          <w:b/>
          <w:i w:val="0"/>
          <w:sz w:val="24"/>
          <w:szCs w:val="24"/>
        </w:rPr>
      </w:pPr>
      <w:bookmarkStart w:id="328" w:name="_Toc393093657"/>
      <w:bookmarkStart w:id="329" w:name="_Toc393094117"/>
      <w:bookmarkStart w:id="330" w:name="_Toc412637440"/>
      <w:r w:rsidRPr="002F7BEC">
        <w:rPr>
          <w:rFonts w:ascii="Times New Roman" w:hAnsi="Times New Roman"/>
          <w:b/>
          <w:i w:val="0"/>
          <w:sz w:val="24"/>
          <w:szCs w:val="24"/>
        </w:rPr>
        <w:lastRenderedPageBreak/>
        <w:t>Справка о кадровых ресурсах (форма 6)</w:t>
      </w:r>
      <w:bookmarkEnd w:id="326"/>
      <w:bookmarkEnd w:id="328"/>
      <w:bookmarkEnd w:id="329"/>
      <w:bookmarkEnd w:id="330"/>
    </w:p>
    <w:p w:rsidR="00B54058" w:rsidRPr="002F7BEC" w:rsidRDefault="00B54058" w:rsidP="00AB35DE">
      <w:pPr>
        <w:tabs>
          <w:tab w:val="left" w:pos="1494"/>
        </w:tabs>
        <w:suppressAutoHyphens/>
        <w:spacing w:before="120" w:line="120" w:lineRule="auto"/>
        <w:ind w:firstLine="0"/>
        <w:jc w:val="center"/>
        <w:rPr>
          <w:rFonts w:ascii="Times New Roman" w:hAnsi="Times New Roman"/>
          <w:sz w:val="24"/>
          <w:szCs w:val="24"/>
          <w:lang w:eastAsia="ar-SA"/>
        </w:rPr>
      </w:pPr>
      <w:r w:rsidRPr="002F7BEC">
        <w:rPr>
          <w:rFonts w:ascii="Times New Roman" w:hAnsi="Times New Roman"/>
          <w:sz w:val="24"/>
          <w:szCs w:val="24"/>
          <w:lang w:eastAsia="ar-SA"/>
        </w:rPr>
        <w:t>Форма Справки о кадровых ресурсах</w:t>
      </w:r>
    </w:p>
    <w:p w:rsidR="00B54058" w:rsidRPr="002F7BEC" w:rsidRDefault="00B54058" w:rsidP="006D2002">
      <w:pPr>
        <w:pBdr>
          <w:top w:val="single" w:sz="4" w:space="1" w:color="000000"/>
        </w:pBdr>
        <w:shd w:val="clear" w:color="auto" w:fill="E0E0E0"/>
        <w:suppressAutoHyphens/>
        <w:ind w:right="21"/>
        <w:jc w:val="center"/>
        <w:rPr>
          <w:rFonts w:ascii="Times New Roman" w:hAnsi="Times New Roman"/>
          <w:b/>
          <w:spacing w:val="36"/>
          <w:sz w:val="24"/>
          <w:szCs w:val="24"/>
          <w:lang w:eastAsia="ar-SA"/>
        </w:rPr>
      </w:pPr>
      <w:r w:rsidRPr="002F7BEC">
        <w:rPr>
          <w:rFonts w:ascii="Times New Roman" w:hAnsi="Times New Roman"/>
          <w:b/>
          <w:spacing w:val="36"/>
          <w:sz w:val="24"/>
          <w:szCs w:val="24"/>
          <w:lang w:eastAsia="ar-SA"/>
        </w:rPr>
        <w:t>начало формы</w:t>
      </w:r>
    </w:p>
    <w:p w:rsidR="00B54058" w:rsidRPr="002F7BEC" w:rsidRDefault="00B54058" w:rsidP="006D2002">
      <w:pPr>
        <w:suppressAutoHyphens/>
        <w:jc w:val="right"/>
        <w:rPr>
          <w:rFonts w:ascii="Times New Roman" w:hAnsi="Times New Roman"/>
          <w:sz w:val="24"/>
          <w:szCs w:val="24"/>
          <w:lang w:eastAsia="ar-SA"/>
        </w:rPr>
      </w:pPr>
      <w:r w:rsidRPr="002F7BEC">
        <w:rPr>
          <w:rFonts w:ascii="Times New Roman" w:hAnsi="Times New Roman"/>
          <w:sz w:val="24"/>
          <w:szCs w:val="24"/>
          <w:lang w:eastAsia="ar-SA"/>
        </w:rPr>
        <w:t>Приложение 6 к письму о подаче оферты</w:t>
      </w:r>
      <w:r w:rsidRPr="002F7BEC">
        <w:rPr>
          <w:rFonts w:ascii="Times New Roman" w:hAnsi="Times New Roman"/>
          <w:sz w:val="24"/>
          <w:szCs w:val="24"/>
          <w:lang w:eastAsia="ar-SA"/>
        </w:rPr>
        <w:br/>
        <w:t>от «____»_____________ </w:t>
      </w:r>
      <w:proofErr w:type="gramStart"/>
      <w:r w:rsidRPr="002F7BEC">
        <w:rPr>
          <w:rFonts w:ascii="Times New Roman" w:hAnsi="Times New Roman"/>
          <w:sz w:val="24"/>
          <w:szCs w:val="24"/>
          <w:lang w:eastAsia="ar-SA"/>
        </w:rPr>
        <w:t>г</w:t>
      </w:r>
      <w:proofErr w:type="gramEnd"/>
      <w:r w:rsidRPr="002F7BEC">
        <w:rPr>
          <w:rFonts w:ascii="Times New Roman" w:hAnsi="Times New Roman"/>
          <w:sz w:val="24"/>
          <w:szCs w:val="24"/>
          <w:lang w:eastAsia="ar-SA"/>
        </w:rPr>
        <w:t>. №__________</w:t>
      </w:r>
    </w:p>
    <w:p w:rsidR="00B54058" w:rsidRPr="002F7BEC" w:rsidRDefault="00B54058" w:rsidP="006D2002">
      <w:pPr>
        <w:jc w:val="center"/>
        <w:rPr>
          <w:rFonts w:ascii="Times New Roman" w:hAnsi="Times New Roman"/>
          <w:b/>
          <w:bCs/>
          <w:color w:val="000000"/>
          <w:sz w:val="24"/>
          <w:szCs w:val="24"/>
        </w:rPr>
      </w:pPr>
      <w:r w:rsidRPr="002F7BEC">
        <w:rPr>
          <w:rFonts w:ascii="Times New Roman" w:hAnsi="Times New Roman"/>
          <w:b/>
          <w:bCs/>
          <w:color w:val="000000"/>
          <w:sz w:val="24"/>
          <w:szCs w:val="24"/>
        </w:rPr>
        <w:t>Справка о кадровых ресурсах</w:t>
      </w:r>
    </w:p>
    <w:p w:rsidR="00B54058" w:rsidRPr="002F7BEC" w:rsidRDefault="00B54058" w:rsidP="00AA1F8C">
      <w:pPr>
        <w:ind w:firstLine="0"/>
        <w:rPr>
          <w:rFonts w:ascii="Times New Roman" w:hAnsi="Times New Roman"/>
          <w:color w:val="000000"/>
          <w:sz w:val="24"/>
          <w:szCs w:val="24"/>
        </w:rPr>
      </w:pPr>
      <w:r w:rsidRPr="002F7BEC">
        <w:rPr>
          <w:rFonts w:ascii="Times New Roman" w:hAnsi="Times New Roman"/>
          <w:b/>
          <w:bCs/>
          <w:color w:val="000000"/>
          <w:sz w:val="24"/>
          <w:szCs w:val="24"/>
        </w:rPr>
        <w:t>Таблица-1. Основные кадровые ресурсы</w:t>
      </w:r>
    </w:p>
    <w:tbl>
      <w:tblPr>
        <w:tblW w:w="0" w:type="auto"/>
        <w:tblBorders>
          <w:top w:val="single" w:sz="2" w:space="0" w:color="000000"/>
          <w:left w:val="single" w:sz="2" w:space="0" w:color="000000"/>
          <w:bottom w:val="single" w:sz="2" w:space="0" w:color="000000"/>
          <w:right w:val="single" w:sz="2" w:space="0" w:color="000000"/>
        </w:tblBorders>
        <w:tblCellMar>
          <w:left w:w="0" w:type="dxa"/>
          <w:right w:w="0" w:type="dxa"/>
        </w:tblCellMar>
        <w:tblLook w:val="00A0" w:firstRow="1" w:lastRow="0" w:firstColumn="1" w:lastColumn="0" w:noHBand="0" w:noVBand="0"/>
      </w:tblPr>
      <w:tblGrid>
        <w:gridCol w:w="695"/>
        <w:gridCol w:w="2268"/>
        <w:gridCol w:w="2586"/>
        <w:gridCol w:w="1950"/>
        <w:gridCol w:w="2747"/>
      </w:tblGrid>
      <w:tr w:rsidR="00B54058" w:rsidRPr="002F7BEC" w:rsidTr="006D2002">
        <w:trPr>
          <w:trHeight w:val="551"/>
        </w:trPr>
        <w:tc>
          <w:tcPr>
            <w:tcW w:w="69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B84E48">
            <w:pPr>
              <w:spacing w:before="40" w:after="40" w:line="240" w:lineRule="atLeast"/>
              <w:ind w:left="57" w:right="57"/>
              <w:rPr>
                <w:rFonts w:ascii="Times New Roman" w:hAnsi="Times New Roman"/>
                <w:color w:val="000000"/>
                <w:sz w:val="24"/>
                <w:szCs w:val="24"/>
              </w:rPr>
            </w:pPr>
            <w:r w:rsidRPr="002F7BEC">
              <w:rPr>
                <w:rFonts w:ascii="Times New Roman" w:hAnsi="Times New Roman"/>
                <w:color w:val="000000"/>
                <w:sz w:val="24"/>
                <w:szCs w:val="24"/>
              </w:rPr>
              <w:t>№</w:t>
            </w:r>
            <w:r w:rsidRPr="002F7BEC">
              <w:rPr>
                <w:rFonts w:ascii="Times New Roman" w:hAnsi="Times New Roman"/>
                <w:color w:val="000000"/>
                <w:sz w:val="24"/>
                <w:szCs w:val="24"/>
              </w:rPr>
              <w:br/>
            </w:r>
            <w:proofErr w:type="gramStart"/>
            <w:r w:rsidRPr="002F7BEC">
              <w:rPr>
                <w:rFonts w:ascii="Times New Roman" w:hAnsi="Times New Roman"/>
                <w:color w:val="000000"/>
                <w:sz w:val="24"/>
                <w:szCs w:val="24"/>
              </w:rPr>
              <w:t>п</w:t>
            </w:r>
            <w:proofErr w:type="gramEnd"/>
            <w:r w:rsidRPr="002F7BEC">
              <w:rPr>
                <w:rFonts w:ascii="Times New Roman" w:hAnsi="Times New Roman"/>
                <w:color w:val="000000"/>
                <w:sz w:val="24"/>
                <w:szCs w:val="24"/>
              </w:rPr>
              <w:t>/п</w:t>
            </w:r>
          </w:p>
        </w:tc>
        <w:tc>
          <w:tcPr>
            <w:tcW w:w="226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B54058" w:rsidRPr="002F7BEC" w:rsidRDefault="00B54058" w:rsidP="00B84E48">
            <w:pPr>
              <w:spacing w:before="40" w:after="40" w:line="240" w:lineRule="atLeast"/>
              <w:ind w:left="57" w:right="57"/>
              <w:rPr>
                <w:rFonts w:ascii="Times New Roman" w:hAnsi="Times New Roman"/>
                <w:color w:val="000000"/>
                <w:sz w:val="24"/>
                <w:szCs w:val="24"/>
              </w:rPr>
            </w:pPr>
          </w:p>
          <w:p w:rsidR="00B54058" w:rsidRPr="002F7BEC" w:rsidRDefault="00B54058" w:rsidP="00223BD4">
            <w:pPr>
              <w:spacing w:before="40" w:after="40" w:line="240" w:lineRule="atLeast"/>
              <w:ind w:left="57" w:right="57" w:firstLine="0"/>
              <w:rPr>
                <w:rFonts w:ascii="Times New Roman" w:hAnsi="Times New Roman"/>
                <w:color w:val="000000"/>
                <w:sz w:val="24"/>
                <w:szCs w:val="24"/>
              </w:rPr>
            </w:pPr>
            <w:r w:rsidRPr="002F7BEC">
              <w:rPr>
                <w:rFonts w:ascii="Times New Roman" w:hAnsi="Times New Roman"/>
                <w:color w:val="000000"/>
                <w:sz w:val="24"/>
                <w:szCs w:val="24"/>
              </w:rPr>
              <w:t>Фамилия, имя, отчество специалиста</w:t>
            </w:r>
          </w:p>
        </w:tc>
        <w:tc>
          <w:tcPr>
            <w:tcW w:w="2586"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B54058" w:rsidRPr="002F7BEC" w:rsidRDefault="00B54058" w:rsidP="00223BD4">
            <w:pPr>
              <w:spacing w:before="40" w:after="40" w:line="240" w:lineRule="atLeast"/>
              <w:ind w:left="57" w:right="57" w:firstLine="0"/>
              <w:rPr>
                <w:rFonts w:ascii="Times New Roman" w:hAnsi="Times New Roman"/>
                <w:sz w:val="24"/>
                <w:szCs w:val="24"/>
              </w:rPr>
            </w:pPr>
            <w:r w:rsidRPr="002F7BEC">
              <w:rPr>
                <w:rFonts w:ascii="Times New Roman" w:hAnsi="Times New Roman"/>
                <w:sz w:val="24"/>
                <w:szCs w:val="24"/>
              </w:rPr>
              <w:t>Наличие свидетельства, удостоверения (номер, серия)</w:t>
            </w:r>
          </w:p>
        </w:tc>
        <w:tc>
          <w:tcPr>
            <w:tcW w:w="195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spacing w:before="40" w:after="40" w:line="240" w:lineRule="atLeast"/>
              <w:ind w:left="57" w:right="57" w:firstLine="300"/>
              <w:rPr>
                <w:rFonts w:ascii="Times New Roman" w:hAnsi="Times New Roman"/>
                <w:color w:val="000000"/>
                <w:sz w:val="24"/>
                <w:szCs w:val="24"/>
              </w:rPr>
            </w:pPr>
            <w:r w:rsidRPr="002F7BEC">
              <w:rPr>
                <w:rFonts w:ascii="Times New Roman" w:hAnsi="Times New Roman"/>
                <w:color w:val="000000"/>
                <w:sz w:val="24"/>
                <w:szCs w:val="24"/>
              </w:rPr>
              <w:t>Должность</w:t>
            </w:r>
          </w:p>
        </w:tc>
        <w:tc>
          <w:tcPr>
            <w:tcW w:w="2747"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B54058" w:rsidRPr="002F7BEC" w:rsidRDefault="00B40256" w:rsidP="00223BD4">
            <w:pPr>
              <w:spacing w:before="40" w:after="40" w:line="240" w:lineRule="atLeast"/>
              <w:ind w:left="57" w:right="57" w:firstLine="0"/>
              <w:rPr>
                <w:rFonts w:ascii="Times New Roman" w:hAnsi="Times New Roman"/>
                <w:color w:val="000000"/>
                <w:sz w:val="24"/>
                <w:szCs w:val="24"/>
              </w:rPr>
            </w:pPr>
            <w:r w:rsidRPr="002F7BEC">
              <w:rPr>
                <w:rFonts w:ascii="Times New Roman" w:hAnsi="Times New Roman"/>
                <w:color w:val="000000"/>
                <w:sz w:val="24"/>
                <w:szCs w:val="24"/>
              </w:rPr>
              <w:t>Стаж работы в данной или аналогичной должности, лет</w:t>
            </w:r>
          </w:p>
        </w:tc>
      </w:tr>
      <w:tr w:rsidR="00B54058" w:rsidRPr="002F7BEC" w:rsidTr="006D2002">
        <w:trPr>
          <w:cantSplit/>
        </w:trPr>
        <w:tc>
          <w:tcPr>
            <w:tcW w:w="10246"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AA1F8C">
            <w:pPr>
              <w:rPr>
                <w:rFonts w:ascii="Times New Roman" w:hAnsi="Times New Roman"/>
                <w:sz w:val="24"/>
                <w:szCs w:val="24"/>
              </w:rPr>
            </w:pPr>
            <w:r w:rsidRPr="002F7BEC">
              <w:rPr>
                <w:rFonts w:ascii="Times New Roman" w:hAnsi="Times New Roman"/>
                <w:sz w:val="24"/>
                <w:szCs w:val="24"/>
              </w:rPr>
              <w:t>Руководители работ</w:t>
            </w:r>
          </w:p>
        </w:tc>
      </w:tr>
      <w:tr w:rsidR="00B54058" w:rsidRPr="002F7BEC" w:rsidTr="00223BD4">
        <w:trPr>
          <w:trHeight w:val="366"/>
        </w:trPr>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223BD4">
            <w:pPr>
              <w:ind w:firstLine="0"/>
              <w:rPr>
                <w:rFonts w:ascii="Times New Roman" w:hAnsi="Times New Roman"/>
                <w:color w:val="000000"/>
                <w:sz w:val="24"/>
                <w:szCs w:val="24"/>
              </w:rPr>
            </w:pPr>
            <w:r w:rsidRPr="002F7BEC">
              <w:rPr>
                <w:rFonts w:ascii="Times New Roman" w:hAnsi="Times New Roman"/>
                <w:color w:val="000000"/>
                <w:sz w:val="24"/>
                <w:szCs w:val="24"/>
              </w:rPr>
              <w:t>1.</w:t>
            </w: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r>
      <w:tr w:rsidR="00B54058" w:rsidRPr="002F7BEC" w:rsidTr="006D2002">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223BD4">
            <w:pPr>
              <w:ind w:firstLine="0"/>
              <w:rPr>
                <w:rFonts w:ascii="Times New Roman" w:hAnsi="Times New Roman"/>
                <w:color w:val="000000"/>
                <w:sz w:val="24"/>
                <w:szCs w:val="24"/>
              </w:rPr>
            </w:pPr>
            <w:r w:rsidRPr="002F7BEC">
              <w:rPr>
                <w:rFonts w:ascii="Times New Roman" w:hAnsi="Times New Roman"/>
                <w:color w:val="000000"/>
                <w:sz w:val="24"/>
                <w:szCs w:val="24"/>
              </w:rPr>
              <w:t>2.</w:t>
            </w: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r>
      <w:tr w:rsidR="00B54058" w:rsidRPr="002F7BEC" w:rsidTr="006D2002">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223BD4">
            <w:pPr>
              <w:ind w:firstLine="0"/>
              <w:rPr>
                <w:rFonts w:ascii="Times New Roman" w:hAnsi="Times New Roman"/>
                <w:color w:val="000000"/>
                <w:sz w:val="24"/>
                <w:szCs w:val="24"/>
              </w:rPr>
            </w:pPr>
            <w:r w:rsidRPr="002F7BEC">
              <w:rPr>
                <w:rFonts w:ascii="Times New Roman" w:hAnsi="Times New Roman"/>
                <w:color w:val="000000"/>
                <w:sz w:val="24"/>
                <w:szCs w:val="24"/>
              </w:rPr>
              <w:t>3.</w:t>
            </w: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r>
      <w:tr w:rsidR="00B54058" w:rsidRPr="002F7BEC" w:rsidTr="006D2002">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223BD4">
            <w:pPr>
              <w:ind w:firstLine="0"/>
              <w:rPr>
                <w:rFonts w:ascii="Times New Roman" w:hAnsi="Times New Roman"/>
                <w:color w:val="000000"/>
                <w:sz w:val="24"/>
                <w:szCs w:val="24"/>
              </w:rPr>
            </w:pPr>
            <w:r w:rsidRPr="002F7BEC">
              <w:rPr>
                <w:rFonts w:ascii="Times New Roman" w:hAnsi="Times New Roman"/>
                <w:color w:val="000000"/>
                <w:sz w:val="24"/>
                <w:szCs w:val="24"/>
              </w:rPr>
              <w:t>…</w:t>
            </w: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r>
      <w:tr w:rsidR="00B54058" w:rsidRPr="002F7BEC" w:rsidTr="00E249BD">
        <w:tc>
          <w:tcPr>
            <w:tcW w:w="10246"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r w:rsidRPr="002F7BEC">
              <w:rPr>
                <w:rFonts w:ascii="Times New Roman" w:hAnsi="Times New Roman"/>
                <w:color w:val="000000"/>
                <w:sz w:val="24"/>
                <w:szCs w:val="24"/>
              </w:rPr>
              <w:t>Специалисты</w:t>
            </w:r>
          </w:p>
        </w:tc>
      </w:tr>
      <w:tr w:rsidR="00B54058" w:rsidRPr="002F7BEC" w:rsidTr="006D2002">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r>
      <w:tr w:rsidR="00B54058" w:rsidRPr="002F7BEC" w:rsidTr="006D2002">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r>
      <w:tr w:rsidR="00B54058" w:rsidRPr="002F7BEC" w:rsidTr="006D2002">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r>
      <w:tr w:rsidR="00B54058" w:rsidRPr="002F7BEC" w:rsidTr="006D2002">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r w:rsidRPr="002F7BEC">
              <w:rPr>
                <w:rFonts w:ascii="Times New Roman" w:hAnsi="Times New Roman"/>
                <w:color w:val="000000"/>
                <w:sz w:val="24"/>
                <w:szCs w:val="24"/>
              </w:rPr>
              <w:t>…</w:t>
            </w: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r>
      <w:tr w:rsidR="00B54058" w:rsidRPr="002F7BEC" w:rsidTr="006D2002">
        <w:trPr>
          <w:cantSplit/>
        </w:trPr>
        <w:tc>
          <w:tcPr>
            <w:tcW w:w="10246"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6D2002">
            <w:pPr>
              <w:spacing w:before="40" w:after="40" w:line="240" w:lineRule="atLeast"/>
              <w:ind w:left="57" w:right="57" w:firstLine="300"/>
              <w:rPr>
                <w:rFonts w:ascii="Times New Roman" w:hAnsi="Times New Roman"/>
                <w:color w:val="000000"/>
                <w:sz w:val="24"/>
                <w:szCs w:val="24"/>
              </w:rPr>
            </w:pPr>
            <w:r w:rsidRPr="002F7BEC">
              <w:rPr>
                <w:rFonts w:ascii="Times New Roman" w:hAnsi="Times New Roman"/>
                <w:color w:val="000000"/>
                <w:sz w:val="24"/>
                <w:szCs w:val="24"/>
              </w:rPr>
              <w:t>Прочий персонал</w:t>
            </w:r>
          </w:p>
        </w:tc>
      </w:tr>
      <w:tr w:rsidR="00B54058" w:rsidRPr="002F7BEC" w:rsidTr="006D2002">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r>
      <w:tr w:rsidR="00B54058" w:rsidRPr="002F7BEC" w:rsidTr="006D2002">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r>
      <w:tr w:rsidR="00B54058" w:rsidRPr="002F7BEC" w:rsidTr="006D2002">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r>
      <w:tr w:rsidR="00B54058" w:rsidRPr="002F7BEC" w:rsidTr="006D2002">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r w:rsidRPr="002F7BEC">
              <w:rPr>
                <w:rFonts w:ascii="Times New Roman" w:hAnsi="Times New Roman"/>
                <w:color w:val="000000"/>
                <w:sz w:val="24"/>
                <w:szCs w:val="24"/>
              </w:rPr>
              <w:t>…</w:t>
            </w: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r>
    </w:tbl>
    <w:p w:rsidR="00B54058" w:rsidRPr="002F7BEC" w:rsidRDefault="00B54058" w:rsidP="00AA1F8C">
      <w:pPr>
        <w:ind w:firstLine="0"/>
        <w:rPr>
          <w:rFonts w:ascii="Times New Roman" w:hAnsi="Times New Roman"/>
          <w:color w:val="000000"/>
          <w:sz w:val="24"/>
          <w:szCs w:val="24"/>
        </w:rPr>
      </w:pPr>
      <w:r w:rsidRPr="002F7BEC">
        <w:rPr>
          <w:rFonts w:ascii="Times New Roman" w:hAnsi="Times New Roman"/>
          <w:b/>
          <w:bCs/>
          <w:color w:val="000000"/>
          <w:sz w:val="24"/>
          <w:szCs w:val="24"/>
        </w:rPr>
        <w:t>Таблица-2. Прочий персонал</w:t>
      </w:r>
    </w:p>
    <w:tbl>
      <w:tblPr>
        <w:tblW w:w="0" w:type="auto"/>
        <w:tblBorders>
          <w:top w:val="single" w:sz="2" w:space="0" w:color="000000"/>
          <w:left w:val="single" w:sz="2" w:space="0" w:color="000000"/>
          <w:bottom w:val="single" w:sz="2" w:space="0" w:color="000000"/>
          <w:right w:val="single" w:sz="2" w:space="0" w:color="000000"/>
        </w:tblBorders>
        <w:tblCellMar>
          <w:left w:w="0" w:type="dxa"/>
          <w:right w:w="0" w:type="dxa"/>
        </w:tblCellMar>
        <w:tblLook w:val="00A0" w:firstRow="1" w:lastRow="0" w:firstColumn="1" w:lastColumn="0" w:noHBand="0" w:noVBand="0"/>
      </w:tblPr>
      <w:tblGrid>
        <w:gridCol w:w="5144"/>
        <w:gridCol w:w="5136"/>
      </w:tblGrid>
      <w:tr w:rsidR="00B54058" w:rsidRPr="002F7BEC" w:rsidTr="006D2002">
        <w:tc>
          <w:tcPr>
            <w:tcW w:w="521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r w:rsidRPr="002F7BEC">
              <w:rPr>
                <w:rFonts w:ascii="Times New Roman" w:hAnsi="Times New Roman"/>
                <w:color w:val="000000"/>
                <w:sz w:val="24"/>
                <w:szCs w:val="24"/>
              </w:rPr>
              <w:t>Группа специалистов</w:t>
            </w:r>
          </w:p>
        </w:tc>
        <w:tc>
          <w:tcPr>
            <w:tcW w:w="5211"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r w:rsidRPr="002F7BEC">
              <w:rPr>
                <w:rFonts w:ascii="Times New Roman" w:hAnsi="Times New Roman"/>
                <w:color w:val="000000"/>
                <w:sz w:val="24"/>
                <w:szCs w:val="24"/>
              </w:rPr>
              <w:t>Штатная численность, чел.</w:t>
            </w:r>
          </w:p>
        </w:tc>
      </w:tr>
      <w:tr w:rsidR="00B54058" w:rsidRPr="002F7BEC" w:rsidTr="006D2002">
        <w:tc>
          <w:tcPr>
            <w:tcW w:w="521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r w:rsidRPr="002F7BEC">
              <w:rPr>
                <w:rFonts w:ascii="Times New Roman" w:hAnsi="Times New Roman"/>
                <w:color w:val="000000"/>
                <w:sz w:val="24"/>
                <w:szCs w:val="24"/>
              </w:rPr>
              <w:t>Руководящий персонал</w:t>
            </w:r>
          </w:p>
        </w:tc>
        <w:tc>
          <w:tcPr>
            <w:tcW w:w="5211"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r>
      <w:tr w:rsidR="00B54058" w:rsidRPr="002F7BEC" w:rsidTr="006D2002">
        <w:tc>
          <w:tcPr>
            <w:tcW w:w="521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r w:rsidRPr="002F7BEC">
              <w:rPr>
                <w:rFonts w:ascii="Times New Roman" w:hAnsi="Times New Roman"/>
                <w:color w:val="000000"/>
                <w:sz w:val="24"/>
                <w:szCs w:val="24"/>
              </w:rPr>
              <w:t>Инженерно-технический персонал</w:t>
            </w:r>
          </w:p>
        </w:tc>
        <w:tc>
          <w:tcPr>
            <w:tcW w:w="5211"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r>
      <w:tr w:rsidR="00B54058" w:rsidRPr="002F7BEC" w:rsidTr="006D2002">
        <w:tc>
          <w:tcPr>
            <w:tcW w:w="521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r w:rsidRPr="002F7BEC">
              <w:rPr>
                <w:rFonts w:ascii="Times New Roman" w:hAnsi="Times New Roman"/>
                <w:color w:val="000000"/>
                <w:sz w:val="24"/>
                <w:szCs w:val="24"/>
              </w:rPr>
              <w:t>Рабочие и вспомогательный персонал</w:t>
            </w:r>
          </w:p>
        </w:tc>
        <w:tc>
          <w:tcPr>
            <w:tcW w:w="5211" w:type="dxa"/>
            <w:tcBorders>
              <w:top w:val="nil"/>
              <w:left w:val="nil"/>
              <w:bottom w:val="single" w:sz="8" w:space="0" w:color="auto"/>
              <w:right w:val="single" w:sz="8" w:space="0" w:color="auto"/>
            </w:tcBorders>
            <w:tcMar>
              <w:top w:w="0" w:type="dxa"/>
              <w:left w:w="108" w:type="dxa"/>
              <w:bottom w:w="0" w:type="dxa"/>
              <w:right w:w="108" w:type="dxa"/>
            </w:tcMar>
          </w:tcPr>
          <w:p w:rsidR="00B54058" w:rsidRPr="002F7BEC" w:rsidRDefault="00B54058" w:rsidP="006D2002">
            <w:pPr>
              <w:rPr>
                <w:rFonts w:ascii="Times New Roman" w:hAnsi="Times New Roman"/>
                <w:color w:val="000000"/>
                <w:sz w:val="24"/>
                <w:szCs w:val="24"/>
              </w:rPr>
            </w:pPr>
          </w:p>
        </w:tc>
      </w:tr>
    </w:tbl>
    <w:p w:rsidR="00B54058" w:rsidRPr="002F7BEC" w:rsidRDefault="00B54058" w:rsidP="006D2002">
      <w:pPr>
        <w:rPr>
          <w:rFonts w:ascii="Times New Roman" w:hAnsi="Times New Roman"/>
          <w:color w:val="000000"/>
          <w:sz w:val="24"/>
          <w:szCs w:val="24"/>
        </w:rPr>
      </w:pPr>
      <w:r w:rsidRPr="002F7BEC">
        <w:rPr>
          <w:rFonts w:ascii="Times New Roman" w:hAnsi="Times New Roman"/>
          <w:color w:val="000000"/>
          <w:sz w:val="24"/>
          <w:szCs w:val="24"/>
        </w:rPr>
        <w:t>____________________________________</w:t>
      </w:r>
    </w:p>
    <w:p w:rsidR="00B54058" w:rsidRPr="002F7BEC" w:rsidRDefault="00B54058" w:rsidP="006D2002">
      <w:pPr>
        <w:rPr>
          <w:rFonts w:ascii="Times New Roman" w:hAnsi="Times New Roman"/>
          <w:color w:val="000000"/>
          <w:sz w:val="24"/>
          <w:szCs w:val="24"/>
        </w:rPr>
      </w:pPr>
      <w:r w:rsidRPr="002F7BEC">
        <w:rPr>
          <w:rFonts w:ascii="Times New Roman" w:hAnsi="Times New Roman"/>
          <w:color w:val="000000"/>
          <w:sz w:val="24"/>
          <w:szCs w:val="24"/>
          <w:vertAlign w:val="superscript"/>
        </w:rPr>
        <w:t xml:space="preserve">                                      (подпись, М.П.)</w:t>
      </w:r>
    </w:p>
    <w:p w:rsidR="00B54058" w:rsidRPr="002F7BEC" w:rsidRDefault="00B54058" w:rsidP="006D2002">
      <w:pPr>
        <w:rPr>
          <w:rFonts w:ascii="Times New Roman" w:hAnsi="Times New Roman"/>
          <w:color w:val="000000"/>
          <w:sz w:val="24"/>
          <w:szCs w:val="24"/>
        </w:rPr>
      </w:pPr>
      <w:r w:rsidRPr="002F7BEC">
        <w:rPr>
          <w:rFonts w:ascii="Times New Roman" w:hAnsi="Times New Roman"/>
          <w:color w:val="000000"/>
          <w:sz w:val="24"/>
          <w:szCs w:val="24"/>
        </w:rPr>
        <w:t>____________________________________</w:t>
      </w:r>
    </w:p>
    <w:p w:rsidR="00B54058" w:rsidRPr="002F7BEC" w:rsidRDefault="00B54058" w:rsidP="006D2002">
      <w:pPr>
        <w:rPr>
          <w:rFonts w:ascii="Times New Roman" w:hAnsi="Times New Roman"/>
          <w:color w:val="000000"/>
          <w:sz w:val="24"/>
          <w:szCs w:val="24"/>
        </w:rPr>
      </w:pPr>
      <w:r w:rsidRPr="002F7BEC">
        <w:rPr>
          <w:rFonts w:ascii="Times New Roman" w:hAnsi="Times New Roman"/>
          <w:color w:val="000000"/>
          <w:sz w:val="24"/>
          <w:szCs w:val="24"/>
          <w:vertAlign w:val="superscript"/>
        </w:rPr>
        <w:t>(фамилия, имя, отчество лица, подписавшего форму, должность)</w:t>
      </w:r>
    </w:p>
    <w:p w:rsidR="00B54058" w:rsidRPr="002F7BEC" w:rsidRDefault="00B54058" w:rsidP="006D2002">
      <w:pPr>
        <w:pBdr>
          <w:bottom w:val="single" w:sz="4" w:space="1" w:color="000000"/>
        </w:pBdr>
        <w:shd w:val="clear" w:color="auto" w:fill="E0E0E0"/>
        <w:suppressAutoHyphens/>
        <w:ind w:right="21"/>
        <w:jc w:val="center"/>
        <w:rPr>
          <w:rFonts w:ascii="Times New Roman" w:hAnsi="Times New Roman"/>
          <w:b/>
          <w:spacing w:val="36"/>
          <w:sz w:val="24"/>
          <w:szCs w:val="24"/>
          <w:lang w:eastAsia="ar-SA"/>
        </w:rPr>
      </w:pPr>
      <w:r w:rsidRPr="002F7BEC">
        <w:rPr>
          <w:rFonts w:ascii="Times New Roman" w:hAnsi="Times New Roman"/>
          <w:b/>
          <w:spacing w:val="36"/>
          <w:sz w:val="24"/>
          <w:szCs w:val="24"/>
          <w:lang w:eastAsia="ar-SA"/>
        </w:rPr>
        <w:t>конец формы</w:t>
      </w:r>
    </w:p>
    <w:p w:rsidR="00B54058" w:rsidRPr="002F7BEC" w:rsidRDefault="00B54058" w:rsidP="006D2002">
      <w:pPr>
        <w:pBdr>
          <w:bottom w:val="single" w:sz="4" w:space="1" w:color="000000"/>
        </w:pBdr>
        <w:shd w:val="clear" w:color="auto" w:fill="E0E0E0"/>
        <w:suppressAutoHyphens/>
        <w:ind w:right="21"/>
        <w:jc w:val="center"/>
        <w:rPr>
          <w:rFonts w:ascii="Times New Roman" w:hAnsi="Times New Roman"/>
          <w:sz w:val="24"/>
          <w:szCs w:val="24"/>
          <w:lang w:eastAsia="ar-SA"/>
        </w:rPr>
      </w:pPr>
      <w:r w:rsidRPr="002F7BEC">
        <w:rPr>
          <w:rFonts w:ascii="Times New Roman" w:hAnsi="Times New Roman"/>
          <w:sz w:val="24"/>
          <w:szCs w:val="24"/>
          <w:lang w:eastAsia="ar-SA"/>
        </w:rPr>
        <w:t>Инструкции по заполнению</w:t>
      </w:r>
    </w:p>
    <w:p w:rsidR="00B54058" w:rsidRPr="002F7BEC" w:rsidRDefault="00B54058" w:rsidP="006D2002">
      <w:pPr>
        <w:rPr>
          <w:rFonts w:ascii="Times New Roman" w:hAnsi="Times New Roman"/>
          <w:color w:val="000000"/>
          <w:sz w:val="24"/>
          <w:szCs w:val="24"/>
        </w:rPr>
      </w:pPr>
    </w:p>
    <w:p w:rsidR="00B54058" w:rsidRPr="002F7BEC" w:rsidRDefault="00B54058" w:rsidP="00905C65">
      <w:pPr>
        <w:pStyle w:val="afff1"/>
        <w:numPr>
          <w:ilvl w:val="6"/>
          <w:numId w:val="32"/>
        </w:numPr>
        <w:tabs>
          <w:tab w:val="clear" w:pos="5040"/>
          <w:tab w:val="num" w:pos="426"/>
          <w:tab w:val="num" w:pos="851"/>
        </w:tabs>
        <w:ind w:left="0" w:firstLine="0"/>
        <w:rPr>
          <w:rFonts w:ascii="Times New Roman" w:hAnsi="Times New Roman"/>
          <w:color w:val="000000"/>
          <w:sz w:val="24"/>
          <w:szCs w:val="24"/>
        </w:rPr>
      </w:pPr>
      <w:bookmarkStart w:id="331" w:name="_Toc176765552"/>
      <w:bookmarkEnd w:id="331"/>
      <w:r w:rsidRPr="002F7BEC">
        <w:rPr>
          <w:rFonts w:ascii="Times New Roman" w:hAnsi="Times New Roman"/>
          <w:color w:val="000000"/>
          <w:sz w:val="24"/>
          <w:szCs w:val="24"/>
        </w:rPr>
        <w:t>Участник закупки приводит номер и дату письма о подаче оферты, приложением к которому является  данная справка.</w:t>
      </w:r>
    </w:p>
    <w:p w:rsidR="00B54058" w:rsidRPr="002F7BEC" w:rsidRDefault="00B54058" w:rsidP="00905C65">
      <w:pPr>
        <w:pStyle w:val="afff1"/>
        <w:numPr>
          <w:ilvl w:val="0"/>
          <w:numId w:val="32"/>
        </w:numPr>
        <w:tabs>
          <w:tab w:val="num" w:pos="851"/>
        </w:tabs>
        <w:ind w:left="0" w:firstLine="0"/>
        <w:rPr>
          <w:rFonts w:ascii="Times New Roman" w:hAnsi="Times New Roman"/>
          <w:color w:val="000000"/>
          <w:sz w:val="24"/>
          <w:szCs w:val="24"/>
        </w:rPr>
      </w:pPr>
      <w:r w:rsidRPr="002F7BEC">
        <w:rPr>
          <w:rFonts w:ascii="Times New Roman" w:hAnsi="Times New Roman"/>
          <w:color w:val="000000"/>
          <w:sz w:val="24"/>
          <w:szCs w:val="24"/>
        </w:rPr>
        <w:t>Участник закупки указывает свое фирменное наименование (в т.ч. организационно-правовую форму) и свой адрес.</w:t>
      </w:r>
    </w:p>
    <w:p w:rsidR="00B54058" w:rsidRPr="002F7BEC" w:rsidRDefault="00B54058" w:rsidP="00905C65">
      <w:pPr>
        <w:pStyle w:val="afff1"/>
        <w:numPr>
          <w:ilvl w:val="0"/>
          <w:numId w:val="32"/>
        </w:numPr>
        <w:tabs>
          <w:tab w:val="num" w:pos="851"/>
        </w:tabs>
        <w:ind w:left="0" w:firstLine="0"/>
        <w:rPr>
          <w:rFonts w:ascii="Times New Roman" w:hAnsi="Times New Roman"/>
          <w:color w:val="000000"/>
          <w:sz w:val="24"/>
          <w:szCs w:val="24"/>
        </w:rPr>
      </w:pPr>
      <w:r w:rsidRPr="002F7BEC">
        <w:rPr>
          <w:rFonts w:ascii="Times New Roman" w:hAnsi="Times New Roman"/>
          <w:color w:val="000000"/>
          <w:sz w:val="24"/>
          <w:szCs w:val="24"/>
        </w:rPr>
        <w:t>В таблице-1 данной справки перечисляются только те работники, которые будут непосредственно  привлечены Участником закупки в ходе выполнения Договора:  специалисты рабочих специальностей, ответственные руководители работ</w:t>
      </w:r>
      <w:r w:rsidR="00645A30" w:rsidRPr="002F7BEC">
        <w:rPr>
          <w:rFonts w:ascii="Times New Roman" w:hAnsi="Times New Roman"/>
          <w:color w:val="000000"/>
          <w:sz w:val="24"/>
          <w:szCs w:val="24"/>
        </w:rPr>
        <w:t xml:space="preserve">. </w:t>
      </w:r>
      <w:proofErr w:type="gramStart"/>
      <w:r w:rsidRPr="002F7BEC">
        <w:rPr>
          <w:rFonts w:ascii="Times New Roman" w:hAnsi="Times New Roman"/>
          <w:color w:val="000000"/>
          <w:sz w:val="24"/>
          <w:szCs w:val="24"/>
        </w:rPr>
        <w:t>Указанные данные должны быть подтверждены приложенными копиями аттестатов, удостоверений и иных документов, подтверждающих их квалификацию, образование и опыт (требование п.3.2.</w:t>
      </w:r>
      <w:proofErr w:type="gramEnd"/>
      <w:r w:rsidRPr="002F7BEC">
        <w:rPr>
          <w:rFonts w:ascii="Times New Roman" w:hAnsi="Times New Roman"/>
          <w:color w:val="000000"/>
          <w:sz w:val="24"/>
          <w:szCs w:val="24"/>
        </w:rPr>
        <w:t xml:space="preserve"> </w:t>
      </w:r>
      <w:proofErr w:type="gramStart"/>
      <w:r w:rsidRPr="002F7BEC">
        <w:rPr>
          <w:rFonts w:ascii="Times New Roman" w:hAnsi="Times New Roman"/>
          <w:color w:val="000000"/>
          <w:sz w:val="24"/>
          <w:szCs w:val="24"/>
        </w:rPr>
        <w:t>Документации).</w:t>
      </w:r>
      <w:proofErr w:type="gramEnd"/>
    </w:p>
    <w:p w:rsidR="00B54058" w:rsidRPr="002F7BEC" w:rsidRDefault="00B54058" w:rsidP="00905C65">
      <w:pPr>
        <w:pStyle w:val="afff1"/>
        <w:numPr>
          <w:ilvl w:val="0"/>
          <w:numId w:val="32"/>
        </w:numPr>
        <w:ind w:left="0" w:firstLine="0"/>
        <w:rPr>
          <w:rFonts w:ascii="Times New Roman" w:hAnsi="Times New Roman"/>
          <w:color w:val="000000"/>
          <w:sz w:val="24"/>
          <w:szCs w:val="24"/>
        </w:rPr>
      </w:pPr>
      <w:r w:rsidRPr="002F7BEC">
        <w:rPr>
          <w:rFonts w:ascii="Times New Roman" w:hAnsi="Times New Roman"/>
          <w:color w:val="000000"/>
          <w:sz w:val="24"/>
          <w:szCs w:val="24"/>
        </w:rPr>
        <w:t xml:space="preserve">В таблице-2 данной справки </w:t>
      </w:r>
      <w:proofErr w:type="gramStart"/>
      <w:r w:rsidRPr="002F7BEC">
        <w:rPr>
          <w:rFonts w:ascii="Times New Roman" w:hAnsi="Times New Roman"/>
          <w:color w:val="000000"/>
          <w:sz w:val="24"/>
          <w:szCs w:val="24"/>
        </w:rPr>
        <w:t>указывается</w:t>
      </w:r>
      <w:proofErr w:type="gramEnd"/>
      <w:r w:rsidRPr="002F7BEC">
        <w:rPr>
          <w:rFonts w:ascii="Times New Roman" w:hAnsi="Times New Roman"/>
          <w:color w:val="000000"/>
          <w:sz w:val="24"/>
          <w:szCs w:val="24"/>
        </w:rPr>
        <w:t xml:space="preserve"> в общем штатная численность всех специалистов, находящихся в  штате Участника закупки.</w:t>
      </w:r>
    </w:p>
    <w:p w:rsidR="00B54058" w:rsidRPr="002F7BEC" w:rsidRDefault="00B54058" w:rsidP="00905C65">
      <w:pPr>
        <w:pStyle w:val="afff1"/>
        <w:numPr>
          <w:ilvl w:val="0"/>
          <w:numId w:val="32"/>
        </w:numPr>
        <w:ind w:left="0" w:firstLine="0"/>
        <w:rPr>
          <w:rFonts w:ascii="Times New Roman" w:hAnsi="Times New Roman"/>
          <w:color w:val="000000"/>
          <w:sz w:val="24"/>
          <w:szCs w:val="24"/>
        </w:rPr>
      </w:pPr>
      <w:r w:rsidRPr="002F7BEC">
        <w:rPr>
          <w:rFonts w:ascii="Times New Roman" w:hAnsi="Times New Roman"/>
          <w:color w:val="000000"/>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B54058" w:rsidRPr="002F7BEC" w:rsidRDefault="00B54058" w:rsidP="007827B3">
      <w:pPr>
        <w:pStyle w:val="afff1"/>
        <w:ind w:left="0" w:firstLine="0"/>
        <w:rPr>
          <w:rFonts w:ascii="Times New Roman" w:hAnsi="Times New Roman"/>
          <w:color w:val="000000"/>
          <w:sz w:val="24"/>
          <w:szCs w:val="24"/>
        </w:rPr>
      </w:pPr>
    </w:p>
    <w:p w:rsidR="00B54058" w:rsidRPr="002F7BEC" w:rsidRDefault="00B54058" w:rsidP="006D2002">
      <w:pPr>
        <w:tabs>
          <w:tab w:val="left" w:pos="1494"/>
        </w:tabs>
        <w:suppressAutoHyphens/>
        <w:spacing w:line="360" w:lineRule="auto"/>
        <w:ind w:left="1134"/>
        <w:rPr>
          <w:rFonts w:ascii="Times New Roman" w:hAnsi="Times New Roman"/>
          <w:sz w:val="24"/>
          <w:szCs w:val="24"/>
          <w:lang w:eastAsia="ar-SA"/>
        </w:rPr>
      </w:pPr>
    </w:p>
    <w:p w:rsidR="00B54058" w:rsidRPr="002F7BEC" w:rsidRDefault="00B54058" w:rsidP="0063294F">
      <w:pPr>
        <w:tabs>
          <w:tab w:val="left" w:pos="1494"/>
        </w:tabs>
        <w:spacing w:line="360" w:lineRule="auto"/>
        <w:rPr>
          <w:rFonts w:ascii="Times New Roman" w:hAnsi="Times New Roman"/>
          <w:sz w:val="24"/>
          <w:szCs w:val="24"/>
          <w:lang w:eastAsia="ar-SA"/>
        </w:rPr>
        <w:sectPr w:rsidR="00B54058" w:rsidRPr="002F7BEC" w:rsidSect="009456D4">
          <w:pgSz w:w="11907" w:h="16840" w:code="9"/>
          <w:pgMar w:top="624" w:right="567" w:bottom="510" w:left="1276" w:header="567" w:footer="567" w:gutter="0"/>
          <w:cols w:space="708"/>
          <w:rtlGutter/>
          <w:docGrid w:linePitch="360"/>
        </w:sectPr>
      </w:pPr>
    </w:p>
    <w:p w:rsidR="00B54058" w:rsidRPr="002F7BEC" w:rsidRDefault="00B54058" w:rsidP="00E249BD">
      <w:pPr>
        <w:keepNext/>
        <w:jc w:val="right"/>
        <w:outlineLvl w:val="0"/>
        <w:rPr>
          <w:rFonts w:ascii="Times New Roman" w:hAnsi="Times New Roman"/>
          <w:b/>
          <w:iCs/>
          <w:snapToGrid w:val="0"/>
          <w:sz w:val="24"/>
          <w:szCs w:val="24"/>
        </w:rPr>
      </w:pPr>
      <w:bookmarkStart w:id="332" w:name="_Toc393093658"/>
      <w:bookmarkStart w:id="333" w:name="_Toc393094118"/>
      <w:bookmarkStart w:id="334" w:name="_Toc412637441"/>
      <w:bookmarkStart w:id="335" w:name="_Toc412637898"/>
      <w:r w:rsidRPr="002F7BEC">
        <w:rPr>
          <w:rFonts w:ascii="Times New Roman" w:hAnsi="Times New Roman"/>
          <w:b/>
          <w:iCs/>
          <w:snapToGrid w:val="0"/>
          <w:sz w:val="24"/>
          <w:szCs w:val="24"/>
        </w:rPr>
        <w:lastRenderedPageBreak/>
        <w:t>Приложение № 2</w:t>
      </w:r>
      <w:bookmarkEnd w:id="332"/>
      <w:bookmarkEnd w:id="333"/>
      <w:bookmarkEnd w:id="334"/>
      <w:bookmarkEnd w:id="335"/>
      <w:r w:rsidRPr="002F7BEC">
        <w:rPr>
          <w:rFonts w:ascii="Times New Roman" w:hAnsi="Times New Roman"/>
          <w:b/>
          <w:iCs/>
          <w:snapToGrid w:val="0"/>
          <w:sz w:val="24"/>
          <w:szCs w:val="24"/>
        </w:rPr>
        <w:t xml:space="preserve"> </w:t>
      </w:r>
    </w:p>
    <w:p w:rsidR="00754374" w:rsidRPr="002F7BEC" w:rsidRDefault="00B2675B" w:rsidP="00754374">
      <w:pPr>
        <w:ind w:left="5670" w:firstLine="0"/>
        <w:rPr>
          <w:rFonts w:ascii="Times New Roman" w:hAnsi="Times New Roman"/>
          <w:sz w:val="24"/>
          <w:szCs w:val="24"/>
        </w:rPr>
      </w:pPr>
      <w:proofErr w:type="gramStart"/>
      <w:r w:rsidRPr="002F7BEC">
        <w:rPr>
          <w:rFonts w:ascii="Times New Roman" w:hAnsi="Times New Roman"/>
          <w:b/>
          <w:snapToGrid w:val="0"/>
          <w:sz w:val="24"/>
          <w:szCs w:val="24"/>
        </w:rPr>
        <w:t xml:space="preserve">к Документации о проведении открытого одноэтапного запроса предложений на право заключения Договора на </w:t>
      </w:r>
      <w:r w:rsidR="000B2C54" w:rsidRPr="002F7BEC">
        <w:rPr>
          <w:rFonts w:ascii="Times New Roman" w:hAnsi="Times New Roman"/>
          <w:b/>
          <w:snapToGrid w:val="0"/>
          <w:sz w:val="24"/>
          <w:szCs w:val="24"/>
        </w:rPr>
        <w:t xml:space="preserve">выполнение ремонта  </w:t>
      </w:r>
      <w:r w:rsidR="00754374" w:rsidRPr="002F7BEC">
        <w:rPr>
          <w:rFonts w:ascii="Times New Roman" w:hAnsi="Times New Roman"/>
          <w:b/>
          <w:snapToGrid w:val="0"/>
          <w:sz w:val="24"/>
          <w:szCs w:val="24"/>
        </w:rPr>
        <w:t>металлического газохода от котлов</w:t>
      </w:r>
      <w:proofErr w:type="gramEnd"/>
      <w:r w:rsidR="00754374" w:rsidRPr="002F7BEC">
        <w:rPr>
          <w:rFonts w:ascii="Times New Roman" w:hAnsi="Times New Roman"/>
          <w:b/>
          <w:snapToGrid w:val="0"/>
          <w:sz w:val="24"/>
          <w:szCs w:val="24"/>
        </w:rPr>
        <w:t xml:space="preserve"> ст.№3, ст.№4 до кирпичного газохода</w:t>
      </w:r>
    </w:p>
    <w:p w:rsidR="00754374" w:rsidRPr="002F7BEC" w:rsidRDefault="00754374" w:rsidP="00754374">
      <w:pPr>
        <w:rPr>
          <w:rFonts w:ascii="Times New Roman" w:hAnsi="Times New Roman"/>
          <w:sz w:val="24"/>
          <w:szCs w:val="24"/>
        </w:rPr>
      </w:pPr>
    </w:p>
    <w:p w:rsidR="00B54058" w:rsidRPr="002F7BEC" w:rsidRDefault="00B54058" w:rsidP="0063294F">
      <w:pPr>
        <w:rPr>
          <w:rFonts w:ascii="Times New Roman" w:hAnsi="Times New Roman"/>
          <w:i/>
          <w:sz w:val="24"/>
          <w:szCs w:val="24"/>
        </w:rPr>
      </w:pPr>
      <w:r w:rsidRPr="002F7BEC">
        <w:rPr>
          <w:rFonts w:ascii="Times New Roman" w:hAnsi="Times New Roman"/>
          <w:i/>
          <w:sz w:val="24"/>
          <w:szCs w:val="24"/>
        </w:rPr>
        <w:t>Наименование организации</w:t>
      </w:r>
    </w:p>
    <w:p w:rsidR="00B54058" w:rsidRPr="002F7BEC" w:rsidRDefault="00B54058" w:rsidP="0063294F">
      <w:pPr>
        <w:rPr>
          <w:rFonts w:ascii="Times New Roman" w:hAnsi="Times New Roman"/>
          <w:i/>
          <w:sz w:val="24"/>
          <w:szCs w:val="24"/>
        </w:rPr>
      </w:pPr>
      <w:r w:rsidRPr="002F7BEC">
        <w:rPr>
          <w:rFonts w:ascii="Times New Roman" w:hAnsi="Times New Roman"/>
          <w:i/>
          <w:sz w:val="24"/>
          <w:szCs w:val="24"/>
        </w:rPr>
        <w:t>ИНН КПП</w:t>
      </w:r>
    </w:p>
    <w:p w:rsidR="00B54058" w:rsidRPr="002F7BEC" w:rsidRDefault="00B54058" w:rsidP="0063294F">
      <w:pPr>
        <w:rPr>
          <w:rFonts w:ascii="Times New Roman" w:hAnsi="Times New Roman"/>
          <w:i/>
          <w:sz w:val="24"/>
          <w:szCs w:val="24"/>
        </w:rPr>
      </w:pPr>
      <w:r w:rsidRPr="002F7BEC">
        <w:rPr>
          <w:rFonts w:ascii="Times New Roman" w:hAnsi="Times New Roman"/>
          <w:i/>
          <w:sz w:val="24"/>
          <w:szCs w:val="24"/>
        </w:rPr>
        <w:t>Адрес</w:t>
      </w:r>
    </w:p>
    <w:p w:rsidR="00B54058" w:rsidRPr="002F7BEC" w:rsidRDefault="00B54058" w:rsidP="0063294F">
      <w:pPr>
        <w:rPr>
          <w:rFonts w:ascii="Times New Roman" w:hAnsi="Times New Roman"/>
          <w:i/>
          <w:sz w:val="24"/>
          <w:szCs w:val="24"/>
        </w:rPr>
      </w:pPr>
      <w:r w:rsidRPr="002F7BEC">
        <w:rPr>
          <w:rFonts w:ascii="Times New Roman" w:hAnsi="Times New Roman"/>
          <w:i/>
          <w:sz w:val="24"/>
          <w:szCs w:val="24"/>
        </w:rPr>
        <w:t>Телефон</w:t>
      </w:r>
    </w:p>
    <w:p w:rsidR="00B54058" w:rsidRPr="002F7BEC" w:rsidRDefault="00B54058" w:rsidP="0063294F">
      <w:pPr>
        <w:rPr>
          <w:rFonts w:ascii="Times New Roman" w:hAnsi="Times New Roman"/>
          <w:sz w:val="24"/>
          <w:szCs w:val="24"/>
        </w:rPr>
      </w:pPr>
    </w:p>
    <w:p w:rsidR="00B54058" w:rsidRPr="002F7BEC" w:rsidRDefault="00B54058" w:rsidP="0063294F">
      <w:pPr>
        <w:rPr>
          <w:rFonts w:ascii="Times New Roman" w:hAnsi="Times New Roman"/>
          <w:sz w:val="24"/>
          <w:szCs w:val="24"/>
        </w:rPr>
      </w:pPr>
      <w:r w:rsidRPr="002F7BEC">
        <w:rPr>
          <w:rFonts w:ascii="Times New Roman" w:hAnsi="Times New Roman"/>
          <w:sz w:val="24"/>
          <w:szCs w:val="24"/>
        </w:rPr>
        <w:t xml:space="preserve">         </w:t>
      </w:r>
      <w:r w:rsidRPr="002F7BEC">
        <w:rPr>
          <w:rFonts w:ascii="Times New Roman" w:hAnsi="Times New Roman"/>
          <w:i/>
          <w:sz w:val="24"/>
          <w:szCs w:val="24"/>
        </w:rPr>
        <w:t>Организационно – правовая форма Участника</w:t>
      </w:r>
      <w:r w:rsidRPr="002F7BEC">
        <w:rPr>
          <w:rFonts w:ascii="Times New Roman" w:hAnsi="Times New Roman"/>
          <w:sz w:val="24"/>
          <w:szCs w:val="24"/>
        </w:rPr>
        <w:t xml:space="preserve"> «_______________» (далее Участник) подтверждает, что не находится в процессе ликвидации, в отношении компании не введена процедура банкротства, на имущество компании не наложен арест, предпринимательска</w:t>
      </w:r>
      <w:proofErr w:type="gramStart"/>
      <w:r w:rsidRPr="002F7BEC">
        <w:rPr>
          <w:rFonts w:ascii="Times New Roman" w:hAnsi="Times New Roman"/>
          <w:sz w:val="24"/>
          <w:szCs w:val="24"/>
        </w:rPr>
        <w:t>я-</w:t>
      </w:r>
      <w:proofErr w:type="gramEnd"/>
      <w:r w:rsidRPr="002F7BEC">
        <w:rPr>
          <w:rFonts w:ascii="Times New Roman" w:hAnsi="Times New Roman"/>
          <w:sz w:val="24"/>
          <w:szCs w:val="24"/>
        </w:rPr>
        <w:t>(хозяйственная) деятельность компании не приостановлена, компания не имеет задолженности по начисленным налогам и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компании на день рассмотрения (подачи) заявки на участие в запросе предложений.</w:t>
      </w:r>
    </w:p>
    <w:p w:rsidR="00B54058" w:rsidRPr="002F7BEC" w:rsidRDefault="00B54058" w:rsidP="0063294F">
      <w:pPr>
        <w:rPr>
          <w:rFonts w:ascii="Times New Roman" w:hAnsi="Times New Roman"/>
          <w:sz w:val="24"/>
          <w:szCs w:val="24"/>
        </w:rPr>
      </w:pPr>
      <w:r w:rsidRPr="002F7BEC">
        <w:rPr>
          <w:rFonts w:ascii="Times New Roman" w:hAnsi="Times New Roman"/>
          <w:sz w:val="24"/>
          <w:szCs w:val="24"/>
        </w:rPr>
        <w:t xml:space="preserve">      </w:t>
      </w:r>
      <w:proofErr w:type="gramStart"/>
      <w:r w:rsidRPr="002F7BEC">
        <w:rPr>
          <w:rFonts w:ascii="Times New Roman" w:hAnsi="Times New Roman"/>
          <w:sz w:val="24"/>
          <w:szCs w:val="24"/>
        </w:rPr>
        <w:t xml:space="preserve">Сведения об Участнике «______________» отсутствуют в реестре недобросовестных поставщиков, предусмотренном статьей 5 Федерального закона от 18 июля 2011 года № 223-Ф3 «О закупках товаров, работ, услуг отдельными видами юридических лиц»; </w:t>
      </w:r>
      <w:r w:rsidRPr="002F7BEC">
        <w:rPr>
          <w:rFonts w:ascii="Times New Roman" w:hAnsi="Times New Roman"/>
          <w:bCs/>
          <w:sz w:val="24"/>
          <w:szCs w:val="24"/>
        </w:rPr>
        <w:t xml:space="preserve">частью 1.1. статьи 104 </w:t>
      </w:r>
      <w:r w:rsidRPr="002F7BEC">
        <w:rPr>
          <w:rFonts w:ascii="Times New Roman" w:hAnsi="Times New Roman"/>
          <w:sz w:val="24"/>
          <w:szCs w:val="24"/>
        </w:rPr>
        <w:t xml:space="preserve">Федерального закона от </w:t>
      </w:r>
      <w:r w:rsidRPr="002F7BEC">
        <w:rPr>
          <w:rFonts w:ascii="Times New Roman" w:hAnsi="Times New Roman"/>
          <w:color w:val="000000"/>
          <w:sz w:val="24"/>
          <w:szCs w:val="24"/>
        </w:rPr>
        <w:t>5 апреля 2013 года N 44-ФЗ "О контрактной системе в сфере закупок товаров, работ, услуг для обеспечения государственных и муниципальных нужд"</w:t>
      </w:r>
      <w:r w:rsidRPr="002F7BEC">
        <w:rPr>
          <w:rFonts w:ascii="Times New Roman" w:hAnsi="Times New Roman"/>
          <w:sz w:val="24"/>
          <w:szCs w:val="24"/>
        </w:rPr>
        <w:t>.</w:t>
      </w:r>
      <w:proofErr w:type="gramEnd"/>
    </w:p>
    <w:p w:rsidR="00B54058" w:rsidRPr="002F7BEC" w:rsidRDefault="00B54058" w:rsidP="0063294F">
      <w:pPr>
        <w:rPr>
          <w:rFonts w:ascii="Times New Roman" w:hAnsi="Times New Roman"/>
          <w:sz w:val="24"/>
          <w:szCs w:val="24"/>
        </w:rPr>
      </w:pPr>
    </w:p>
    <w:p w:rsidR="00B54058" w:rsidRPr="002F7BEC" w:rsidRDefault="00B54058" w:rsidP="0063294F">
      <w:pPr>
        <w:rPr>
          <w:rFonts w:ascii="Times New Roman" w:hAnsi="Times New Roman"/>
          <w:sz w:val="24"/>
          <w:szCs w:val="24"/>
        </w:rPr>
      </w:pPr>
      <w:r w:rsidRPr="002F7BEC">
        <w:rPr>
          <w:rFonts w:ascii="Times New Roman" w:hAnsi="Times New Roman"/>
          <w:sz w:val="24"/>
          <w:szCs w:val="24"/>
        </w:rPr>
        <w:t>« _____ » ___________ 201_ года</w:t>
      </w:r>
    </w:p>
    <w:p w:rsidR="00B54058" w:rsidRPr="002F7BEC" w:rsidRDefault="00B54058" w:rsidP="0063294F">
      <w:pPr>
        <w:rPr>
          <w:rFonts w:ascii="Times New Roman" w:hAnsi="Times New Roman"/>
          <w:sz w:val="24"/>
          <w:szCs w:val="24"/>
        </w:rPr>
      </w:pPr>
    </w:p>
    <w:p w:rsidR="00B54058" w:rsidRPr="002F7BEC" w:rsidRDefault="00B54058" w:rsidP="0063294F">
      <w:pPr>
        <w:rPr>
          <w:rFonts w:ascii="Times New Roman" w:hAnsi="Times New Roman"/>
          <w:sz w:val="24"/>
          <w:szCs w:val="24"/>
        </w:rPr>
      </w:pPr>
      <w:r w:rsidRPr="002F7BEC">
        <w:rPr>
          <w:rFonts w:ascii="Times New Roman" w:hAnsi="Times New Roman"/>
          <w:sz w:val="24"/>
          <w:szCs w:val="24"/>
        </w:rPr>
        <w:t>(Руководитель) __________________________________ М.П.</w:t>
      </w:r>
    </w:p>
    <w:p w:rsidR="00B54058" w:rsidRPr="002F7BEC" w:rsidRDefault="00B54058" w:rsidP="0063294F">
      <w:pPr>
        <w:rPr>
          <w:rFonts w:ascii="Times New Roman" w:hAnsi="Times New Roman"/>
          <w:sz w:val="24"/>
          <w:szCs w:val="24"/>
        </w:rPr>
      </w:pPr>
      <w:r w:rsidRPr="002F7BEC">
        <w:rPr>
          <w:rFonts w:ascii="Times New Roman" w:hAnsi="Times New Roman"/>
          <w:sz w:val="24"/>
          <w:szCs w:val="24"/>
        </w:rPr>
        <w:br w:type="page"/>
      </w:r>
    </w:p>
    <w:p w:rsidR="00B54058" w:rsidRPr="002F7BEC" w:rsidRDefault="00B54058" w:rsidP="00E249BD">
      <w:pPr>
        <w:keepNext/>
        <w:jc w:val="right"/>
        <w:outlineLvl w:val="0"/>
        <w:rPr>
          <w:rFonts w:ascii="Times New Roman" w:hAnsi="Times New Roman"/>
          <w:b/>
          <w:iCs/>
          <w:snapToGrid w:val="0"/>
          <w:sz w:val="24"/>
          <w:szCs w:val="24"/>
        </w:rPr>
      </w:pPr>
      <w:bookmarkStart w:id="336" w:name="_Toc393093659"/>
      <w:bookmarkStart w:id="337" w:name="_Toc393094119"/>
      <w:bookmarkStart w:id="338" w:name="_Toc412637442"/>
      <w:bookmarkStart w:id="339" w:name="_Toc412637899"/>
      <w:r w:rsidRPr="002F7BEC">
        <w:rPr>
          <w:rFonts w:ascii="Times New Roman" w:hAnsi="Times New Roman"/>
          <w:b/>
          <w:iCs/>
          <w:snapToGrid w:val="0"/>
          <w:sz w:val="24"/>
          <w:szCs w:val="24"/>
        </w:rPr>
        <w:lastRenderedPageBreak/>
        <w:t>Приложение № 3</w:t>
      </w:r>
      <w:bookmarkEnd w:id="336"/>
      <w:bookmarkEnd w:id="337"/>
      <w:bookmarkEnd w:id="338"/>
      <w:bookmarkEnd w:id="339"/>
      <w:r w:rsidRPr="002F7BEC">
        <w:rPr>
          <w:rFonts w:ascii="Times New Roman" w:hAnsi="Times New Roman"/>
          <w:b/>
          <w:iCs/>
          <w:snapToGrid w:val="0"/>
          <w:sz w:val="24"/>
          <w:szCs w:val="24"/>
        </w:rPr>
        <w:t xml:space="preserve"> </w:t>
      </w:r>
    </w:p>
    <w:p w:rsidR="000B2C54" w:rsidRPr="002F7BEC" w:rsidRDefault="00B2675B" w:rsidP="00754374">
      <w:pPr>
        <w:tabs>
          <w:tab w:val="left" w:pos="2054"/>
        </w:tabs>
        <w:ind w:left="5670" w:firstLine="0"/>
        <w:rPr>
          <w:rFonts w:ascii="Times New Roman" w:hAnsi="Times New Roman"/>
          <w:b/>
          <w:snapToGrid w:val="0"/>
          <w:sz w:val="24"/>
          <w:szCs w:val="24"/>
        </w:rPr>
      </w:pPr>
      <w:proofErr w:type="gramStart"/>
      <w:r w:rsidRPr="002F7BEC">
        <w:rPr>
          <w:rFonts w:ascii="Times New Roman" w:hAnsi="Times New Roman"/>
          <w:b/>
          <w:snapToGrid w:val="0"/>
          <w:sz w:val="24"/>
          <w:szCs w:val="24"/>
        </w:rPr>
        <w:t xml:space="preserve">к Документации о проведении открытого одноэтапного запроса предложений на право заключения Договора на </w:t>
      </w:r>
      <w:r w:rsidR="000B2C54" w:rsidRPr="002F7BEC">
        <w:rPr>
          <w:rFonts w:ascii="Times New Roman" w:hAnsi="Times New Roman"/>
          <w:b/>
          <w:snapToGrid w:val="0"/>
          <w:sz w:val="24"/>
          <w:szCs w:val="24"/>
        </w:rPr>
        <w:t xml:space="preserve">выполнение ремонта  </w:t>
      </w:r>
      <w:r w:rsidR="00754374" w:rsidRPr="002F7BEC">
        <w:rPr>
          <w:rFonts w:ascii="Times New Roman" w:hAnsi="Times New Roman"/>
          <w:b/>
          <w:snapToGrid w:val="0"/>
          <w:sz w:val="24"/>
          <w:szCs w:val="24"/>
        </w:rPr>
        <w:t>металлического газохода от котлов</w:t>
      </w:r>
      <w:proofErr w:type="gramEnd"/>
      <w:r w:rsidR="00754374" w:rsidRPr="002F7BEC">
        <w:rPr>
          <w:rFonts w:ascii="Times New Roman" w:hAnsi="Times New Roman"/>
          <w:b/>
          <w:snapToGrid w:val="0"/>
          <w:sz w:val="24"/>
          <w:szCs w:val="24"/>
        </w:rPr>
        <w:t xml:space="preserve"> ст.№3, ст.№4 до кирпичного газохода</w:t>
      </w:r>
    </w:p>
    <w:p w:rsidR="00754374" w:rsidRPr="002F7BEC" w:rsidRDefault="00754374" w:rsidP="00754374">
      <w:pPr>
        <w:pStyle w:val="23"/>
        <w:rPr>
          <w:rFonts w:ascii="Times New Roman" w:hAnsi="Times New Roman"/>
          <w:sz w:val="24"/>
          <w:szCs w:val="24"/>
        </w:rPr>
      </w:pPr>
    </w:p>
    <w:p w:rsidR="00B54058" w:rsidRPr="002F7BEC" w:rsidRDefault="00B54058" w:rsidP="0063294F">
      <w:pPr>
        <w:tabs>
          <w:tab w:val="left" w:pos="2054"/>
        </w:tabs>
        <w:jc w:val="center"/>
        <w:rPr>
          <w:rFonts w:ascii="Times New Roman" w:hAnsi="Times New Roman"/>
          <w:b/>
          <w:sz w:val="24"/>
          <w:szCs w:val="24"/>
        </w:rPr>
      </w:pPr>
      <w:r w:rsidRPr="002F7BEC">
        <w:rPr>
          <w:rFonts w:ascii="Times New Roman" w:hAnsi="Times New Roman"/>
          <w:b/>
          <w:sz w:val="24"/>
          <w:szCs w:val="24"/>
        </w:rPr>
        <w:t xml:space="preserve">Д О В Е Р Е Н </w:t>
      </w:r>
      <w:proofErr w:type="spellStart"/>
      <w:proofErr w:type="gramStart"/>
      <w:r w:rsidRPr="002F7BEC">
        <w:rPr>
          <w:rFonts w:ascii="Times New Roman" w:hAnsi="Times New Roman"/>
          <w:b/>
          <w:sz w:val="24"/>
          <w:szCs w:val="24"/>
        </w:rPr>
        <w:t>Н</w:t>
      </w:r>
      <w:proofErr w:type="spellEnd"/>
      <w:proofErr w:type="gramEnd"/>
      <w:r w:rsidRPr="002F7BEC">
        <w:rPr>
          <w:rFonts w:ascii="Times New Roman" w:hAnsi="Times New Roman"/>
          <w:b/>
          <w:sz w:val="24"/>
          <w:szCs w:val="24"/>
        </w:rPr>
        <w:t xml:space="preserve"> О С Т Ь №_______</w:t>
      </w:r>
    </w:p>
    <w:p w:rsidR="00B54058" w:rsidRPr="002F7BEC" w:rsidRDefault="00B54058" w:rsidP="0063294F">
      <w:pPr>
        <w:tabs>
          <w:tab w:val="left" w:pos="2054"/>
        </w:tabs>
        <w:jc w:val="center"/>
        <w:rPr>
          <w:rFonts w:ascii="Times New Roman" w:hAnsi="Times New Roman"/>
          <w:sz w:val="24"/>
          <w:szCs w:val="24"/>
        </w:rPr>
      </w:pPr>
    </w:p>
    <w:p w:rsidR="00B54058" w:rsidRPr="002F7BEC" w:rsidRDefault="00B54058" w:rsidP="0063294F">
      <w:pPr>
        <w:tabs>
          <w:tab w:val="left" w:pos="2054"/>
        </w:tabs>
        <w:jc w:val="center"/>
        <w:rPr>
          <w:rFonts w:ascii="Times New Roman" w:hAnsi="Times New Roman"/>
          <w:b/>
          <w:sz w:val="24"/>
          <w:szCs w:val="24"/>
        </w:rPr>
      </w:pPr>
      <w:r w:rsidRPr="002F7BEC">
        <w:rPr>
          <w:rFonts w:ascii="Times New Roman" w:hAnsi="Times New Roman"/>
          <w:b/>
          <w:sz w:val="24"/>
          <w:szCs w:val="24"/>
        </w:rPr>
        <w:t>Российская Федерация, Мурманская область, г. Мурманск,</w:t>
      </w:r>
    </w:p>
    <w:p w:rsidR="00B54058" w:rsidRPr="002F7BEC" w:rsidRDefault="00B54058" w:rsidP="0063294F">
      <w:pPr>
        <w:tabs>
          <w:tab w:val="left" w:pos="2054"/>
        </w:tabs>
        <w:jc w:val="center"/>
        <w:rPr>
          <w:rFonts w:ascii="Times New Roman" w:hAnsi="Times New Roman"/>
          <w:b/>
          <w:sz w:val="24"/>
          <w:szCs w:val="24"/>
        </w:rPr>
      </w:pPr>
      <w:r w:rsidRPr="002F7BEC">
        <w:rPr>
          <w:rFonts w:ascii="Times New Roman" w:hAnsi="Times New Roman"/>
          <w:b/>
          <w:sz w:val="24"/>
          <w:szCs w:val="24"/>
        </w:rPr>
        <w:t xml:space="preserve">две тысячи четырнадцатый год, _______ </w:t>
      </w:r>
    </w:p>
    <w:p w:rsidR="00B54058" w:rsidRPr="002F7BEC" w:rsidRDefault="00B54058" w:rsidP="0063294F">
      <w:pPr>
        <w:tabs>
          <w:tab w:val="left" w:pos="2054"/>
        </w:tabs>
        <w:rPr>
          <w:rFonts w:ascii="Times New Roman" w:hAnsi="Times New Roman"/>
          <w:sz w:val="24"/>
          <w:szCs w:val="24"/>
        </w:rPr>
      </w:pPr>
    </w:p>
    <w:p w:rsidR="00B54058" w:rsidRPr="002F7BEC" w:rsidRDefault="00B54058" w:rsidP="0063294F">
      <w:pPr>
        <w:tabs>
          <w:tab w:val="left" w:pos="2054"/>
        </w:tabs>
        <w:rPr>
          <w:rFonts w:ascii="Times New Roman" w:hAnsi="Times New Roman"/>
          <w:sz w:val="24"/>
          <w:szCs w:val="24"/>
        </w:rPr>
      </w:pPr>
      <w:r w:rsidRPr="002F7BEC">
        <w:rPr>
          <w:rFonts w:ascii="Times New Roman" w:hAnsi="Times New Roman"/>
          <w:sz w:val="24"/>
          <w:szCs w:val="24"/>
        </w:rPr>
        <w:t>Организационно – правовая форма организации - Участника «________________»  в лице Руководителя _______________________________действующего на основании _________________, настоящей доверенностью уполномочивает (</w:t>
      </w:r>
      <w:r w:rsidRPr="002F7BEC">
        <w:rPr>
          <w:rFonts w:ascii="Times New Roman" w:hAnsi="Times New Roman"/>
          <w:i/>
          <w:sz w:val="24"/>
          <w:szCs w:val="24"/>
          <w:u w:val="single"/>
        </w:rPr>
        <w:t xml:space="preserve">должность уполномоченного лица, ФИО уполномоченного лица, паспорт </w:t>
      </w:r>
      <w:proofErr w:type="spellStart"/>
      <w:r w:rsidRPr="002F7BEC">
        <w:rPr>
          <w:rFonts w:ascii="Times New Roman" w:hAnsi="Times New Roman"/>
          <w:i/>
          <w:sz w:val="24"/>
          <w:szCs w:val="24"/>
          <w:u w:val="single"/>
        </w:rPr>
        <w:t>номер_____серия</w:t>
      </w:r>
      <w:proofErr w:type="spellEnd"/>
      <w:r w:rsidRPr="002F7BEC">
        <w:rPr>
          <w:rFonts w:ascii="Times New Roman" w:hAnsi="Times New Roman"/>
          <w:i/>
          <w:sz w:val="24"/>
          <w:szCs w:val="24"/>
          <w:u w:val="single"/>
        </w:rPr>
        <w:t>_________</w:t>
      </w:r>
      <w:r w:rsidRPr="002F7BEC">
        <w:rPr>
          <w:rFonts w:ascii="Times New Roman" w:hAnsi="Times New Roman"/>
          <w:i/>
          <w:sz w:val="24"/>
          <w:szCs w:val="24"/>
        </w:rPr>
        <w:t xml:space="preserve"> выдан________________________________</w:t>
      </w:r>
      <w:r w:rsidRPr="002F7BEC">
        <w:rPr>
          <w:rFonts w:ascii="Times New Roman" w:hAnsi="Times New Roman"/>
          <w:sz w:val="24"/>
          <w:szCs w:val="24"/>
        </w:rPr>
        <w:t>), представлять интересы предприятия на запросе предложений на право заключения договора</w:t>
      </w:r>
      <w:r w:rsidR="00C331BE" w:rsidRPr="002F7BEC">
        <w:rPr>
          <w:rFonts w:ascii="Times New Roman" w:hAnsi="Times New Roman"/>
          <w:sz w:val="24"/>
          <w:szCs w:val="24"/>
        </w:rPr>
        <w:t>____________________________________________</w:t>
      </w:r>
      <w:r w:rsidRPr="002F7BEC">
        <w:rPr>
          <w:rFonts w:ascii="Times New Roman" w:hAnsi="Times New Roman"/>
          <w:sz w:val="24"/>
          <w:szCs w:val="24"/>
        </w:rPr>
        <w:t xml:space="preserve"> _____</w:t>
      </w:r>
      <w:r w:rsidR="00C331BE" w:rsidRPr="002F7BEC">
        <w:rPr>
          <w:rFonts w:ascii="Times New Roman" w:hAnsi="Times New Roman"/>
          <w:sz w:val="24"/>
          <w:szCs w:val="24"/>
        </w:rPr>
        <w:t>_____________________________________________________________________________</w:t>
      </w:r>
    </w:p>
    <w:p w:rsidR="00B54058" w:rsidRPr="002F7BEC" w:rsidRDefault="00B54058" w:rsidP="0063294F">
      <w:pPr>
        <w:tabs>
          <w:tab w:val="left" w:pos="2054"/>
        </w:tabs>
        <w:rPr>
          <w:rFonts w:ascii="Times New Roman" w:hAnsi="Times New Roman"/>
          <w:sz w:val="24"/>
          <w:szCs w:val="24"/>
        </w:rPr>
      </w:pPr>
      <w:proofErr w:type="gramStart"/>
      <w:r w:rsidRPr="002F7BEC">
        <w:rPr>
          <w:rFonts w:ascii="Times New Roman" w:hAnsi="Times New Roman"/>
          <w:sz w:val="24"/>
          <w:szCs w:val="24"/>
        </w:rPr>
        <w:t>В целях выполнения данного поручения (</w:t>
      </w:r>
      <w:r w:rsidRPr="002F7BEC">
        <w:rPr>
          <w:rFonts w:ascii="Times New Roman" w:hAnsi="Times New Roman"/>
          <w:i/>
          <w:sz w:val="24"/>
          <w:szCs w:val="24"/>
          <w:u w:val="single"/>
        </w:rPr>
        <w:t>ФИО уполномоченного лица)</w:t>
      </w:r>
      <w:r w:rsidRPr="002F7BEC">
        <w:rPr>
          <w:rFonts w:ascii="Times New Roman" w:hAnsi="Times New Roman"/>
          <w:sz w:val="24"/>
          <w:szCs w:val="24"/>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«________________»  договоры и контракты на поставку продукции (работ, услуг), а также совершать все необходимые действия, связанные с выполнением настоящего поручения.</w:t>
      </w:r>
      <w:proofErr w:type="gramEnd"/>
    </w:p>
    <w:p w:rsidR="00B54058" w:rsidRPr="002F7BEC" w:rsidRDefault="00B54058" w:rsidP="0063294F">
      <w:pPr>
        <w:tabs>
          <w:tab w:val="left" w:pos="2054"/>
        </w:tabs>
        <w:rPr>
          <w:rFonts w:ascii="Times New Roman" w:hAnsi="Times New Roman"/>
          <w:sz w:val="24"/>
          <w:szCs w:val="24"/>
        </w:rPr>
      </w:pPr>
    </w:p>
    <w:p w:rsidR="00B54058" w:rsidRPr="002F7BEC" w:rsidRDefault="00B54058" w:rsidP="0063294F">
      <w:pPr>
        <w:tabs>
          <w:tab w:val="left" w:pos="2054"/>
        </w:tabs>
        <w:rPr>
          <w:rFonts w:ascii="Times New Roman" w:hAnsi="Times New Roman"/>
          <w:sz w:val="24"/>
          <w:szCs w:val="24"/>
        </w:rPr>
      </w:pPr>
      <w:r w:rsidRPr="002F7BEC">
        <w:rPr>
          <w:rFonts w:ascii="Times New Roman" w:hAnsi="Times New Roman"/>
          <w:sz w:val="24"/>
          <w:szCs w:val="24"/>
        </w:rPr>
        <w:t>Подпись ФИО уполномоченного лица  _______________________удостоверяю.</w:t>
      </w:r>
      <w:r w:rsidRPr="002F7BEC">
        <w:rPr>
          <w:rFonts w:ascii="Times New Roman" w:hAnsi="Times New Roman"/>
          <w:sz w:val="24"/>
          <w:szCs w:val="24"/>
        </w:rPr>
        <w:tab/>
      </w:r>
    </w:p>
    <w:p w:rsidR="00B54058" w:rsidRPr="002F7BEC" w:rsidRDefault="00B54058" w:rsidP="0063294F">
      <w:pPr>
        <w:tabs>
          <w:tab w:val="left" w:pos="2054"/>
        </w:tabs>
        <w:rPr>
          <w:rFonts w:ascii="Times New Roman" w:hAnsi="Times New Roman"/>
          <w:sz w:val="24"/>
          <w:szCs w:val="24"/>
        </w:rPr>
      </w:pPr>
      <w:r w:rsidRPr="002F7BEC">
        <w:rPr>
          <w:rFonts w:ascii="Times New Roman" w:hAnsi="Times New Roman"/>
          <w:sz w:val="24"/>
          <w:szCs w:val="24"/>
        </w:rPr>
        <w:tab/>
      </w:r>
    </w:p>
    <w:p w:rsidR="00B54058" w:rsidRPr="002F7BEC" w:rsidRDefault="00B54058" w:rsidP="0063294F">
      <w:pPr>
        <w:tabs>
          <w:tab w:val="left" w:pos="2054"/>
        </w:tabs>
        <w:rPr>
          <w:rFonts w:ascii="Times New Roman" w:hAnsi="Times New Roman"/>
          <w:sz w:val="24"/>
          <w:szCs w:val="24"/>
        </w:rPr>
      </w:pPr>
      <w:r w:rsidRPr="002F7BEC">
        <w:rPr>
          <w:rFonts w:ascii="Times New Roman" w:hAnsi="Times New Roman"/>
          <w:sz w:val="24"/>
          <w:szCs w:val="24"/>
        </w:rPr>
        <w:t>Доверенность действительна по «___» ________ 201_ года</w:t>
      </w:r>
    </w:p>
    <w:p w:rsidR="00B54058" w:rsidRPr="002F7BEC" w:rsidRDefault="00B54058" w:rsidP="0063294F">
      <w:pPr>
        <w:tabs>
          <w:tab w:val="left" w:pos="2054"/>
        </w:tabs>
        <w:rPr>
          <w:rFonts w:ascii="Times New Roman" w:hAnsi="Times New Roman"/>
          <w:sz w:val="24"/>
          <w:szCs w:val="24"/>
        </w:rPr>
      </w:pPr>
    </w:p>
    <w:p w:rsidR="00B54058" w:rsidRPr="002F7BEC" w:rsidRDefault="00B54058" w:rsidP="0063294F">
      <w:pPr>
        <w:tabs>
          <w:tab w:val="left" w:pos="2054"/>
        </w:tabs>
        <w:rPr>
          <w:rFonts w:ascii="Times New Roman" w:hAnsi="Times New Roman"/>
          <w:sz w:val="24"/>
          <w:szCs w:val="24"/>
        </w:rPr>
      </w:pPr>
    </w:p>
    <w:p w:rsidR="00B54058" w:rsidRPr="002F7BEC" w:rsidRDefault="00B54058" w:rsidP="0063294F">
      <w:pPr>
        <w:tabs>
          <w:tab w:val="left" w:pos="2054"/>
        </w:tabs>
        <w:rPr>
          <w:rFonts w:ascii="Times New Roman" w:hAnsi="Times New Roman"/>
          <w:sz w:val="24"/>
          <w:szCs w:val="24"/>
        </w:rPr>
      </w:pPr>
      <w:r w:rsidRPr="002F7BEC">
        <w:rPr>
          <w:rFonts w:ascii="Times New Roman" w:hAnsi="Times New Roman"/>
          <w:sz w:val="24"/>
          <w:szCs w:val="24"/>
        </w:rPr>
        <w:t xml:space="preserve"> (Руководитель)__________________________________М.П.</w:t>
      </w:r>
    </w:p>
    <w:p w:rsidR="00B54058" w:rsidRPr="002F7BEC" w:rsidRDefault="00B54058" w:rsidP="0063294F">
      <w:pPr>
        <w:tabs>
          <w:tab w:val="left" w:pos="2054"/>
        </w:tabs>
        <w:rPr>
          <w:rFonts w:ascii="Times New Roman" w:hAnsi="Times New Roman"/>
          <w:sz w:val="24"/>
          <w:szCs w:val="24"/>
        </w:rPr>
        <w:sectPr w:rsidR="00B54058" w:rsidRPr="002F7BEC" w:rsidSect="00146148">
          <w:pgSz w:w="11907" w:h="16840" w:code="9"/>
          <w:pgMar w:top="1134" w:right="567" w:bottom="1134" w:left="1418" w:header="567" w:footer="567" w:gutter="0"/>
          <w:cols w:space="708"/>
          <w:docGrid w:linePitch="360"/>
        </w:sectPr>
      </w:pPr>
    </w:p>
    <w:p w:rsidR="00B54058" w:rsidRPr="002F7BEC" w:rsidRDefault="00B54058" w:rsidP="00E249BD">
      <w:pPr>
        <w:keepNext/>
        <w:jc w:val="right"/>
        <w:outlineLvl w:val="0"/>
        <w:rPr>
          <w:rFonts w:ascii="Times New Roman" w:hAnsi="Times New Roman"/>
          <w:b/>
          <w:iCs/>
          <w:snapToGrid w:val="0"/>
          <w:sz w:val="24"/>
          <w:szCs w:val="24"/>
        </w:rPr>
      </w:pPr>
    </w:p>
    <w:p w:rsidR="00B54058" w:rsidRPr="002F7BEC" w:rsidRDefault="00B54058" w:rsidP="00204755">
      <w:pPr>
        <w:pStyle w:val="23"/>
        <w:rPr>
          <w:rFonts w:ascii="Times New Roman" w:hAnsi="Times New Roman"/>
          <w:sz w:val="24"/>
          <w:szCs w:val="24"/>
        </w:rPr>
        <w:sectPr w:rsidR="00B54058" w:rsidRPr="002F7BEC" w:rsidSect="009456D4">
          <w:footerReference w:type="default" r:id="rId36"/>
          <w:type w:val="continuous"/>
          <w:pgSz w:w="11907" w:h="16840" w:code="9"/>
          <w:pgMar w:top="709" w:right="567" w:bottom="1701" w:left="1276" w:header="567" w:footer="567" w:gutter="0"/>
          <w:cols w:space="708"/>
          <w:docGrid w:linePitch="360"/>
        </w:sectPr>
      </w:pPr>
    </w:p>
    <w:p w:rsidR="00B54058" w:rsidRPr="002F7BEC" w:rsidRDefault="00B54058" w:rsidP="00E249BD">
      <w:pPr>
        <w:keepNext/>
        <w:jc w:val="right"/>
        <w:outlineLvl w:val="0"/>
        <w:rPr>
          <w:rFonts w:ascii="Times New Roman" w:hAnsi="Times New Roman"/>
          <w:b/>
          <w:iCs/>
          <w:snapToGrid w:val="0"/>
          <w:sz w:val="24"/>
          <w:szCs w:val="24"/>
        </w:rPr>
      </w:pPr>
      <w:bookmarkStart w:id="340" w:name="_Toc393093660"/>
      <w:bookmarkStart w:id="341" w:name="_Toc393094120"/>
      <w:bookmarkStart w:id="342" w:name="_Toc412637443"/>
      <w:bookmarkStart w:id="343" w:name="_Toc412637900"/>
      <w:r w:rsidRPr="002F7BEC">
        <w:rPr>
          <w:rFonts w:ascii="Times New Roman" w:hAnsi="Times New Roman"/>
          <w:b/>
          <w:iCs/>
          <w:snapToGrid w:val="0"/>
          <w:sz w:val="24"/>
          <w:szCs w:val="24"/>
        </w:rPr>
        <w:lastRenderedPageBreak/>
        <w:t>Приложение № 4</w:t>
      </w:r>
      <w:bookmarkEnd w:id="340"/>
      <w:bookmarkEnd w:id="341"/>
      <w:bookmarkEnd w:id="342"/>
      <w:bookmarkEnd w:id="343"/>
      <w:r w:rsidRPr="002F7BEC">
        <w:rPr>
          <w:rFonts w:ascii="Times New Roman" w:hAnsi="Times New Roman"/>
          <w:b/>
          <w:iCs/>
          <w:snapToGrid w:val="0"/>
          <w:sz w:val="24"/>
          <w:szCs w:val="24"/>
        </w:rPr>
        <w:t xml:space="preserve"> </w:t>
      </w:r>
    </w:p>
    <w:p w:rsidR="00B54058" w:rsidRPr="002F7BEC" w:rsidRDefault="00B2675B" w:rsidP="000B2C54">
      <w:pPr>
        <w:tabs>
          <w:tab w:val="left" w:pos="851"/>
        </w:tabs>
        <w:suppressAutoHyphens/>
        <w:ind w:left="5670" w:firstLine="0"/>
        <w:rPr>
          <w:rFonts w:ascii="Times New Roman" w:hAnsi="Times New Roman"/>
          <w:b/>
          <w:snapToGrid w:val="0"/>
          <w:sz w:val="24"/>
          <w:szCs w:val="24"/>
        </w:rPr>
      </w:pPr>
      <w:proofErr w:type="gramStart"/>
      <w:r w:rsidRPr="002F7BEC">
        <w:rPr>
          <w:rFonts w:ascii="Times New Roman" w:hAnsi="Times New Roman"/>
          <w:b/>
          <w:snapToGrid w:val="0"/>
          <w:sz w:val="24"/>
          <w:szCs w:val="24"/>
        </w:rPr>
        <w:t xml:space="preserve">к Документации о проведении открытого одноэтапного запроса предложений на право заключения Договора на </w:t>
      </w:r>
      <w:r w:rsidR="000B2C54" w:rsidRPr="002F7BEC">
        <w:rPr>
          <w:rFonts w:ascii="Times New Roman" w:hAnsi="Times New Roman"/>
          <w:b/>
          <w:snapToGrid w:val="0"/>
          <w:sz w:val="24"/>
          <w:szCs w:val="24"/>
        </w:rPr>
        <w:t xml:space="preserve">выполнение ремонта  </w:t>
      </w:r>
      <w:r w:rsidR="00754374" w:rsidRPr="002F7BEC">
        <w:rPr>
          <w:rFonts w:ascii="Times New Roman" w:hAnsi="Times New Roman"/>
          <w:b/>
          <w:snapToGrid w:val="0"/>
          <w:sz w:val="24"/>
          <w:szCs w:val="24"/>
        </w:rPr>
        <w:t>металлического газохода от котлов</w:t>
      </w:r>
      <w:proofErr w:type="gramEnd"/>
      <w:r w:rsidR="00754374" w:rsidRPr="002F7BEC">
        <w:rPr>
          <w:rFonts w:ascii="Times New Roman" w:hAnsi="Times New Roman"/>
          <w:b/>
          <w:snapToGrid w:val="0"/>
          <w:sz w:val="24"/>
          <w:szCs w:val="24"/>
        </w:rPr>
        <w:t xml:space="preserve"> ст.№3, ст.№4 до кирпичного газохода</w:t>
      </w:r>
    </w:p>
    <w:p w:rsidR="000B2C54" w:rsidRPr="002F7BEC" w:rsidRDefault="000B2C54" w:rsidP="00204755">
      <w:pPr>
        <w:pStyle w:val="23"/>
        <w:rPr>
          <w:rFonts w:ascii="Times New Roman" w:hAnsi="Times New Roman"/>
          <w:sz w:val="24"/>
          <w:szCs w:val="24"/>
        </w:rPr>
      </w:pPr>
    </w:p>
    <w:p w:rsidR="003C0D4F" w:rsidRPr="002F7BEC" w:rsidRDefault="003C0D4F" w:rsidP="005E56E6">
      <w:pPr>
        <w:keepNext/>
        <w:suppressAutoHyphens/>
        <w:spacing w:after="120"/>
        <w:ind w:firstLine="2410"/>
        <w:outlineLvl w:val="0"/>
        <w:rPr>
          <w:rFonts w:ascii="Times New Roman" w:eastAsia="Times New Roman" w:hAnsi="Times New Roman"/>
          <w:b/>
          <w:bCs/>
          <w:sz w:val="24"/>
          <w:szCs w:val="24"/>
        </w:rPr>
      </w:pPr>
      <w:bookmarkStart w:id="344" w:name="_Toc393093661"/>
      <w:bookmarkStart w:id="345" w:name="_Toc393094121"/>
    </w:p>
    <w:p w:rsidR="00C746AF" w:rsidRPr="002F7BEC" w:rsidRDefault="00C746AF" w:rsidP="005E56E6">
      <w:pPr>
        <w:keepNext/>
        <w:suppressAutoHyphens/>
        <w:spacing w:after="120"/>
        <w:ind w:firstLine="2410"/>
        <w:outlineLvl w:val="0"/>
        <w:rPr>
          <w:rFonts w:ascii="Times New Roman" w:eastAsia="Times New Roman" w:hAnsi="Times New Roman"/>
          <w:b/>
          <w:bCs/>
          <w:sz w:val="24"/>
          <w:szCs w:val="24"/>
        </w:rPr>
      </w:pPr>
      <w:bookmarkStart w:id="346" w:name="_Toc412637444"/>
      <w:bookmarkStart w:id="347" w:name="_Toc412637901"/>
      <w:r w:rsidRPr="002F7BEC">
        <w:rPr>
          <w:rFonts w:ascii="Times New Roman" w:eastAsia="Times New Roman" w:hAnsi="Times New Roman"/>
          <w:b/>
          <w:bCs/>
          <w:sz w:val="24"/>
          <w:szCs w:val="24"/>
        </w:rPr>
        <w:t>ДОГОВОР ПОДРЯДА № ______</w:t>
      </w:r>
      <w:bookmarkEnd w:id="346"/>
      <w:bookmarkEnd w:id="347"/>
    </w:p>
    <w:p w:rsidR="003C0D4F" w:rsidRPr="002F7BEC" w:rsidRDefault="003C0D4F" w:rsidP="003C0D4F">
      <w:pPr>
        <w:pStyle w:val="23"/>
        <w:rPr>
          <w:rFonts w:ascii="Times New Roman" w:hAnsi="Times New Roman"/>
          <w:sz w:val="24"/>
          <w:szCs w:val="24"/>
        </w:rPr>
      </w:pPr>
    </w:p>
    <w:p w:rsidR="00C746AF" w:rsidRPr="002F7BEC" w:rsidRDefault="00C746AF" w:rsidP="00C746AF">
      <w:pPr>
        <w:spacing w:before="120"/>
        <w:ind w:firstLine="0"/>
        <w:jc w:val="left"/>
        <w:rPr>
          <w:rFonts w:ascii="Times New Roman" w:eastAsia="Times New Roman" w:hAnsi="Times New Roman"/>
          <w:sz w:val="24"/>
          <w:szCs w:val="24"/>
        </w:rPr>
      </w:pPr>
      <w:r w:rsidRPr="002F7BEC">
        <w:rPr>
          <w:rFonts w:ascii="Times New Roman" w:eastAsia="Times New Roman" w:hAnsi="Times New Roman"/>
          <w:sz w:val="24"/>
          <w:szCs w:val="24"/>
        </w:rPr>
        <w:t>г. Мурманск</w:t>
      </w:r>
      <w:r w:rsidRPr="002F7BEC">
        <w:rPr>
          <w:rFonts w:ascii="Times New Roman" w:eastAsia="Times New Roman" w:hAnsi="Times New Roman"/>
          <w:sz w:val="24"/>
          <w:szCs w:val="24"/>
        </w:rPr>
        <w:tab/>
      </w:r>
      <w:r w:rsidRPr="002F7BEC">
        <w:rPr>
          <w:rFonts w:ascii="Times New Roman" w:eastAsia="Times New Roman" w:hAnsi="Times New Roman"/>
          <w:sz w:val="24"/>
          <w:szCs w:val="24"/>
        </w:rPr>
        <w:tab/>
      </w:r>
      <w:r w:rsidRPr="002F7BEC">
        <w:rPr>
          <w:rFonts w:ascii="Times New Roman" w:eastAsia="Times New Roman" w:hAnsi="Times New Roman"/>
          <w:sz w:val="24"/>
          <w:szCs w:val="24"/>
        </w:rPr>
        <w:tab/>
        <w:t xml:space="preserve">                                                             </w:t>
      </w:r>
      <w:r w:rsidR="002F7BEC">
        <w:rPr>
          <w:rFonts w:ascii="Times New Roman" w:eastAsia="Times New Roman" w:hAnsi="Times New Roman"/>
          <w:sz w:val="24"/>
          <w:szCs w:val="24"/>
        </w:rPr>
        <w:t xml:space="preserve">       </w:t>
      </w:r>
      <w:r w:rsidRPr="002F7BEC">
        <w:rPr>
          <w:rFonts w:ascii="Times New Roman" w:eastAsia="Times New Roman" w:hAnsi="Times New Roman"/>
          <w:sz w:val="24"/>
          <w:szCs w:val="24"/>
        </w:rPr>
        <w:t xml:space="preserve">     «___» ___________2015 г.</w:t>
      </w:r>
    </w:p>
    <w:p w:rsidR="00E14FA1" w:rsidRPr="002F7BEC" w:rsidRDefault="00E14FA1" w:rsidP="00E14FA1">
      <w:pPr>
        <w:pStyle w:val="23"/>
        <w:rPr>
          <w:rFonts w:ascii="Times New Roman" w:hAnsi="Times New Roman"/>
          <w:sz w:val="24"/>
          <w:szCs w:val="24"/>
        </w:rPr>
      </w:pPr>
    </w:p>
    <w:p w:rsidR="00E14FA1" w:rsidRPr="002F7BEC" w:rsidRDefault="00E14FA1" w:rsidP="00E14FA1">
      <w:pPr>
        <w:suppressAutoHyphens/>
        <w:rPr>
          <w:rFonts w:ascii="Times New Roman" w:eastAsia="Times New Roman" w:hAnsi="Times New Roman"/>
          <w:sz w:val="24"/>
          <w:szCs w:val="24"/>
          <w:lang w:eastAsia="ar-SA"/>
        </w:rPr>
      </w:pPr>
      <w:r w:rsidRPr="002F7BEC">
        <w:rPr>
          <w:rFonts w:ascii="Times New Roman" w:eastAsia="Times New Roman" w:hAnsi="Times New Roman"/>
          <w:b/>
          <w:bCs/>
          <w:sz w:val="24"/>
          <w:szCs w:val="24"/>
          <w:lang w:val="x-none" w:eastAsia="ar-SA"/>
        </w:rPr>
        <w:t xml:space="preserve">Открытое акционерное общество «Мурманэнергосбыт» </w:t>
      </w:r>
      <w:r w:rsidRPr="002F7BEC">
        <w:rPr>
          <w:rFonts w:ascii="Times New Roman" w:eastAsia="Times New Roman" w:hAnsi="Times New Roman"/>
          <w:b/>
          <w:bCs/>
          <w:sz w:val="24"/>
          <w:szCs w:val="24"/>
          <w:lang w:eastAsia="ar-SA"/>
        </w:rPr>
        <w:t xml:space="preserve">                                          </w:t>
      </w:r>
      <w:r w:rsidRPr="002F7BEC">
        <w:rPr>
          <w:rFonts w:ascii="Times New Roman" w:eastAsia="Times New Roman" w:hAnsi="Times New Roman"/>
          <w:b/>
          <w:bCs/>
          <w:sz w:val="24"/>
          <w:szCs w:val="24"/>
          <w:lang w:val="x-none" w:eastAsia="ar-SA"/>
        </w:rPr>
        <w:t>(ОАО «Мурманэнергосбыт»)</w:t>
      </w:r>
      <w:r w:rsidRPr="002F7BEC">
        <w:rPr>
          <w:rFonts w:ascii="Times New Roman" w:eastAsia="Times New Roman" w:hAnsi="Times New Roman"/>
          <w:b/>
          <w:bCs/>
          <w:sz w:val="24"/>
          <w:szCs w:val="24"/>
          <w:lang w:eastAsia="ar-SA"/>
        </w:rPr>
        <w:t xml:space="preserve">, </w:t>
      </w:r>
      <w:r w:rsidRPr="002F7BEC">
        <w:rPr>
          <w:rFonts w:ascii="Times New Roman" w:eastAsia="Times New Roman" w:hAnsi="Times New Roman"/>
          <w:sz w:val="24"/>
          <w:szCs w:val="24"/>
          <w:lang w:val="x-none" w:eastAsia="ar-SA"/>
        </w:rPr>
        <w:t>именуемое в дальнейшем Заказчик</w:t>
      </w:r>
      <w:r w:rsidRPr="002F7BEC">
        <w:rPr>
          <w:rFonts w:ascii="Times New Roman" w:eastAsia="Times New Roman" w:hAnsi="Times New Roman"/>
          <w:sz w:val="24"/>
          <w:szCs w:val="24"/>
          <w:lang w:eastAsia="ar-SA"/>
        </w:rPr>
        <w:t>,</w:t>
      </w:r>
      <w:r w:rsidRPr="002F7BEC">
        <w:rPr>
          <w:rFonts w:ascii="Times New Roman" w:eastAsia="Times New Roman" w:hAnsi="Times New Roman"/>
          <w:sz w:val="24"/>
          <w:szCs w:val="24"/>
          <w:lang w:val="x-none" w:eastAsia="ar-SA"/>
        </w:rPr>
        <w:t xml:space="preserve"> в лице ___________________________________, действующего на основ</w:t>
      </w:r>
      <w:r w:rsidRPr="002F7BEC">
        <w:rPr>
          <w:rFonts w:ascii="Times New Roman" w:eastAsia="Times New Roman" w:hAnsi="Times New Roman"/>
          <w:sz w:val="24"/>
          <w:szCs w:val="24"/>
          <w:lang w:eastAsia="ar-SA"/>
        </w:rPr>
        <w:t>ании __________________</w:t>
      </w:r>
      <w:r w:rsidRPr="002F7BEC">
        <w:rPr>
          <w:rFonts w:ascii="Times New Roman" w:eastAsia="Times New Roman" w:hAnsi="Times New Roman"/>
          <w:sz w:val="24"/>
          <w:szCs w:val="24"/>
          <w:lang w:val="x-none" w:eastAsia="ar-SA"/>
        </w:rPr>
        <w:t xml:space="preserve">, с одной стороны, и </w:t>
      </w:r>
      <w:r w:rsidRPr="002F7BEC">
        <w:rPr>
          <w:rFonts w:ascii="Times New Roman" w:eastAsia="Times New Roman" w:hAnsi="Times New Roman"/>
          <w:b/>
          <w:bCs/>
          <w:sz w:val="24"/>
          <w:szCs w:val="24"/>
          <w:lang w:val="x-none" w:eastAsia="ar-SA"/>
        </w:rPr>
        <w:t xml:space="preserve"> </w:t>
      </w:r>
      <w:r w:rsidRPr="002F7BEC">
        <w:rPr>
          <w:rFonts w:ascii="Times New Roman" w:eastAsia="Times New Roman" w:hAnsi="Times New Roman"/>
          <w:b/>
          <w:bCs/>
          <w:sz w:val="24"/>
          <w:szCs w:val="24"/>
          <w:lang w:eastAsia="ar-SA"/>
        </w:rPr>
        <w:t>___________________</w:t>
      </w:r>
      <w:r w:rsidRPr="002F7BEC">
        <w:rPr>
          <w:rFonts w:ascii="Times New Roman" w:eastAsia="Times New Roman" w:hAnsi="Times New Roman"/>
          <w:b/>
          <w:bCs/>
          <w:sz w:val="24"/>
          <w:szCs w:val="24"/>
          <w:lang w:val="x-none" w:eastAsia="ar-SA"/>
        </w:rPr>
        <w:t xml:space="preserve"> </w:t>
      </w:r>
      <w:r w:rsidRPr="002F7BEC">
        <w:rPr>
          <w:rFonts w:ascii="Times New Roman" w:eastAsia="Times New Roman" w:hAnsi="Times New Roman"/>
          <w:bCs/>
          <w:sz w:val="24"/>
          <w:szCs w:val="24"/>
          <w:lang w:val="x-none" w:eastAsia="ar-SA"/>
        </w:rPr>
        <w:t>(</w:t>
      </w:r>
      <w:r w:rsidRPr="002F7BEC">
        <w:rPr>
          <w:rFonts w:ascii="Times New Roman" w:eastAsia="Times New Roman" w:hAnsi="Times New Roman"/>
          <w:bCs/>
          <w:sz w:val="24"/>
          <w:szCs w:val="24"/>
          <w:lang w:eastAsia="ar-SA"/>
        </w:rPr>
        <w:t>_________),</w:t>
      </w:r>
      <w:r w:rsidRPr="002F7BEC">
        <w:rPr>
          <w:rFonts w:ascii="Times New Roman" w:eastAsia="Times New Roman" w:hAnsi="Times New Roman"/>
          <w:sz w:val="24"/>
          <w:szCs w:val="24"/>
          <w:lang w:val="x-none" w:eastAsia="ar-SA"/>
        </w:rPr>
        <w:t xml:space="preserve"> именуемое в дальнейшем </w:t>
      </w:r>
      <w:r w:rsidRPr="002F7BEC">
        <w:rPr>
          <w:rFonts w:ascii="Times New Roman" w:eastAsia="Times New Roman" w:hAnsi="Times New Roman"/>
          <w:sz w:val="24"/>
          <w:szCs w:val="24"/>
          <w:lang w:eastAsia="ar-SA"/>
        </w:rPr>
        <w:t>Подрядчик,</w:t>
      </w:r>
      <w:r w:rsidRPr="002F7BEC">
        <w:rPr>
          <w:rFonts w:ascii="Times New Roman" w:eastAsia="Times New Roman" w:hAnsi="Times New Roman"/>
          <w:b/>
          <w:bCs/>
          <w:sz w:val="24"/>
          <w:szCs w:val="24"/>
          <w:lang w:eastAsia="ar-SA"/>
        </w:rPr>
        <w:t xml:space="preserve"> </w:t>
      </w:r>
      <w:r w:rsidRPr="002F7BEC">
        <w:rPr>
          <w:rFonts w:ascii="Times New Roman" w:eastAsia="Times New Roman" w:hAnsi="Times New Roman"/>
          <w:sz w:val="24"/>
          <w:szCs w:val="24"/>
          <w:lang w:val="x-none" w:eastAsia="ar-SA"/>
        </w:rPr>
        <w:fldChar w:fldCharType="begin"/>
      </w:r>
      <w:r w:rsidRPr="002F7BEC">
        <w:rPr>
          <w:rFonts w:ascii="Times New Roman" w:eastAsia="Times New Roman" w:hAnsi="Times New Roman"/>
          <w:sz w:val="24"/>
          <w:szCs w:val="24"/>
          <w:lang w:val="x-none" w:eastAsia="ar-SA"/>
        </w:rPr>
        <w:instrText xml:space="preserve"> COMMENTS </w:instrText>
      </w:r>
      <w:r w:rsidRPr="002F7BEC">
        <w:rPr>
          <w:rFonts w:ascii="Times New Roman" w:eastAsia="Times New Roman" w:hAnsi="Times New Roman"/>
          <w:sz w:val="24"/>
          <w:szCs w:val="24"/>
          <w:lang w:eastAsia="ar-SA"/>
        </w:rPr>
        <w:fldChar w:fldCharType="end"/>
      </w:r>
      <w:r w:rsidRPr="002F7BEC">
        <w:rPr>
          <w:rFonts w:ascii="Times New Roman" w:eastAsia="Times New Roman" w:hAnsi="Times New Roman"/>
          <w:sz w:val="24"/>
          <w:szCs w:val="24"/>
          <w:lang w:val="x-none" w:eastAsia="ar-SA"/>
        </w:rPr>
        <w:t xml:space="preserve"> в лице </w:t>
      </w:r>
      <w:r w:rsidRPr="002F7BEC">
        <w:rPr>
          <w:rFonts w:ascii="Times New Roman" w:eastAsia="Times New Roman" w:hAnsi="Times New Roman"/>
          <w:sz w:val="24"/>
          <w:szCs w:val="24"/>
          <w:lang w:eastAsia="ar-SA"/>
        </w:rPr>
        <w:t>____________________</w:t>
      </w:r>
      <w:r w:rsidRPr="002F7BEC">
        <w:rPr>
          <w:rFonts w:ascii="Times New Roman" w:eastAsia="Times New Roman" w:hAnsi="Times New Roman"/>
          <w:sz w:val="24"/>
          <w:szCs w:val="24"/>
          <w:lang w:val="x-none" w:eastAsia="ar-SA"/>
        </w:rPr>
        <w:t>, действующего на основании</w:t>
      </w:r>
      <w:r w:rsidRPr="002F7BEC">
        <w:rPr>
          <w:rFonts w:ascii="Times New Roman" w:eastAsia="Times New Roman" w:hAnsi="Times New Roman"/>
          <w:sz w:val="24"/>
          <w:szCs w:val="24"/>
          <w:lang w:eastAsia="ar-SA"/>
        </w:rPr>
        <w:t xml:space="preserve"> ________________</w:t>
      </w:r>
      <w:r w:rsidRPr="002F7BEC">
        <w:rPr>
          <w:rFonts w:ascii="Times New Roman" w:eastAsia="Times New Roman" w:hAnsi="Times New Roman"/>
          <w:b/>
          <w:bCs/>
          <w:sz w:val="24"/>
          <w:szCs w:val="24"/>
          <w:lang w:eastAsia="ar-SA"/>
        </w:rPr>
        <w:t xml:space="preserve"> </w:t>
      </w:r>
      <w:r w:rsidRPr="002F7BEC">
        <w:rPr>
          <w:rFonts w:ascii="Times New Roman" w:eastAsia="Times New Roman" w:hAnsi="Times New Roman"/>
          <w:sz w:val="24"/>
          <w:szCs w:val="24"/>
          <w:lang w:val="x-none" w:eastAsia="ar-SA"/>
        </w:rPr>
        <w:fldChar w:fldCharType="begin"/>
      </w:r>
      <w:r w:rsidRPr="002F7BEC">
        <w:rPr>
          <w:rFonts w:ascii="Times New Roman" w:eastAsia="Times New Roman" w:hAnsi="Times New Roman"/>
          <w:sz w:val="24"/>
          <w:szCs w:val="24"/>
          <w:lang w:val="x-none" w:eastAsia="ar-SA"/>
        </w:rPr>
        <w:instrText xml:space="preserve"> COMMENTS </w:instrText>
      </w:r>
      <w:r w:rsidRPr="002F7BEC">
        <w:rPr>
          <w:rFonts w:ascii="Times New Roman" w:eastAsia="Times New Roman" w:hAnsi="Times New Roman"/>
          <w:sz w:val="24"/>
          <w:szCs w:val="24"/>
          <w:lang w:eastAsia="ar-SA"/>
        </w:rPr>
        <w:fldChar w:fldCharType="end"/>
      </w:r>
      <w:r w:rsidRPr="002F7BEC">
        <w:rPr>
          <w:rFonts w:ascii="Times New Roman" w:eastAsia="Times New Roman" w:hAnsi="Times New Roman"/>
          <w:sz w:val="24"/>
          <w:szCs w:val="24"/>
          <w:lang w:val="x-none" w:eastAsia="ar-SA"/>
        </w:rPr>
        <w:t xml:space="preserve">, с другой стороны, </w:t>
      </w:r>
      <w:r w:rsidRPr="002F7BEC">
        <w:rPr>
          <w:rFonts w:ascii="Times New Roman" w:eastAsia="Times New Roman" w:hAnsi="Times New Roman"/>
          <w:sz w:val="24"/>
          <w:szCs w:val="24"/>
          <w:lang w:eastAsia="ar-SA"/>
        </w:rPr>
        <w:t xml:space="preserve">вместе </w:t>
      </w:r>
      <w:r w:rsidRPr="002F7BEC">
        <w:rPr>
          <w:rFonts w:ascii="Times New Roman" w:eastAsia="Times New Roman" w:hAnsi="Times New Roman"/>
          <w:sz w:val="24"/>
          <w:szCs w:val="24"/>
          <w:lang w:val="x-none" w:eastAsia="ar-SA"/>
        </w:rPr>
        <w:t>именуемые Стороны, заключили настоящий Договор о нижеследующем:</w:t>
      </w:r>
    </w:p>
    <w:p w:rsidR="00E14FA1" w:rsidRPr="002F7BEC" w:rsidRDefault="00E14FA1" w:rsidP="00571B64">
      <w:pPr>
        <w:suppressAutoHyphens/>
        <w:spacing w:before="120" w:after="120"/>
        <w:jc w:val="center"/>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1. ПРЕДМЕТ ДОГОВОРА</w:t>
      </w:r>
    </w:p>
    <w:p w:rsidR="00E14FA1" w:rsidRPr="002F7BEC" w:rsidRDefault="00E14FA1" w:rsidP="00E14FA1">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 xml:space="preserve">1.1. </w:t>
      </w:r>
      <w:proofErr w:type="gramStart"/>
      <w:r w:rsidRPr="002F7BEC">
        <w:rPr>
          <w:rFonts w:ascii="Times New Roman" w:eastAsia="Times New Roman" w:hAnsi="Times New Roman"/>
          <w:sz w:val="24"/>
          <w:szCs w:val="24"/>
          <w:lang w:eastAsia="ar-SA"/>
        </w:rPr>
        <w:t>Заказчик поручает, а Подрядчик обязуется выполнить посредством собственных сил и из своих материалов ремонт металлического газохода от котлов ст.№3,ст.№4 до кирпичного газохода, в соответствии с условиями настоящего Договора, Техническим заданием Заказчика (Приложение №1 к настоящему Договору), планом-графиком работ (Приложение №3 к настоящему Договору), иными документами, являющимися приложениями к настоящему Договору, сдать результат работ Заказчику.</w:t>
      </w:r>
      <w:proofErr w:type="gramEnd"/>
    </w:p>
    <w:p w:rsidR="00E14FA1" w:rsidRPr="002F7BEC" w:rsidRDefault="00E14FA1" w:rsidP="00E14FA1">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Заказчик обязуется принять и оплатить результат работ, выполненных в соответствии с положениями настоящего Договора.</w:t>
      </w:r>
    </w:p>
    <w:p w:rsidR="00E14FA1" w:rsidRPr="002F7BEC" w:rsidRDefault="00E14FA1" w:rsidP="00E14FA1">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 xml:space="preserve">1.2. Настоящий Договор заключен в соответствии с Федеральным законом от                  18 июля 2011 г. № 223-ФЗ «О закупках товаров, работ, услуг отдельными видами юридических лиц», Положением о закупке товаров, работ, услуг ОАО «Мурманэнергосбыт», на основании </w:t>
      </w:r>
      <w:r w:rsidR="005545C8" w:rsidRPr="002F7BEC">
        <w:rPr>
          <w:rFonts w:ascii="Times New Roman" w:eastAsia="Times New Roman" w:hAnsi="Times New Roman"/>
          <w:sz w:val="24"/>
          <w:szCs w:val="24"/>
          <w:lang w:eastAsia="ar-SA"/>
        </w:rPr>
        <w:t>___________________</w:t>
      </w:r>
      <w:r w:rsidRPr="002F7BEC">
        <w:rPr>
          <w:rFonts w:ascii="Times New Roman" w:eastAsia="Times New Roman" w:hAnsi="Times New Roman"/>
          <w:sz w:val="24"/>
          <w:szCs w:val="24"/>
          <w:lang w:eastAsia="ar-SA"/>
        </w:rPr>
        <w:t xml:space="preserve"> № ___ от __________2015 г.</w:t>
      </w:r>
    </w:p>
    <w:p w:rsidR="00E14FA1" w:rsidRPr="002F7BEC" w:rsidRDefault="00E14FA1" w:rsidP="00E14FA1">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 xml:space="preserve">1.3. Существенными условиями Договора в соответствии </w:t>
      </w:r>
      <w:proofErr w:type="gramStart"/>
      <w:r w:rsidRPr="002F7BEC">
        <w:rPr>
          <w:rFonts w:ascii="Times New Roman" w:eastAsia="Times New Roman" w:hAnsi="Times New Roman"/>
          <w:sz w:val="24"/>
          <w:szCs w:val="24"/>
          <w:lang w:eastAsia="ar-SA"/>
        </w:rPr>
        <w:t>с</w:t>
      </w:r>
      <w:proofErr w:type="gramEnd"/>
      <w:r w:rsidRPr="002F7BEC">
        <w:rPr>
          <w:rFonts w:ascii="Times New Roman" w:eastAsia="Times New Roman" w:hAnsi="Times New Roman"/>
          <w:sz w:val="24"/>
          <w:szCs w:val="24"/>
          <w:lang w:eastAsia="ar-SA"/>
        </w:rPr>
        <w:t xml:space="preserve"> </w:t>
      </w:r>
      <w:r w:rsidR="005545C8" w:rsidRPr="002F7BEC">
        <w:rPr>
          <w:rFonts w:ascii="Times New Roman" w:eastAsia="Times New Roman" w:hAnsi="Times New Roman"/>
          <w:sz w:val="24"/>
          <w:szCs w:val="24"/>
          <w:lang w:eastAsia="ar-SA"/>
        </w:rPr>
        <w:t>_____________________</w:t>
      </w:r>
      <w:r w:rsidRPr="002F7BEC">
        <w:rPr>
          <w:rFonts w:ascii="Times New Roman" w:eastAsia="Times New Roman" w:hAnsi="Times New Roman"/>
          <w:sz w:val="24"/>
          <w:szCs w:val="24"/>
          <w:lang w:eastAsia="ar-SA"/>
        </w:rPr>
        <w:t xml:space="preserve">  № __ от  ____________201</w:t>
      </w:r>
      <w:r w:rsidR="00202939" w:rsidRPr="002F7BEC">
        <w:rPr>
          <w:rFonts w:ascii="Times New Roman" w:eastAsia="Times New Roman" w:hAnsi="Times New Roman"/>
          <w:sz w:val="24"/>
          <w:szCs w:val="24"/>
          <w:lang w:eastAsia="ar-SA"/>
        </w:rPr>
        <w:t>5</w:t>
      </w:r>
      <w:r w:rsidRPr="002F7BEC">
        <w:rPr>
          <w:rFonts w:ascii="Times New Roman" w:eastAsia="Times New Roman" w:hAnsi="Times New Roman"/>
          <w:sz w:val="24"/>
          <w:szCs w:val="24"/>
          <w:lang w:eastAsia="ar-SA"/>
        </w:rPr>
        <w:t xml:space="preserve"> г. являются:</w:t>
      </w:r>
    </w:p>
    <w:p w:rsidR="00E14FA1" w:rsidRPr="002F7BEC" w:rsidRDefault="00E14FA1" w:rsidP="00E14FA1">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 xml:space="preserve">1.3.1. </w:t>
      </w:r>
      <w:proofErr w:type="gramStart"/>
      <w:r w:rsidRPr="002F7BEC">
        <w:rPr>
          <w:rFonts w:ascii="Times New Roman" w:eastAsia="Times New Roman" w:hAnsi="Times New Roman"/>
          <w:sz w:val="24"/>
          <w:szCs w:val="24"/>
          <w:lang w:eastAsia="ar-SA"/>
        </w:rPr>
        <w:t xml:space="preserve">Стоимость работ по настоящему Договору (в том числе стоимость используемых материалов), определяется на основании локальной сметы ( Приложение № 2 к настоящему Договору ) и составляет _____________(_______________________________) руб. ___коп., в том числе НДС </w:t>
      </w:r>
      <w:r w:rsidRPr="002F7BEC">
        <w:rPr>
          <w:rFonts w:ascii="Times New Roman" w:eastAsia="Times New Roman" w:hAnsi="Times New Roman"/>
          <w:i/>
          <w:iCs/>
          <w:sz w:val="24"/>
          <w:szCs w:val="24"/>
          <w:lang w:eastAsia="ar-SA"/>
        </w:rPr>
        <w:t xml:space="preserve">(в случае, если организация не является плательщиком НДС, указывается - НДС не облагается) </w:t>
      </w:r>
      <w:r w:rsidRPr="002F7BEC">
        <w:rPr>
          <w:rFonts w:ascii="Times New Roman" w:eastAsia="Times New Roman" w:hAnsi="Times New Roman"/>
          <w:sz w:val="24"/>
          <w:szCs w:val="24"/>
          <w:lang w:eastAsia="ar-SA"/>
        </w:rPr>
        <w:t>и</w:t>
      </w:r>
      <w:r w:rsidRPr="002F7BEC">
        <w:rPr>
          <w:rFonts w:ascii="Times New Roman" w:eastAsia="Times New Roman" w:hAnsi="Times New Roman"/>
          <w:i/>
          <w:iCs/>
          <w:sz w:val="24"/>
          <w:szCs w:val="24"/>
          <w:lang w:eastAsia="ar-SA"/>
        </w:rPr>
        <w:t xml:space="preserve">  </w:t>
      </w:r>
      <w:r w:rsidRPr="002F7BEC">
        <w:rPr>
          <w:rFonts w:ascii="Times New Roman" w:eastAsia="Times New Roman" w:hAnsi="Times New Roman"/>
          <w:sz w:val="24"/>
          <w:szCs w:val="24"/>
          <w:lang w:eastAsia="ar-SA"/>
        </w:rPr>
        <w:t>включает в себя все расходы Подрядчика, а также затраты, связанные с выездом персонала (командировочные расходы, проживание, стоимость проезда</w:t>
      </w:r>
      <w:proofErr w:type="gramEnd"/>
      <w:r w:rsidRPr="002F7BEC">
        <w:rPr>
          <w:rFonts w:ascii="Times New Roman" w:eastAsia="Times New Roman" w:hAnsi="Times New Roman"/>
          <w:sz w:val="24"/>
          <w:szCs w:val="24"/>
          <w:lang w:eastAsia="ar-SA"/>
        </w:rPr>
        <w:t>).</w:t>
      </w:r>
    </w:p>
    <w:p w:rsidR="00E14FA1" w:rsidRPr="002F7BEC" w:rsidRDefault="00E14FA1" w:rsidP="00E14FA1">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1.3.2. Срок (период) выполнения работ: с момента подписания Договора по                              15 июля 2015 года включительно.</w:t>
      </w:r>
    </w:p>
    <w:p w:rsidR="00E14FA1" w:rsidRPr="002F7BEC" w:rsidRDefault="00E14FA1" w:rsidP="00E14FA1">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1.3.3. Место выполнения работ: Мурманская область, г. Кандалакша,                                     ул. Кандалакшское шоссе, 1, котельная участка №</w:t>
      </w:r>
      <w:r w:rsidR="00571B64" w:rsidRPr="002F7BEC">
        <w:rPr>
          <w:rFonts w:ascii="Times New Roman" w:eastAsia="Times New Roman" w:hAnsi="Times New Roman"/>
          <w:sz w:val="24"/>
          <w:szCs w:val="24"/>
          <w:lang w:eastAsia="ar-SA"/>
        </w:rPr>
        <w:t xml:space="preserve"> </w:t>
      </w:r>
      <w:r w:rsidRPr="002F7BEC">
        <w:rPr>
          <w:rFonts w:ascii="Times New Roman" w:eastAsia="Times New Roman" w:hAnsi="Times New Roman"/>
          <w:sz w:val="24"/>
          <w:szCs w:val="24"/>
          <w:lang w:eastAsia="ar-SA"/>
        </w:rPr>
        <w:t>5 (далее по тексту - Объект).</w:t>
      </w:r>
    </w:p>
    <w:p w:rsidR="00E14FA1" w:rsidRPr="002F7BEC" w:rsidRDefault="00E14FA1" w:rsidP="00571B64">
      <w:pPr>
        <w:suppressAutoHyphens/>
        <w:spacing w:before="120" w:after="120"/>
        <w:jc w:val="center"/>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2. ПРАВА И ОБЯЗАННОСТИ СТОРОН</w:t>
      </w:r>
    </w:p>
    <w:p w:rsidR="00E14FA1" w:rsidRPr="002F7BEC" w:rsidRDefault="00E14FA1" w:rsidP="00E14FA1">
      <w:pPr>
        <w:suppressAutoHyphens/>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2.1. Подрядчик обязан:</w:t>
      </w:r>
    </w:p>
    <w:p w:rsidR="00E14FA1" w:rsidRPr="002F7BEC" w:rsidRDefault="00E14FA1" w:rsidP="00E14FA1">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2.1.1. Разработать и согласовать с Заказчиком список и приказ о назначении ответственных лиц за производство работ для оформления акта-допуска.</w:t>
      </w:r>
    </w:p>
    <w:p w:rsidR="00E14FA1" w:rsidRPr="002F7BEC" w:rsidRDefault="00E14FA1" w:rsidP="00E14FA1">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lastRenderedPageBreak/>
        <w:t>2.1.2. Выполнить своими силами и из своих материалов все работы в объеме и в сроки, предусмотренные настоящим Договором и приложениями к нему, исполнить в полном объеме иные свои обязательства, предусмотренные настоящим Договором и передать результат работ Заказчику в надлежащем состоянии.</w:t>
      </w:r>
    </w:p>
    <w:p w:rsidR="00E14FA1" w:rsidRPr="002F7BEC" w:rsidRDefault="00E14FA1" w:rsidP="00E14FA1">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2.1.3. Исполнять полученные в ходе работ указания Заказчика.</w:t>
      </w:r>
    </w:p>
    <w:p w:rsidR="00E14FA1" w:rsidRPr="002F7BEC" w:rsidRDefault="00E14FA1" w:rsidP="00E14FA1">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2.1.4. Принять все необходимые меры по обеспечению сохранности переданного ему Заказчиком  имущества и нести ответственность за всякое упущение, повлекшее за собой утрату или повреждение этого имущества.</w:t>
      </w:r>
    </w:p>
    <w:p w:rsidR="00E14FA1" w:rsidRPr="002F7BEC" w:rsidRDefault="00E14FA1" w:rsidP="001F297F">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2.1.5. По первому требованию представителя Заказчика представлять всю необходимую информацию о ходе выполнения работ.</w:t>
      </w:r>
    </w:p>
    <w:p w:rsidR="00E14FA1" w:rsidRPr="002F7BEC" w:rsidRDefault="00E14FA1" w:rsidP="001F297F">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2.1.6. Принять проектную, ремонтную и техническую документацию по Акту приема-передачи.</w:t>
      </w:r>
    </w:p>
    <w:p w:rsidR="00E14FA1" w:rsidRPr="002F7BEC" w:rsidRDefault="00E14FA1" w:rsidP="001F297F">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2.1.7. Обеспечить производство работ в полном соответствии с Договором, Локальной сметой (Приложение №2 к настоящему Договору), положениями и требованиями нормативно-технической, технологической и организационно-распорядительной документации, государственными и отраслевыми стандартами РФ, документами органов государственного надзора, иными правовыми актами.</w:t>
      </w:r>
    </w:p>
    <w:p w:rsidR="00E14FA1" w:rsidRPr="002F7BEC" w:rsidRDefault="00E14FA1" w:rsidP="001F297F">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2.1.8. Обеспечить наличие у персонала (специалистов) Подрядчика необходимых инструментов, приборов, оборудования, оснастки, средств индивидуальной защиты, а также соответствующих разрешительных документов и соответствующих допусков на выполняемые работы.</w:t>
      </w:r>
    </w:p>
    <w:p w:rsidR="00E14FA1" w:rsidRPr="002F7BEC" w:rsidRDefault="00E14FA1" w:rsidP="001F297F">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2.1.9. Использовать для выполнения работ материалы, изделия, оборудование надлежащего качества, соответствующие требованиям нормативных документов и имеющие паспорта, инструкции, сертификаты, аттестаты и другие разрешительные документы, удостоверяющие их качество и обеспечить их поставку для производства работ.</w:t>
      </w:r>
    </w:p>
    <w:p w:rsidR="00E14FA1" w:rsidRPr="002F7BEC" w:rsidRDefault="00E14FA1" w:rsidP="001F297F">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2.1.10. Обеспечить устройство всех необходимых временных сооружений для выполнения работ.</w:t>
      </w:r>
    </w:p>
    <w:p w:rsidR="00E14FA1" w:rsidRPr="002F7BEC" w:rsidRDefault="00E14FA1" w:rsidP="001F297F">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2.1.11. Безвозмездно исправить (устранить) по требованию Заказчика все недостатки (дефекты), выявленные при приемке работ и в течение гарантийного срока эксплуатации, в сроки, согласованные с Заказчиком.</w:t>
      </w:r>
    </w:p>
    <w:p w:rsidR="00E14FA1" w:rsidRPr="002F7BEC" w:rsidRDefault="00E14FA1" w:rsidP="001F297F">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2.1.12.  Согласовать с Заказчиком порядок ведения работ и обеспечить соблюдение его на производственной площадке и в местах производства работ.</w:t>
      </w:r>
    </w:p>
    <w:p w:rsidR="00E14FA1" w:rsidRPr="002F7BEC" w:rsidRDefault="00E14FA1" w:rsidP="001F297F">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2.1.13. Организовать ежедневный сбор строительных отходов на специально выделенную Заказчиком площадку.</w:t>
      </w:r>
    </w:p>
    <w:p w:rsidR="00E14FA1" w:rsidRPr="002F7BEC" w:rsidRDefault="00E14FA1" w:rsidP="001F297F">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2.1.14. Обеспечить за свой счет вывоз строительных отходов по окончании выполненных работ либо в иной срок по требованию Заказчика.</w:t>
      </w:r>
    </w:p>
    <w:p w:rsidR="00E14FA1" w:rsidRPr="002F7BEC" w:rsidRDefault="00E14FA1" w:rsidP="001F297F">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2.1.15. Незамедлительно извещать представителя Заказчика об обстоятельствах, угрожающих надежности и качеству результатов выполнения работ и соблюдению сроков выполнения работ.</w:t>
      </w:r>
    </w:p>
    <w:p w:rsidR="00E14FA1" w:rsidRPr="002F7BEC" w:rsidRDefault="00E14FA1" w:rsidP="001F297F">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2.1.16. При выполнении работ соблюдать требования правил производства работ, внутреннего распорядка, пропускного и внутреннего режима на Объекте, установленного Заказчиком, техники безопасности, пожарной безопасности, а также нести ответственность за их ненадлежащее выполнение.</w:t>
      </w:r>
    </w:p>
    <w:p w:rsidR="00E14FA1" w:rsidRPr="002F7BEC" w:rsidRDefault="00E14FA1" w:rsidP="001F297F">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2.1.17. Возместить ущерб, нанесенный имуществу Заказчика в процессе выполнения работ.</w:t>
      </w:r>
    </w:p>
    <w:p w:rsidR="00E14FA1" w:rsidRPr="002F7BEC" w:rsidRDefault="00E14FA1" w:rsidP="001F297F">
      <w:pPr>
        <w:suppressAutoHyphens/>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2.2. Подрядчик не вправе:</w:t>
      </w:r>
    </w:p>
    <w:p w:rsidR="00E14FA1" w:rsidRPr="002F7BEC" w:rsidRDefault="00E14FA1" w:rsidP="001F297F">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2.2.1. Подрядчик не вправе передавать свои права и обязанности, указанные в настоящем Договоре,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Заказчика.</w:t>
      </w:r>
    </w:p>
    <w:p w:rsidR="00E14FA1" w:rsidRPr="002F7BEC" w:rsidRDefault="00E14FA1" w:rsidP="001F297F">
      <w:pPr>
        <w:suppressAutoHyphens/>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2.3. Заказчик обязан:</w:t>
      </w:r>
    </w:p>
    <w:p w:rsidR="00E14FA1" w:rsidRPr="002F7BEC" w:rsidRDefault="00E14FA1" w:rsidP="001F297F">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lastRenderedPageBreak/>
        <w:t>2.3.1. Принять выполненные работы в соответствии с разделом 5 настоящего Договора.</w:t>
      </w:r>
    </w:p>
    <w:p w:rsidR="00E14FA1" w:rsidRPr="002F7BEC" w:rsidRDefault="00E14FA1" w:rsidP="001F297F">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2.3.2. Оплатить работы по цене, указанной в п.1.3.1. настоящего Договора в соответствии с разделом 3 настоящего Договора.</w:t>
      </w:r>
    </w:p>
    <w:p w:rsidR="00E14FA1" w:rsidRPr="002F7BEC" w:rsidRDefault="00E14FA1" w:rsidP="001F297F">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2.3.3. В течение всего срока выполнения работ обеспечить доступ Подрядчика к месту проведения работ и возможность проезда транспорта Подрядчика.</w:t>
      </w:r>
    </w:p>
    <w:p w:rsidR="00E14FA1" w:rsidRPr="002F7BEC" w:rsidRDefault="00E14FA1" w:rsidP="001F297F">
      <w:pPr>
        <w:suppressAutoHyphens/>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 xml:space="preserve">2.4. Заказчик вправе: </w:t>
      </w:r>
    </w:p>
    <w:p w:rsidR="00E14FA1" w:rsidRPr="002F7BEC" w:rsidRDefault="00E14FA1" w:rsidP="001F297F">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2.4.1. Осуществлять контроль и надзор за ходом и качеством выполняемых работ, соблюдением сроков их выполнения.</w:t>
      </w:r>
    </w:p>
    <w:p w:rsidR="00E14FA1" w:rsidRPr="002F7BEC" w:rsidRDefault="00E14FA1" w:rsidP="00776023">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2.4.2. Осуществлять проверку фактических объемов, качества и стоимости выполненных работ.</w:t>
      </w:r>
    </w:p>
    <w:p w:rsidR="00E14FA1" w:rsidRPr="002F7BEC" w:rsidRDefault="00E14FA1" w:rsidP="00776023">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2.4.3. Давать в письменной форме замечания Подрядчику и требовать от него устранения указанных недостатков.</w:t>
      </w:r>
    </w:p>
    <w:p w:rsidR="00E14FA1" w:rsidRPr="002F7BEC" w:rsidRDefault="00E14FA1" w:rsidP="00571B64">
      <w:pPr>
        <w:suppressAutoHyphens/>
        <w:spacing w:before="120" w:after="120"/>
        <w:jc w:val="center"/>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3. ПОРЯДОК РАСЧЕТОВ</w:t>
      </w:r>
    </w:p>
    <w:p w:rsidR="00E14FA1" w:rsidRPr="002F7BEC" w:rsidRDefault="00E14FA1" w:rsidP="00776023">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3.1. В течение 20 банковских дней с момента подписания Договора Заказчиком производится предоплата денежными средствами на расчетный счет Подрядчика, указанный в разделе 12 настоящего Договора, в размере 30% от стоимости работ, указанной в п.1.3.1. Договора. Предоплата осуществляется на основании выставленного Подрядчиком счета.</w:t>
      </w:r>
    </w:p>
    <w:p w:rsidR="00E14FA1" w:rsidRPr="002F7BEC" w:rsidRDefault="00E14FA1" w:rsidP="00776023">
      <w:pPr>
        <w:suppressAutoHyphens/>
        <w:rPr>
          <w:rFonts w:ascii="Times New Roman" w:eastAsia="Times New Roman" w:hAnsi="Times New Roman"/>
          <w:bCs/>
          <w:sz w:val="24"/>
          <w:szCs w:val="24"/>
          <w:lang w:eastAsia="ar-SA"/>
        </w:rPr>
      </w:pPr>
      <w:r w:rsidRPr="002F7BEC">
        <w:rPr>
          <w:rFonts w:ascii="Times New Roman" w:eastAsia="Times New Roman" w:hAnsi="Times New Roman"/>
          <w:sz w:val="24"/>
          <w:szCs w:val="24"/>
          <w:lang w:eastAsia="ar-SA"/>
        </w:rPr>
        <w:t xml:space="preserve">3.2. Настоящий Договор не предусматривает промежуточную оплату выполненных работ, исключая предоплату, указанную в п.3.1. Договора. </w:t>
      </w:r>
      <w:proofErr w:type="gramStart"/>
      <w:r w:rsidRPr="002F7BEC">
        <w:rPr>
          <w:rFonts w:ascii="Times New Roman" w:eastAsia="Times New Roman" w:hAnsi="Times New Roman"/>
          <w:sz w:val="24"/>
          <w:szCs w:val="24"/>
          <w:lang w:eastAsia="ar-SA"/>
        </w:rPr>
        <w:t>Окончательный расчет по настоящему Договору производится Заказчиком не позднее 30</w:t>
      </w:r>
      <w:r w:rsidRPr="002F7BEC">
        <w:rPr>
          <w:rFonts w:ascii="Times New Roman" w:eastAsia="Times New Roman" w:hAnsi="Times New Roman"/>
          <w:b/>
          <w:sz w:val="24"/>
          <w:szCs w:val="24"/>
          <w:lang w:eastAsia="ar-SA"/>
        </w:rPr>
        <w:t xml:space="preserve"> </w:t>
      </w:r>
      <w:r w:rsidRPr="002F7BEC">
        <w:rPr>
          <w:rFonts w:ascii="Times New Roman" w:eastAsia="Times New Roman" w:hAnsi="Times New Roman"/>
          <w:sz w:val="24"/>
          <w:szCs w:val="24"/>
          <w:lang w:eastAsia="ar-SA"/>
        </w:rPr>
        <w:t>банковских дней с момента подписания Заказчиком Акта приема-передачи выполненных работ (Приложение № 5                     к настоящему Договору) и получения от Подрядчика счета и счета-фактуры на оплату выполненных работ, выставленных Подрядчиком Заказчику на основании подписанных Сторонами акта о приемке выполненных работ (форма КС-2) и справки о стоимости выполненных работ и затрат (форма КС-3).</w:t>
      </w:r>
      <w:proofErr w:type="gramEnd"/>
    </w:p>
    <w:p w:rsidR="00E14FA1" w:rsidRPr="002F7BEC" w:rsidRDefault="00E14FA1" w:rsidP="00776023">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3.3. В случае возникновения дополнительных работ, не учтенных ранее в Локальной смете (Приложение №2 к настоящему Договору), стороны могут заключить дополнительное соглашение на основании дополнительной сметы, подписанной Сторонами.</w:t>
      </w:r>
    </w:p>
    <w:p w:rsidR="00E14FA1" w:rsidRPr="002F7BEC" w:rsidRDefault="00E14FA1" w:rsidP="00776023">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3.4. Все расчеты по Договору производятся в безналичном порядке путем перечисления денежных средств на указанный в разделе 12 настоящего Договора Подрядчиком расчетный счет. Обязательства Заказчика по оплате считаются исполненными с даты списания денежных сре</w:t>
      </w:r>
      <w:proofErr w:type="gramStart"/>
      <w:r w:rsidRPr="002F7BEC">
        <w:rPr>
          <w:rFonts w:ascii="Times New Roman" w:eastAsia="Times New Roman" w:hAnsi="Times New Roman"/>
          <w:sz w:val="24"/>
          <w:szCs w:val="24"/>
          <w:lang w:eastAsia="ar-SA"/>
        </w:rPr>
        <w:t>дств с р</w:t>
      </w:r>
      <w:proofErr w:type="gramEnd"/>
      <w:r w:rsidRPr="002F7BEC">
        <w:rPr>
          <w:rFonts w:ascii="Times New Roman" w:eastAsia="Times New Roman" w:hAnsi="Times New Roman"/>
          <w:sz w:val="24"/>
          <w:szCs w:val="24"/>
          <w:lang w:eastAsia="ar-SA"/>
        </w:rPr>
        <w:t>асчетного счета Заказчика.</w:t>
      </w:r>
    </w:p>
    <w:p w:rsidR="00E14FA1" w:rsidRPr="002F7BEC" w:rsidRDefault="00E14FA1" w:rsidP="00571B64">
      <w:pPr>
        <w:suppressAutoHyphens/>
        <w:spacing w:before="120" w:after="120"/>
        <w:jc w:val="center"/>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4. ПОРЯДОК И УСЛОВИЯ ПРОИЗВОДСТВА РАБОТ</w:t>
      </w:r>
    </w:p>
    <w:p w:rsidR="00E14FA1" w:rsidRPr="002F7BEC" w:rsidRDefault="00E14FA1" w:rsidP="00776023">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4.1. Подрядчик для своевременного и надлежащего выполнения работ по настоящему Договору за свой счет и своими силами обеспечивает поставку и наличие полного комплекса материально-технических ресурсов (далее по тексту МТР) на Объекте Заказчика в необходимом количестве.</w:t>
      </w:r>
    </w:p>
    <w:p w:rsidR="00E14FA1" w:rsidRPr="002F7BEC" w:rsidRDefault="00E14FA1" w:rsidP="00776023">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4.2. Подрядчик несет ответственность за утрату, порчу или снижение потребительских свойств  МТР.</w:t>
      </w:r>
    </w:p>
    <w:p w:rsidR="00E14FA1" w:rsidRPr="002F7BEC" w:rsidRDefault="00E14FA1" w:rsidP="00776023">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4.3. Подрядчик принимает меры по обеспечению сохранности предоставленного ему для выполнения работ имущества Заказчика, соблюдения правил противопожарной безопасности, правил промышленной безопасности, правил техники безопасности, иные меры, которые в конкретной ситуации предпринял бы квалифицированный и добросовестный Подрядчик.</w:t>
      </w:r>
    </w:p>
    <w:p w:rsidR="00E14FA1" w:rsidRPr="002F7BEC" w:rsidRDefault="00E14FA1" w:rsidP="00776023">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4.4. Во время транспортировки материалов и оборудования ответственность за сохранность перевозимого груза несет Подрядчик.</w:t>
      </w:r>
    </w:p>
    <w:p w:rsidR="00E14FA1" w:rsidRPr="002F7BEC" w:rsidRDefault="00E14FA1" w:rsidP="00776023">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4.5. В целях выполнения работ по настоящему Договору Заказчик предоставляет Подрядчику имеющиеся у него стационарные точки подключения сжатого воздуха, технической воды, канализации, электроэнергии, электросварки и термообработки сварных соединений (Ресурсы Заказчика). Подключение к указанным сетям и коммуникациям Подрядчик осуществляет самостоятельно по согласованию с Заказчиком.</w:t>
      </w:r>
    </w:p>
    <w:p w:rsidR="00E14FA1" w:rsidRPr="002F7BEC" w:rsidRDefault="00E14FA1" w:rsidP="00776023">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lastRenderedPageBreak/>
        <w:t>4.6. Устройство лесов и подмостей (включая поставку необходимых для этого материалов) выполняет Подрядчик.</w:t>
      </w:r>
    </w:p>
    <w:p w:rsidR="00E14FA1" w:rsidRPr="002F7BEC" w:rsidRDefault="00E14FA1" w:rsidP="00776023">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 xml:space="preserve">4.7. Заказчик в случае необходимости передает Подрядчику имеющуюся у него ремонтную, проектно-конструкторскую и нормативно-техническую документацию, и другие необходимые для выполнения работ документы. </w:t>
      </w:r>
    </w:p>
    <w:p w:rsidR="00E14FA1" w:rsidRPr="002F7BEC" w:rsidRDefault="00E14FA1" w:rsidP="00776023">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4.8.  Подрядчик самостоятельно организует ежедневную уборку предоставленных ему помещений (площадок), обеспечивает их пожарную безопасность, а также комплектует их первичными средствами пожаротушения в соответствии с действующими нормами.</w:t>
      </w:r>
    </w:p>
    <w:p w:rsidR="00E14FA1" w:rsidRPr="002F7BEC" w:rsidRDefault="00E14FA1" w:rsidP="00571B64">
      <w:pPr>
        <w:suppressAutoHyphens/>
        <w:spacing w:before="120" w:after="120"/>
        <w:jc w:val="center"/>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5. ПОРЯДОК ПРИЕМКИ И СДАЧИ ВЫПОЛНЕННЫХ РАБОТ</w:t>
      </w:r>
    </w:p>
    <w:p w:rsidR="00E14FA1" w:rsidRPr="002F7BEC" w:rsidRDefault="00E14FA1" w:rsidP="00776023">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5.1. Приемка результатов завершенных работ осуществляется в соответствии с технической и сметной документацией, а также требованиями действующих нормативных актов.</w:t>
      </w:r>
    </w:p>
    <w:p w:rsidR="00E14FA1" w:rsidRPr="002F7BEC" w:rsidRDefault="00E14FA1" w:rsidP="00776023">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5.2. Подрядчик обязан письменно уведомить Заказчика о завершении работ по Договору, готовности работ к сдаче и представить Заказчику акт по форме КС-2 и справку по форме КС-3 (в 3 экз.).</w:t>
      </w:r>
    </w:p>
    <w:p w:rsidR="00E14FA1" w:rsidRPr="002F7BEC" w:rsidRDefault="00E14FA1" w:rsidP="00776023">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Заказчик в течение 5 рабочих дней после получения уведомления Подрядчика организует в установленном порядке приемку работ приемочной комиссией.</w:t>
      </w:r>
    </w:p>
    <w:p w:rsidR="00E14FA1" w:rsidRPr="002F7BEC" w:rsidRDefault="00E14FA1" w:rsidP="00776023">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5.3. В ходе выполнения работ Подрядчик обязан составлять и комиссионно подписывать акты на все скрытые работы в 3-х экземплярах каждый. В состав комиссии входят представители обеих Сторон.</w:t>
      </w:r>
    </w:p>
    <w:p w:rsidR="00E14FA1" w:rsidRPr="002F7BEC" w:rsidRDefault="00E14FA1" w:rsidP="00776023">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Подрядчик извещает Заказчика о готовности скрытых работ к освидетельствованию за 2 (два) дня до начала приемки.</w:t>
      </w:r>
    </w:p>
    <w:p w:rsidR="00E14FA1" w:rsidRPr="002F7BEC" w:rsidRDefault="00E14FA1" w:rsidP="00776023">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Подрядчик приступает к выполнению последующих работ только после приемки Заказчиком выполненных скрытых работ.</w:t>
      </w:r>
    </w:p>
    <w:p w:rsidR="00E14FA1" w:rsidRPr="002F7BEC" w:rsidRDefault="00E14FA1" w:rsidP="00776023">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 xml:space="preserve">5.4. В состав приемочной комиссии, создаваемой Заказчиком, входят: уполномоченные представители Заказчика, и уполномоченные представители Подрядчика. </w:t>
      </w:r>
    </w:p>
    <w:p w:rsidR="00E14FA1" w:rsidRPr="002F7BEC" w:rsidRDefault="00E14FA1" w:rsidP="00776023">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5.5. Работы считаются принятыми приемочной комиссией со дня подписания Акта приемки приемочной комиссии (Приложение №4 к настоящему Договору), предварительно подготовленного Подрядчиком, за исключением случаев, предусмотренных п. 5.6. настоящего Договора.</w:t>
      </w:r>
    </w:p>
    <w:p w:rsidR="00E14FA1" w:rsidRPr="002F7BEC" w:rsidRDefault="00E14FA1" w:rsidP="00776023">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5.6. При обнаружении приемочной комиссией в ходе приемки работ недостатков в выполненной работе, членами приемочной комиссией в Акте приемки приемочной комиссии (Приложение №4 к настоящему Договору) фиксируются обнаруженные дефекты и сроки их устранения Подрядчиком. Подрядчик обязан устранить все обнаруженные дефекты своими силами и за свой счет в сроки, указанные в Акте приемки приемочной комиссии, и в письменной форме уведомить об их устранении  Заказчика в течение 5 рабочих дней после их устранения. Заказчик в течение 5 рабочих дней после получения уведомления Подрядчика об устранении дефектов в выполненной работе, организует в установленном порядке приемку работ приемочной комиссией. Приемка работ осуществляется в соответствии с п.п. 5.2., 5.4., 5.5. настоящего Договора.</w:t>
      </w:r>
    </w:p>
    <w:p w:rsidR="00E14FA1" w:rsidRPr="002F7BEC" w:rsidRDefault="00E14FA1" w:rsidP="00776023">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 xml:space="preserve">5.7. Окончательная приемка работ производится только после выполнения всех работ в полном соответствии с технической и сметной документацией, а также после устранения всех дефектов, обнаруженных в соответствии с пунктом 5.6. настоящего Договора. </w:t>
      </w:r>
    </w:p>
    <w:p w:rsidR="00E14FA1" w:rsidRPr="002F7BEC" w:rsidRDefault="00E14FA1" w:rsidP="00776023">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По результатам окончательной приемки работ Сторонами подписываются акт приемки выполненных работ (форма КС-2), справка о стоимости выполненных работ (форма КС-3) и Акт приема-передачи выполненных работ (Приложение №5 к настоящему Договору), предварительно подготовленные Подрядчиком.</w:t>
      </w:r>
    </w:p>
    <w:p w:rsidR="00E14FA1" w:rsidRPr="002F7BEC" w:rsidRDefault="00E14FA1" w:rsidP="00776023">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Акт приемки выполненных работ (форма КС-2) и справка о стоимости выполненных работ (форма КС-3), подписанные Сторонами, являются основанием для выставления Подрядчиком счета и счета-фактуры Заказчику.</w:t>
      </w:r>
    </w:p>
    <w:p w:rsidR="00E14FA1" w:rsidRPr="002F7BEC" w:rsidRDefault="00E14FA1" w:rsidP="00776023">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lastRenderedPageBreak/>
        <w:t>5.8. В случае досрочного выполнения работ Заказчик вправе досрочно организовать приемку работ в соответствии с п.п. 5.2., 5.4., 5.5. настоящего Договора.</w:t>
      </w:r>
    </w:p>
    <w:p w:rsidR="00E14FA1" w:rsidRPr="002F7BEC" w:rsidRDefault="00E14FA1" w:rsidP="00997978">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5.9. Риск случайной гибели или случайного повреждения результатов выполненных работ, составляющих предмет настоящего Договора, до его приемки по Акту приема-передачи выполненных работ (Приложение №5 к настоящему Договору) несет Подрядчик.</w:t>
      </w:r>
    </w:p>
    <w:p w:rsidR="00E14FA1" w:rsidRPr="002F7BEC" w:rsidRDefault="00E14FA1" w:rsidP="00571B64">
      <w:pPr>
        <w:suppressAutoHyphens/>
        <w:spacing w:before="120" w:after="120"/>
        <w:jc w:val="center"/>
        <w:rPr>
          <w:rFonts w:ascii="Times New Roman" w:eastAsia="Times New Roman" w:hAnsi="Times New Roman"/>
          <w:bCs/>
          <w:sz w:val="24"/>
          <w:szCs w:val="24"/>
          <w:lang w:eastAsia="ar-SA"/>
        </w:rPr>
      </w:pPr>
      <w:r w:rsidRPr="002F7BEC">
        <w:rPr>
          <w:rFonts w:ascii="Times New Roman" w:eastAsia="Times New Roman" w:hAnsi="Times New Roman"/>
          <w:bCs/>
          <w:sz w:val="24"/>
          <w:szCs w:val="24"/>
          <w:lang w:eastAsia="ar-SA"/>
        </w:rPr>
        <w:t>6. ГАРАНТИИ КАЧЕСТВА ПО СДАННЫМ РАБОТАМ</w:t>
      </w:r>
    </w:p>
    <w:p w:rsidR="00E14FA1" w:rsidRPr="002F7BEC" w:rsidRDefault="00E14FA1" w:rsidP="00997978">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6.1. Качество результата работ и использованных при их проведении материалов должно соответствовать утвержденной проектной документации, ГОСТам, СНиПам и другим действующим нормативным документам.</w:t>
      </w:r>
    </w:p>
    <w:p w:rsidR="00E14FA1" w:rsidRPr="002F7BEC" w:rsidRDefault="00E14FA1" w:rsidP="00997978">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 xml:space="preserve">6.2.  Гарантии качества распространяются на все работы, выполненные Подрядчиком по настоящему Договору, и использованные при их проведении материалы. </w:t>
      </w:r>
    </w:p>
    <w:p w:rsidR="00E14FA1" w:rsidRPr="002F7BEC" w:rsidRDefault="00E14FA1" w:rsidP="00997978">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6.3. Гарантийный срок работ устанавливается в размере 24 месяцев с момента подписания Акта приема-передачи выполненных работ, применяемых материалов - не менее срока, установленного производителем.</w:t>
      </w:r>
    </w:p>
    <w:p w:rsidR="00E14FA1" w:rsidRPr="002F7BEC" w:rsidRDefault="00E14FA1" w:rsidP="00997978">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 xml:space="preserve">6.4. Если в гарантийный период обнаружатся дефекты, допущенные по вине Подрядчика,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представитель Подрядчика обязан прибыть </w:t>
      </w:r>
      <w:proofErr w:type="gramStart"/>
      <w:r w:rsidRPr="002F7BEC">
        <w:rPr>
          <w:rFonts w:ascii="Times New Roman" w:eastAsia="Times New Roman" w:hAnsi="Times New Roman"/>
          <w:sz w:val="24"/>
          <w:szCs w:val="24"/>
          <w:lang w:eastAsia="ar-SA"/>
        </w:rPr>
        <w:t>в место фиксирования</w:t>
      </w:r>
      <w:proofErr w:type="gramEnd"/>
      <w:r w:rsidRPr="002F7BEC">
        <w:rPr>
          <w:rFonts w:ascii="Times New Roman" w:eastAsia="Times New Roman" w:hAnsi="Times New Roman"/>
          <w:sz w:val="24"/>
          <w:szCs w:val="24"/>
          <w:lang w:eastAsia="ar-SA"/>
        </w:rPr>
        <w:t xml:space="preserve"> дефектов не позднее 3 рабочих дней со дня получения Подрядчиком письменного извещения Заказчика. Гарантийный срок в этом случае продлевается соответственно на период устранения дефектов.</w:t>
      </w:r>
    </w:p>
    <w:p w:rsidR="00E14FA1" w:rsidRPr="002F7BEC" w:rsidRDefault="00E14FA1" w:rsidP="00993C49">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6.5. При отказе Подрядчика от составления или подписания акта обнаруженных дефектов Заказчик составляет односторонний а</w:t>
      </w:r>
      <w:proofErr w:type="gramStart"/>
      <w:r w:rsidRPr="002F7BEC">
        <w:rPr>
          <w:rFonts w:ascii="Times New Roman" w:eastAsia="Times New Roman" w:hAnsi="Times New Roman"/>
          <w:sz w:val="24"/>
          <w:szCs w:val="24"/>
          <w:lang w:eastAsia="ar-SA"/>
        </w:rPr>
        <w:t>кт с пр</w:t>
      </w:r>
      <w:proofErr w:type="gramEnd"/>
      <w:r w:rsidRPr="002F7BEC">
        <w:rPr>
          <w:rFonts w:ascii="Times New Roman" w:eastAsia="Times New Roman" w:hAnsi="Times New Roman"/>
          <w:sz w:val="24"/>
          <w:szCs w:val="24"/>
          <w:lang w:eastAsia="ar-SA"/>
        </w:rPr>
        <w:t xml:space="preserve">ивлечением независимых экспертов. Заказчик вправе требовать от Подрядчика возмещение понесенных расходов на привлечение эксперта. Подрядчик обязан возместить Заказчику расходы на привлечение независимых экспертов в течение 5 банковских дней с момента получения соответствующего требования.     </w:t>
      </w:r>
    </w:p>
    <w:p w:rsidR="00E14FA1" w:rsidRPr="002F7BEC" w:rsidRDefault="00E14FA1" w:rsidP="006661EC">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 xml:space="preserve">6.6. Если Подрядчик не обеспечивает устранение выявленных дефектов в установленные сроки, Заказчик вправе привлечь для выполнения этих работ другую организацию. Заказчик вправе требовать от Подрядчика возмещение понесенных расходов на устранение выявленных дефектов. Подрядчик обязан возместить Заказчику расходы на устранение выявленных дефектов в течение 5 банковских дней с момента получения соответствующего требования.     </w:t>
      </w:r>
    </w:p>
    <w:p w:rsidR="00E14FA1" w:rsidRPr="002F7BEC" w:rsidRDefault="00E14FA1" w:rsidP="00571B64">
      <w:pPr>
        <w:suppressAutoHyphens/>
        <w:spacing w:before="120" w:after="120"/>
        <w:jc w:val="center"/>
        <w:rPr>
          <w:rFonts w:ascii="Times New Roman" w:eastAsia="Times New Roman" w:hAnsi="Times New Roman"/>
          <w:bCs/>
          <w:sz w:val="24"/>
          <w:szCs w:val="24"/>
          <w:lang w:eastAsia="ar-SA"/>
        </w:rPr>
      </w:pPr>
      <w:r w:rsidRPr="002F7BEC">
        <w:rPr>
          <w:rFonts w:ascii="Times New Roman" w:eastAsia="Times New Roman" w:hAnsi="Times New Roman"/>
          <w:bCs/>
          <w:sz w:val="24"/>
          <w:szCs w:val="24"/>
          <w:lang w:eastAsia="ar-SA"/>
        </w:rPr>
        <w:t>7. ОТВЕТСТВЕННОСТЬ СТОРОН</w:t>
      </w:r>
    </w:p>
    <w:p w:rsidR="00E14FA1" w:rsidRPr="002F7BEC" w:rsidRDefault="00E14FA1" w:rsidP="006661EC">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7.1. За неисполнение или ненадлежащее исполнение своих обязательств по Договору Заказчик и Подрядчик несут ответственность в соответствии с действующим законодательством Российской Федерации.</w:t>
      </w:r>
    </w:p>
    <w:p w:rsidR="00E14FA1" w:rsidRPr="002F7BEC" w:rsidRDefault="00E14FA1" w:rsidP="006661EC">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 xml:space="preserve">7.2. В случае нарушения Подрядчиком сроков выполнения и/или сдачи работ, а также сроков устранения дефектов в работах, за исключением случаев, когда указанное нарушение явилось следствием действий (бездействия) Заказчика, Подрядчик выплачивает Заказчику, по соответствующему письменному требованию, пени в размере 0,1 % от </w:t>
      </w:r>
      <w:proofErr w:type="gramStart"/>
      <w:r w:rsidRPr="002F7BEC">
        <w:rPr>
          <w:rFonts w:ascii="Times New Roman" w:eastAsia="Times New Roman" w:hAnsi="Times New Roman"/>
          <w:sz w:val="24"/>
          <w:szCs w:val="24"/>
          <w:lang w:eastAsia="ar-SA"/>
        </w:rPr>
        <w:t>стоимости</w:t>
      </w:r>
      <w:proofErr w:type="gramEnd"/>
      <w:r w:rsidRPr="002F7BEC">
        <w:rPr>
          <w:rFonts w:ascii="Times New Roman" w:eastAsia="Times New Roman" w:hAnsi="Times New Roman"/>
          <w:sz w:val="24"/>
          <w:szCs w:val="24"/>
          <w:lang w:eastAsia="ar-SA"/>
        </w:rPr>
        <w:t xml:space="preserve"> не выполненной и/или не сданной вовремя работы  за каждый день такой просрочки.</w:t>
      </w:r>
    </w:p>
    <w:p w:rsidR="00E14FA1" w:rsidRPr="002F7BEC" w:rsidRDefault="00E14FA1" w:rsidP="006661EC">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7.3. Уплата пени не освобождает Подрядчика от выполнения обязательств по настоящему Договору.</w:t>
      </w:r>
    </w:p>
    <w:p w:rsidR="00E14FA1" w:rsidRPr="002F7BEC" w:rsidRDefault="00E14FA1" w:rsidP="006661EC">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7.4. Подрядчик несет ответственность перед Заказчиком за допущенные отступления от требований, предусмотренных в технической документации и в обязательных для Сторон строительных нормах и правилах.</w:t>
      </w:r>
    </w:p>
    <w:p w:rsidR="00E14FA1" w:rsidRPr="002F7BEC" w:rsidRDefault="00E14FA1" w:rsidP="006661EC">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7.5. В случае несоблюдения сроков (объемов) выполнения работ, установленных настоящим Договором, несоблюдения Подрядчиком иных обязательств по Договору, Заказчик вправе удержать из объема денежных средств (или не оплачивать Подрядчику денежные средства), подлежащих (подлежащие) оплате Подрядчику Заказчиком за ранее выполненные работы (задолженности перед Подрядчиком):</w:t>
      </w:r>
    </w:p>
    <w:p w:rsidR="00E14FA1" w:rsidRPr="002F7BEC" w:rsidRDefault="00E14FA1" w:rsidP="006661EC">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lastRenderedPageBreak/>
        <w:t>- денежные средства в размере стоимости невыполненных/недовыполненных работ в срок, установленный Заказчиком на выполнение работ. В таком случае, Подрядчик не вправе требовать от Заказчика уплаты неустойки и (или) иных санкций, включая предусмотренные ст.395 ГК РФ за пользование чужими денежными средствами. Удержание (не оплата) денежных средств не является нарушением Заказчиком сроков оплаты за выполненные работы, предусмотренных настоящим Договором; и/или</w:t>
      </w:r>
    </w:p>
    <w:p w:rsidR="00E14FA1" w:rsidRPr="002F7BEC" w:rsidRDefault="00E14FA1" w:rsidP="006661EC">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 денежные средства в размере сумм неустойки, а также убытков, связанных с нарушением Подрядчиком своих обязательств по Договору (в том числе при не выполнении, недовыполнении, несвоевременном выполнении работ).</w:t>
      </w:r>
    </w:p>
    <w:p w:rsidR="00E14FA1" w:rsidRPr="002F7BEC" w:rsidRDefault="00E14FA1" w:rsidP="006661EC">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 xml:space="preserve">7.6. В случае неисполнения или ненадлежащего исполнения Подрядчиком обязательств по настоящему Договору Подрядчик </w:t>
      </w:r>
      <w:proofErr w:type="gramStart"/>
      <w:r w:rsidRPr="002F7BEC">
        <w:rPr>
          <w:rFonts w:ascii="Times New Roman" w:eastAsia="Times New Roman" w:hAnsi="Times New Roman"/>
          <w:sz w:val="24"/>
          <w:szCs w:val="24"/>
          <w:lang w:eastAsia="ar-SA"/>
        </w:rPr>
        <w:t>помимо</w:t>
      </w:r>
      <w:proofErr w:type="gramEnd"/>
      <w:r w:rsidRPr="002F7BEC">
        <w:rPr>
          <w:rFonts w:ascii="Times New Roman" w:eastAsia="Times New Roman" w:hAnsi="Times New Roman"/>
          <w:sz w:val="24"/>
          <w:szCs w:val="24"/>
          <w:lang w:eastAsia="ar-SA"/>
        </w:rPr>
        <w:t xml:space="preserve"> (</w:t>
      </w:r>
      <w:proofErr w:type="gramStart"/>
      <w:r w:rsidRPr="002F7BEC">
        <w:rPr>
          <w:rFonts w:ascii="Times New Roman" w:eastAsia="Times New Roman" w:hAnsi="Times New Roman"/>
          <w:sz w:val="24"/>
          <w:szCs w:val="24"/>
          <w:lang w:eastAsia="ar-SA"/>
        </w:rPr>
        <w:t>сверх</w:t>
      </w:r>
      <w:proofErr w:type="gramEnd"/>
      <w:r w:rsidRPr="002F7BEC">
        <w:rPr>
          <w:rFonts w:ascii="Times New Roman" w:eastAsia="Times New Roman" w:hAnsi="Times New Roman"/>
          <w:sz w:val="24"/>
          <w:szCs w:val="24"/>
          <w:lang w:eastAsia="ar-SA"/>
        </w:rPr>
        <w:t>) уплаты неустойки возмещает Заказчику все причиненные убытки, включая упущенную выгоду.</w:t>
      </w:r>
    </w:p>
    <w:p w:rsidR="00E14FA1" w:rsidRPr="002F7BEC" w:rsidRDefault="00E14FA1" w:rsidP="00571B64">
      <w:pPr>
        <w:suppressAutoHyphens/>
        <w:spacing w:before="120" w:after="120"/>
        <w:jc w:val="center"/>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8. ФОРС-МАЖОРНЫЕ ОБСТОЯТЕЛЬСТВА</w:t>
      </w:r>
    </w:p>
    <w:p w:rsidR="00E14FA1" w:rsidRPr="002F7BEC" w:rsidRDefault="00E14FA1" w:rsidP="006661EC">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8.1. Стороны освобождаются от ответственности за частичное или полное неисполнение обязательств по настоящему Договору, если они докажут, что это неисполнение явилось следствием обстоятельств непреодолимой силы (наводнение, землетрясение, военные действия и т.п.) при условии, что данные обстоятельства непосредственно повлияли на выполнение обязательств по настоящему Договору. В этом случае срок выполнения договорных обязательств будет продлен на время действия указанных обстоятельств.</w:t>
      </w:r>
    </w:p>
    <w:p w:rsidR="00E14FA1" w:rsidRPr="002F7BEC" w:rsidRDefault="00E14FA1" w:rsidP="002F3A2D">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8.2. Сторона, которая не в состоянии выполнить свои договорные обязательства, в течение 10 календарных дней информирует другую Сторону о начале действия указанных выше обстоятельств. Несвоевременное уведомление об обстоятельствах непреодолимой силы лишает соответствующую Сторону права на освобождение от договорных обязательств по причине указанных обстоятельств.</w:t>
      </w:r>
    </w:p>
    <w:p w:rsidR="00E14FA1" w:rsidRPr="002F7BEC" w:rsidRDefault="00E14FA1" w:rsidP="002F3A2D">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8.3. Документ, выданный уполномоченным государственным органом,  является достаточным подтверждением наличия и продолжительности действия непреодолимой силы.</w:t>
      </w:r>
    </w:p>
    <w:p w:rsidR="00E14FA1" w:rsidRPr="002F7BEC" w:rsidRDefault="00E14FA1" w:rsidP="002F3A2D">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8.4. Если указанные обстоятельства продолжаются более двух месяцев, то Стороны обязаны решить дальнейшую судьбу настоящего Договора.</w:t>
      </w:r>
    </w:p>
    <w:p w:rsidR="00E14FA1" w:rsidRPr="002F7BEC" w:rsidRDefault="00E14FA1" w:rsidP="00571B64">
      <w:pPr>
        <w:suppressAutoHyphens/>
        <w:spacing w:before="120" w:after="120"/>
        <w:jc w:val="center"/>
        <w:rPr>
          <w:rFonts w:ascii="Times New Roman" w:eastAsia="Times New Roman" w:hAnsi="Times New Roman"/>
          <w:sz w:val="24"/>
          <w:szCs w:val="24"/>
          <w:lang w:eastAsia="ar-SA"/>
        </w:rPr>
      </w:pPr>
      <w:r w:rsidRPr="002F7BEC">
        <w:rPr>
          <w:rFonts w:ascii="Times New Roman" w:eastAsia="Times New Roman" w:hAnsi="Times New Roman"/>
          <w:bCs/>
          <w:sz w:val="24"/>
          <w:szCs w:val="24"/>
          <w:lang w:eastAsia="ar-SA"/>
        </w:rPr>
        <w:t>9. ПОРЯДОК РАЗРЕШЕНИЯ СПОРОВ</w:t>
      </w:r>
    </w:p>
    <w:p w:rsidR="00E14FA1" w:rsidRPr="002F7BEC" w:rsidRDefault="00E14FA1" w:rsidP="002F3A2D">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9.1. Все споры и разногласия, возникающие в процессе исполнения настоящего Договора, будут разрешаться Сторонами путем переговоров.</w:t>
      </w:r>
    </w:p>
    <w:p w:rsidR="00E14FA1" w:rsidRPr="002F7BEC" w:rsidRDefault="00E14FA1" w:rsidP="002F3A2D">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9.2. В случае если стороны не придут к соглашению по спорным вопросам, споры будут рассматриваться в судебном порядке в Арбитражном суде Мурманской области.</w:t>
      </w:r>
    </w:p>
    <w:p w:rsidR="00E14FA1" w:rsidRPr="002F7BEC" w:rsidRDefault="00E14FA1" w:rsidP="00571B64">
      <w:pPr>
        <w:suppressAutoHyphens/>
        <w:spacing w:before="120" w:after="120"/>
        <w:jc w:val="center"/>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10. ИЗМЕНЕНИЕ И РАСТОРЖЕНИЕ ДОГОВОРА</w:t>
      </w:r>
    </w:p>
    <w:p w:rsidR="00E14FA1" w:rsidRPr="002F7BEC" w:rsidRDefault="00E14FA1" w:rsidP="00FF5741">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10.1. Настоящий Договор может быть изменен, дополнен или расторгнут по взаимному согласию Сторон, в соответствии с действующим законодательством и настоящим Договором.</w:t>
      </w:r>
    </w:p>
    <w:p w:rsidR="00E14FA1" w:rsidRPr="002F7BEC" w:rsidRDefault="00E14FA1" w:rsidP="00FF5741">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 xml:space="preserve">Заказчик вправе в одностороннем внесудебном порядке по любым основаниям (в том числе в случае нарушения Подрядчиком обязательств по настоящему Договору) расторгнуть настоящий Договор (отказаться от исполнения настоящего Договора). В этом случае Договор считается расторгнутым на десятый календарный день с момента направления Заказчиком соответствующего уведомления, кроме случаев, когда в уведомлении о расторжении указано иное. Подписание каких-либо Дополнительных соглашений в таком случае не требуется. </w:t>
      </w:r>
    </w:p>
    <w:p w:rsidR="00E14FA1" w:rsidRPr="002F7BEC" w:rsidRDefault="00E14FA1" w:rsidP="00FF5741">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10.2. Стороны по взаимному согласию вправе изменить условия Договора путем подписания дополнительных соглашений к настоящему Договору в соответствии с нормами действующего законодательства РФ и Положения о закупке товаров, работ, услуг                     ОАО «Мурманэнергосбыт».</w:t>
      </w:r>
    </w:p>
    <w:p w:rsidR="00E14FA1" w:rsidRPr="002F7BEC" w:rsidRDefault="00E14FA1" w:rsidP="00571B64">
      <w:pPr>
        <w:suppressAutoHyphens/>
        <w:spacing w:before="120" w:after="120"/>
        <w:jc w:val="center"/>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11. ПРОЧИЕ УСЛОВИЯ</w:t>
      </w:r>
    </w:p>
    <w:p w:rsidR="00E14FA1" w:rsidRPr="002F7BEC" w:rsidRDefault="00E14FA1" w:rsidP="00FF5741">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11.1. Любое уведомление по данному Договору оформляется в письменной форме в виде факсимильного сообщения, письма по электронной почте (</w:t>
      </w:r>
      <w:r w:rsidRPr="002F7BEC">
        <w:rPr>
          <w:rFonts w:ascii="Times New Roman" w:eastAsia="Times New Roman" w:hAnsi="Times New Roman"/>
          <w:sz w:val="24"/>
          <w:szCs w:val="24"/>
          <w:u w:val="single"/>
          <w:lang w:eastAsia="ar-SA"/>
        </w:rPr>
        <w:t>указать электронную почту сторон</w:t>
      </w:r>
      <w:r w:rsidRPr="002F7BEC">
        <w:rPr>
          <w:rFonts w:ascii="Times New Roman" w:eastAsia="Times New Roman" w:hAnsi="Times New Roman"/>
          <w:sz w:val="24"/>
          <w:szCs w:val="24"/>
          <w:lang w:eastAsia="ar-SA"/>
        </w:rPr>
        <w:t xml:space="preserve">) </w:t>
      </w:r>
      <w:r w:rsidRPr="002F7BEC">
        <w:rPr>
          <w:rFonts w:ascii="Times New Roman" w:eastAsia="Times New Roman" w:hAnsi="Times New Roman"/>
          <w:sz w:val="24"/>
          <w:szCs w:val="24"/>
          <w:lang w:eastAsia="ar-SA"/>
        </w:rPr>
        <w:lastRenderedPageBreak/>
        <w:t>или отправляется заказным письмом получателю по адресу, указанному в настоящем Договоре. Уведомление считается поданным в день отправления факсимильного сообщения, направления по электронной почте, отправления заказного письма.</w:t>
      </w:r>
    </w:p>
    <w:p w:rsidR="00E14FA1" w:rsidRPr="002F7BEC" w:rsidRDefault="00E14FA1" w:rsidP="00363870">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11.2. При выполнении Договора Стороны руководствуются положениями Договора, нормативными актами и нормами законодательства Российской Федерации.</w:t>
      </w:r>
    </w:p>
    <w:p w:rsidR="00E14FA1" w:rsidRPr="002F7BEC" w:rsidRDefault="00E14FA1" w:rsidP="00363870">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11.3. Настоящий Договор вступает в силу с момента его подписания и действует до момента выполнения Сторонами всех взятых на себя обязательств в полном объеме, включая гарантии Подрядчика, указанные в разделе 6 настоящего Договора.</w:t>
      </w:r>
    </w:p>
    <w:p w:rsidR="00E14FA1" w:rsidRPr="002F7BEC" w:rsidRDefault="00E14FA1" w:rsidP="00363870">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11.4. Стороны обязуются обеспечить конфиденциальность сведений, относящихся к ходу исполнения Договора и полученным результатам.</w:t>
      </w:r>
    </w:p>
    <w:p w:rsidR="00E14FA1" w:rsidRPr="002F7BEC" w:rsidRDefault="00E14FA1" w:rsidP="00363870">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11.5. Все указанные в Договоре приложения являются его неотъемлемой частью.</w:t>
      </w:r>
    </w:p>
    <w:p w:rsidR="00E14FA1" w:rsidRPr="002F7BEC" w:rsidRDefault="00E14FA1" w:rsidP="00363870">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11.6. Во всем остальном, что не предусмотрено настоящим Договором, Стороны будут руководствоваться нормами действующего законодательства РФ.</w:t>
      </w:r>
    </w:p>
    <w:p w:rsidR="00E14FA1" w:rsidRPr="002F7BEC" w:rsidRDefault="00E14FA1" w:rsidP="00363870">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11.7. Настоящий Договор составлен в двух экземплярах, имеющих одинаковую юридическую силу, по одному для каждой из Сторон.</w:t>
      </w:r>
    </w:p>
    <w:p w:rsidR="00E14FA1" w:rsidRPr="002F7BEC" w:rsidRDefault="00E14FA1" w:rsidP="00363870">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11.8. Стороны, при подписании настоящего Договора согласовали следующие приложения к нему:</w:t>
      </w:r>
    </w:p>
    <w:p w:rsidR="00E14FA1" w:rsidRPr="002F7BEC" w:rsidRDefault="00E14FA1" w:rsidP="00363870">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 Приложение №1 «Техническое задание»;</w:t>
      </w:r>
    </w:p>
    <w:p w:rsidR="00E14FA1" w:rsidRPr="002F7BEC" w:rsidRDefault="00E14FA1" w:rsidP="00363870">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 Приложение №2 «Локальная смета».</w:t>
      </w:r>
    </w:p>
    <w:p w:rsidR="00E14FA1" w:rsidRPr="002F7BEC" w:rsidRDefault="00E14FA1" w:rsidP="00363870">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 Приложение №3 «План-график работ»;</w:t>
      </w:r>
    </w:p>
    <w:p w:rsidR="00E14FA1" w:rsidRPr="002F7BEC" w:rsidRDefault="00E14FA1" w:rsidP="00363870">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 Приложение №4 «Акт приемки приемочной комиссии»;</w:t>
      </w:r>
    </w:p>
    <w:p w:rsidR="00E14FA1" w:rsidRPr="002F7BEC" w:rsidRDefault="00E14FA1" w:rsidP="00363870">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 Приложение №5 «Акт приема-передачи выполненных работ».</w:t>
      </w:r>
    </w:p>
    <w:p w:rsidR="00E14FA1" w:rsidRPr="002F7BEC" w:rsidRDefault="00E14FA1" w:rsidP="00E14FA1">
      <w:pPr>
        <w:suppressAutoHyphens/>
        <w:ind w:firstLine="567"/>
        <w:rPr>
          <w:rFonts w:ascii="Times New Roman" w:eastAsia="Times New Roman" w:hAnsi="Times New Roman"/>
          <w:b/>
          <w:bCs/>
          <w:sz w:val="24"/>
          <w:szCs w:val="24"/>
          <w:lang w:eastAsia="ar-SA"/>
        </w:rPr>
      </w:pPr>
    </w:p>
    <w:p w:rsidR="00E14FA1" w:rsidRPr="002F7BEC" w:rsidRDefault="00E14FA1" w:rsidP="00363870">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12. АДРЕСА, РЕКВИЗИТЫ И ПОДПИСИ СТОРОН</w:t>
      </w:r>
    </w:p>
    <w:tbl>
      <w:tblPr>
        <w:tblW w:w="9639" w:type="dxa"/>
        <w:tblInd w:w="108" w:type="dxa"/>
        <w:tblLayout w:type="fixed"/>
        <w:tblLook w:val="0000" w:firstRow="0" w:lastRow="0" w:firstColumn="0" w:lastColumn="0" w:noHBand="0" w:noVBand="0"/>
      </w:tblPr>
      <w:tblGrid>
        <w:gridCol w:w="4253"/>
        <w:gridCol w:w="67"/>
        <w:gridCol w:w="925"/>
        <w:gridCol w:w="4394"/>
      </w:tblGrid>
      <w:tr w:rsidR="00E14FA1" w:rsidRPr="002F7BEC" w:rsidTr="00997978">
        <w:trPr>
          <w:trHeight w:val="2070"/>
        </w:trPr>
        <w:tc>
          <w:tcPr>
            <w:tcW w:w="4320" w:type="dxa"/>
            <w:gridSpan w:val="2"/>
          </w:tcPr>
          <w:p w:rsidR="00E14FA1" w:rsidRPr="002F7BEC" w:rsidRDefault="00E14FA1" w:rsidP="00E14FA1">
            <w:pPr>
              <w:suppressAutoHyphens/>
              <w:ind w:firstLine="567"/>
              <w:rPr>
                <w:rFonts w:ascii="Times New Roman" w:eastAsia="Times New Roman" w:hAnsi="Times New Roman"/>
                <w:b/>
                <w:bCs/>
                <w:sz w:val="24"/>
                <w:szCs w:val="24"/>
                <w:lang w:eastAsia="ar-SA"/>
              </w:rPr>
            </w:pPr>
            <w:r w:rsidRPr="002F7BEC">
              <w:rPr>
                <w:rFonts w:ascii="Times New Roman" w:eastAsia="Times New Roman" w:hAnsi="Times New Roman"/>
                <w:b/>
                <w:bCs/>
                <w:sz w:val="24"/>
                <w:szCs w:val="24"/>
                <w:lang w:eastAsia="ar-SA"/>
              </w:rPr>
              <w:t>ЗАКАЗЧИК</w:t>
            </w:r>
          </w:p>
          <w:p w:rsidR="00E14FA1" w:rsidRPr="002F7BEC" w:rsidRDefault="00E14FA1" w:rsidP="00E14FA1">
            <w:pPr>
              <w:suppressAutoHyphens/>
              <w:ind w:firstLine="567"/>
              <w:rPr>
                <w:rFonts w:ascii="Times New Roman" w:eastAsia="Times New Roman" w:hAnsi="Times New Roman"/>
                <w:b/>
                <w:bCs/>
                <w:sz w:val="24"/>
                <w:szCs w:val="24"/>
                <w:lang w:eastAsia="ar-SA"/>
              </w:rPr>
            </w:pPr>
            <w:r w:rsidRPr="002F7BEC">
              <w:rPr>
                <w:rFonts w:ascii="Times New Roman" w:eastAsia="Times New Roman" w:hAnsi="Times New Roman"/>
                <w:b/>
                <w:bCs/>
                <w:sz w:val="24"/>
                <w:szCs w:val="24"/>
                <w:lang w:eastAsia="ar-SA"/>
              </w:rPr>
              <w:t>ОАО «Мурманэнергосбыт»</w:t>
            </w:r>
          </w:p>
          <w:p w:rsidR="00E14FA1" w:rsidRPr="002F7BEC" w:rsidRDefault="00E14FA1" w:rsidP="00E14FA1">
            <w:pPr>
              <w:suppressAutoHyphens/>
              <w:ind w:firstLine="567"/>
              <w:rPr>
                <w:rFonts w:ascii="Times New Roman" w:eastAsia="Times New Roman" w:hAnsi="Times New Roman"/>
                <w:b/>
                <w:bCs/>
                <w:sz w:val="24"/>
                <w:szCs w:val="24"/>
                <w:lang w:eastAsia="ar-SA"/>
              </w:rPr>
            </w:pPr>
          </w:p>
          <w:p w:rsidR="00E14FA1" w:rsidRPr="002F7BEC" w:rsidRDefault="00E14FA1" w:rsidP="00363870">
            <w:pPr>
              <w:suppressAutoHyphens/>
              <w:ind w:firstLine="0"/>
              <w:rPr>
                <w:rFonts w:ascii="Times New Roman" w:eastAsia="Times New Roman" w:hAnsi="Times New Roman"/>
                <w:bCs/>
                <w:sz w:val="24"/>
                <w:szCs w:val="24"/>
                <w:lang w:eastAsia="ar-SA"/>
              </w:rPr>
            </w:pPr>
            <w:r w:rsidRPr="002F7BEC">
              <w:rPr>
                <w:rFonts w:ascii="Times New Roman" w:eastAsia="Times New Roman" w:hAnsi="Times New Roman"/>
                <w:bCs/>
                <w:sz w:val="24"/>
                <w:szCs w:val="24"/>
                <w:lang w:eastAsia="ar-SA"/>
              </w:rPr>
              <w:t xml:space="preserve">Юридический адрес: 183034, </w:t>
            </w:r>
          </w:p>
          <w:p w:rsidR="00E14FA1" w:rsidRPr="002F7BEC" w:rsidRDefault="00E14FA1" w:rsidP="00363870">
            <w:pPr>
              <w:suppressAutoHyphens/>
              <w:ind w:firstLine="0"/>
              <w:rPr>
                <w:rFonts w:ascii="Times New Roman" w:eastAsia="Times New Roman" w:hAnsi="Times New Roman"/>
                <w:bCs/>
                <w:sz w:val="24"/>
                <w:szCs w:val="24"/>
                <w:lang w:eastAsia="ar-SA"/>
              </w:rPr>
            </w:pPr>
            <w:r w:rsidRPr="002F7BEC">
              <w:rPr>
                <w:rFonts w:ascii="Times New Roman" w:eastAsia="Times New Roman" w:hAnsi="Times New Roman"/>
                <w:bCs/>
                <w:sz w:val="24"/>
                <w:szCs w:val="24"/>
                <w:lang w:eastAsia="ar-SA"/>
              </w:rPr>
              <w:t>г. Мурманск, ул. Свердлова, д. 39</w:t>
            </w:r>
          </w:p>
          <w:p w:rsidR="00E14FA1" w:rsidRPr="002F7BEC" w:rsidRDefault="00E14FA1" w:rsidP="00363870">
            <w:pPr>
              <w:suppressAutoHyphens/>
              <w:ind w:firstLine="0"/>
              <w:rPr>
                <w:rFonts w:ascii="Times New Roman" w:eastAsia="Times New Roman" w:hAnsi="Times New Roman"/>
                <w:bCs/>
                <w:sz w:val="24"/>
                <w:szCs w:val="24"/>
                <w:lang w:eastAsia="ar-SA"/>
              </w:rPr>
            </w:pPr>
            <w:proofErr w:type="gramStart"/>
            <w:r w:rsidRPr="002F7BEC">
              <w:rPr>
                <w:rFonts w:ascii="Times New Roman" w:eastAsia="Times New Roman" w:hAnsi="Times New Roman"/>
                <w:bCs/>
                <w:sz w:val="24"/>
                <w:szCs w:val="24"/>
                <w:lang w:eastAsia="ar-SA"/>
              </w:rPr>
              <w:t>Р</w:t>
            </w:r>
            <w:proofErr w:type="gramEnd"/>
            <w:r w:rsidRPr="002F7BEC">
              <w:rPr>
                <w:rFonts w:ascii="Times New Roman" w:eastAsia="Times New Roman" w:hAnsi="Times New Roman"/>
                <w:bCs/>
                <w:sz w:val="24"/>
                <w:szCs w:val="24"/>
                <w:lang w:eastAsia="ar-SA"/>
              </w:rPr>
              <w:t xml:space="preserve">/с: </w:t>
            </w:r>
            <w:r w:rsidRPr="002F7BEC">
              <w:rPr>
                <w:rFonts w:ascii="Times New Roman" w:eastAsia="Times New Roman" w:hAnsi="Times New Roman"/>
                <w:sz w:val="24"/>
                <w:szCs w:val="24"/>
                <w:lang w:eastAsia="ar-SA"/>
              </w:rPr>
              <w:t>407 028 103 000 010 030 64</w:t>
            </w:r>
          </w:p>
          <w:p w:rsidR="00E14FA1" w:rsidRPr="002F7BEC" w:rsidRDefault="00E14FA1" w:rsidP="00363870">
            <w:pPr>
              <w:suppressAutoHyphens/>
              <w:ind w:firstLine="0"/>
              <w:rPr>
                <w:rFonts w:ascii="Times New Roman" w:eastAsia="Times New Roman" w:hAnsi="Times New Roman"/>
                <w:sz w:val="24"/>
                <w:szCs w:val="24"/>
                <w:lang w:eastAsia="ar-SA"/>
              </w:rPr>
            </w:pPr>
            <w:r w:rsidRPr="002F7BEC">
              <w:rPr>
                <w:rFonts w:ascii="Times New Roman" w:eastAsia="Times New Roman" w:hAnsi="Times New Roman"/>
                <w:bCs/>
                <w:sz w:val="24"/>
                <w:szCs w:val="24"/>
                <w:lang w:eastAsia="ar-SA"/>
              </w:rPr>
              <w:t xml:space="preserve">В Филиале </w:t>
            </w:r>
            <w:r w:rsidRPr="002F7BEC">
              <w:rPr>
                <w:rFonts w:ascii="Times New Roman" w:eastAsia="Times New Roman" w:hAnsi="Times New Roman"/>
                <w:sz w:val="24"/>
                <w:szCs w:val="24"/>
                <w:lang w:eastAsia="ar-SA"/>
              </w:rPr>
              <w:t>ГПБ (ОАО) в г. Санкт-Петербурге</w:t>
            </w:r>
          </w:p>
          <w:p w:rsidR="00E14FA1" w:rsidRPr="002F7BEC" w:rsidRDefault="00E14FA1" w:rsidP="00363870">
            <w:pPr>
              <w:suppressAutoHyphens/>
              <w:ind w:firstLine="0"/>
              <w:rPr>
                <w:rFonts w:ascii="Times New Roman" w:eastAsia="Times New Roman" w:hAnsi="Times New Roman"/>
                <w:bCs/>
                <w:sz w:val="24"/>
                <w:szCs w:val="24"/>
                <w:lang w:eastAsia="ar-SA"/>
              </w:rPr>
            </w:pPr>
            <w:r w:rsidRPr="002F7BEC">
              <w:rPr>
                <w:rFonts w:ascii="Times New Roman" w:eastAsia="Times New Roman" w:hAnsi="Times New Roman"/>
                <w:bCs/>
                <w:sz w:val="24"/>
                <w:szCs w:val="24"/>
                <w:lang w:eastAsia="ar-SA"/>
              </w:rPr>
              <w:t xml:space="preserve">К/с: </w:t>
            </w:r>
            <w:r w:rsidRPr="002F7BEC">
              <w:rPr>
                <w:rFonts w:ascii="Times New Roman" w:eastAsia="Times New Roman" w:hAnsi="Times New Roman"/>
                <w:sz w:val="24"/>
                <w:szCs w:val="24"/>
                <w:lang w:eastAsia="ar-SA"/>
              </w:rPr>
              <w:t>301 018 102 000 000 008 27</w:t>
            </w:r>
          </w:p>
          <w:p w:rsidR="00E14FA1" w:rsidRPr="002F7BEC" w:rsidRDefault="00E14FA1" w:rsidP="00363870">
            <w:pPr>
              <w:suppressAutoHyphens/>
              <w:ind w:firstLine="0"/>
              <w:rPr>
                <w:rFonts w:ascii="Times New Roman" w:eastAsia="Times New Roman" w:hAnsi="Times New Roman"/>
                <w:bCs/>
                <w:sz w:val="24"/>
                <w:szCs w:val="24"/>
                <w:lang w:eastAsia="ar-SA"/>
              </w:rPr>
            </w:pPr>
            <w:r w:rsidRPr="002F7BEC">
              <w:rPr>
                <w:rFonts w:ascii="Times New Roman" w:eastAsia="Times New Roman" w:hAnsi="Times New Roman"/>
                <w:bCs/>
                <w:sz w:val="24"/>
                <w:szCs w:val="24"/>
                <w:lang w:eastAsia="ar-SA"/>
              </w:rPr>
              <w:t xml:space="preserve">БИК </w:t>
            </w:r>
            <w:r w:rsidRPr="002F7BEC">
              <w:rPr>
                <w:rFonts w:ascii="Times New Roman" w:eastAsia="Times New Roman" w:hAnsi="Times New Roman"/>
                <w:sz w:val="24"/>
                <w:szCs w:val="24"/>
                <w:lang w:eastAsia="ar-SA"/>
              </w:rPr>
              <w:t>044030827</w:t>
            </w:r>
          </w:p>
          <w:p w:rsidR="00E14FA1" w:rsidRPr="002F7BEC" w:rsidRDefault="00E14FA1" w:rsidP="00363870">
            <w:pPr>
              <w:suppressAutoHyphens/>
              <w:ind w:firstLine="0"/>
              <w:rPr>
                <w:rFonts w:ascii="Times New Roman" w:eastAsia="Times New Roman" w:hAnsi="Times New Roman"/>
                <w:bCs/>
                <w:sz w:val="24"/>
                <w:szCs w:val="24"/>
                <w:lang w:eastAsia="ar-SA"/>
              </w:rPr>
            </w:pPr>
            <w:r w:rsidRPr="002F7BEC">
              <w:rPr>
                <w:rFonts w:ascii="Times New Roman" w:eastAsia="Times New Roman" w:hAnsi="Times New Roman"/>
                <w:bCs/>
                <w:sz w:val="24"/>
                <w:szCs w:val="24"/>
                <w:lang w:eastAsia="ar-SA"/>
              </w:rPr>
              <w:t>ИНН/КПП 5190907139/ 519950001</w:t>
            </w:r>
          </w:p>
          <w:p w:rsidR="00E14FA1" w:rsidRPr="002F7BEC" w:rsidRDefault="00E14FA1" w:rsidP="00363870">
            <w:pPr>
              <w:suppressAutoHyphens/>
              <w:ind w:firstLine="0"/>
              <w:rPr>
                <w:rFonts w:ascii="Times New Roman" w:eastAsia="Times New Roman" w:hAnsi="Times New Roman"/>
                <w:bCs/>
                <w:sz w:val="24"/>
                <w:szCs w:val="24"/>
                <w:lang w:eastAsia="ar-SA"/>
              </w:rPr>
            </w:pPr>
            <w:r w:rsidRPr="002F7BEC">
              <w:rPr>
                <w:rFonts w:ascii="Times New Roman" w:eastAsia="Times New Roman" w:hAnsi="Times New Roman"/>
                <w:bCs/>
                <w:sz w:val="24"/>
                <w:szCs w:val="24"/>
                <w:lang w:eastAsia="ar-SA"/>
              </w:rPr>
              <w:t xml:space="preserve">ОКПО 88036460 </w:t>
            </w:r>
          </w:p>
          <w:p w:rsidR="00E14FA1" w:rsidRPr="002F7BEC" w:rsidRDefault="00E14FA1" w:rsidP="00363870">
            <w:pPr>
              <w:suppressAutoHyphens/>
              <w:ind w:firstLine="0"/>
              <w:rPr>
                <w:rFonts w:ascii="Times New Roman" w:eastAsia="Times New Roman" w:hAnsi="Times New Roman"/>
                <w:bCs/>
                <w:sz w:val="24"/>
                <w:szCs w:val="24"/>
                <w:lang w:eastAsia="ar-SA"/>
              </w:rPr>
            </w:pPr>
            <w:r w:rsidRPr="002F7BEC">
              <w:rPr>
                <w:rFonts w:ascii="Times New Roman" w:eastAsia="Times New Roman" w:hAnsi="Times New Roman"/>
                <w:bCs/>
                <w:sz w:val="24"/>
                <w:szCs w:val="24"/>
                <w:lang w:eastAsia="ar-SA"/>
              </w:rPr>
              <w:t>ОГРН 1095190009111</w:t>
            </w:r>
          </w:p>
          <w:p w:rsidR="00E14FA1" w:rsidRPr="002F7BEC" w:rsidRDefault="00E14FA1" w:rsidP="00363870">
            <w:pPr>
              <w:suppressAutoHyphens/>
              <w:ind w:firstLine="0"/>
              <w:rPr>
                <w:rFonts w:ascii="Times New Roman" w:eastAsia="Times New Roman" w:hAnsi="Times New Roman"/>
                <w:bCs/>
                <w:sz w:val="24"/>
                <w:szCs w:val="24"/>
                <w:lang w:eastAsia="ar-SA"/>
              </w:rPr>
            </w:pPr>
            <w:r w:rsidRPr="002F7BEC">
              <w:rPr>
                <w:rFonts w:ascii="Times New Roman" w:eastAsia="Times New Roman" w:hAnsi="Times New Roman"/>
                <w:bCs/>
                <w:sz w:val="24"/>
                <w:szCs w:val="24"/>
                <w:lang w:eastAsia="ar-SA"/>
              </w:rPr>
              <w:t>ОКВЭД 40.30</w:t>
            </w:r>
          </w:p>
          <w:p w:rsidR="00E14FA1" w:rsidRPr="002F7BEC" w:rsidRDefault="00E14FA1" w:rsidP="00363870">
            <w:pPr>
              <w:suppressAutoHyphens/>
              <w:ind w:firstLine="0"/>
              <w:rPr>
                <w:rFonts w:ascii="Times New Roman" w:eastAsia="Times New Roman" w:hAnsi="Times New Roman"/>
                <w:bCs/>
                <w:i/>
                <w:iCs/>
                <w:sz w:val="24"/>
                <w:szCs w:val="24"/>
                <w:lang w:eastAsia="ar-SA"/>
              </w:rPr>
            </w:pPr>
            <w:r w:rsidRPr="002F7BEC">
              <w:rPr>
                <w:rFonts w:ascii="Times New Roman" w:eastAsia="Times New Roman" w:hAnsi="Times New Roman"/>
                <w:bCs/>
                <w:i/>
                <w:iCs/>
                <w:sz w:val="24"/>
                <w:szCs w:val="24"/>
                <w:lang w:eastAsia="ar-SA"/>
              </w:rPr>
              <w:t xml:space="preserve">Сайт организации: </w:t>
            </w:r>
            <w:hyperlink r:id="rId37" w:history="1">
              <w:r w:rsidRPr="002F7BEC">
                <w:rPr>
                  <w:rStyle w:val="afd"/>
                  <w:rFonts w:ascii="Times New Roman" w:eastAsia="Times New Roman" w:hAnsi="Times New Roman"/>
                  <w:bCs/>
                  <w:i/>
                  <w:iCs/>
                  <w:sz w:val="24"/>
                  <w:szCs w:val="24"/>
                  <w:lang w:eastAsia="ar-SA"/>
                </w:rPr>
                <w:t>www.mures.ru</w:t>
              </w:r>
            </w:hyperlink>
          </w:p>
          <w:p w:rsidR="00E14FA1" w:rsidRPr="002F7BEC" w:rsidRDefault="00E14FA1" w:rsidP="00363870">
            <w:pPr>
              <w:suppressAutoHyphens/>
              <w:ind w:firstLine="0"/>
              <w:rPr>
                <w:rFonts w:ascii="Times New Roman" w:eastAsia="Times New Roman" w:hAnsi="Times New Roman"/>
                <w:bCs/>
                <w:sz w:val="24"/>
                <w:szCs w:val="24"/>
                <w:lang w:eastAsia="ar-SA"/>
              </w:rPr>
            </w:pPr>
            <w:r w:rsidRPr="002F7BEC">
              <w:rPr>
                <w:rFonts w:ascii="Times New Roman" w:eastAsia="Times New Roman" w:hAnsi="Times New Roman"/>
                <w:bCs/>
                <w:sz w:val="24"/>
                <w:szCs w:val="24"/>
                <w:lang w:eastAsia="ar-SA"/>
              </w:rPr>
              <w:t xml:space="preserve">Телефон: (8152) 68-63-26, </w:t>
            </w:r>
          </w:p>
          <w:p w:rsidR="00E14FA1" w:rsidRPr="002F7BEC" w:rsidRDefault="00E14FA1" w:rsidP="00363870">
            <w:pPr>
              <w:suppressAutoHyphens/>
              <w:ind w:firstLine="0"/>
              <w:rPr>
                <w:rFonts w:ascii="Times New Roman" w:eastAsia="Times New Roman" w:hAnsi="Times New Roman"/>
                <w:bCs/>
                <w:sz w:val="24"/>
                <w:szCs w:val="24"/>
                <w:lang w:eastAsia="ar-SA"/>
              </w:rPr>
            </w:pPr>
            <w:r w:rsidRPr="002F7BEC">
              <w:rPr>
                <w:rFonts w:ascii="Times New Roman" w:eastAsia="Times New Roman" w:hAnsi="Times New Roman"/>
                <w:bCs/>
                <w:sz w:val="24"/>
                <w:szCs w:val="24"/>
                <w:lang w:eastAsia="ar-SA"/>
              </w:rPr>
              <w:t>Факс: (8152) 43-90-13</w:t>
            </w:r>
          </w:p>
          <w:p w:rsidR="00E14FA1" w:rsidRPr="002F7BEC" w:rsidRDefault="00E14FA1" w:rsidP="00363870">
            <w:pPr>
              <w:suppressAutoHyphens/>
              <w:ind w:firstLine="0"/>
              <w:rPr>
                <w:rFonts w:ascii="Times New Roman" w:eastAsia="Times New Roman" w:hAnsi="Times New Roman"/>
                <w:sz w:val="24"/>
                <w:szCs w:val="24"/>
                <w:lang w:eastAsia="ar-SA"/>
              </w:rPr>
            </w:pPr>
            <w:r w:rsidRPr="002F7BEC">
              <w:rPr>
                <w:rFonts w:ascii="Times New Roman" w:eastAsia="Times New Roman" w:hAnsi="Times New Roman"/>
                <w:sz w:val="24"/>
                <w:szCs w:val="24"/>
                <w:lang w:val="en-US" w:eastAsia="ar-SA"/>
              </w:rPr>
              <w:t>e</w:t>
            </w:r>
            <w:r w:rsidRPr="002F7BEC">
              <w:rPr>
                <w:rFonts w:ascii="Times New Roman" w:eastAsia="Times New Roman" w:hAnsi="Times New Roman"/>
                <w:sz w:val="24"/>
                <w:szCs w:val="24"/>
                <w:lang w:eastAsia="ar-SA"/>
              </w:rPr>
              <w:t>-</w:t>
            </w:r>
            <w:r w:rsidRPr="002F7BEC">
              <w:rPr>
                <w:rFonts w:ascii="Times New Roman" w:eastAsia="Times New Roman" w:hAnsi="Times New Roman"/>
                <w:sz w:val="24"/>
                <w:szCs w:val="24"/>
                <w:lang w:val="en-US" w:eastAsia="ar-SA"/>
              </w:rPr>
              <w:t>mail</w:t>
            </w:r>
            <w:r w:rsidRPr="002F7BEC">
              <w:rPr>
                <w:rFonts w:ascii="Times New Roman" w:eastAsia="Times New Roman" w:hAnsi="Times New Roman"/>
                <w:sz w:val="24"/>
                <w:szCs w:val="24"/>
                <w:lang w:eastAsia="ar-SA"/>
              </w:rPr>
              <w:t xml:space="preserve">: </w:t>
            </w:r>
            <w:r w:rsidRPr="002F7BEC">
              <w:rPr>
                <w:rFonts w:ascii="Times New Roman" w:eastAsia="Times New Roman" w:hAnsi="Times New Roman"/>
                <w:sz w:val="24"/>
                <w:szCs w:val="24"/>
                <w:lang w:val="en-US" w:eastAsia="ar-SA"/>
              </w:rPr>
              <w:t>info</w:t>
            </w:r>
            <w:r w:rsidRPr="002F7BEC">
              <w:rPr>
                <w:rFonts w:ascii="Times New Roman" w:eastAsia="Times New Roman" w:hAnsi="Times New Roman"/>
                <w:sz w:val="24"/>
                <w:szCs w:val="24"/>
                <w:lang w:eastAsia="ar-SA"/>
              </w:rPr>
              <w:t>@</w:t>
            </w:r>
            <w:r w:rsidRPr="002F7BEC">
              <w:rPr>
                <w:rFonts w:ascii="Times New Roman" w:eastAsia="Times New Roman" w:hAnsi="Times New Roman"/>
                <w:sz w:val="24"/>
                <w:szCs w:val="24"/>
                <w:lang w:val="en-US" w:eastAsia="ar-SA"/>
              </w:rPr>
              <w:t>mures</w:t>
            </w:r>
            <w:r w:rsidRPr="002F7BEC">
              <w:rPr>
                <w:rFonts w:ascii="Times New Roman" w:eastAsia="Times New Roman" w:hAnsi="Times New Roman"/>
                <w:sz w:val="24"/>
                <w:szCs w:val="24"/>
                <w:lang w:eastAsia="ar-SA"/>
              </w:rPr>
              <w:t>.</w:t>
            </w:r>
            <w:r w:rsidRPr="002F7BEC">
              <w:rPr>
                <w:rFonts w:ascii="Times New Roman" w:eastAsia="Times New Roman" w:hAnsi="Times New Roman"/>
                <w:sz w:val="24"/>
                <w:szCs w:val="24"/>
                <w:lang w:val="en-US" w:eastAsia="ar-SA"/>
              </w:rPr>
              <w:t>ru</w:t>
            </w:r>
          </w:p>
          <w:p w:rsidR="00E14FA1" w:rsidRPr="002F7BEC" w:rsidRDefault="00E14FA1" w:rsidP="00E14FA1">
            <w:pPr>
              <w:suppressAutoHyphens/>
              <w:ind w:firstLine="567"/>
              <w:rPr>
                <w:rFonts w:ascii="Times New Roman" w:eastAsia="Times New Roman" w:hAnsi="Times New Roman"/>
                <w:bCs/>
                <w:sz w:val="24"/>
                <w:szCs w:val="24"/>
                <w:lang w:eastAsia="ar-SA"/>
              </w:rPr>
            </w:pPr>
          </w:p>
        </w:tc>
        <w:tc>
          <w:tcPr>
            <w:tcW w:w="925" w:type="dxa"/>
          </w:tcPr>
          <w:p w:rsidR="00E14FA1" w:rsidRPr="002F7BEC" w:rsidRDefault="00E14FA1" w:rsidP="00E14FA1">
            <w:pPr>
              <w:suppressAutoHyphens/>
              <w:ind w:firstLine="567"/>
              <w:rPr>
                <w:rFonts w:ascii="Times New Roman" w:eastAsia="Times New Roman" w:hAnsi="Times New Roman"/>
                <w:bCs/>
                <w:sz w:val="24"/>
                <w:szCs w:val="24"/>
                <w:lang w:eastAsia="ar-SA"/>
              </w:rPr>
            </w:pPr>
          </w:p>
        </w:tc>
        <w:tc>
          <w:tcPr>
            <w:tcW w:w="4394" w:type="dxa"/>
          </w:tcPr>
          <w:p w:rsidR="00E14FA1" w:rsidRPr="002F7BEC" w:rsidRDefault="00E14FA1" w:rsidP="00E14FA1">
            <w:pPr>
              <w:suppressAutoHyphens/>
              <w:ind w:firstLine="567"/>
              <w:rPr>
                <w:rFonts w:ascii="Times New Roman" w:eastAsia="Times New Roman" w:hAnsi="Times New Roman"/>
                <w:b/>
                <w:bCs/>
                <w:sz w:val="24"/>
                <w:szCs w:val="24"/>
                <w:lang w:eastAsia="ar-SA"/>
              </w:rPr>
            </w:pPr>
            <w:r w:rsidRPr="002F7BEC">
              <w:rPr>
                <w:rFonts w:ascii="Times New Roman" w:eastAsia="Times New Roman" w:hAnsi="Times New Roman"/>
                <w:b/>
                <w:bCs/>
                <w:sz w:val="24"/>
                <w:szCs w:val="24"/>
                <w:lang w:eastAsia="ar-SA"/>
              </w:rPr>
              <w:t>ПОДРЯДЧИК</w:t>
            </w:r>
          </w:p>
          <w:p w:rsidR="00E14FA1" w:rsidRPr="002F7BEC" w:rsidRDefault="00E14FA1" w:rsidP="00E14FA1">
            <w:pPr>
              <w:suppressAutoHyphens/>
              <w:ind w:firstLine="567"/>
              <w:rPr>
                <w:rFonts w:ascii="Times New Roman" w:eastAsia="Times New Roman" w:hAnsi="Times New Roman"/>
                <w:b/>
                <w:bCs/>
                <w:sz w:val="24"/>
                <w:szCs w:val="24"/>
                <w:lang w:eastAsia="ar-SA"/>
              </w:rPr>
            </w:pPr>
          </w:p>
          <w:p w:rsidR="00E14FA1" w:rsidRPr="002F7BEC" w:rsidRDefault="00E14FA1" w:rsidP="00E14FA1">
            <w:pPr>
              <w:suppressAutoHyphens/>
              <w:ind w:firstLine="567"/>
              <w:rPr>
                <w:rFonts w:ascii="Times New Roman" w:eastAsia="Times New Roman" w:hAnsi="Times New Roman"/>
                <w:sz w:val="24"/>
                <w:szCs w:val="24"/>
                <w:lang w:val="en-US" w:eastAsia="ar-SA"/>
              </w:rPr>
            </w:pPr>
          </w:p>
        </w:tc>
      </w:tr>
      <w:tr w:rsidR="00E14FA1" w:rsidRPr="002F7BEC" w:rsidTr="00997978">
        <w:tblPrEx>
          <w:tblLook w:val="01E0" w:firstRow="1" w:lastRow="1" w:firstColumn="1" w:lastColumn="1" w:noHBand="0" w:noVBand="0"/>
        </w:tblPrEx>
        <w:tc>
          <w:tcPr>
            <w:tcW w:w="4253" w:type="dxa"/>
          </w:tcPr>
          <w:p w:rsidR="00E14FA1" w:rsidRPr="002F7BEC" w:rsidRDefault="00E14FA1" w:rsidP="00E14FA1">
            <w:pPr>
              <w:suppressAutoHyphens/>
              <w:ind w:firstLine="567"/>
              <w:jc w:val="left"/>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ЗАКАЗЧИК:</w:t>
            </w:r>
          </w:p>
        </w:tc>
        <w:tc>
          <w:tcPr>
            <w:tcW w:w="992" w:type="dxa"/>
            <w:gridSpan w:val="2"/>
          </w:tcPr>
          <w:p w:rsidR="00E14FA1" w:rsidRPr="002F7BEC" w:rsidRDefault="00E14FA1" w:rsidP="00E14FA1">
            <w:pPr>
              <w:suppressAutoHyphens/>
              <w:ind w:firstLine="567"/>
              <w:jc w:val="left"/>
              <w:rPr>
                <w:rFonts w:ascii="Times New Roman" w:eastAsia="Times New Roman" w:hAnsi="Times New Roman"/>
                <w:b/>
                <w:sz w:val="24"/>
                <w:szCs w:val="24"/>
                <w:lang w:eastAsia="ar-SA"/>
              </w:rPr>
            </w:pPr>
          </w:p>
        </w:tc>
        <w:tc>
          <w:tcPr>
            <w:tcW w:w="4394" w:type="dxa"/>
          </w:tcPr>
          <w:p w:rsidR="00E14FA1" w:rsidRPr="002F7BEC" w:rsidRDefault="00E14FA1" w:rsidP="00E14FA1">
            <w:pPr>
              <w:suppressAutoHyphens/>
              <w:ind w:firstLine="567"/>
              <w:jc w:val="left"/>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ПОДРЯДЧИК:</w:t>
            </w:r>
          </w:p>
        </w:tc>
      </w:tr>
      <w:tr w:rsidR="00E14FA1" w:rsidRPr="002F7BEC" w:rsidTr="00997978">
        <w:tblPrEx>
          <w:tblLook w:val="01E0" w:firstRow="1" w:lastRow="1" w:firstColumn="1" w:lastColumn="1" w:noHBand="0" w:noVBand="0"/>
        </w:tblPrEx>
        <w:tc>
          <w:tcPr>
            <w:tcW w:w="4253" w:type="dxa"/>
          </w:tcPr>
          <w:p w:rsidR="00E14FA1" w:rsidRPr="002F7BEC" w:rsidRDefault="00E14FA1" w:rsidP="00E14FA1">
            <w:pPr>
              <w:suppressAutoHyphens/>
              <w:ind w:firstLine="567"/>
              <w:jc w:val="left"/>
              <w:rPr>
                <w:rFonts w:ascii="Times New Roman" w:eastAsia="Times New Roman" w:hAnsi="Times New Roman"/>
                <w:b/>
                <w:bCs/>
                <w:sz w:val="24"/>
                <w:szCs w:val="24"/>
                <w:lang w:eastAsia="ar-SA"/>
              </w:rPr>
            </w:pPr>
            <w:r w:rsidRPr="002F7BEC">
              <w:rPr>
                <w:rFonts w:ascii="Times New Roman" w:eastAsia="Times New Roman" w:hAnsi="Times New Roman"/>
                <w:b/>
                <w:bCs/>
                <w:sz w:val="24"/>
                <w:szCs w:val="24"/>
                <w:lang w:eastAsia="ar-SA"/>
              </w:rPr>
              <w:t>ОАО «Мурманэнергосбыт»</w:t>
            </w:r>
          </w:p>
          <w:p w:rsidR="00E14FA1" w:rsidRPr="002F7BEC" w:rsidRDefault="00E14FA1" w:rsidP="00E14FA1">
            <w:pPr>
              <w:suppressAutoHyphens/>
              <w:ind w:firstLine="567"/>
              <w:jc w:val="left"/>
              <w:rPr>
                <w:rFonts w:ascii="Times New Roman" w:eastAsia="Times New Roman" w:hAnsi="Times New Roman"/>
                <w:b/>
                <w:bCs/>
                <w:sz w:val="24"/>
                <w:szCs w:val="24"/>
                <w:lang w:eastAsia="ar-SA"/>
              </w:rPr>
            </w:pPr>
          </w:p>
          <w:p w:rsidR="00E14FA1" w:rsidRPr="002F7BEC" w:rsidRDefault="00E14FA1" w:rsidP="00E14FA1">
            <w:pPr>
              <w:suppressAutoHyphens/>
              <w:ind w:firstLine="567"/>
              <w:jc w:val="left"/>
              <w:rPr>
                <w:rFonts w:ascii="Times New Roman" w:eastAsia="Times New Roman" w:hAnsi="Times New Roman"/>
                <w:b/>
                <w:bCs/>
                <w:sz w:val="24"/>
                <w:szCs w:val="24"/>
                <w:lang w:eastAsia="ar-SA"/>
              </w:rPr>
            </w:pPr>
            <w:r w:rsidRPr="002F7BEC">
              <w:rPr>
                <w:rFonts w:ascii="Times New Roman" w:eastAsia="Times New Roman" w:hAnsi="Times New Roman"/>
                <w:b/>
                <w:bCs/>
                <w:sz w:val="24"/>
                <w:szCs w:val="24"/>
                <w:lang w:eastAsia="ar-SA"/>
              </w:rPr>
              <w:t>___________________________</w:t>
            </w:r>
          </w:p>
          <w:p w:rsidR="00E14FA1" w:rsidRPr="002F7BEC" w:rsidRDefault="00E14FA1" w:rsidP="00E14FA1">
            <w:pPr>
              <w:suppressAutoHyphens/>
              <w:ind w:firstLine="567"/>
              <w:jc w:val="left"/>
              <w:rPr>
                <w:rFonts w:ascii="Times New Roman" w:eastAsia="Times New Roman" w:hAnsi="Times New Roman"/>
                <w:b/>
                <w:bCs/>
                <w:sz w:val="24"/>
                <w:szCs w:val="24"/>
                <w:lang w:eastAsia="ar-SA"/>
              </w:rPr>
            </w:pPr>
          </w:p>
          <w:p w:rsidR="00E14FA1" w:rsidRPr="002F7BEC" w:rsidRDefault="00E14FA1" w:rsidP="00E14FA1">
            <w:pPr>
              <w:suppressAutoHyphens/>
              <w:ind w:firstLine="567"/>
              <w:jc w:val="left"/>
              <w:rPr>
                <w:rFonts w:ascii="Times New Roman" w:eastAsia="Times New Roman" w:hAnsi="Times New Roman"/>
                <w:b/>
                <w:bCs/>
                <w:sz w:val="24"/>
                <w:szCs w:val="24"/>
                <w:lang w:eastAsia="ar-SA"/>
              </w:rPr>
            </w:pPr>
            <w:r w:rsidRPr="002F7BEC">
              <w:rPr>
                <w:rFonts w:ascii="Times New Roman" w:eastAsia="Times New Roman" w:hAnsi="Times New Roman"/>
                <w:b/>
                <w:bCs/>
                <w:sz w:val="24"/>
                <w:szCs w:val="24"/>
                <w:lang w:eastAsia="ar-SA"/>
              </w:rPr>
              <w:t>_____________/______________/</w:t>
            </w:r>
          </w:p>
          <w:p w:rsidR="00E14FA1" w:rsidRPr="002F7BEC" w:rsidRDefault="00E14FA1" w:rsidP="00E14FA1">
            <w:pPr>
              <w:suppressAutoHyphens/>
              <w:ind w:firstLine="567"/>
              <w:jc w:val="left"/>
              <w:rPr>
                <w:rFonts w:ascii="Times New Roman" w:eastAsia="Times New Roman" w:hAnsi="Times New Roman"/>
                <w:b/>
                <w:bCs/>
                <w:sz w:val="24"/>
                <w:szCs w:val="24"/>
                <w:lang w:eastAsia="ar-SA"/>
              </w:rPr>
            </w:pPr>
          </w:p>
          <w:p w:rsidR="00E14FA1" w:rsidRPr="002F7BEC" w:rsidRDefault="00E14FA1" w:rsidP="00E14FA1">
            <w:pPr>
              <w:suppressAutoHyphens/>
              <w:ind w:firstLine="567"/>
              <w:jc w:val="left"/>
              <w:rPr>
                <w:rFonts w:ascii="Times New Roman" w:eastAsia="Times New Roman" w:hAnsi="Times New Roman"/>
                <w:bCs/>
                <w:sz w:val="24"/>
                <w:szCs w:val="24"/>
                <w:lang w:eastAsia="ar-SA"/>
              </w:rPr>
            </w:pPr>
            <w:r w:rsidRPr="002F7BEC">
              <w:rPr>
                <w:rFonts w:ascii="Times New Roman" w:eastAsia="Times New Roman" w:hAnsi="Times New Roman"/>
                <w:b/>
                <w:bCs/>
                <w:sz w:val="24"/>
                <w:szCs w:val="24"/>
                <w:lang w:eastAsia="ar-SA"/>
              </w:rPr>
              <w:t>«______»_____________</w:t>
            </w:r>
            <w:r w:rsidRPr="002F7BEC">
              <w:rPr>
                <w:rFonts w:ascii="Times New Roman" w:eastAsia="Times New Roman" w:hAnsi="Times New Roman"/>
                <w:bCs/>
                <w:sz w:val="24"/>
                <w:szCs w:val="24"/>
                <w:lang w:eastAsia="ar-SA"/>
              </w:rPr>
              <w:t>20 ___ г.</w:t>
            </w:r>
          </w:p>
          <w:p w:rsidR="00E14FA1" w:rsidRPr="002F7BEC" w:rsidRDefault="00E14FA1" w:rsidP="00E14FA1">
            <w:pPr>
              <w:suppressAutoHyphens/>
              <w:ind w:firstLine="567"/>
              <w:jc w:val="left"/>
              <w:rPr>
                <w:rFonts w:ascii="Times New Roman" w:eastAsia="Times New Roman" w:hAnsi="Times New Roman"/>
                <w:b/>
                <w:sz w:val="24"/>
                <w:szCs w:val="24"/>
                <w:lang w:eastAsia="ar-SA"/>
              </w:rPr>
            </w:pPr>
            <w:r w:rsidRPr="002F7BEC">
              <w:rPr>
                <w:rFonts w:ascii="Times New Roman" w:eastAsia="Times New Roman" w:hAnsi="Times New Roman"/>
                <w:b/>
                <w:bCs/>
                <w:sz w:val="24"/>
                <w:szCs w:val="24"/>
                <w:lang w:eastAsia="ar-SA"/>
              </w:rPr>
              <w:t xml:space="preserve">        М.П.</w:t>
            </w:r>
          </w:p>
        </w:tc>
        <w:tc>
          <w:tcPr>
            <w:tcW w:w="992" w:type="dxa"/>
            <w:gridSpan w:val="2"/>
          </w:tcPr>
          <w:p w:rsidR="00E14FA1" w:rsidRPr="002F7BEC" w:rsidRDefault="00E14FA1" w:rsidP="00E14FA1">
            <w:pPr>
              <w:suppressAutoHyphens/>
              <w:ind w:firstLine="567"/>
              <w:jc w:val="left"/>
              <w:rPr>
                <w:rFonts w:ascii="Times New Roman" w:eastAsia="Times New Roman" w:hAnsi="Times New Roman"/>
                <w:b/>
                <w:sz w:val="24"/>
                <w:szCs w:val="24"/>
                <w:lang w:eastAsia="ar-SA"/>
              </w:rPr>
            </w:pPr>
          </w:p>
        </w:tc>
        <w:tc>
          <w:tcPr>
            <w:tcW w:w="4394" w:type="dxa"/>
          </w:tcPr>
          <w:p w:rsidR="00E14FA1" w:rsidRPr="002F7BEC" w:rsidRDefault="00E14FA1" w:rsidP="00E14FA1">
            <w:pPr>
              <w:suppressAutoHyphens/>
              <w:ind w:firstLine="567"/>
              <w:jc w:val="left"/>
              <w:rPr>
                <w:rFonts w:ascii="Times New Roman" w:eastAsia="Times New Roman" w:hAnsi="Times New Roman"/>
                <w:b/>
                <w:bCs/>
                <w:sz w:val="24"/>
                <w:szCs w:val="24"/>
                <w:lang w:eastAsia="ar-SA"/>
              </w:rPr>
            </w:pPr>
          </w:p>
          <w:p w:rsidR="00E14FA1" w:rsidRPr="002F7BEC" w:rsidRDefault="00E14FA1" w:rsidP="00E14FA1">
            <w:pPr>
              <w:suppressAutoHyphens/>
              <w:ind w:firstLine="567"/>
              <w:jc w:val="left"/>
              <w:rPr>
                <w:rFonts w:ascii="Times New Roman" w:eastAsia="Times New Roman" w:hAnsi="Times New Roman"/>
                <w:b/>
                <w:bCs/>
                <w:sz w:val="24"/>
                <w:szCs w:val="24"/>
                <w:lang w:eastAsia="ar-SA"/>
              </w:rPr>
            </w:pPr>
          </w:p>
          <w:p w:rsidR="00E14FA1" w:rsidRPr="002F7BEC" w:rsidRDefault="00E14FA1" w:rsidP="00E14FA1">
            <w:pPr>
              <w:suppressAutoHyphens/>
              <w:ind w:firstLine="567"/>
              <w:jc w:val="left"/>
              <w:rPr>
                <w:rFonts w:ascii="Times New Roman" w:eastAsia="Times New Roman" w:hAnsi="Times New Roman"/>
                <w:b/>
                <w:bCs/>
                <w:sz w:val="24"/>
                <w:szCs w:val="24"/>
                <w:lang w:eastAsia="ar-SA"/>
              </w:rPr>
            </w:pPr>
            <w:r w:rsidRPr="002F7BEC">
              <w:rPr>
                <w:rFonts w:ascii="Times New Roman" w:eastAsia="Times New Roman" w:hAnsi="Times New Roman"/>
                <w:b/>
                <w:bCs/>
                <w:sz w:val="24"/>
                <w:szCs w:val="24"/>
                <w:lang w:eastAsia="ar-SA"/>
              </w:rPr>
              <w:t>_________________________</w:t>
            </w:r>
          </w:p>
          <w:p w:rsidR="00E14FA1" w:rsidRPr="002F7BEC" w:rsidRDefault="00E14FA1" w:rsidP="00E14FA1">
            <w:pPr>
              <w:suppressAutoHyphens/>
              <w:ind w:firstLine="567"/>
              <w:jc w:val="left"/>
              <w:rPr>
                <w:rFonts w:ascii="Times New Roman" w:eastAsia="Times New Roman" w:hAnsi="Times New Roman"/>
                <w:b/>
                <w:bCs/>
                <w:sz w:val="24"/>
                <w:szCs w:val="24"/>
                <w:lang w:eastAsia="ar-SA"/>
              </w:rPr>
            </w:pPr>
          </w:p>
          <w:p w:rsidR="00E14FA1" w:rsidRPr="002F7BEC" w:rsidRDefault="00E14FA1" w:rsidP="00E14FA1">
            <w:pPr>
              <w:suppressAutoHyphens/>
              <w:ind w:firstLine="567"/>
              <w:jc w:val="left"/>
              <w:rPr>
                <w:rFonts w:ascii="Times New Roman" w:eastAsia="Times New Roman" w:hAnsi="Times New Roman"/>
                <w:b/>
                <w:bCs/>
                <w:sz w:val="24"/>
                <w:szCs w:val="24"/>
                <w:lang w:eastAsia="ar-SA"/>
              </w:rPr>
            </w:pPr>
            <w:r w:rsidRPr="002F7BEC">
              <w:rPr>
                <w:rFonts w:ascii="Times New Roman" w:eastAsia="Times New Roman" w:hAnsi="Times New Roman"/>
                <w:b/>
                <w:bCs/>
                <w:sz w:val="24"/>
                <w:szCs w:val="24"/>
                <w:lang w:eastAsia="ar-SA"/>
              </w:rPr>
              <w:t>_______________/_____________/</w:t>
            </w:r>
          </w:p>
          <w:p w:rsidR="00E14FA1" w:rsidRPr="002F7BEC" w:rsidRDefault="00E14FA1" w:rsidP="00E14FA1">
            <w:pPr>
              <w:suppressAutoHyphens/>
              <w:ind w:firstLine="567"/>
              <w:jc w:val="left"/>
              <w:rPr>
                <w:rFonts w:ascii="Times New Roman" w:eastAsia="Times New Roman" w:hAnsi="Times New Roman"/>
                <w:b/>
                <w:sz w:val="24"/>
                <w:szCs w:val="24"/>
                <w:lang w:eastAsia="ar-SA"/>
              </w:rPr>
            </w:pPr>
          </w:p>
          <w:p w:rsidR="00E14FA1" w:rsidRPr="002F7BEC" w:rsidRDefault="00E14FA1" w:rsidP="00E14FA1">
            <w:pPr>
              <w:suppressAutoHyphens/>
              <w:ind w:firstLine="567"/>
              <w:jc w:val="left"/>
              <w:rPr>
                <w:rFonts w:ascii="Times New Roman" w:eastAsia="Times New Roman" w:hAnsi="Times New Roman"/>
                <w:sz w:val="24"/>
                <w:szCs w:val="24"/>
                <w:lang w:eastAsia="ar-SA"/>
              </w:rPr>
            </w:pPr>
            <w:r w:rsidRPr="002F7BEC">
              <w:rPr>
                <w:rFonts w:ascii="Times New Roman" w:eastAsia="Times New Roman" w:hAnsi="Times New Roman"/>
                <w:b/>
                <w:sz w:val="24"/>
                <w:szCs w:val="24"/>
                <w:lang w:eastAsia="ar-SA"/>
              </w:rPr>
              <w:t xml:space="preserve">«______» _____________ </w:t>
            </w:r>
            <w:r w:rsidRPr="002F7BEC">
              <w:rPr>
                <w:rFonts w:ascii="Times New Roman" w:eastAsia="Times New Roman" w:hAnsi="Times New Roman"/>
                <w:sz w:val="24"/>
                <w:szCs w:val="24"/>
                <w:lang w:eastAsia="ar-SA"/>
              </w:rPr>
              <w:t>20 ___ г.</w:t>
            </w:r>
          </w:p>
          <w:p w:rsidR="00E14FA1" w:rsidRPr="002F7BEC" w:rsidRDefault="00E14FA1" w:rsidP="00E14FA1">
            <w:pPr>
              <w:suppressAutoHyphens/>
              <w:ind w:firstLine="567"/>
              <w:jc w:val="left"/>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 xml:space="preserve">        М.П.</w:t>
            </w:r>
          </w:p>
        </w:tc>
      </w:tr>
    </w:tbl>
    <w:p w:rsidR="00E14FA1" w:rsidRPr="002F7BEC" w:rsidRDefault="00E14FA1" w:rsidP="00E14FA1">
      <w:pPr>
        <w:suppressAutoHyphens/>
        <w:ind w:firstLine="567"/>
        <w:jc w:val="left"/>
        <w:rPr>
          <w:rFonts w:ascii="Times New Roman" w:eastAsia="Times New Roman" w:hAnsi="Times New Roman"/>
          <w:sz w:val="24"/>
          <w:szCs w:val="24"/>
          <w:lang w:eastAsia="ar-SA"/>
        </w:rPr>
        <w:sectPr w:rsidR="00E14FA1" w:rsidRPr="002F7BEC" w:rsidSect="00571B64">
          <w:footerReference w:type="default" r:id="rId38"/>
          <w:pgSz w:w="11906" w:h="16838" w:code="9"/>
          <w:pgMar w:top="1134" w:right="567" w:bottom="1134" w:left="1418" w:header="709" w:footer="284" w:gutter="0"/>
          <w:cols w:space="708"/>
          <w:docGrid w:linePitch="360"/>
        </w:sectPr>
      </w:pPr>
    </w:p>
    <w:p w:rsidR="00E14FA1" w:rsidRPr="002F7BEC" w:rsidRDefault="00E14FA1" w:rsidP="00C41533">
      <w:pPr>
        <w:suppressAutoHyphens/>
        <w:ind w:firstLine="567"/>
        <w:jc w:val="right"/>
        <w:rPr>
          <w:rFonts w:ascii="Times New Roman" w:eastAsia="Times New Roman" w:hAnsi="Times New Roman"/>
          <w:sz w:val="24"/>
          <w:szCs w:val="24"/>
          <w:lang w:eastAsia="ar-SA"/>
        </w:rPr>
      </w:pPr>
      <w:r w:rsidRPr="002F7BEC">
        <w:rPr>
          <w:rFonts w:ascii="Times New Roman" w:eastAsia="Times New Roman" w:hAnsi="Times New Roman"/>
          <w:b/>
          <w:bCs/>
          <w:sz w:val="24"/>
          <w:szCs w:val="24"/>
          <w:lang w:eastAsia="ar-SA"/>
        </w:rPr>
        <w:lastRenderedPageBreak/>
        <w:t xml:space="preserve">                             </w:t>
      </w:r>
      <w:r w:rsidRPr="002F7BEC">
        <w:rPr>
          <w:rFonts w:ascii="Times New Roman" w:eastAsia="Times New Roman" w:hAnsi="Times New Roman"/>
          <w:sz w:val="24"/>
          <w:szCs w:val="24"/>
          <w:lang w:eastAsia="ar-SA"/>
        </w:rPr>
        <w:t>Приложение №1</w:t>
      </w:r>
    </w:p>
    <w:p w:rsidR="00E14FA1" w:rsidRPr="002F7BEC" w:rsidRDefault="00E14FA1" w:rsidP="00C41533">
      <w:pPr>
        <w:suppressAutoHyphens/>
        <w:ind w:firstLine="567"/>
        <w:jc w:val="righ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к Договору подряда № ______ от «____» ___________ 2015 г.</w:t>
      </w:r>
    </w:p>
    <w:p w:rsidR="00E14FA1" w:rsidRPr="002F7BEC" w:rsidRDefault="00E14FA1" w:rsidP="00E14FA1">
      <w:pPr>
        <w:suppressAutoHyphens/>
        <w:ind w:firstLine="567"/>
        <w:jc w:val="left"/>
        <w:rPr>
          <w:rFonts w:ascii="Times New Roman" w:eastAsia="Times New Roman" w:hAnsi="Times New Roman"/>
          <w:bCs/>
          <w:sz w:val="24"/>
          <w:szCs w:val="24"/>
          <w:lang w:eastAsia="ar-SA"/>
        </w:rPr>
      </w:pPr>
    </w:p>
    <w:p w:rsidR="00E14FA1" w:rsidRPr="002F7BEC" w:rsidRDefault="00E14FA1" w:rsidP="00E14FA1">
      <w:pPr>
        <w:suppressAutoHyphens/>
        <w:ind w:firstLine="567"/>
        <w:jc w:val="left"/>
        <w:rPr>
          <w:rFonts w:ascii="Times New Roman" w:eastAsia="Times New Roman" w:hAnsi="Times New Roman"/>
          <w:bCs/>
          <w:sz w:val="24"/>
          <w:szCs w:val="24"/>
          <w:lang w:eastAsia="ar-SA"/>
        </w:rPr>
      </w:pPr>
    </w:p>
    <w:p w:rsidR="00E14FA1" w:rsidRPr="002F7BEC" w:rsidRDefault="00E14FA1" w:rsidP="00C41533">
      <w:pPr>
        <w:suppressAutoHyphens/>
        <w:ind w:firstLine="567"/>
        <w:jc w:val="center"/>
        <w:rPr>
          <w:rFonts w:ascii="Times New Roman" w:eastAsia="Times New Roman" w:hAnsi="Times New Roman"/>
          <w:b/>
          <w:bCs/>
          <w:sz w:val="24"/>
          <w:szCs w:val="24"/>
          <w:lang w:eastAsia="ar-SA"/>
        </w:rPr>
      </w:pPr>
      <w:r w:rsidRPr="002F7BEC">
        <w:rPr>
          <w:rFonts w:ascii="Times New Roman" w:eastAsia="Times New Roman" w:hAnsi="Times New Roman"/>
          <w:b/>
          <w:bCs/>
          <w:sz w:val="24"/>
          <w:szCs w:val="24"/>
          <w:lang w:eastAsia="ar-SA"/>
        </w:rPr>
        <w:t>ТЕХНИЧЕСКОЕ ЗАДАНИЕ</w:t>
      </w:r>
    </w:p>
    <w:p w:rsidR="00E14FA1" w:rsidRPr="002F7BEC" w:rsidRDefault="00E14FA1" w:rsidP="00E14FA1">
      <w:pPr>
        <w:suppressAutoHyphens/>
        <w:ind w:firstLine="567"/>
        <w:jc w:val="left"/>
        <w:rPr>
          <w:rFonts w:ascii="Times New Roman" w:eastAsia="Times New Roman" w:hAnsi="Times New Roman"/>
          <w:b/>
          <w:bCs/>
          <w:sz w:val="24"/>
          <w:szCs w:val="24"/>
          <w:lang w:eastAsia="ar-SA"/>
        </w:rPr>
      </w:pPr>
    </w:p>
    <w:p w:rsidR="00E14FA1" w:rsidRPr="002F7BEC" w:rsidRDefault="00E14FA1" w:rsidP="00C41533">
      <w:pPr>
        <w:suppressAutoHyphens/>
        <w:rPr>
          <w:rFonts w:ascii="Times New Roman" w:eastAsia="Times New Roman" w:hAnsi="Times New Roman"/>
          <w:sz w:val="24"/>
          <w:szCs w:val="24"/>
          <w:lang w:eastAsia="ar-SA"/>
        </w:rPr>
      </w:pPr>
      <w:r w:rsidRPr="002F7BEC">
        <w:rPr>
          <w:rFonts w:ascii="Times New Roman" w:eastAsia="Times New Roman" w:hAnsi="Times New Roman"/>
          <w:b/>
          <w:bCs/>
          <w:sz w:val="24"/>
          <w:szCs w:val="24"/>
          <w:lang w:val="x-none" w:eastAsia="ar-SA"/>
        </w:rPr>
        <w:t xml:space="preserve">Открытое акционерное общество «Мурманэнергосбыт»                                           (ОАО «Мурманэнергосбыт»), </w:t>
      </w:r>
      <w:r w:rsidRPr="002F7BEC">
        <w:rPr>
          <w:rFonts w:ascii="Times New Roman" w:eastAsia="Times New Roman" w:hAnsi="Times New Roman"/>
          <w:sz w:val="24"/>
          <w:szCs w:val="24"/>
          <w:lang w:eastAsia="ar-SA"/>
        </w:rPr>
        <w:t xml:space="preserve">именуемое в дальнейшем Заказчик, в лице ___________________________________, действующего на основании __________________, с одной стороны, и  ___________________ (_________), именуемое в дальнейшем Подрядчик, </w:t>
      </w:r>
      <w:r w:rsidRPr="002F7BEC">
        <w:rPr>
          <w:rFonts w:ascii="Times New Roman" w:eastAsia="Times New Roman" w:hAnsi="Times New Roman"/>
          <w:sz w:val="24"/>
          <w:szCs w:val="24"/>
          <w:lang w:eastAsia="ar-SA"/>
        </w:rPr>
        <w:fldChar w:fldCharType="begin"/>
      </w:r>
      <w:r w:rsidRPr="002F7BEC">
        <w:rPr>
          <w:rFonts w:ascii="Times New Roman" w:eastAsia="Times New Roman" w:hAnsi="Times New Roman"/>
          <w:sz w:val="24"/>
          <w:szCs w:val="24"/>
          <w:lang w:eastAsia="ar-SA"/>
        </w:rPr>
        <w:instrText xml:space="preserve"> COMMENTS </w:instrText>
      </w:r>
      <w:r w:rsidRPr="002F7BEC">
        <w:rPr>
          <w:rFonts w:ascii="Times New Roman" w:eastAsia="Times New Roman" w:hAnsi="Times New Roman"/>
          <w:sz w:val="24"/>
          <w:szCs w:val="24"/>
          <w:lang w:eastAsia="ar-SA"/>
        </w:rPr>
        <w:fldChar w:fldCharType="end"/>
      </w:r>
      <w:r w:rsidRPr="002F7BEC">
        <w:rPr>
          <w:rFonts w:ascii="Times New Roman" w:eastAsia="Times New Roman" w:hAnsi="Times New Roman"/>
          <w:sz w:val="24"/>
          <w:szCs w:val="24"/>
          <w:lang w:eastAsia="ar-SA"/>
        </w:rPr>
        <w:t xml:space="preserve"> в лице ____________________, действующего на основании ________________ </w:t>
      </w:r>
      <w:r w:rsidRPr="002F7BEC">
        <w:rPr>
          <w:rFonts w:ascii="Times New Roman" w:eastAsia="Times New Roman" w:hAnsi="Times New Roman"/>
          <w:sz w:val="24"/>
          <w:szCs w:val="24"/>
          <w:lang w:eastAsia="ar-SA"/>
        </w:rPr>
        <w:fldChar w:fldCharType="begin"/>
      </w:r>
      <w:r w:rsidRPr="002F7BEC">
        <w:rPr>
          <w:rFonts w:ascii="Times New Roman" w:eastAsia="Times New Roman" w:hAnsi="Times New Roman"/>
          <w:sz w:val="24"/>
          <w:szCs w:val="24"/>
          <w:lang w:eastAsia="ar-SA"/>
        </w:rPr>
        <w:instrText xml:space="preserve"> COMMENTS </w:instrText>
      </w:r>
      <w:r w:rsidRPr="002F7BEC">
        <w:rPr>
          <w:rFonts w:ascii="Times New Roman" w:eastAsia="Times New Roman" w:hAnsi="Times New Roman"/>
          <w:sz w:val="24"/>
          <w:szCs w:val="24"/>
          <w:lang w:eastAsia="ar-SA"/>
        </w:rPr>
        <w:fldChar w:fldCharType="end"/>
      </w:r>
      <w:r w:rsidRPr="002F7BEC">
        <w:rPr>
          <w:rFonts w:ascii="Times New Roman" w:eastAsia="Times New Roman" w:hAnsi="Times New Roman"/>
          <w:sz w:val="24"/>
          <w:szCs w:val="24"/>
          <w:lang w:eastAsia="ar-SA"/>
        </w:rPr>
        <w:t>, с другой стороны, вместе именуемые Стороны, согласовали следующее Техническое задание:</w:t>
      </w:r>
    </w:p>
    <w:p w:rsidR="00E14FA1" w:rsidRPr="002F7BEC" w:rsidRDefault="00E14FA1" w:rsidP="00F94ABD">
      <w:pPr>
        <w:numPr>
          <w:ilvl w:val="0"/>
          <w:numId w:val="42"/>
        </w:numPr>
        <w:tabs>
          <w:tab w:val="num" w:pos="0"/>
        </w:tabs>
        <w:suppressAutoHyphens/>
        <w:spacing w:before="240"/>
        <w:jc w:val="left"/>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Общие положения</w:t>
      </w:r>
    </w:p>
    <w:p w:rsidR="00E14FA1" w:rsidRPr="002F7BEC" w:rsidRDefault="00E14FA1" w:rsidP="00E14FA1">
      <w:pPr>
        <w:suppressAutoHyphens/>
        <w:ind w:firstLine="567"/>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 xml:space="preserve">Основанием для выполнения  ремонта  металлического газохода от котлов ст.№3,ст.№4 до кирпичного газохода является план капитального ремонта зданий и сооружений филиала ОАО «Мурманэнергосбыт» «Кандалакшская теплосеть» на 2015 год, Акт проведения общего технического осмотра производственных зданий и сооружений от 03.10.2014 г. </w:t>
      </w:r>
    </w:p>
    <w:p w:rsidR="00E14FA1" w:rsidRPr="002F7BEC" w:rsidRDefault="00E14FA1" w:rsidP="00F94ABD">
      <w:pPr>
        <w:numPr>
          <w:ilvl w:val="0"/>
          <w:numId w:val="42"/>
        </w:numPr>
        <w:tabs>
          <w:tab w:val="num" w:pos="0"/>
        </w:tabs>
        <w:suppressAutoHyphens/>
        <w:spacing w:before="240"/>
        <w:jc w:val="left"/>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Исходные данные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7371"/>
      </w:tblGrid>
      <w:tr w:rsidR="00E14FA1" w:rsidRPr="002F7BEC" w:rsidTr="00997978">
        <w:tc>
          <w:tcPr>
            <w:tcW w:w="2448" w:type="dxa"/>
            <w:shd w:val="clear" w:color="auto" w:fill="auto"/>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Заказчик работ</w:t>
            </w:r>
          </w:p>
        </w:tc>
        <w:tc>
          <w:tcPr>
            <w:tcW w:w="7371" w:type="dxa"/>
            <w:shd w:val="clear" w:color="auto" w:fill="auto"/>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Открытое акционерное общество «Мурманэнергосбыт»</w:t>
            </w:r>
          </w:p>
        </w:tc>
      </w:tr>
      <w:tr w:rsidR="00E14FA1" w:rsidRPr="002F7BEC" w:rsidTr="00997978">
        <w:tc>
          <w:tcPr>
            <w:tcW w:w="2448" w:type="dxa"/>
            <w:shd w:val="clear" w:color="auto" w:fill="auto"/>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Адрес заказчика</w:t>
            </w:r>
          </w:p>
        </w:tc>
        <w:tc>
          <w:tcPr>
            <w:tcW w:w="7371" w:type="dxa"/>
            <w:shd w:val="clear" w:color="auto" w:fill="auto"/>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183034, г. Мурманск, ул. Свердлова, д.39</w:t>
            </w:r>
          </w:p>
        </w:tc>
      </w:tr>
      <w:tr w:rsidR="00E14FA1" w:rsidRPr="002F7BEC" w:rsidTr="00997978">
        <w:tc>
          <w:tcPr>
            <w:tcW w:w="2448" w:type="dxa"/>
            <w:shd w:val="clear" w:color="auto" w:fill="auto"/>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Получатель работ</w:t>
            </w:r>
          </w:p>
        </w:tc>
        <w:tc>
          <w:tcPr>
            <w:tcW w:w="7371" w:type="dxa"/>
            <w:shd w:val="clear" w:color="auto" w:fill="auto"/>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Филиал открытого акционерного общества «Мурманэнергосбыт» «Кандалакшская теплосеть»</w:t>
            </w:r>
          </w:p>
        </w:tc>
      </w:tr>
      <w:tr w:rsidR="00E14FA1" w:rsidRPr="002F7BEC" w:rsidTr="00997978">
        <w:tc>
          <w:tcPr>
            <w:tcW w:w="2448" w:type="dxa"/>
            <w:shd w:val="clear" w:color="auto" w:fill="auto"/>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 xml:space="preserve">Адрес получателя работ </w:t>
            </w:r>
          </w:p>
        </w:tc>
        <w:tc>
          <w:tcPr>
            <w:tcW w:w="7371" w:type="dxa"/>
            <w:shd w:val="clear" w:color="auto" w:fill="auto"/>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184042, Мурманская обл., г. Кандалакша, ул. Заводская, д.3</w:t>
            </w:r>
          </w:p>
        </w:tc>
      </w:tr>
      <w:tr w:rsidR="00E14FA1" w:rsidRPr="002F7BEC" w:rsidTr="00997978">
        <w:tc>
          <w:tcPr>
            <w:tcW w:w="2448" w:type="dxa"/>
            <w:shd w:val="clear" w:color="auto" w:fill="auto"/>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Срок выполнения работ</w:t>
            </w:r>
          </w:p>
        </w:tc>
        <w:tc>
          <w:tcPr>
            <w:tcW w:w="7371" w:type="dxa"/>
            <w:shd w:val="clear" w:color="auto" w:fill="auto"/>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с момента подписания Договора по 15 июля 2015 года включительно</w:t>
            </w:r>
          </w:p>
        </w:tc>
      </w:tr>
      <w:tr w:rsidR="00E14FA1" w:rsidRPr="002F7BEC" w:rsidTr="00997978">
        <w:tc>
          <w:tcPr>
            <w:tcW w:w="2448" w:type="dxa"/>
            <w:shd w:val="clear" w:color="auto" w:fill="auto"/>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Место выполнения работ</w:t>
            </w:r>
          </w:p>
        </w:tc>
        <w:tc>
          <w:tcPr>
            <w:tcW w:w="7371" w:type="dxa"/>
            <w:shd w:val="clear" w:color="auto" w:fill="auto"/>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Мурманская обл., г. Кандалакша, ул. Кандалакшское шоссе, 1,  котельная участка №5</w:t>
            </w:r>
          </w:p>
        </w:tc>
      </w:tr>
    </w:tbl>
    <w:p w:rsidR="00E14FA1" w:rsidRPr="002F7BEC" w:rsidRDefault="00E14FA1" w:rsidP="00F94ABD">
      <w:pPr>
        <w:numPr>
          <w:ilvl w:val="0"/>
          <w:numId w:val="42"/>
        </w:numPr>
        <w:suppressAutoHyphens/>
        <w:spacing w:before="240"/>
        <w:jc w:val="left"/>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Цель выполнения работ</w:t>
      </w:r>
    </w:p>
    <w:p w:rsidR="00E14FA1" w:rsidRPr="002F7BEC" w:rsidRDefault="00E14FA1" w:rsidP="00F94ABD">
      <w:pPr>
        <w:suppressAutoHyphens/>
        <w:ind w:firstLine="567"/>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Выполнение ремонта в целях приведения строительных конструкций требованиям промышленной безопасности, обеспечения и поддержания эксплуатационной надежности котельной, улучшения технико-экономических показателей работы котельного оборудования.</w:t>
      </w:r>
    </w:p>
    <w:p w:rsidR="00E14FA1" w:rsidRPr="002F7BEC" w:rsidRDefault="00E14FA1" w:rsidP="00F94ABD">
      <w:pPr>
        <w:numPr>
          <w:ilvl w:val="0"/>
          <w:numId w:val="42"/>
        </w:numPr>
        <w:suppressAutoHyphens/>
        <w:spacing w:before="240"/>
        <w:rPr>
          <w:rFonts w:ascii="Times New Roman" w:eastAsia="Times New Roman" w:hAnsi="Times New Roman"/>
          <w:b/>
          <w:bCs/>
          <w:sz w:val="24"/>
          <w:szCs w:val="24"/>
          <w:lang w:eastAsia="ar-SA"/>
        </w:rPr>
      </w:pPr>
      <w:r w:rsidRPr="002F7BEC">
        <w:rPr>
          <w:rFonts w:ascii="Times New Roman" w:eastAsia="Times New Roman" w:hAnsi="Times New Roman"/>
          <w:b/>
          <w:bCs/>
          <w:sz w:val="24"/>
          <w:szCs w:val="24"/>
          <w:lang w:eastAsia="ar-SA"/>
        </w:rPr>
        <w:t>Состав и объем работ</w:t>
      </w:r>
    </w:p>
    <w:p w:rsidR="00E14FA1" w:rsidRPr="002F7BEC" w:rsidRDefault="00E14FA1" w:rsidP="00F94ABD">
      <w:pPr>
        <w:numPr>
          <w:ilvl w:val="1"/>
          <w:numId w:val="42"/>
        </w:numPr>
        <w:suppressAutoHyphens/>
        <w:ind w:left="0" w:firstLine="709"/>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 xml:space="preserve"> Работы необходимо выполнить, обеспечив их надлежащее качество,                          в установленные сроки и в полном объеме:</w:t>
      </w:r>
    </w:p>
    <w:p w:rsidR="00E14FA1" w:rsidRPr="002F7BEC" w:rsidRDefault="00E14FA1" w:rsidP="00E14FA1">
      <w:pPr>
        <w:suppressAutoHyphens/>
        <w:ind w:firstLine="567"/>
        <w:jc w:val="left"/>
        <w:rPr>
          <w:rFonts w:ascii="Times New Roman" w:eastAsia="Times New Roman" w:hAnsi="Times New Roman"/>
          <w:sz w:val="24"/>
          <w:szCs w:val="24"/>
          <w:lang w:eastAsia="ar-SA"/>
        </w:rPr>
      </w:pPr>
    </w:p>
    <w:tbl>
      <w:tblPr>
        <w:tblW w:w="9654" w:type="dxa"/>
        <w:tblInd w:w="93" w:type="dxa"/>
        <w:tblLayout w:type="fixed"/>
        <w:tblLook w:val="04A0" w:firstRow="1" w:lastRow="0" w:firstColumn="1" w:lastColumn="0" w:noHBand="0" w:noVBand="1"/>
      </w:tblPr>
      <w:tblGrid>
        <w:gridCol w:w="866"/>
        <w:gridCol w:w="6662"/>
        <w:gridCol w:w="1276"/>
        <w:gridCol w:w="850"/>
      </w:tblGrid>
      <w:tr w:rsidR="00E14FA1" w:rsidRPr="002F7BEC" w:rsidTr="001D76A6">
        <w:trPr>
          <w:trHeight w:val="570"/>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E14FA1" w:rsidRPr="002F7BEC" w:rsidRDefault="00E14FA1" w:rsidP="00C41533">
            <w:pPr>
              <w:suppressAutoHyphens/>
              <w:ind w:firstLine="49"/>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w:t>
            </w:r>
            <w:r w:rsidRPr="002F7BEC">
              <w:rPr>
                <w:rFonts w:ascii="Times New Roman" w:eastAsia="Times New Roman" w:hAnsi="Times New Roman"/>
                <w:sz w:val="24"/>
                <w:szCs w:val="24"/>
                <w:lang w:eastAsia="ar-SA"/>
              </w:rPr>
              <w:br/>
            </w:r>
            <w:proofErr w:type="gramStart"/>
            <w:r w:rsidRPr="002F7BEC">
              <w:rPr>
                <w:rFonts w:ascii="Times New Roman" w:eastAsia="Times New Roman" w:hAnsi="Times New Roman"/>
                <w:sz w:val="24"/>
                <w:szCs w:val="24"/>
                <w:lang w:eastAsia="ar-SA"/>
              </w:rPr>
              <w:t>п</w:t>
            </w:r>
            <w:proofErr w:type="gramEnd"/>
            <w:r w:rsidRPr="002F7BEC">
              <w:rPr>
                <w:rFonts w:ascii="Times New Roman" w:eastAsia="Times New Roman" w:hAnsi="Times New Roman"/>
                <w:sz w:val="24"/>
                <w:szCs w:val="24"/>
                <w:lang w:eastAsia="ar-SA"/>
              </w:rPr>
              <w:t>/п</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Наименование работ и затрат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14FA1" w:rsidRPr="002F7BEC" w:rsidRDefault="00E14FA1" w:rsidP="00C41533">
            <w:pPr>
              <w:suppressAutoHyphens/>
              <w:ind w:firstLine="34"/>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 xml:space="preserve"> Ед. изм.</w:t>
            </w:r>
          </w:p>
        </w:tc>
        <w:tc>
          <w:tcPr>
            <w:tcW w:w="850"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C41533">
            <w:pPr>
              <w:suppressAutoHyphens/>
              <w:ind w:firstLine="34"/>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Кол-во</w:t>
            </w:r>
          </w:p>
        </w:tc>
      </w:tr>
      <w:tr w:rsidR="00E14FA1" w:rsidRPr="002F7BEC" w:rsidTr="001D76A6">
        <w:trPr>
          <w:trHeight w:val="420"/>
        </w:trPr>
        <w:tc>
          <w:tcPr>
            <w:tcW w:w="880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14FA1" w:rsidRPr="002F7BEC" w:rsidRDefault="00E14FA1" w:rsidP="00E14FA1">
            <w:pPr>
              <w:suppressAutoHyphens/>
              <w:ind w:firstLine="567"/>
              <w:jc w:val="left"/>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Металлические газоходы</w:t>
            </w:r>
          </w:p>
        </w:tc>
        <w:tc>
          <w:tcPr>
            <w:tcW w:w="850" w:type="dxa"/>
            <w:tcBorders>
              <w:top w:val="single" w:sz="4" w:space="0" w:color="auto"/>
              <w:left w:val="single" w:sz="4" w:space="0" w:color="auto"/>
              <w:bottom w:val="single" w:sz="4" w:space="0" w:color="auto"/>
              <w:right w:val="single" w:sz="4" w:space="0" w:color="auto"/>
            </w:tcBorders>
          </w:tcPr>
          <w:p w:rsidR="00E14FA1" w:rsidRPr="002F7BEC" w:rsidRDefault="00E14FA1" w:rsidP="00E14FA1">
            <w:pPr>
              <w:suppressAutoHyphens/>
              <w:ind w:firstLine="567"/>
              <w:jc w:val="left"/>
              <w:rPr>
                <w:rFonts w:ascii="Times New Roman" w:eastAsia="Times New Roman" w:hAnsi="Times New Roman"/>
                <w:b/>
                <w:sz w:val="24"/>
                <w:szCs w:val="24"/>
                <w:lang w:eastAsia="ar-SA"/>
              </w:rPr>
            </w:pPr>
          </w:p>
        </w:tc>
      </w:tr>
      <w:tr w:rsidR="00E14FA1" w:rsidRPr="002F7BEC" w:rsidTr="001D76A6">
        <w:trPr>
          <w:trHeight w:val="551"/>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E14FA1" w:rsidRPr="002F7BEC" w:rsidRDefault="00E14FA1" w:rsidP="00C41533">
            <w:pPr>
              <w:suppressAutoHyphens/>
              <w:ind w:firstLine="0"/>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1.</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E14FA1" w:rsidRPr="002F7BEC" w:rsidRDefault="00E14FA1" w:rsidP="00C41533">
            <w:pPr>
              <w:suppressAutoHyphens/>
              <w:ind w:firstLine="0"/>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 xml:space="preserve">Установка и разборка наружных инвентарных лесов высотой </w:t>
            </w:r>
            <w:proofErr w:type="gramStart"/>
            <w:r w:rsidRPr="002F7BEC">
              <w:rPr>
                <w:rFonts w:ascii="Times New Roman" w:eastAsia="Times New Roman" w:hAnsi="Times New Roman"/>
                <w:sz w:val="24"/>
                <w:szCs w:val="24"/>
                <w:lang w:eastAsia="ar-SA"/>
              </w:rPr>
              <w:t>до</w:t>
            </w:r>
            <w:proofErr w:type="gramEnd"/>
          </w:p>
          <w:p w:rsidR="00E14FA1" w:rsidRPr="002F7BEC" w:rsidRDefault="00E14FA1" w:rsidP="00C41533">
            <w:pPr>
              <w:suppressAutoHyphens/>
              <w:ind w:firstLine="0"/>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 xml:space="preserve">16 м трубчатых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E14FA1" w:rsidRPr="002F7BEC" w:rsidRDefault="00E14FA1" w:rsidP="00C41533">
            <w:pPr>
              <w:suppressAutoHyphens/>
              <w:ind w:firstLine="34"/>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100 м</w:t>
            </w:r>
            <w:proofErr w:type="gramStart"/>
            <w:r w:rsidRPr="002F7BEC">
              <w:rPr>
                <w:rFonts w:ascii="Times New Roman" w:eastAsia="Times New Roman" w:hAnsi="Times New Roman"/>
                <w:sz w:val="24"/>
                <w:szCs w:val="24"/>
                <w:vertAlign w:val="superscript"/>
                <w:lang w:eastAsia="ar-SA"/>
              </w:rPr>
              <w:t>2</w:t>
            </w:r>
            <w:proofErr w:type="gramEnd"/>
          </w:p>
        </w:tc>
        <w:tc>
          <w:tcPr>
            <w:tcW w:w="850" w:type="dxa"/>
            <w:tcBorders>
              <w:top w:val="single" w:sz="4" w:space="0" w:color="auto"/>
              <w:left w:val="single" w:sz="4" w:space="0" w:color="auto"/>
              <w:bottom w:val="single" w:sz="4" w:space="0" w:color="auto"/>
              <w:right w:val="single" w:sz="4" w:space="0" w:color="auto"/>
            </w:tcBorders>
            <w:vAlign w:val="bottom"/>
          </w:tcPr>
          <w:p w:rsidR="00E14FA1" w:rsidRPr="002F7BEC" w:rsidRDefault="00E14FA1" w:rsidP="00C41533">
            <w:pPr>
              <w:suppressAutoHyphens/>
              <w:ind w:firstLine="34"/>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0,96</w:t>
            </w:r>
          </w:p>
        </w:tc>
      </w:tr>
      <w:tr w:rsidR="00E14FA1" w:rsidRPr="002F7BEC" w:rsidTr="001D76A6">
        <w:trPr>
          <w:trHeight w:val="555"/>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E14FA1" w:rsidRPr="002F7BEC" w:rsidRDefault="00E14FA1" w:rsidP="00C41533">
            <w:pPr>
              <w:suppressAutoHyphens/>
              <w:ind w:firstLine="0"/>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2.</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E14FA1" w:rsidRPr="002F7BEC" w:rsidRDefault="00E14FA1" w:rsidP="00C41533">
            <w:pPr>
              <w:suppressAutoHyphens/>
              <w:ind w:firstLine="0"/>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Демонтаж стального газохода из листовой стали</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14FA1" w:rsidRPr="002F7BEC" w:rsidRDefault="00E14FA1" w:rsidP="00C41533">
            <w:pPr>
              <w:suppressAutoHyphens/>
              <w:ind w:firstLine="34"/>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т</w:t>
            </w:r>
          </w:p>
        </w:tc>
        <w:tc>
          <w:tcPr>
            <w:tcW w:w="850"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C41533">
            <w:pPr>
              <w:suppressAutoHyphens/>
              <w:ind w:firstLine="34"/>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4,79</w:t>
            </w:r>
          </w:p>
        </w:tc>
      </w:tr>
      <w:tr w:rsidR="00E14FA1" w:rsidRPr="002F7BEC" w:rsidTr="001D76A6">
        <w:trPr>
          <w:trHeight w:val="435"/>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E14FA1" w:rsidRPr="002F7BEC" w:rsidRDefault="00E14FA1" w:rsidP="00C41533">
            <w:pPr>
              <w:suppressAutoHyphens/>
              <w:ind w:firstLine="0"/>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lastRenderedPageBreak/>
              <w:t>3.</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E14FA1" w:rsidRPr="002F7BEC" w:rsidRDefault="00E14FA1" w:rsidP="00C41533">
            <w:pPr>
              <w:suppressAutoHyphens/>
              <w:ind w:firstLine="0"/>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Монтаж стального газохода из листовой стали толщ.6 мм с ребрами жесткости (с изготовлением)</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14FA1" w:rsidRPr="002F7BEC" w:rsidRDefault="00E14FA1" w:rsidP="00C41533">
            <w:pPr>
              <w:suppressAutoHyphens/>
              <w:ind w:firstLine="34"/>
              <w:jc w:val="left"/>
              <w:rPr>
                <w:rFonts w:ascii="Times New Roman" w:eastAsia="Times New Roman" w:hAnsi="Times New Roman"/>
                <w:sz w:val="24"/>
                <w:szCs w:val="24"/>
                <w:lang w:eastAsia="ar-SA"/>
              </w:rPr>
            </w:pPr>
          </w:p>
          <w:p w:rsidR="00E14FA1" w:rsidRPr="002F7BEC" w:rsidRDefault="00E14FA1" w:rsidP="00C41533">
            <w:pPr>
              <w:suppressAutoHyphens/>
              <w:ind w:firstLine="34"/>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т</w:t>
            </w:r>
          </w:p>
        </w:tc>
        <w:tc>
          <w:tcPr>
            <w:tcW w:w="850"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C41533">
            <w:pPr>
              <w:suppressAutoHyphens/>
              <w:ind w:firstLine="34"/>
              <w:jc w:val="left"/>
              <w:rPr>
                <w:rFonts w:ascii="Times New Roman" w:eastAsia="Times New Roman" w:hAnsi="Times New Roman"/>
                <w:sz w:val="24"/>
                <w:szCs w:val="24"/>
                <w:lang w:eastAsia="ar-SA"/>
              </w:rPr>
            </w:pPr>
          </w:p>
          <w:p w:rsidR="00E14FA1" w:rsidRPr="002F7BEC" w:rsidRDefault="00E14FA1" w:rsidP="00C41533">
            <w:pPr>
              <w:suppressAutoHyphens/>
              <w:ind w:firstLine="34"/>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6,19</w:t>
            </w:r>
          </w:p>
        </w:tc>
      </w:tr>
      <w:tr w:rsidR="00E14FA1" w:rsidRPr="002F7BEC" w:rsidTr="001D76A6">
        <w:trPr>
          <w:trHeight w:val="435"/>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E14FA1" w:rsidRPr="002F7BEC" w:rsidRDefault="00E14FA1" w:rsidP="00C41533">
            <w:pPr>
              <w:suppressAutoHyphens/>
              <w:ind w:firstLine="0"/>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4.</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E14FA1" w:rsidRPr="002F7BEC" w:rsidRDefault="00E14FA1" w:rsidP="00C41533">
            <w:pPr>
              <w:suppressAutoHyphens/>
              <w:ind w:firstLine="0"/>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Огрунтовка внутренних металлических поверхностей защитным термостойким и кислотостойким составом</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14FA1" w:rsidRPr="002F7BEC" w:rsidRDefault="00E14FA1" w:rsidP="00C41533">
            <w:pPr>
              <w:suppressAutoHyphens/>
              <w:ind w:firstLine="34"/>
              <w:jc w:val="left"/>
              <w:rPr>
                <w:rFonts w:ascii="Times New Roman" w:eastAsia="Times New Roman" w:hAnsi="Times New Roman"/>
                <w:sz w:val="24"/>
                <w:szCs w:val="24"/>
                <w:lang w:eastAsia="ar-SA"/>
              </w:rPr>
            </w:pPr>
          </w:p>
          <w:p w:rsidR="00E14FA1" w:rsidRPr="002F7BEC" w:rsidRDefault="00E14FA1" w:rsidP="00C41533">
            <w:pPr>
              <w:suppressAutoHyphens/>
              <w:ind w:firstLine="34"/>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100 м</w:t>
            </w:r>
            <w:proofErr w:type="gramStart"/>
            <w:r w:rsidRPr="002F7BEC">
              <w:rPr>
                <w:rFonts w:ascii="Times New Roman" w:eastAsia="Times New Roman" w:hAnsi="Times New Roman"/>
                <w:sz w:val="24"/>
                <w:szCs w:val="24"/>
                <w:vertAlign w:val="superscript"/>
                <w:lang w:eastAsia="ar-SA"/>
              </w:rPr>
              <w:t>2</w:t>
            </w:r>
            <w:proofErr w:type="gramEnd"/>
          </w:p>
        </w:tc>
        <w:tc>
          <w:tcPr>
            <w:tcW w:w="850"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C41533">
            <w:pPr>
              <w:suppressAutoHyphens/>
              <w:ind w:firstLine="34"/>
              <w:jc w:val="left"/>
              <w:rPr>
                <w:rFonts w:ascii="Times New Roman" w:eastAsia="Times New Roman" w:hAnsi="Times New Roman"/>
                <w:sz w:val="24"/>
                <w:szCs w:val="24"/>
                <w:lang w:eastAsia="ar-SA"/>
              </w:rPr>
            </w:pPr>
          </w:p>
          <w:p w:rsidR="00E14FA1" w:rsidRPr="002F7BEC" w:rsidRDefault="00E14FA1" w:rsidP="00C41533">
            <w:pPr>
              <w:suppressAutoHyphens/>
              <w:ind w:firstLine="34"/>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1,22</w:t>
            </w:r>
          </w:p>
        </w:tc>
      </w:tr>
      <w:tr w:rsidR="00E14FA1" w:rsidRPr="002F7BEC" w:rsidTr="001D76A6">
        <w:trPr>
          <w:trHeight w:val="435"/>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E14FA1" w:rsidRPr="002F7BEC" w:rsidRDefault="00E14FA1" w:rsidP="00C41533">
            <w:pPr>
              <w:suppressAutoHyphens/>
              <w:ind w:firstLine="0"/>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5.</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E14FA1" w:rsidRPr="002F7BEC" w:rsidRDefault="00E14FA1" w:rsidP="00C41533">
            <w:pPr>
              <w:suppressAutoHyphens/>
              <w:ind w:firstLine="0"/>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Окраска внутренних металлических поверхностей защитным термостойким и кислотостойким составом</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14FA1" w:rsidRPr="002F7BEC" w:rsidRDefault="00E14FA1" w:rsidP="00C41533">
            <w:pPr>
              <w:suppressAutoHyphens/>
              <w:ind w:firstLine="34"/>
              <w:jc w:val="left"/>
              <w:rPr>
                <w:rFonts w:ascii="Times New Roman" w:eastAsia="Times New Roman" w:hAnsi="Times New Roman"/>
                <w:sz w:val="24"/>
                <w:szCs w:val="24"/>
                <w:lang w:eastAsia="ar-SA"/>
              </w:rPr>
            </w:pPr>
          </w:p>
          <w:p w:rsidR="00E14FA1" w:rsidRPr="002F7BEC" w:rsidRDefault="00E14FA1" w:rsidP="00C41533">
            <w:pPr>
              <w:suppressAutoHyphens/>
              <w:ind w:firstLine="34"/>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100 м</w:t>
            </w:r>
            <w:proofErr w:type="gramStart"/>
            <w:r w:rsidRPr="002F7BEC">
              <w:rPr>
                <w:rFonts w:ascii="Times New Roman" w:eastAsia="Times New Roman" w:hAnsi="Times New Roman"/>
                <w:sz w:val="24"/>
                <w:szCs w:val="24"/>
                <w:vertAlign w:val="superscript"/>
                <w:lang w:eastAsia="ar-SA"/>
              </w:rPr>
              <w:t>2</w:t>
            </w:r>
            <w:proofErr w:type="gramEnd"/>
          </w:p>
        </w:tc>
        <w:tc>
          <w:tcPr>
            <w:tcW w:w="850"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C41533">
            <w:pPr>
              <w:suppressAutoHyphens/>
              <w:ind w:firstLine="34"/>
              <w:jc w:val="left"/>
              <w:rPr>
                <w:rFonts w:ascii="Times New Roman" w:eastAsia="Times New Roman" w:hAnsi="Times New Roman"/>
                <w:sz w:val="24"/>
                <w:szCs w:val="24"/>
                <w:lang w:eastAsia="ar-SA"/>
              </w:rPr>
            </w:pPr>
          </w:p>
          <w:p w:rsidR="00E14FA1" w:rsidRPr="002F7BEC" w:rsidRDefault="00E14FA1" w:rsidP="00C41533">
            <w:pPr>
              <w:suppressAutoHyphens/>
              <w:ind w:firstLine="34"/>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1,22</w:t>
            </w:r>
          </w:p>
        </w:tc>
      </w:tr>
      <w:tr w:rsidR="00E14FA1" w:rsidRPr="002F7BEC" w:rsidTr="001D76A6">
        <w:trPr>
          <w:trHeight w:val="435"/>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E14FA1" w:rsidRPr="002F7BEC" w:rsidRDefault="00E14FA1" w:rsidP="00C41533">
            <w:pPr>
              <w:suppressAutoHyphens/>
              <w:ind w:firstLine="0"/>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6.</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E14FA1" w:rsidRPr="002F7BEC" w:rsidRDefault="00E14FA1" w:rsidP="00C41533">
            <w:pPr>
              <w:suppressAutoHyphens/>
              <w:ind w:firstLine="0"/>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 xml:space="preserve">Огрунтовка наружных металлических поверхностей и ребер жесткости защитным термостойким составом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E14FA1" w:rsidRPr="002F7BEC" w:rsidRDefault="00E14FA1" w:rsidP="00C41533">
            <w:pPr>
              <w:suppressAutoHyphens/>
              <w:ind w:firstLine="34"/>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100 м</w:t>
            </w:r>
            <w:proofErr w:type="gramStart"/>
            <w:r w:rsidRPr="002F7BEC">
              <w:rPr>
                <w:rFonts w:ascii="Times New Roman" w:eastAsia="Times New Roman" w:hAnsi="Times New Roman"/>
                <w:sz w:val="24"/>
                <w:szCs w:val="24"/>
                <w:vertAlign w:val="superscript"/>
                <w:lang w:eastAsia="ar-SA"/>
              </w:rPr>
              <w:t>2</w:t>
            </w:r>
            <w:proofErr w:type="gramEnd"/>
          </w:p>
        </w:tc>
        <w:tc>
          <w:tcPr>
            <w:tcW w:w="850" w:type="dxa"/>
            <w:tcBorders>
              <w:top w:val="single" w:sz="4" w:space="0" w:color="auto"/>
              <w:left w:val="single" w:sz="4" w:space="0" w:color="auto"/>
              <w:bottom w:val="single" w:sz="4" w:space="0" w:color="auto"/>
              <w:right w:val="single" w:sz="4" w:space="0" w:color="auto"/>
            </w:tcBorders>
            <w:vAlign w:val="bottom"/>
          </w:tcPr>
          <w:p w:rsidR="00E14FA1" w:rsidRPr="002F7BEC" w:rsidRDefault="00E14FA1" w:rsidP="00C41533">
            <w:pPr>
              <w:suppressAutoHyphens/>
              <w:ind w:firstLine="34"/>
              <w:jc w:val="left"/>
              <w:rPr>
                <w:rFonts w:ascii="Times New Roman" w:eastAsia="Times New Roman" w:hAnsi="Times New Roman"/>
                <w:sz w:val="24"/>
                <w:szCs w:val="24"/>
                <w:lang w:eastAsia="ar-SA"/>
              </w:rPr>
            </w:pPr>
          </w:p>
          <w:p w:rsidR="00E14FA1" w:rsidRPr="002F7BEC" w:rsidRDefault="00E14FA1" w:rsidP="00C41533">
            <w:pPr>
              <w:suppressAutoHyphens/>
              <w:ind w:firstLine="34"/>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1,62</w:t>
            </w:r>
          </w:p>
        </w:tc>
      </w:tr>
      <w:tr w:rsidR="00E14FA1" w:rsidRPr="002F7BEC" w:rsidTr="001D76A6">
        <w:trPr>
          <w:trHeight w:val="435"/>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E14FA1" w:rsidRPr="002F7BEC" w:rsidRDefault="00E14FA1" w:rsidP="00C41533">
            <w:pPr>
              <w:suppressAutoHyphens/>
              <w:ind w:firstLine="0"/>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7.</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E14FA1" w:rsidRPr="002F7BEC" w:rsidRDefault="00E14FA1" w:rsidP="00C41533">
            <w:pPr>
              <w:suppressAutoHyphens/>
              <w:ind w:firstLine="0"/>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 xml:space="preserve">Окраска наружных металлических поверхностей и ребер жесткости защитным термостойким составом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E14FA1" w:rsidRPr="002F7BEC" w:rsidRDefault="00E14FA1" w:rsidP="00C41533">
            <w:pPr>
              <w:suppressAutoHyphens/>
              <w:ind w:firstLine="34"/>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100 м</w:t>
            </w:r>
            <w:proofErr w:type="gramStart"/>
            <w:r w:rsidRPr="002F7BEC">
              <w:rPr>
                <w:rFonts w:ascii="Times New Roman" w:eastAsia="Times New Roman" w:hAnsi="Times New Roman"/>
                <w:sz w:val="24"/>
                <w:szCs w:val="24"/>
                <w:vertAlign w:val="superscript"/>
                <w:lang w:eastAsia="ar-SA"/>
              </w:rPr>
              <w:t>2</w:t>
            </w:r>
            <w:proofErr w:type="gramEnd"/>
          </w:p>
        </w:tc>
        <w:tc>
          <w:tcPr>
            <w:tcW w:w="850" w:type="dxa"/>
            <w:tcBorders>
              <w:top w:val="single" w:sz="4" w:space="0" w:color="auto"/>
              <w:left w:val="single" w:sz="4" w:space="0" w:color="auto"/>
              <w:bottom w:val="single" w:sz="4" w:space="0" w:color="auto"/>
              <w:right w:val="single" w:sz="4" w:space="0" w:color="auto"/>
            </w:tcBorders>
            <w:vAlign w:val="bottom"/>
          </w:tcPr>
          <w:p w:rsidR="00E14FA1" w:rsidRPr="002F7BEC" w:rsidRDefault="00E14FA1" w:rsidP="00C41533">
            <w:pPr>
              <w:suppressAutoHyphens/>
              <w:ind w:firstLine="34"/>
              <w:jc w:val="left"/>
              <w:rPr>
                <w:rFonts w:ascii="Times New Roman" w:eastAsia="Times New Roman" w:hAnsi="Times New Roman"/>
                <w:sz w:val="24"/>
                <w:szCs w:val="24"/>
                <w:lang w:eastAsia="ar-SA"/>
              </w:rPr>
            </w:pPr>
          </w:p>
          <w:p w:rsidR="00E14FA1" w:rsidRPr="002F7BEC" w:rsidRDefault="00E14FA1" w:rsidP="00C41533">
            <w:pPr>
              <w:suppressAutoHyphens/>
              <w:ind w:firstLine="34"/>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1,62</w:t>
            </w:r>
          </w:p>
        </w:tc>
      </w:tr>
      <w:tr w:rsidR="00E14FA1" w:rsidRPr="002F7BEC" w:rsidTr="001D76A6">
        <w:trPr>
          <w:trHeight w:val="476"/>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E14FA1" w:rsidRPr="002F7BEC" w:rsidRDefault="00E14FA1" w:rsidP="00C41533">
            <w:pPr>
              <w:suppressAutoHyphens/>
              <w:ind w:firstLine="0"/>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8.</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E14FA1" w:rsidRPr="002F7BEC" w:rsidRDefault="00E14FA1" w:rsidP="00C41533">
            <w:pPr>
              <w:suppressAutoHyphens/>
              <w:ind w:firstLine="0"/>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Изоляция поверхности газохода минераловатными плитами полужесткими толщ.100 мм</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14FA1" w:rsidRPr="002F7BEC" w:rsidRDefault="00E14FA1" w:rsidP="00C41533">
            <w:pPr>
              <w:suppressAutoHyphens/>
              <w:ind w:firstLine="34"/>
              <w:jc w:val="left"/>
              <w:rPr>
                <w:rFonts w:ascii="Times New Roman" w:eastAsia="Times New Roman" w:hAnsi="Times New Roman"/>
                <w:sz w:val="24"/>
                <w:szCs w:val="24"/>
                <w:lang w:eastAsia="ar-SA"/>
              </w:rPr>
            </w:pPr>
          </w:p>
          <w:p w:rsidR="00E14FA1" w:rsidRPr="002F7BEC" w:rsidRDefault="00E14FA1" w:rsidP="00C41533">
            <w:pPr>
              <w:suppressAutoHyphens/>
              <w:ind w:firstLine="34"/>
              <w:jc w:val="left"/>
              <w:rPr>
                <w:rFonts w:ascii="Times New Roman" w:eastAsia="Times New Roman" w:hAnsi="Times New Roman"/>
                <w:sz w:val="24"/>
                <w:szCs w:val="24"/>
                <w:lang w:eastAsia="ar-SA"/>
              </w:rPr>
            </w:pPr>
            <w:proofErr w:type="gramStart"/>
            <w:r w:rsidRPr="002F7BEC">
              <w:rPr>
                <w:rFonts w:ascii="Times New Roman" w:eastAsia="Times New Roman" w:hAnsi="Times New Roman"/>
                <w:sz w:val="24"/>
                <w:szCs w:val="24"/>
                <w:lang w:eastAsia="ar-SA"/>
              </w:rPr>
              <w:t>м</w:t>
            </w:r>
            <w:proofErr w:type="gramEnd"/>
            <w:r w:rsidRPr="002F7BEC">
              <w:rPr>
                <w:rFonts w:ascii="Times New Roman" w:eastAsia="Times New Roman" w:hAnsi="Times New Roman"/>
                <w:sz w:val="24"/>
                <w:szCs w:val="24"/>
                <w:lang w:eastAsia="ar-SA"/>
              </w:rPr>
              <w:t>³</w:t>
            </w:r>
          </w:p>
        </w:tc>
        <w:tc>
          <w:tcPr>
            <w:tcW w:w="850"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C41533">
            <w:pPr>
              <w:suppressAutoHyphens/>
              <w:ind w:firstLine="34"/>
              <w:jc w:val="left"/>
              <w:rPr>
                <w:rFonts w:ascii="Times New Roman" w:eastAsia="Times New Roman" w:hAnsi="Times New Roman"/>
                <w:sz w:val="24"/>
                <w:szCs w:val="24"/>
                <w:lang w:eastAsia="ar-SA"/>
              </w:rPr>
            </w:pPr>
          </w:p>
          <w:p w:rsidR="00E14FA1" w:rsidRPr="002F7BEC" w:rsidRDefault="00E14FA1" w:rsidP="00C41533">
            <w:pPr>
              <w:suppressAutoHyphens/>
              <w:ind w:firstLine="34"/>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13,4</w:t>
            </w:r>
          </w:p>
        </w:tc>
      </w:tr>
      <w:tr w:rsidR="00E14FA1" w:rsidRPr="002F7BEC" w:rsidTr="001D76A6">
        <w:trPr>
          <w:trHeight w:val="633"/>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E14FA1" w:rsidRPr="002F7BEC" w:rsidRDefault="00E14FA1" w:rsidP="00C41533">
            <w:pPr>
              <w:suppressAutoHyphens/>
              <w:ind w:firstLine="0"/>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9.</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E14FA1" w:rsidRPr="002F7BEC" w:rsidRDefault="00E14FA1" w:rsidP="00C41533">
            <w:pPr>
              <w:suppressAutoHyphens/>
              <w:ind w:firstLine="0"/>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Покрытие изоляции плоских (криволинейных) поверхностей оцинкованной сталью</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14FA1" w:rsidRPr="002F7BEC" w:rsidRDefault="00E14FA1" w:rsidP="00C41533">
            <w:pPr>
              <w:suppressAutoHyphens/>
              <w:ind w:firstLine="34"/>
              <w:jc w:val="left"/>
              <w:rPr>
                <w:rFonts w:ascii="Times New Roman" w:eastAsia="Times New Roman" w:hAnsi="Times New Roman"/>
                <w:sz w:val="24"/>
                <w:szCs w:val="24"/>
                <w:lang w:eastAsia="ar-SA"/>
              </w:rPr>
            </w:pPr>
          </w:p>
          <w:p w:rsidR="00E14FA1" w:rsidRPr="002F7BEC" w:rsidRDefault="00E14FA1" w:rsidP="00C41533">
            <w:pPr>
              <w:suppressAutoHyphens/>
              <w:ind w:firstLine="34"/>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100 м</w:t>
            </w:r>
            <w:proofErr w:type="gramStart"/>
            <w:r w:rsidRPr="002F7BEC">
              <w:rPr>
                <w:rFonts w:ascii="Times New Roman" w:eastAsia="Times New Roman" w:hAnsi="Times New Roman"/>
                <w:sz w:val="24"/>
                <w:szCs w:val="24"/>
                <w:vertAlign w:val="superscript"/>
                <w:lang w:eastAsia="ar-SA"/>
              </w:rPr>
              <w:t>2</w:t>
            </w:r>
            <w:proofErr w:type="gramEnd"/>
          </w:p>
        </w:tc>
        <w:tc>
          <w:tcPr>
            <w:tcW w:w="850"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C41533">
            <w:pPr>
              <w:suppressAutoHyphens/>
              <w:ind w:firstLine="34"/>
              <w:jc w:val="left"/>
              <w:rPr>
                <w:rFonts w:ascii="Times New Roman" w:eastAsia="Times New Roman" w:hAnsi="Times New Roman"/>
                <w:sz w:val="24"/>
                <w:szCs w:val="24"/>
                <w:lang w:eastAsia="ar-SA"/>
              </w:rPr>
            </w:pPr>
          </w:p>
          <w:p w:rsidR="00E14FA1" w:rsidRPr="002F7BEC" w:rsidRDefault="00E14FA1" w:rsidP="00C41533">
            <w:pPr>
              <w:suppressAutoHyphens/>
              <w:ind w:firstLine="34"/>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1,34</w:t>
            </w:r>
          </w:p>
        </w:tc>
      </w:tr>
      <w:tr w:rsidR="00E14FA1" w:rsidRPr="002F7BEC" w:rsidTr="001D76A6">
        <w:trPr>
          <w:trHeight w:val="529"/>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E14FA1" w:rsidRPr="002F7BEC" w:rsidRDefault="00E14FA1" w:rsidP="00C41533">
            <w:pPr>
              <w:suppressAutoHyphens/>
              <w:ind w:firstLine="0"/>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10.</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E14FA1" w:rsidRPr="002F7BEC" w:rsidRDefault="00E14FA1" w:rsidP="00C41533">
            <w:pPr>
              <w:suppressAutoHyphens/>
              <w:ind w:firstLine="0"/>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 xml:space="preserve">Заделка примыканий металлического газохода асбестовым шнуром диаметром 12 мм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E14FA1" w:rsidRPr="002F7BEC" w:rsidRDefault="00E14FA1" w:rsidP="00C41533">
            <w:pPr>
              <w:suppressAutoHyphens/>
              <w:ind w:firstLine="34"/>
              <w:jc w:val="left"/>
              <w:rPr>
                <w:rFonts w:ascii="Times New Roman" w:eastAsia="Times New Roman" w:hAnsi="Times New Roman"/>
                <w:sz w:val="24"/>
                <w:szCs w:val="24"/>
                <w:lang w:eastAsia="ar-SA"/>
              </w:rPr>
            </w:pPr>
          </w:p>
          <w:p w:rsidR="00E14FA1" w:rsidRPr="002F7BEC" w:rsidRDefault="00E14FA1" w:rsidP="00C41533">
            <w:pPr>
              <w:suppressAutoHyphens/>
              <w:ind w:firstLine="34"/>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100 м шва</w:t>
            </w:r>
          </w:p>
        </w:tc>
        <w:tc>
          <w:tcPr>
            <w:tcW w:w="850" w:type="dxa"/>
            <w:tcBorders>
              <w:top w:val="single" w:sz="4" w:space="0" w:color="auto"/>
              <w:left w:val="single" w:sz="4" w:space="0" w:color="auto"/>
              <w:bottom w:val="single" w:sz="4" w:space="0" w:color="auto"/>
              <w:right w:val="single" w:sz="4" w:space="0" w:color="auto"/>
            </w:tcBorders>
          </w:tcPr>
          <w:p w:rsidR="00E14FA1" w:rsidRPr="002F7BEC" w:rsidRDefault="00E14FA1" w:rsidP="00C41533">
            <w:pPr>
              <w:suppressAutoHyphens/>
              <w:ind w:firstLine="34"/>
              <w:jc w:val="left"/>
              <w:rPr>
                <w:rFonts w:ascii="Times New Roman" w:eastAsia="Times New Roman" w:hAnsi="Times New Roman"/>
                <w:sz w:val="24"/>
                <w:szCs w:val="24"/>
                <w:lang w:eastAsia="ar-SA"/>
              </w:rPr>
            </w:pPr>
          </w:p>
          <w:p w:rsidR="00E14FA1" w:rsidRPr="002F7BEC" w:rsidRDefault="00E14FA1" w:rsidP="00C41533">
            <w:pPr>
              <w:suppressAutoHyphens/>
              <w:ind w:firstLine="34"/>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0,142</w:t>
            </w:r>
          </w:p>
        </w:tc>
      </w:tr>
      <w:tr w:rsidR="00E14FA1" w:rsidRPr="002F7BEC" w:rsidTr="001D76A6">
        <w:trPr>
          <w:trHeight w:val="330"/>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E14FA1" w:rsidRPr="002F7BEC" w:rsidRDefault="00E14FA1" w:rsidP="00C41533">
            <w:pPr>
              <w:suppressAutoHyphens/>
              <w:ind w:firstLine="0"/>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11.</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E14FA1" w:rsidRPr="002F7BEC" w:rsidRDefault="00E14FA1" w:rsidP="00C41533">
            <w:pPr>
              <w:suppressAutoHyphens/>
              <w:ind w:firstLine="0"/>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Заделка примыканий газоходов  цементным раствором</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E14FA1" w:rsidRPr="002F7BEC" w:rsidRDefault="00E14FA1" w:rsidP="00C41533">
            <w:pPr>
              <w:suppressAutoHyphens/>
              <w:ind w:firstLine="34"/>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100 м шва</w:t>
            </w:r>
          </w:p>
        </w:tc>
        <w:tc>
          <w:tcPr>
            <w:tcW w:w="850" w:type="dxa"/>
            <w:tcBorders>
              <w:top w:val="single" w:sz="4" w:space="0" w:color="auto"/>
              <w:left w:val="single" w:sz="4" w:space="0" w:color="auto"/>
              <w:bottom w:val="single" w:sz="4" w:space="0" w:color="auto"/>
              <w:right w:val="single" w:sz="4" w:space="0" w:color="auto"/>
            </w:tcBorders>
            <w:vAlign w:val="bottom"/>
          </w:tcPr>
          <w:p w:rsidR="00E14FA1" w:rsidRPr="002F7BEC" w:rsidRDefault="00E14FA1" w:rsidP="00C41533">
            <w:pPr>
              <w:suppressAutoHyphens/>
              <w:ind w:firstLine="34"/>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0,142</w:t>
            </w:r>
          </w:p>
        </w:tc>
      </w:tr>
      <w:tr w:rsidR="00E14FA1" w:rsidRPr="002F7BEC" w:rsidTr="001D76A6">
        <w:trPr>
          <w:trHeight w:val="533"/>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E14FA1" w:rsidRPr="002F7BEC" w:rsidRDefault="00E14FA1" w:rsidP="00C41533">
            <w:pPr>
              <w:suppressAutoHyphens/>
              <w:ind w:firstLine="0"/>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12.</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E14FA1" w:rsidRPr="002F7BEC" w:rsidRDefault="00E14FA1" w:rsidP="00C41533">
            <w:pPr>
              <w:suppressAutoHyphens/>
              <w:ind w:firstLine="0"/>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Устройство примыканий кровель из наплавляемых материалов в 2 слоя к стенам и парапетам высотой до 600 мм без фартуков</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E14FA1" w:rsidRPr="002F7BEC" w:rsidRDefault="00E14FA1" w:rsidP="00C41533">
            <w:pPr>
              <w:suppressAutoHyphens/>
              <w:ind w:firstLine="34"/>
              <w:jc w:val="left"/>
              <w:rPr>
                <w:rFonts w:ascii="Times New Roman" w:eastAsia="Times New Roman" w:hAnsi="Times New Roman"/>
                <w:sz w:val="24"/>
                <w:szCs w:val="24"/>
                <w:lang w:eastAsia="ar-SA"/>
              </w:rPr>
            </w:pPr>
          </w:p>
          <w:p w:rsidR="00E14FA1" w:rsidRPr="002F7BEC" w:rsidRDefault="00E14FA1" w:rsidP="00C41533">
            <w:pPr>
              <w:suppressAutoHyphens/>
              <w:ind w:firstLine="34"/>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100 м</w:t>
            </w:r>
          </w:p>
        </w:tc>
        <w:tc>
          <w:tcPr>
            <w:tcW w:w="850" w:type="dxa"/>
            <w:tcBorders>
              <w:top w:val="single" w:sz="4" w:space="0" w:color="auto"/>
              <w:left w:val="single" w:sz="4" w:space="0" w:color="auto"/>
              <w:bottom w:val="single" w:sz="4" w:space="0" w:color="auto"/>
              <w:right w:val="single" w:sz="4" w:space="0" w:color="auto"/>
            </w:tcBorders>
            <w:vAlign w:val="bottom"/>
          </w:tcPr>
          <w:p w:rsidR="00E14FA1" w:rsidRPr="002F7BEC" w:rsidRDefault="00E14FA1" w:rsidP="00C41533">
            <w:pPr>
              <w:suppressAutoHyphens/>
              <w:ind w:firstLine="34"/>
              <w:jc w:val="left"/>
              <w:rPr>
                <w:rFonts w:ascii="Times New Roman" w:eastAsia="Times New Roman" w:hAnsi="Times New Roman"/>
                <w:sz w:val="24"/>
                <w:szCs w:val="24"/>
                <w:lang w:eastAsia="ar-SA"/>
              </w:rPr>
            </w:pPr>
          </w:p>
          <w:p w:rsidR="00E14FA1" w:rsidRPr="002F7BEC" w:rsidRDefault="00E14FA1" w:rsidP="00C41533">
            <w:pPr>
              <w:suppressAutoHyphens/>
              <w:ind w:firstLine="34"/>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0,142</w:t>
            </w:r>
          </w:p>
        </w:tc>
      </w:tr>
      <w:tr w:rsidR="00E14FA1" w:rsidRPr="002F7BEC" w:rsidTr="001D76A6">
        <w:trPr>
          <w:trHeight w:val="549"/>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E14FA1" w:rsidRPr="002F7BEC" w:rsidRDefault="00E14FA1" w:rsidP="00C41533">
            <w:pPr>
              <w:suppressAutoHyphens/>
              <w:ind w:firstLine="0"/>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13.</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E14FA1" w:rsidRPr="002F7BEC" w:rsidRDefault="00E14FA1" w:rsidP="00C41533">
            <w:pPr>
              <w:suppressAutoHyphens/>
              <w:ind w:firstLine="0"/>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Монтаж металлических конструкций взрывного клапана стального газохода (1 шт.) (с изготовлением)</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E14FA1" w:rsidRPr="002F7BEC" w:rsidRDefault="00E14FA1" w:rsidP="00C41533">
            <w:pPr>
              <w:suppressAutoHyphens/>
              <w:ind w:firstLine="34"/>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т</w:t>
            </w:r>
          </w:p>
        </w:tc>
        <w:tc>
          <w:tcPr>
            <w:tcW w:w="850" w:type="dxa"/>
            <w:tcBorders>
              <w:top w:val="single" w:sz="4" w:space="0" w:color="auto"/>
              <w:left w:val="single" w:sz="4" w:space="0" w:color="auto"/>
              <w:bottom w:val="single" w:sz="4" w:space="0" w:color="auto"/>
              <w:right w:val="single" w:sz="4" w:space="0" w:color="auto"/>
            </w:tcBorders>
            <w:vAlign w:val="bottom"/>
          </w:tcPr>
          <w:p w:rsidR="00E14FA1" w:rsidRPr="002F7BEC" w:rsidRDefault="00E14FA1" w:rsidP="00C41533">
            <w:pPr>
              <w:suppressAutoHyphens/>
              <w:ind w:firstLine="34"/>
              <w:jc w:val="left"/>
              <w:rPr>
                <w:rFonts w:ascii="Times New Roman" w:eastAsia="Times New Roman" w:hAnsi="Times New Roman"/>
                <w:sz w:val="24"/>
                <w:szCs w:val="24"/>
                <w:lang w:eastAsia="ar-SA"/>
              </w:rPr>
            </w:pPr>
          </w:p>
          <w:p w:rsidR="00E14FA1" w:rsidRPr="002F7BEC" w:rsidRDefault="00E14FA1" w:rsidP="00C41533">
            <w:pPr>
              <w:suppressAutoHyphens/>
              <w:ind w:firstLine="34"/>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0,048</w:t>
            </w:r>
          </w:p>
        </w:tc>
      </w:tr>
      <w:tr w:rsidR="00E14FA1" w:rsidRPr="002F7BEC" w:rsidTr="001D76A6">
        <w:trPr>
          <w:trHeight w:val="362"/>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E14FA1" w:rsidRPr="002F7BEC" w:rsidRDefault="00E14FA1" w:rsidP="00C41533">
            <w:pPr>
              <w:suppressAutoHyphens/>
              <w:ind w:firstLine="0"/>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14.</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E14FA1" w:rsidRPr="002F7BEC" w:rsidRDefault="00E14FA1" w:rsidP="00C41533">
            <w:pPr>
              <w:suppressAutoHyphens/>
              <w:ind w:firstLine="0"/>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Монтаж фланцев к дымососам (с изготовлением)</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E14FA1" w:rsidRPr="002F7BEC" w:rsidRDefault="00E14FA1" w:rsidP="00C41533">
            <w:pPr>
              <w:suppressAutoHyphens/>
              <w:ind w:firstLine="34"/>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т</w:t>
            </w:r>
          </w:p>
        </w:tc>
        <w:tc>
          <w:tcPr>
            <w:tcW w:w="850" w:type="dxa"/>
            <w:tcBorders>
              <w:top w:val="single" w:sz="4" w:space="0" w:color="auto"/>
              <w:left w:val="single" w:sz="4" w:space="0" w:color="auto"/>
              <w:bottom w:val="single" w:sz="4" w:space="0" w:color="auto"/>
              <w:right w:val="single" w:sz="4" w:space="0" w:color="auto"/>
            </w:tcBorders>
            <w:vAlign w:val="bottom"/>
          </w:tcPr>
          <w:p w:rsidR="00E14FA1" w:rsidRPr="002F7BEC" w:rsidRDefault="00E14FA1" w:rsidP="00C41533">
            <w:pPr>
              <w:suppressAutoHyphens/>
              <w:ind w:firstLine="34"/>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0,157</w:t>
            </w:r>
          </w:p>
        </w:tc>
      </w:tr>
      <w:tr w:rsidR="00E14FA1" w:rsidRPr="002F7BEC" w:rsidTr="001D76A6">
        <w:trPr>
          <w:trHeight w:val="340"/>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E14FA1" w:rsidRPr="002F7BEC" w:rsidRDefault="00E14FA1" w:rsidP="00C41533">
            <w:pPr>
              <w:suppressAutoHyphens/>
              <w:ind w:firstLine="0"/>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15.</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E14FA1" w:rsidRPr="002F7BEC" w:rsidRDefault="00E14FA1" w:rsidP="00C41533">
            <w:pPr>
              <w:suppressAutoHyphens/>
              <w:ind w:firstLine="0"/>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Монтаж металлических конструкций шиберов (2 шт.)                        (с изготовлением)</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E14FA1" w:rsidRPr="002F7BEC" w:rsidRDefault="00E14FA1" w:rsidP="00C41533">
            <w:pPr>
              <w:suppressAutoHyphens/>
              <w:ind w:firstLine="34"/>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т</w:t>
            </w:r>
          </w:p>
        </w:tc>
        <w:tc>
          <w:tcPr>
            <w:tcW w:w="850" w:type="dxa"/>
            <w:tcBorders>
              <w:top w:val="single" w:sz="4" w:space="0" w:color="auto"/>
              <w:left w:val="single" w:sz="4" w:space="0" w:color="auto"/>
              <w:bottom w:val="single" w:sz="4" w:space="0" w:color="auto"/>
              <w:right w:val="single" w:sz="4" w:space="0" w:color="auto"/>
            </w:tcBorders>
            <w:vAlign w:val="bottom"/>
          </w:tcPr>
          <w:p w:rsidR="00E14FA1" w:rsidRPr="002F7BEC" w:rsidRDefault="00E14FA1" w:rsidP="00C41533">
            <w:pPr>
              <w:suppressAutoHyphens/>
              <w:ind w:firstLine="34"/>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0,222</w:t>
            </w:r>
          </w:p>
        </w:tc>
      </w:tr>
      <w:tr w:rsidR="00E14FA1" w:rsidRPr="002F7BEC" w:rsidTr="001D76A6">
        <w:trPr>
          <w:trHeight w:val="297"/>
        </w:trPr>
        <w:tc>
          <w:tcPr>
            <w:tcW w:w="866" w:type="dxa"/>
            <w:tcBorders>
              <w:top w:val="single" w:sz="4" w:space="0" w:color="auto"/>
              <w:left w:val="single" w:sz="4" w:space="0" w:color="auto"/>
              <w:bottom w:val="single" w:sz="4" w:space="0" w:color="auto"/>
              <w:right w:val="single" w:sz="4" w:space="0" w:color="auto"/>
            </w:tcBorders>
            <w:shd w:val="clear" w:color="auto" w:fill="auto"/>
            <w:vAlign w:val="center"/>
          </w:tcPr>
          <w:p w:rsidR="00E14FA1" w:rsidRPr="002F7BEC" w:rsidRDefault="00E14FA1" w:rsidP="00C41533">
            <w:pPr>
              <w:suppressAutoHyphens/>
              <w:ind w:firstLine="0"/>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16.</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rsidR="00E14FA1" w:rsidRPr="002F7BEC" w:rsidRDefault="00E14FA1" w:rsidP="00C41533">
            <w:pPr>
              <w:suppressAutoHyphens/>
              <w:ind w:firstLine="0"/>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Монтаж компенсатора (</w:t>
            </w:r>
            <w:proofErr w:type="spellStart"/>
            <w:r w:rsidRPr="002F7BEC">
              <w:rPr>
                <w:rFonts w:ascii="Times New Roman" w:eastAsia="Times New Roman" w:hAnsi="Times New Roman"/>
                <w:sz w:val="24"/>
                <w:szCs w:val="24"/>
                <w:lang w:eastAsia="ar-SA"/>
              </w:rPr>
              <w:t>двухлинзовый</w:t>
            </w:r>
            <w:proofErr w:type="spellEnd"/>
            <w:r w:rsidRPr="002F7BEC">
              <w:rPr>
                <w:rFonts w:ascii="Times New Roman" w:eastAsia="Times New Roman" w:hAnsi="Times New Roman"/>
                <w:sz w:val="24"/>
                <w:szCs w:val="24"/>
                <w:lang w:eastAsia="ar-SA"/>
              </w:rPr>
              <w:t>) (с изготовлением)</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rsidR="00E14FA1" w:rsidRPr="002F7BEC" w:rsidRDefault="00E14FA1" w:rsidP="00C41533">
            <w:pPr>
              <w:suppressAutoHyphens/>
              <w:ind w:firstLine="34"/>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т</w:t>
            </w:r>
          </w:p>
        </w:tc>
        <w:tc>
          <w:tcPr>
            <w:tcW w:w="850" w:type="dxa"/>
            <w:tcBorders>
              <w:top w:val="single" w:sz="4" w:space="0" w:color="auto"/>
              <w:left w:val="single" w:sz="4" w:space="0" w:color="auto"/>
              <w:bottom w:val="single" w:sz="4" w:space="0" w:color="auto"/>
              <w:right w:val="single" w:sz="4" w:space="0" w:color="auto"/>
            </w:tcBorders>
            <w:vAlign w:val="bottom"/>
          </w:tcPr>
          <w:p w:rsidR="00E14FA1" w:rsidRPr="002F7BEC" w:rsidRDefault="00E14FA1" w:rsidP="00C41533">
            <w:pPr>
              <w:suppressAutoHyphens/>
              <w:ind w:firstLine="34"/>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0,331</w:t>
            </w:r>
          </w:p>
        </w:tc>
      </w:tr>
    </w:tbl>
    <w:p w:rsidR="00E14FA1" w:rsidRPr="002F7BEC" w:rsidRDefault="00E14FA1" w:rsidP="00F94ABD">
      <w:pPr>
        <w:numPr>
          <w:ilvl w:val="0"/>
          <w:numId w:val="42"/>
        </w:numPr>
        <w:suppressAutoHyphens/>
        <w:spacing w:before="240"/>
        <w:jc w:val="left"/>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Требования к организации и выполнению работ</w:t>
      </w:r>
    </w:p>
    <w:p w:rsidR="00E14FA1" w:rsidRPr="002F7BEC" w:rsidRDefault="00E14FA1" w:rsidP="00F94ABD">
      <w:pPr>
        <w:numPr>
          <w:ilvl w:val="1"/>
          <w:numId w:val="42"/>
        </w:numPr>
        <w:suppressAutoHyphens/>
        <w:ind w:left="0" w:firstLine="709"/>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 xml:space="preserve">Работы выполняются в соответствии с действующими Руководящими документами по проведению ремонтных работ на опасных производственных объектах. Ремонт организовать в соответствии с положениями и требованиями нормативно-технической, технологической и организационно-распорядительной документации.   </w:t>
      </w:r>
    </w:p>
    <w:p w:rsidR="00E14FA1" w:rsidRPr="002F7BEC" w:rsidRDefault="00E14FA1" w:rsidP="00F94ABD">
      <w:pPr>
        <w:numPr>
          <w:ilvl w:val="1"/>
          <w:numId w:val="42"/>
        </w:numPr>
        <w:suppressAutoHyphens/>
        <w:ind w:left="0" w:firstLine="709"/>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 xml:space="preserve"> Подрядчик назначает руководителей работ в соответствии с объемом ремонта, лиц, ответственных за охрану труда и материально-техническое обеспечение.</w:t>
      </w:r>
    </w:p>
    <w:p w:rsidR="00E14FA1" w:rsidRPr="002F7BEC" w:rsidRDefault="00E14FA1" w:rsidP="00F94ABD">
      <w:pPr>
        <w:numPr>
          <w:ilvl w:val="1"/>
          <w:numId w:val="42"/>
        </w:numPr>
        <w:suppressAutoHyphens/>
        <w:ind w:left="0" w:firstLine="709"/>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Подрядчик определяет состав бригад по численности, квалификации и профессиям в соответствии с объемом ремонта. При этом должна быть обеспечена полная занятость рабочих в течение установленных сроков производства работ, своевременная выдача ремонтной бригаде производственных заданий.</w:t>
      </w:r>
    </w:p>
    <w:p w:rsidR="00E14FA1" w:rsidRPr="002F7BEC" w:rsidRDefault="00E14FA1" w:rsidP="00F94ABD">
      <w:pPr>
        <w:numPr>
          <w:ilvl w:val="1"/>
          <w:numId w:val="42"/>
        </w:numPr>
        <w:suppressAutoHyphens/>
        <w:ind w:left="0" w:firstLine="709"/>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 xml:space="preserve"> Подрядчик составляет и согласовывает с Заказчиком проект организации работ. </w:t>
      </w:r>
    </w:p>
    <w:p w:rsidR="00E14FA1" w:rsidRPr="002F7BEC" w:rsidRDefault="00E14FA1" w:rsidP="00F94ABD">
      <w:pPr>
        <w:numPr>
          <w:ilvl w:val="1"/>
          <w:numId w:val="42"/>
        </w:numPr>
        <w:suppressAutoHyphens/>
        <w:ind w:left="0" w:firstLine="709"/>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До начала работ Подрядчик направляет Заказчику письмо с указанием паспортных данных руководителей, специалистов, ремонтного персонала, марки, госномера автотранспорта, перечень материалов, инструмента, механизмов, техники для оформления пропуска на территорию объекта, а также представляет Заказчику список и приказ о назначении ответственных лиц за производство работ для оформления акта-допуска.</w:t>
      </w:r>
    </w:p>
    <w:p w:rsidR="00E14FA1" w:rsidRPr="002F7BEC" w:rsidRDefault="00E14FA1" w:rsidP="00F94ABD">
      <w:pPr>
        <w:numPr>
          <w:ilvl w:val="1"/>
          <w:numId w:val="42"/>
        </w:numPr>
        <w:tabs>
          <w:tab w:val="num" w:pos="432"/>
          <w:tab w:val="num" w:pos="720"/>
        </w:tabs>
        <w:suppressAutoHyphens/>
        <w:ind w:left="0" w:firstLine="709"/>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 xml:space="preserve">Работы проводятся вблизи действующих установок. </w:t>
      </w:r>
    </w:p>
    <w:p w:rsidR="00E14FA1" w:rsidRPr="002F7BEC" w:rsidRDefault="00E14FA1" w:rsidP="00F94ABD">
      <w:pPr>
        <w:numPr>
          <w:ilvl w:val="1"/>
          <w:numId w:val="42"/>
        </w:numPr>
        <w:suppressAutoHyphens/>
        <w:ind w:left="0" w:firstLine="709"/>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Работы проводятся в соответствии с Планом-графиком.</w:t>
      </w:r>
    </w:p>
    <w:p w:rsidR="00E14FA1" w:rsidRPr="002F7BEC" w:rsidRDefault="00E14FA1" w:rsidP="00F94ABD">
      <w:pPr>
        <w:numPr>
          <w:ilvl w:val="1"/>
          <w:numId w:val="42"/>
        </w:numPr>
        <w:tabs>
          <w:tab w:val="num" w:pos="720"/>
        </w:tabs>
        <w:suppressAutoHyphens/>
        <w:ind w:left="0" w:firstLine="709"/>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 xml:space="preserve">С момента начала работ и до их завершения Подрядчик несет ответственность за сохранность всех материалов, оборудования, механизмов, техники до полного завершения </w:t>
      </w:r>
      <w:r w:rsidRPr="002F7BEC">
        <w:rPr>
          <w:rFonts w:ascii="Times New Roman" w:eastAsia="Times New Roman" w:hAnsi="Times New Roman"/>
          <w:sz w:val="24"/>
          <w:szCs w:val="24"/>
          <w:lang w:eastAsia="ar-SA"/>
        </w:rPr>
        <w:lastRenderedPageBreak/>
        <w:t>работ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ремонтной площадки технику и оборудование).</w:t>
      </w:r>
    </w:p>
    <w:p w:rsidR="00E14FA1" w:rsidRPr="002F7BEC" w:rsidRDefault="00E14FA1" w:rsidP="00F94ABD">
      <w:pPr>
        <w:numPr>
          <w:ilvl w:val="1"/>
          <w:numId w:val="42"/>
        </w:numPr>
        <w:suppressAutoHyphens/>
        <w:ind w:left="0" w:firstLine="709"/>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Заказчик предоставляет площадку для хранения материалов и инструментов.</w:t>
      </w:r>
    </w:p>
    <w:p w:rsidR="00E14FA1" w:rsidRPr="002F7BEC" w:rsidRDefault="00E14FA1" w:rsidP="00F94ABD">
      <w:pPr>
        <w:numPr>
          <w:ilvl w:val="1"/>
          <w:numId w:val="42"/>
        </w:numPr>
        <w:suppressAutoHyphens/>
        <w:ind w:left="0" w:firstLine="709"/>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При выполнении работ Подрядчик обеспечивает соблюдение  правил пожарной, промышленной безопасности, правил техники безопасности.</w:t>
      </w:r>
    </w:p>
    <w:p w:rsidR="00E14FA1" w:rsidRPr="002F7BEC" w:rsidRDefault="00E14FA1" w:rsidP="00F94ABD">
      <w:pPr>
        <w:numPr>
          <w:ilvl w:val="1"/>
          <w:numId w:val="42"/>
        </w:numPr>
        <w:tabs>
          <w:tab w:val="num" w:pos="540"/>
          <w:tab w:val="num" w:pos="720"/>
        </w:tabs>
        <w:suppressAutoHyphens/>
        <w:ind w:left="0" w:firstLine="709"/>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 xml:space="preserve">При обнаружении в процессе выполнения работ или по окончании выполнения работ их несоответствия требованиям, предусмотренным Техническим заданием, а также требованиям государственных стандартов, нормативно-технической документации, устанавливающей требования к качеству данного вида работ, Заказчик сообщает об этом Подрядчику с указанием срока устранения этих недостатков. </w:t>
      </w:r>
    </w:p>
    <w:p w:rsidR="00E14FA1" w:rsidRPr="002F7BEC" w:rsidRDefault="00E14FA1" w:rsidP="00F94ABD">
      <w:pPr>
        <w:numPr>
          <w:ilvl w:val="1"/>
          <w:numId w:val="42"/>
        </w:numPr>
        <w:tabs>
          <w:tab w:val="num" w:pos="540"/>
          <w:tab w:val="num" w:pos="720"/>
        </w:tabs>
        <w:suppressAutoHyphens/>
        <w:ind w:left="0" w:firstLine="709"/>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 xml:space="preserve"> Подрядчик  обязан устранить указанные недостатки за свой счет в срок, установленный Заказчиком. </w:t>
      </w:r>
    </w:p>
    <w:p w:rsidR="00E14FA1" w:rsidRPr="002F7BEC" w:rsidRDefault="00E14FA1" w:rsidP="00F94ABD">
      <w:pPr>
        <w:numPr>
          <w:ilvl w:val="1"/>
          <w:numId w:val="42"/>
        </w:numPr>
        <w:tabs>
          <w:tab w:val="num" w:pos="540"/>
          <w:tab w:val="num" w:pos="720"/>
        </w:tabs>
        <w:suppressAutoHyphens/>
        <w:ind w:left="0" w:firstLine="709"/>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 xml:space="preserve">Подрядчик обязан немедленно предупреждать Заказчика и до получения от него указаний приостанавливать работу при обнаружении возможных неблагоприятных для Заказчика последствий выполнения его указаний о способе выполнения работ, а так же иных обстоятельств, которые грозят качеству исполнения работ, либо создают невозможность ее завершения в срок. </w:t>
      </w:r>
    </w:p>
    <w:p w:rsidR="00E14FA1" w:rsidRPr="002F7BEC" w:rsidRDefault="00E14FA1" w:rsidP="00F94ABD">
      <w:pPr>
        <w:numPr>
          <w:ilvl w:val="0"/>
          <w:numId w:val="42"/>
        </w:numPr>
        <w:suppressAutoHyphens/>
        <w:spacing w:before="240"/>
        <w:ind w:left="0" w:firstLine="709"/>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Требования к составу документации</w:t>
      </w:r>
    </w:p>
    <w:p w:rsidR="00E14FA1" w:rsidRPr="002F7BEC" w:rsidRDefault="00E14FA1" w:rsidP="00F94ABD">
      <w:pPr>
        <w:numPr>
          <w:ilvl w:val="1"/>
          <w:numId w:val="42"/>
        </w:numPr>
        <w:suppressAutoHyphens/>
        <w:ind w:left="0" w:firstLine="709"/>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Подрядчик своевременно и одновременно с предоставлением акта приемки выполненных работ (форма КС-2), справки о стоимости выполненных работ и затрат (форма КС-3) и Акта приема-передачи выполненных работ передает Заказчику полный комплект ремонтной документации, выполненной в соответствии с действующими государственными стандартами требованиями нормативно-технической документации в строительстве.</w:t>
      </w:r>
    </w:p>
    <w:p w:rsidR="00E14FA1" w:rsidRPr="002F7BEC" w:rsidRDefault="00E14FA1" w:rsidP="00F94ABD">
      <w:pPr>
        <w:numPr>
          <w:ilvl w:val="1"/>
          <w:numId w:val="42"/>
        </w:numPr>
        <w:suppressAutoHyphens/>
        <w:ind w:left="0" w:firstLine="709"/>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Ремонтная документация на выполненные работы должна включать:</w:t>
      </w:r>
    </w:p>
    <w:p w:rsidR="00E14FA1" w:rsidRPr="002F7BEC" w:rsidRDefault="00E14FA1" w:rsidP="00F94ABD">
      <w:pPr>
        <w:numPr>
          <w:ilvl w:val="0"/>
          <w:numId w:val="39"/>
        </w:numPr>
        <w:suppressAutoHyphens/>
        <w:ind w:left="0" w:firstLine="709"/>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проект организации работ;</w:t>
      </w:r>
    </w:p>
    <w:p w:rsidR="00E14FA1" w:rsidRPr="002F7BEC" w:rsidRDefault="00E14FA1" w:rsidP="00F94ABD">
      <w:pPr>
        <w:numPr>
          <w:ilvl w:val="0"/>
          <w:numId w:val="39"/>
        </w:numPr>
        <w:suppressAutoHyphens/>
        <w:ind w:left="0" w:firstLine="709"/>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исполнительные схемы и чертежи;</w:t>
      </w:r>
    </w:p>
    <w:p w:rsidR="00E14FA1" w:rsidRPr="002F7BEC" w:rsidRDefault="00E14FA1" w:rsidP="00F94ABD">
      <w:pPr>
        <w:numPr>
          <w:ilvl w:val="0"/>
          <w:numId w:val="39"/>
        </w:numPr>
        <w:suppressAutoHyphens/>
        <w:ind w:left="0" w:firstLine="709"/>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акты на скрытые работы;</w:t>
      </w:r>
    </w:p>
    <w:p w:rsidR="00E14FA1" w:rsidRPr="002F7BEC" w:rsidRDefault="00E14FA1" w:rsidP="00F94ABD">
      <w:pPr>
        <w:numPr>
          <w:ilvl w:val="0"/>
          <w:numId w:val="39"/>
        </w:numPr>
        <w:suppressAutoHyphens/>
        <w:ind w:left="0" w:firstLine="709"/>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акты-допуски;</w:t>
      </w:r>
    </w:p>
    <w:p w:rsidR="00E14FA1" w:rsidRPr="002F7BEC" w:rsidRDefault="00E14FA1" w:rsidP="00F94ABD">
      <w:pPr>
        <w:numPr>
          <w:ilvl w:val="0"/>
          <w:numId w:val="39"/>
        </w:numPr>
        <w:suppressAutoHyphens/>
        <w:ind w:left="0" w:firstLine="709"/>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наряды на выполнение работ;</w:t>
      </w:r>
    </w:p>
    <w:p w:rsidR="00E14FA1" w:rsidRPr="002F7BEC" w:rsidRDefault="00E14FA1" w:rsidP="00F94ABD">
      <w:pPr>
        <w:numPr>
          <w:ilvl w:val="0"/>
          <w:numId w:val="39"/>
        </w:numPr>
        <w:suppressAutoHyphens/>
        <w:ind w:left="0" w:firstLine="709"/>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копии всех разрешительных документов, дающих право на проведение ремонтных работ, в т.ч. квалификационные удостоверения руководителей, специалистов и ремонтного персонала.</w:t>
      </w:r>
    </w:p>
    <w:p w:rsidR="00E14FA1" w:rsidRPr="002F7BEC" w:rsidRDefault="00E14FA1" w:rsidP="00F94ABD">
      <w:pPr>
        <w:numPr>
          <w:ilvl w:val="0"/>
          <w:numId w:val="42"/>
        </w:numPr>
        <w:suppressAutoHyphens/>
        <w:spacing w:before="240"/>
        <w:ind w:left="0" w:firstLine="709"/>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Основные технические требования</w:t>
      </w:r>
    </w:p>
    <w:p w:rsidR="00E14FA1" w:rsidRPr="002F7BEC" w:rsidRDefault="00E14FA1" w:rsidP="00F94ABD">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Подрядчик при выполнении работ должен руководствоваться и соблюдать требования следующих нормативно-правовых актов, Правил, инструкций, методик:</w:t>
      </w:r>
    </w:p>
    <w:p w:rsidR="00E14FA1" w:rsidRPr="002F7BEC" w:rsidRDefault="00E14FA1" w:rsidP="00F94ABD">
      <w:pPr>
        <w:numPr>
          <w:ilvl w:val="0"/>
          <w:numId w:val="39"/>
        </w:numPr>
        <w:suppressAutoHyphens/>
        <w:ind w:left="0" w:firstLine="709"/>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 xml:space="preserve">Федеральный закон от 21.07.1997 N 116-ФЗ «О промышленной безопасности опасных производственных объектов»; </w:t>
      </w:r>
    </w:p>
    <w:p w:rsidR="00E14FA1" w:rsidRPr="002F7BEC" w:rsidRDefault="00E14FA1" w:rsidP="00F94ABD">
      <w:pPr>
        <w:numPr>
          <w:ilvl w:val="0"/>
          <w:numId w:val="39"/>
        </w:numPr>
        <w:suppressAutoHyphens/>
        <w:ind w:left="0" w:firstLine="709"/>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 xml:space="preserve">ПБ 03-445-02 «Правила безопасности при эксплуатации дымовых и вентиляционных промышленных труб»; </w:t>
      </w:r>
    </w:p>
    <w:p w:rsidR="00E14FA1" w:rsidRPr="002F7BEC" w:rsidRDefault="00E14FA1" w:rsidP="00F94ABD">
      <w:pPr>
        <w:numPr>
          <w:ilvl w:val="0"/>
          <w:numId w:val="39"/>
        </w:numPr>
        <w:suppressAutoHyphens/>
        <w:ind w:left="0" w:firstLine="709"/>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СО 34.04.181-2003 «Правила организации технического обслуживания и ремонта оборудования, зданий и сооружений электростанций и сетей»;</w:t>
      </w:r>
    </w:p>
    <w:p w:rsidR="00E14FA1" w:rsidRPr="002F7BEC" w:rsidRDefault="00E14FA1" w:rsidP="00F94ABD">
      <w:pPr>
        <w:numPr>
          <w:ilvl w:val="0"/>
          <w:numId w:val="39"/>
        </w:numPr>
        <w:suppressAutoHyphens/>
        <w:ind w:left="0" w:firstLine="709"/>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СП 48.13330.2011 «Организация строительства»;</w:t>
      </w:r>
    </w:p>
    <w:p w:rsidR="00E14FA1" w:rsidRPr="002F7BEC" w:rsidRDefault="00E14FA1" w:rsidP="00F94ABD">
      <w:pPr>
        <w:numPr>
          <w:ilvl w:val="0"/>
          <w:numId w:val="39"/>
        </w:numPr>
        <w:suppressAutoHyphens/>
        <w:ind w:left="0" w:firstLine="709"/>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СНиП 3.03.01-87 «Несущие и ограждающие конструкции. Правила производства и приемки работ»;</w:t>
      </w:r>
    </w:p>
    <w:p w:rsidR="00E14FA1" w:rsidRPr="002F7BEC" w:rsidRDefault="00E14FA1" w:rsidP="00F94ABD">
      <w:pPr>
        <w:numPr>
          <w:ilvl w:val="0"/>
          <w:numId w:val="39"/>
        </w:numPr>
        <w:suppressAutoHyphens/>
        <w:ind w:left="0" w:firstLine="709"/>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СНиП III.18-78 «Металлические конструкции. Правила производства и приемки работ»;</w:t>
      </w:r>
    </w:p>
    <w:p w:rsidR="00E14FA1" w:rsidRPr="002F7BEC" w:rsidRDefault="00E14FA1" w:rsidP="00F94ABD">
      <w:pPr>
        <w:numPr>
          <w:ilvl w:val="0"/>
          <w:numId w:val="39"/>
        </w:numPr>
        <w:suppressAutoHyphens/>
        <w:ind w:left="0" w:firstLine="709"/>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СНиП 3.04.01-87 «Изоляционные и отделочные покрытия»;</w:t>
      </w:r>
    </w:p>
    <w:p w:rsidR="00E14FA1" w:rsidRPr="002F7BEC" w:rsidRDefault="00E14FA1" w:rsidP="00F94ABD">
      <w:pPr>
        <w:numPr>
          <w:ilvl w:val="0"/>
          <w:numId w:val="39"/>
        </w:numPr>
        <w:suppressAutoHyphens/>
        <w:ind w:left="0" w:firstLine="709"/>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СНиП 3.04.04-85 «Защита строительных конструкций и сооружений от коррозии»;</w:t>
      </w:r>
    </w:p>
    <w:p w:rsidR="00E14FA1" w:rsidRPr="002F7BEC" w:rsidRDefault="00E14FA1" w:rsidP="00F94ABD">
      <w:pPr>
        <w:numPr>
          <w:ilvl w:val="0"/>
          <w:numId w:val="39"/>
        </w:numPr>
        <w:suppressAutoHyphens/>
        <w:ind w:left="0" w:firstLine="709"/>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lastRenderedPageBreak/>
        <w:t>СНиП III-4-80* «Техника безопасности в строительстве»;</w:t>
      </w:r>
    </w:p>
    <w:p w:rsidR="00E14FA1" w:rsidRPr="002F7BEC" w:rsidRDefault="00E14FA1" w:rsidP="00F94ABD">
      <w:pPr>
        <w:numPr>
          <w:ilvl w:val="0"/>
          <w:numId w:val="39"/>
        </w:numPr>
        <w:suppressAutoHyphens/>
        <w:ind w:left="0" w:firstLine="709"/>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СНиП 12-03-2001, 12-4-2002 «Безопасность труда в строительстве»;</w:t>
      </w:r>
    </w:p>
    <w:p w:rsidR="00E14FA1" w:rsidRPr="002F7BEC" w:rsidRDefault="00E14FA1" w:rsidP="00F94ABD">
      <w:pPr>
        <w:numPr>
          <w:ilvl w:val="0"/>
          <w:numId w:val="39"/>
        </w:numPr>
        <w:suppressAutoHyphens/>
        <w:ind w:left="0" w:firstLine="709"/>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РД-11-02-2006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w:t>
      </w:r>
      <w:bookmarkStart w:id="348" w:name="Par313"/>
      <w:bookmarkEnd w:id="348"/>
    </w:p>
    <w:p w:rsidR="00E14FA1" w:rsidRPr="002F7BEC" w:rsidRDefault="00E14FA1" w:rsidP="00F94ABD">
      <w:pPr>
        <w:numPr>
          <w:ilvl w:val="0"/>
          <w:numId w:val="39"/>
        </w:numPr>
        <w:suppressAutoHyphens/>
        <w:ind w:left="0" w:firstLine="709"/>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другой нормативно-технический документации (ГОСТ, ОСТ, СНиП,  СТО, РД).</w:t>
      </w:r>
    </w:p>
    <w:p w:rsidR="00E14FA1" w:rsidRPr="002F7BEC" w:rsidRDefault="00E14FA1" w:rsidP="00F94ABD">
      <w:pPr>
        <w:numPr>
          <w:ilvl w:val="0"/>
          <w:numId w:val="42"/>
        </w:numPr>
        <w:suppressAutoHyphens/>
        <w:spacing w:before="240"/>
        <w:ind w:left="0" w:firstLine="709"/>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Требования к Подрядчику</w:t>
      </w:r>
    </w:p>
    <w:p w:rsidR="00E14FA1" w:rsidRPr="002F7BEC" w:rsidRDefault="00E14FA1" w:rsidP="00F94ABD">
      <w:pPr>
        <w:numPr>
          <w:ilvl w:val="1"/>
          <w:numId w:val="42"/>
        </w:numPr>
        <w:tabs>
          <w:tab w:val="num" w:pos="720"/>
        </w:tabs>
        <w:suppressAutoHyphens/>
        <w:ind w:left="0" w:firstLine="709"/>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Подрядчик выполняет работы своими силами и средствами, обученным и аттестованным персоналом с соблюдением необходимых мер по технике безопасности, пожарной и промышленной безопасности.</w:t>
      </w:r>
    </w:p>
    <w:p w:rsidR="00E14FA1" w:rsidRPr="002F7BEC" w:rsidRDefault="00E14FA1" w:rsidP="00F94ABD">
      <w:pPr>
        <w:numPr>
          <w:ilvl w:val="1"/>
          <w:numId w:val="42"/>
        </w:numPr>
        <w:tabs>
          <w:tab w:val="num" w:pos="720"/>
        </w:tabs>
        <w:suppressAutoHyphens/>
        <w:ind w:left="0" w:firstLine="709"/>
        <w:rPr>
          <w:rFonts w:ascii="Times New Roman" w:eastAsia="Times New Roman" w:hAnsi="Times New Roman"/>
          <w:sz w:val="24"/>
          <w:szCs w:val="24"/>
          <w:lang w:eastAsia="ar-SA"/>
        </w:rPr>
      </w:pPr>
      <w:proofErr w:type="gramStart"/>
      <w:r w:rsidRPr="002F7BEC">
        <w:rPr>
          <w:rFonts w:ascii="Times New Roman" w:eastAsia="Times New Roman" w:hAnsi="Times New Roman"/>
          <w:sz w:val="24"/>
          <w:szCs w:val="24"/>
          <w:lang w:eastAsia="ar-SA"/>
        </w:rPr>
        <w:t>Наличие действующего свидетельства СРО (с приложениями) о допуске к определенному виду или видам работ (п.п. 10.1.</w:t>
      </w:r>
      <w:proofErr w:type="gramEnd"/>
      <w:r w:rsidRPr="002F7BEC">
        <w:rPr>
          <w:rFonts w:ascii="Times New Roman" w:eastAsia="Times New Roman" w:hAnsi="Times New Roman"/>
          <w:sz w:val="24"/>
          <w:szCs w:val="24"/>
          <w:lang w:eastAsia="ar-SA"/>
        </w:rPr>
        <w:t xml:space="preserve"> Монтаж, усиление и демонтаж конструктивных элементов и ограждающих конструкций зданий и сооружений, п.п. 10.5. Монтаж, усиление и демонтаж технологических конструкций, п.п. 12.10. </w:t>
      </w:r>
      <w:proofErr w:type="gramStart"/>
      <w:r w:rsidRPr="002F7BEC">
        <w:rPr>
          <w:rFonts w:ascii="Times New Roman" w:eastAsia="Times New Roman" w:hAnsi="Times New Roman"/>
          <w:sz w:val="24"/>
          <w:szCs w:val="24"/>
          <w:lang w:eastAsia="ar-SA"/>
        </w:rPr>
        <w:t>Работы по теплоизоляции зданий, строительных конструкций и оборудования) в объеме Технического задания.</w:t>
      </w:r>
      <w:proofErr w:type="gramEnd"/>
    </w:p>
    <w:p w:rsidR="00E14FA1" w:rsidRPr="002F7BEC" w:rsidRDefault="00E14FA1" w:rsidP="00F94ABD">
      <w:pPr>
        <w:numPr>
          <w:ilvl w:val="1"/>
          <w:numId w:val="42"/>
        </w:numPr>
        <w:tabs>
          <w:tab w:val="num" w:pos="720"/>
        </w:tabs>
        <w:suppressAutoHyphens/>
        <w:ind w:left="0" w:firstLine="709"/>
        <w:rPr>
          <w:rFonts w:ascii="Times New Roman" w:eastAsia="Times New Roman" w:hAnsi="Times New Roman"/>
          <w:b/>
          <w:sz w:val="24"/>
          <w:szCs w:val="24"/>
          <w:lang w:eastAsia="ar-SA"/>
        </w:rPr>
      </w:pPr>
      <w:r w:rsidRPr="002F7BEC">
        <w:rPr>
          <w:rFonts w:ascii="Times New Roman" w:eastAsia="Times New Roman" w:hAnsi="Times New Roman"/>
          <w:sz w:val="24"/>
          <w:szCs w:val="24"/>
          <w:lang w:eastAsia="ar-SA"/>
        </w:rPr>
        <w:t xml:space="preserve">Наличие полиса страхования ответственности при осуществлении деятельности в качестве Подрядчика. </w:t>
      </w:r>
    </w:p>
    <w:p w:rsidR="00E14FA1" w:rsidRPr="002F7BEC" w:rsidRDefault="00E14FA1" w:rsidP="00F94ABD">
      <w:pPr>
        <w:numPr>
          <w:ilvl w:val="1"/>
          <w:numId w:val="42"/>
        </w:numPr>
        <w:tabs>
          <w:tab w:val="num" w:pos="720"/>
        </w:tabs>
        <w:suppressAutoHyphens/>
        <w:ind w:left="0" w:firstLine="709"/>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Достаточное количество собственных квалифицированных специалистов рабочих специальностей, имеющих специальную подготовку с допуском к работе на высоте.</w:t>
      </w:r>
    </w:p>
    <w:p w:rsidR="00E14FA1" w:rsidRPr="002F7BEC" w:rsidRDefault="00E14FA1" w:rsidP="00F94ABD">
      <w:pPr>
        <w:numPr>
          <w:ilvl w:val="1"/>
          <w:numId w:val="42"/>
        </w:numPr>
        <w:tabs>
          <w:tab w:val="num" w:pos="720"/>
        </w:tabs>
        <w:suppressAutoHyphens/>
        <w:ind w:left="0" w:firstLine="709"/>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 xml:space="preserve">Квалификация руководителей, специалистов и ремонтного персонала должна </w:t>
      </w:r>
      <w:r w:rsidRPr="002F7BEC">
        <w:rPr>
          <w:rFonts w:ascii="Times New Roman" w:eastAsia="Times New Roman" w:hAnsi="Times New Roman"/>
          <w:bCs/>
          <w:sz w:val="24"/>
          <w:szCs w:val="24"/>
          <w:lang w:eastAsia="ar-SA"/>
        </w:rPr>
        <w:t>соответствовать виду выполняемых работ.</w:t>
      </w:r>
    </w:p>
    <w:p w:rsidR="00E14FA1" w:rsidRPr="002F7BEC" w:rsidRDefault="00E14FA1" w:rsidP="00F94ABD">
      <w:pPr>
        <w:numPr>
          <w:ilvl w:val="1"/>
          <w:numId w:val="42"/>
        </w:numPr>
        <w:tabs>
          <w:tab w:val="num" w:pos="720"/>
        </w:tabs>
        <w:suppressAutoHyphens/>
        <w:ind w:left="0" w:firstLine="709"/>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Наличие обученных и аттестованных сварщиков и руководителей сварочных работ.</w:t>
      </w:r>
    </w:p>
    <w:p w:rsidR="00E14FA1" w:rsidRPr="002F7BEC" w:rsidRDefault="00E14FA1" w:rsidP="00F94ABD">
      <w:pPr>
        <w:numPr>
          <w:ilvl w:val="1"/>
          <w:numId w:val="42"/>
        </w:numPr>
        <w:tabs>
          <w:tab w:val="num" w:pos="720"/>
        </w:tabs>
        <w:suppressAutoHyphens/>
        <w:ind w:left="0" w:firstLine="709"/>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Наличие действующего свидетельства НАКС о готовности организации-заявителя к использованию аттестованной технологии сварки в соответствии с требованиями                            РД 03-615-03 (с приложением области распространения).</w:t>
      </w:r>
    </w:p>
    <w:p w:rsidR="00E14FA1" w:rsidRPr="002F7BEC" w:rsidRDefault="00E14FA1" w:rsidP="00F94ABD">
      <w:pPr>
        <w:numPr>
          <w:ilvl w:val="1"/>
          <w:numId w:val="42"/>
        </w:numPr>
        <w:tabs>
          <w:tab w:val="num" w:pos="720"/>
        </w:tabs>
        <w:suppressAutoHyphens/>
        <w:ind w:left="0" w:firstLine="709"/>
        <w:rPr>
          <w:rFonts w:ascii="Times New Roman" w:eastAsia="Times New Roman" w:hAnsi="Times New Roman"/>
          <w:sz w:val="24"/>
          <w:szCs w:val="24"/>
          <w:lang w:eastAsia="ar-SA"/>
        </w:rPr>
      </w:pPr>
      <w:proofErr w:type="gramStart"/>
      <w:r w:rsidRPr="002F7BEC">
        <w:rPr>
          <w:rFonts w:ascii="Times New Roman" w:eastAsia="Times New Roman" w:hAnsi="Times New Roman"/>
          <w:sz w:val="24"/>
          <w:szCs w:val="24"/>
          <w:lang w:eastAsia="ar-SA"/>
        </w:rPr>
        <w:t xml:space="preserve">Наличие производственной базы (материалы, запчасти, оборудование, инструмент, строительная техника), позволяющей проводить ремонт в объеме, определенном             </w:t>
      </w:r>
      <w:proofErr w:type="gramEnd"/>
    </w:p>
    <w:p w:rsidR="00E14FA1" w:rsidRPr="002F7BEC" w:rsidRDefault="00E14FA1" w:rsidP="00F94ABD">
      <w:pPr>
        <w:suppressAutoHyphens/>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 xml:space="preserve">Техническим заданием, и в сроки, определенные Договором. </w:t>
      </w:r>
    </w:p>
    <w:p w:rsidR="00E14FA1" w:rsidRPr="002F7BEC" w:rsidRDefault="00E14FA1" w:rsidP="00F94ABD">
      <w:pPr>
        <w:numPr>
          <w:ilvl w:val="1"/>
          <w:numId w:val="42"/>
        </w:numPr>
        <w:tabs>
          <w:tab w:val="num" w:pos="720"/>
        </w:tabs>
        <w:suppressAutoHyphens/>
        <w:ind w:left="0" w:firstLine="709"/>
        <w:rPr>
          <w:rFonts w:ascii="Times New Roman" w:eastAsia="Times New Roman" w:hAnsi="Times New Roman"/>
          <w:bCs/>
          <w:sz w:val="24"/>
          <w:szCs w:val="24"/>
          <w:lang w:eastAsia="ar-SA"/>
        </w:rPr>
      </w:pPr>
      <w:r w:rsidRPr="002F7BEC">
        <w:rPr>
          <w:rFonts w:ascii="Times New Roman" w:eastAsia="Times New Roman" w:hAnsi="Times New Roman"/>
          <w:bCs/>
          <w:sz w:val="24"/>
          <w:szCs w:val="24"/>
          <w:lang w:eastAsia="ar-SA"/>
        </w:rPr>
        <w:t>Обязательное наличие паспортов качества, сертификатов на все применяемые материалы, полуфабрикаты. Поставка материалов, полуфабрикатов осуществляется Подрядчиком, их стоимость входит в общую стоимость Договора.</w:t>
      </w:r>
    </w:p>
    <w:p w:rsidR="00E14FA1" w:rsidRPr="002F7BEC" w:rsidRDefault="00E14FA1" w:rsidP="00F94ABD">
      <w:pPr>
        <w:numPr>
          <w:ilvl w:val="1"/>
          <w:numId w:val="42"/>
        </w:numPr>
        <w:tabs>
          <w:tab w:val="num" w:pos="720"/>
        </w:tabs>
        <w:suppressAutoHyphens/>
        <w:ind w:left="0" w:firstLine="709"/>
        <w:rPr>
          <w:rFonts w:ascii="Times New Roman" w:eastAsia="Times New Roman" w:hAnsi="Times New Roman"/>
          <w:sz w:val="24"/>
          <w:szCs w:val="24"/>
          <w:lang w:eastAsia="ar-SA"/>
        </w:rPr>
      </w:pPr>
      <w:r w:rsidRPr="002F7BEC">
        <w:rPr>
          <w:rFonts w:ascii="Times New Roman" w:eastAsia="Times New Roman" w:hAnsi="Times New Roman"/>
          <w:bCs/>
          <w:sz w:val="24"/>
          <w:szCs w:val="24"/>
          <w:lang w:eastAsia="ar-SA"/>
        </w:rPr>
        <w:t>Наличие нормативно-технической документации на ремонт и контроль качества, необходимой для производства работ.</w:t>
      </w:r>
    </w:p>
    <w:p w:rsidR="00E14FA1" w:rsidRPr="002F7BEC" w:rsidRDefault="00E14FA1" w:rsidP="00F94ABD">
      <w:pPr>
        <w:numPr>
          <w:ilvl w:val="1"/>
          <w:numId w:val="42"/>
        </w:numPr>
        <w:tabs>
          <w:tab w:val="num" w:pos="720"/>
        </w:tabs>
        <w:suppressAutoHyphens/>
        <w:ind w:left="0" w:firstLine="709"/>
        <w:rPr>
          <w:rFonts w:ascii="Times New Roman" w:eastAsia="Times New Roman" w:hAnsi="Times New Roman"/>
          <w:bCs/>
          <w:sz w:val="24"/>
          <w:szCs w:val="24"/>
          <w:lang w:eastAsia="ar-SA"/>
        </w:rPr>
      </w:pPr>
      <w:r w:rsidRPr="002F7BEC">
        <w:rPr>
          <w:rFonts w:ascii="Times New Roman" w:eastAsia="Times New Roman" w:hAnsi="Times New Roman"/>
          <w:bCs/>
          <w:sz w:val="24"/>
          <w:szCs w:val="24"/>
          <w:lang w:eastAsia="ar-SA"/>
        </w:rPr>
        <w:t>Все инструменты, оснастка, монтажные приспособления, грузоподъемные механизмы, стропы, используемые для ремонта, должны быть технически исправны, изготовлены в соответствии с требованиями производства работ и пройти испытания.</w:t>
      </w:r>
    </w:p>
    <w:p w:rsidR="00E14FA1" w:rsidRPr="002F7BEC" w:rsidRDefault="00E14FA1" w:rsidP="00F94ABD">
      <w:pPr>
        <w:numPr>
          <w:ilvl w:val="1"/>
          <w:numId w:val="42"/>
        </w:numPr>
        <w:tabs>
          <w:tab w:val="num" w:pos="720"/>
        </w:tabs>
        <w:suppressAutoHyphens/>
        <w:ind w:left="0" w:firstLine="709"/>
        <w:rPr>
          <w:rFonts w:ascii="Times New Roman" w:eastAsia="Times New Roman" w:hAnsi="Times New Roman"/>
          <w:bCs/>
          <w:sz w:val="24"/>
          <w:szCs w:val="24"/>
          <w:lang w:eastAsia="ar-SA"/>
        </w:rPr>
      </w:pPr>
      <w:r w:rsidRPr="002F7BEC">
        <w:rPr>
          <w:rFonts w:ascii="Times New Roman" w:eastAsia="Times New Roman" w:hAnsi="Times New Roman"/>
          <w:bCs/>
          <w:sz w:val="24"/>
          <w:szCs w:val="24"/>
          <w:lang w:eastAsia="ar-SA"/>
        </w:rPr>
        <w:t xml:space="preserve">Наличие опыта выполнения аналогичных работ. </w:t>
      </w:r>
    </w:p>
    <w:p w:rsidR="00E14FA1" w:rsidRPr="002F7BEC" w:rsidRDefault="00E14FA1" w:rsidP="00F94ABD">
      <w:pPr>
        <w:numPr>
          <w:ilvl w:val="1"/>
          <w:numId w:val="42"/>
        </w:numPr>
        <w:tabs>
          <w:tab w:val="num" w:pos="432"/>
          <w:tab w:val="num" w:pos="720"/>
        </w:tabs>
        <w:suppressAutoHyphens/>
        <w:ind w:left="0" w:firstLine="709"/>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Подрядчик обязан в кратчайшие сроки возмещать ущерб, нанесенный имуществу Заказчика вследствие выполнения работ.</w:t>
      </w:r>
    </w:p>
    <w:p w:rsidR="00E14FA1" w:rsidRPr="002F7BEC" w:rsidRDefault="00E14FA1" w:rsidP="00F94ABD">
      <w:pPr>
        <w:numPr>
          <w:ilvl w:val="1"/>
          <w:numId w:val="42"/>
        </w:numPr>
        <w:tabs>
          <w:tab w:val="num" w:pos="432"/>
          <w:tab w:val="num" w:pos="720"/>
        </w:tabs>
        <w:suppressAutoHyphens/>
        <w:ind w:left="0" w:firstLine="709"/>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Подрядчик обязан передать Заказчику документацию в объеме, предусмотренную Техническим заданием.</w:t>
      </w:r>
    </w:p>
    <w:p w:rsidR="00E14FA1" w:rsidRPr="002F7BEC" w:rsidRDefault="00E14FA1" w:rsidP="00F94ABD">
      <w:pPr>
        <w:numPr>
          <w:ilvl w:val="1"/>
          <w:numId w:val="42"/>
        </w:numPr>
        <w:tabs>
          <w:tab w:val="num" w:pos="432"/>
          <w:tab w:val="num" w:pos="720"/>
        </w:tabs>
        <w:suppressAutoHyphens/>
        <w:ind w:left="0" w:firstLine="709"/>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Подрядчик обеспечивает свой персонал необходимыми для выполнения работ средствами индивидуальной защиты и спецодеждой.</w:t>
      </w:r>
    </w:p>
    <w:p w:rsidR="00E14FA1" w:rsidRPr="002F7BEC" w:rsidRDefault="00E14FA1" w:rsidP="00F94ABD">
      <w:pPr>
        <w:numPr>
          <w:ilvl w:val="1"/>
          <w:numId w:val="42"/>
        </w:numPr>
        <w:tabs>
          <w:tab w:val="num" w:pos="432"/>
          <w:tab w:val="num" w:pos="720"/>
        </w:tabs>
        <w:suppressAutoHyphens/>
        <w:ind w:left="0" w:firstLine="709"/>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Подрядчик обеспечивает содержание и уборку закрепленной территории.</w:t>
      </w:r>
    </w:p>
    <w:p w:rsidR="00E14FA1" w:rsidRPr="002F7BEC" w:rsidRDefault="00E14FA1" w:rsidP="00F94ABD">
      <w:pPr>
        <w:numPr>
          <w:ilvl w:val="1"/>
          <w:numId w:val="42"/>
        </w:numPr>
        <w:tabs>
          <w:tab w:val="num" w:pos="432"/>
          <w:tab w:val="num" w:pos="720"/>
        </w:tabs>
        <w:suppressAutoHyphens/>
        <w:ind w:left="0" w:firstLine="709"/>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Подрядчик несет ответственность за полноту, качество выполнения работ в установленный срок.</w:t>
      </w:r>
    </w:p>
    <w:p w:rsidR="00E14FA1" w:rsidRPr="002F7BEC" w:rsidRDefault="00E14FA1" w:rsidP="00F94ABD">
      <w:pPr>
        <w:numPr>
          <w:ilvl w:val="0"/>
          <w:numId w:val="42"/>
        </w:numPr>
        <w:suppressAutoHyphens/>
        <w:spacing w:before="240"/>
        <w:ind w:left="0" w:firstLine="709"/>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Гарантийный срок</w:t>
      </w:r>
    </w:p>
    <w:p w:rsidR="00E14FA1" w:rsidRPr="002F7BEC" w:rsidRDefault="00E14FA1" w:rsidP="00F94ABD">
      <w:pPr>
        <w:numPr>
          <w:ilvl w:val="1"/>
          <w:numId w:val="42"/>
        </w:numPr>
        <w:tabs>
          <w:tab w:val="num" w:pos="720"/>
        </w:tabs>
        <w:suppressAutoHyphens/>
        <w:ind w:left="0" w:firstLine="709"/>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lastRenderedPageBreak/>
        <w:t>Гарантийный срок работ устанавливается в размере 24 месяцев с момента подписания Акта приема-передачи выполненных работ, применяемых материалов - не менее срока, установленного производителем.</w:t>
      </w:r>
    </w:p>
    <w:p w:rsidR="00E14FA1" w:rsidRPr="002F7BEC" w:rsidRDefault="00E14FA1" w:rsidP="00E14FA1">
      <w:pPr>
        <w:suppressAutoHyphens/>
        <w:ind w:firstLine="567"/>
        <w:jc w:val="left"/>
        <w:rPr>
          <w:rFonts w:ascii="Times New Roman" w:eastAsia="Times New Roman" w:hAnsi="Times New Roman"/>
          <w:sz w:val="24"/>
          <w:szCs w:val="24"/>
          <w:lang w:eastAsia="ar-SA"/>
        </w:rPr>
      </w:pPr>
    </w:p>
    <w:tbl>
      <w:tblPr>
        <w:tblW w:w="9781" w:type="dxa"/>
        <w:tblInd w:w="-34" w:type="dxa"/>
        <w:tblLayout w:type="fixed"/>
        <w:tblLook w:val="01E0" w:firstRow="1" w:lastRow="1" w:firstColumn="1" w:lastColumn="1" w:noHBand="0" w:noVBand="0"/>
      </w:tblPr>
      <w:tblGrid>
        <w:gridCol w:w="4395"/>
        <w:gridCol w:w="992"/>
        <w:gridCol w:w="4394"/>
      </w:tblGrid>
      <w:tr w:rsidR="00E14FA1" w:rsidRPr="002F7BEC" w:rsidTr="00997978">
        <w:tc>
          <w:tcPr>
            <w:tcW w:w="4395" w:type="dxa"/>
          </w:tcPr>
          <w:p w:rsidR="00E14FA1" w:rsidRPr="002F7BEC" w:rsidRDefault="00E14FA1" w:rsidP="00E14FA1">
            <w:pPr>
              <w:suppressAutoHyphens/>
              <w:ind w:firstLine="567"/>
              <w:jc w:val="left"/>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ЗАКАЗЧИК:</w:t>
            </w:r>
          </w:p>
        </w:tc>
        <w:tc>
          <w:tcPr>
            <w:tcW w:w="992" w:type="dxa"/>
          </w:tcPr>
          <w:p w:rsidR="00E14FA1" w:rsidRPr="002F7BEC" w:rsidRDefault="00E14FA1" w:rsidP="00E14FA1">
            <w:pPr>
              <w:suppressAutoHyphens/>
              <w:ind w:firstLine="567"/>
              <w:jc w:val="left"/>
              <w:rPr>
                <w:rFonts w:ascii="Times New Roman" w:eastAsia="Times New Roman" w:hAnsi="Times New Roman"/>
                <w:b/>
                <w:sz w:val="24"/>
                <w:szCs w:val="24"/>
                <w:lang w:eastAsia="ar-SA"/>
              </w:rPr>
            </w:pPr>
          </w:p>
        </w:tc>
        <w:tc>
          <w:tcPr>
            <w:tcW w:w="4394" w:type="dxa"/>
          </w:tcPr>
          <w:p w:rsidR="00E14FA1" w:rsidRPr="002F7BEC" w:rsidRDefault="00E14FA1" w:rsidP="00E14FA1">
            <w:pPr>
              <w:suppressAutoHyphens/>
              <w:ind w:firstLine="567"/>
              <w:jc w:val="left"/>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ПОДРЯДЧИК:</w:t>
            </w:r>
          </w:p>
        </w:tc>
      </w:tr>
      <w:tr w:rsidR="00E14FA1" w:rsidRPr="002F7BEC" w:rsidTr="00997978">
        <w:tc>
          <w:tcPr>
            <w:tcW w:w="4395" w:type="dxa"/>
          </w:tcPr>
          <w:p w:rsidR="00E14FA1" w:rsidRPr="002F7BEC" w:rsidRDefault="00E14FA1" w:rsidP="00E14FA1">
            <w:pPr>
              <w:suppressAutoHyphens/>
              <w:ind w:firstLine="567"/>
              <w:jc w:val="left"/>
              <w:rPr>
                <w:rFonts w:ascii="Times New Roman" w:eastAsia="Times New Roman" w:hAnsi="Times New Roman"/>
                <w:b/>
                <w:bCs/>
                <w:sz w:val="24"/>
                <w:szCs w:val="24"/>
                <w:lang w:eastAsia="ar-SA"/>
              </w:rPr>
            </w:pPr>
            <w:r w:rsidRPr="002F7BEC">
              <w:rPr>
                <w:rFonts w:ascii="Times New Roman" w:eastAsia="Times New Roman" w:hAnsi="Times New Roman"/>
                <w:b/>
                <w:bCs/>
                <w:sz w:val="24"/>
                <w:szCs w:val="24"/>
                <w:lang w:eastAsia="ar-SA"/>
              </w:rPr>
              <w:t>ОАО «Мурманэнергосбыт»</w:t>
            </w:r>
          </w:p>
          <w:p w:rsidR="00E14FA1" w:rsidRPr="002F7BEC" w:rsidRDefault="00E14FA1" w:rsidP="00E14FA1">
            <w:pPr>
              <w:suppressAutoHyphens/>
              <w:ind w:firstLine="567"/>
              <w:jc w:val="left"/>
              <w:rPr>
                <w:rFonts w:ascii="Times New Roman" w:eastAsia="Times New Roman" w:hAnsi="Times New Roman"/>
                <w:b/>
                <w:bCs/>
                <w:sz w:val="24"/>
                <w:szCs w:val="24"/>
                <w:lang w:eastAsia="ar-SA"/>
              </w:rPr>
            </w:pPr>
          </w:p>
          <w:p w:rsidR="00E14FA1" w:rsidRPr="002F7BEC" w:rsidRDefault="00E14FA1" w:rsidP="00E14FA1">
            <w:pPr>
              <w:suppressAutoHyphens/>
              <w:ind w:firstLine="567"/>
              <w:jc w:val="left"/>
              <w:rPr>
                <w:rFonts w:ascii="Times New Roman" w:eastAsia="Times New Roman" w:hAnsi="Times New Roman"/>
                <w:b/>
                <w:bCs/>
                <w:sz w:val="24"/>
                <w:szCs w:val="24"/>
                <w:lang w:eastAsia="ar-SA"/>
              </w:rPr>
            </w:pPr>
            <w:r w:rsidRPr="002F7BEC">
              <w:rPr>
                <w:rFonts w:ascii="Times New Roman" w:eastAsia="Times New Roman" w:hAnsi="Times New Roman"/>
                <w:b/>
                <w:bCs/>
                <w:sz w:val="24"/>
                <w:szCs w:val="24"/>
                <w:lang w:eastAsia="ar-SA"/>
              </w:rPr>
              <w:t>______________________________</w:t>
            </w:r>
          </w:p>
          <w:p w:rsidR="00E14FA1" w:rsidRPr="002F7BEC" w:rsidRDefault="00E14FA1" w:rsidP="00E14FA1">
            <w:pPr>
              <w:suppressAutoHyphens/>
              <w:ind w:firstLine="567"/>
              <w:jc w:val="left"/>
              <w:rPr>
                <w:rFonts w:ascii="Times New Roman" w:eastAsia="Times New Roman" w:hAnsi="Times New Roman"/>
                <w:b/>
                <w:bCs/>
                <w:sz w:val="24"/>
                <w:szCs w:val="24"/>
                <w:lang w:eastAsia="ar-SA"/>
              </w:rPr>
            </w:pPr>
          </w:p>
          <w:p w:rsidR="00E14FA1" w:rsidRPr="002F7BEC" w:rsidRDefault="00E14FA1" w:rsidP="00E14FA1">
            <w:pPr>
              <w:suppressAutoHyphens/>
              <w:ind w:firstLine="567"/>
              <w:jc w:val="left"/>
              <w:rPr>
                <w:rFonts w:ascii="Times New Roman" w:eastAsia="Times New Roman" w:hAnsi="Times New Roman"/>
                <w:b/>
                <w:bCs/>
                <w:sz w:val="24"/>
                <w:szCs w:val="24"/>
                <w:lang w:eastAsia="ar-SA"/>
              </w:rPr>
            </w:pPr>
            <w:r w:rsidRPr="002F7BEC">
              <w:rPr>
                <w:rFonts w:ascii="Times New Roman" w:eastAsia="Times New Roman" w:hAnsi="Times New Roman"/>
                <w:b/>
                <w:bCs/>
                <w:sz w:val="24"/>
                <w:szCs w:val="24"/>
                <w:lang w:eastAsia="ar-SA"/>
              </w:rPr>
              <w:t>_____________/_______________/</w:t>
            </w:r>
          </w:p>
          <w:p w:rsidR="00E14FA1" w:rsidRPr="002F7BEC" w:rsidRDefault="00E14FA1" w:rsidP="00E14FA1">
            <w:pPr>
              <w:suppressAutoHyphens/>
              <w:ind w:firstLine="567"/>
              <w:jc w:val="left"/>
              <w:rPr>
                <w:rFonts w:ascii="Times New Roman" w:eastAsia="Times New Roman" w:hAnsi="Times New Roman"/>
                <w:b/>
                <w:bCs/>
                <w:sz w:val="24"/>
                <w:szCs w:val="24"/>
                <w:lang w:eastAsia="ar-SA"/>
              </w:rPr>
            </w:pPr>
          </w:p>
          <w:p w:rsidR="00E14FA1" w:rsidRPr="002F7BEC" w:rsidRDefault="00E14FA1" w:rsidP="00E14FA1">
            <w:pPr>
              <w:suppressAutoHyphens/>
              <w:ind w:firstLine="567"/>
              <w:jc w:val="left"/>
              <w:rPr>
                <w:rFonts w:ascii="Times New Roman" w:eastAsia="Times New Roman" w:hAnsi="Times New Roman"/>
                <w:bCs/>
                <w:sz w:val="24"/>
                <w:szCs w:val="24"/>
                <w:lang w:eastAsia="ar-SA"/>
              </w:rPr>
            </w:pPr>
            <w:r w:rsidRPr="002F7BEC">
              <w:rPr>
                <w:rFonts w:ascii="Times New Roman" w:eastAsia="Times New Roman" w:hAnsi="Times New Roman"/>
                <w:b/>
                <w:bCs/>
                <w:sz w:val="24"/>
                <w:szCs w:val="24"/>
                <w:lang w:eastAsia="ar-SA"/>
              </w:rPr>
              <w:t>«______»_____________</w:t>
            </w:r>
            <w:r w:rsidRPr="002F7BEC">
              <w:rPr>
                <w:rFonts w:ascii="Times New Roman" w:eastAsia="Times New Roman" w:hAnsi="Times New Roman"/>
                <w:bCs/>
                <w:sz w:val="24"/>
                <w:szCs w:val="24"/>
                <w:lang w:eastAsia="ar-SA"/>
              </w:rPr>
              <w:t>20 ___ г.</w:t>
            </w:r>
          </w:p>
          <w:p w:rsidR="00E14FA1" w:rsidRPr="002F7BEC" w:rsidRDefault="00E14FA1" w:rsidP="00E14FA1">
            <w:pPr>
              <w:suppressAutoHyphens/>
              <w:ind w:firstLine="567"/>
              <w:jc w:val="left"/>
              <w:rPr>
                <w:rFonts w:ascii="Times New Roman" w:eastAsia="Times New Roman" w:hAnsi="Times New Roman"/>
                <w:b/>
                <w:sz w:val="24"/>
                <w:szCs w:val="24"/>
                <w:lang w:eastAsia="ar-SA"/>
              </w:rPr>
            </w:pPr>
            <w:r w:rsidRPr="002F7BEC">
              <w:rPr>
                <w:rFonts w:ascii="Times New Roman" w:eastAsia="Times New Roman" w:hAnsi="Times New Roman"/>
                <w:b/>
                <w:bCs/>
                <w:sz w:val="24"/>
                <w:szCs w:val="24"/>
                <w:lang w:eastAsia="ar-SA"/>
              </w:rPr>
              <w:t xml:space="preserve">        М.П.</w:t>
            </w:r>
          </w:p>
        </w:tc>
        <w:tc>
          <w:tcPr>
            <w:tcW w:w="992" w:type="dxa"/>
          </w:tcPr>
          <w:p w:rsidR="00E14FA1" w:rsidRPr="002F7BEC" w:rsidRDefault="00E14FA1" w:rsidP="00E14FA1">
            <w:pPr>
              <w:suppressAutoHyphens/>
              <w:ind w:firstLine="567"/>
              <w:jc w:val="left"/>
              <w:rPr>
                <w:rFonts w:ascii="Times New Roman" w:eastAsia="Times New Roman" w:hAnsi="Times New Roman"/>
                <w:b/>
                <w:sz w:val="24"/>
                <w:szCs w:val="24"/>
                <w:lang w:eastAsia="ar-SA"/>
              </w:rPr>
            </w:pPr>
          </w:p>
        </w:tc>
        <w:tc>
          <w:tcPr>
            <w:tcW w:w="4394" w:type="dxa"/>
          </w:tcPr>
          <w:p w:rsidR="00E14FA1" w:rsidRPr="002F7BEC" w:rsidRDefault="00E14FA1" w:rsidP="00E14FA1">
            <w:pPr>
              <w:suppressAutoHyphens/>
              <w:ind w:firstLine="567"/>
              <w:jc w:val="left"/>
              <w:rPr>
                <w:rFonts w:ascii="Times New Roman" w:eastAsia="Times New Roman" w:hAnsi="Times New Roman"/>
                <w:b/>
                <w:bCs/>
                <w:sz w:val="24"/>
                <w:szCs w:val="24"/>
                <w:lang w:eastAsia="ar-SA"/>
              </w:rPr>
            </w:pPr>
          </w:p>
          <w:p w:rsidR="00E14FA1" w:rsidRPr="002F7BEC" w:rsidRDefault="00E14FA1" w:rsidP="00E14FA1">
            <w:pPr>
              <w:suppressAutoHyphens/>
              <w:ind w:firstLine="567"/>
              <w:jc w:val="left"/>
              <w:rPr>
                <w:rFonts w:ascii="Times New Roman" w:eastAsia="Times New Roman" w:hAnsi="Times New Roman"/>
                <w:b/>
                <w:bCs/>
                <w:sz w:val="24"/>
                <w:szCs w:val="24"/>
                <w:lang w:eastAsia="ar-SA"/>
              </w:rPr>
            </w:pPr>
          </w:p>
          <w:p w:rsidR="00E14FA1" w:rsidRPr="002F7BEC" w:rsidRDefault="00E14FA1" w:rsidP="00E14FA1">
            <w:pPr>
              <w:suppressAutoHyphens/>
              <w:ind w:firstLine="567"/>
              <w:jc w:val="left"/>
              <w:rPr>
                <w:rFonts w:ascii="Times New Roman" w:eastAsia="Times New Roman" w:hAnsi="Times New Roman"/>
                <w:b/>
                <w:bCs/>
                <w:sz w:val="24"/>
                <w:szCs w:val="24"/>
                <w:lang w:eastAsia="ar-SA"/>
              </w:rPr>
            </w:pPr>
            <w:r w:rsidRPr="002F7BEC">
              <w:rPr>
                <w:rFonts w:ascii="Times New Roman" w:eastAsia="Times New Roman" w:hAnsi="Times New Roman"/>
                <w:b/>
                <w:bCs/>
                <w:sz w:val="24"/>
                <w:szCs w:val="24"/>
                <w:lang w:eastAsia="ar-SA"/>
              </w:rPr>
              <w:t>______________________________</w:t>
            </w:r>
          </w:p>
          <w:p w:rsidR="00E14FA1" w:rsidRPr="002F7BEC" w:rsidRDefault="00E14FA1" w:rsidP="00E14FA1">
            <w:pPr>
              <w:suppressAutoHyphens/>
              <w:ind w:firstLine="567"/>
              <w:jc w:val="left"/>
              <w:rPr>
                <w:rFonts w:ascii="Times New Roman" w:eastAsia="Times New Roman" w:hAnsi="Times New Roman"/>
                <w:b/>
                <w:bCs/>
                <w:sz w:val="24"/>
                <w:szCs w:val="24"/>
                <w:lang w:eastAsia="ar-SA"/>
              </w:rPr>
            </w:pPr>
          </w:p>
          <w:p w:rsidR="00E14FA1" w:rsidRPr="002F7BEC" w:rsidRDefault="00E14FA1" w:rsidP="00E14FA1">
            <w:pPr>
              <w:suppressAutoHyphens/>
              <w:ind w:firstLine="567"/>
              <w:jc w:val="left"/>
              <w:rPr>
                <w:rFonts w:ascii="Times New Roman" w:eastAsia="Times New Roman" w:hAnsi="Times New Roman"/>
                <w:b/>
                <w:bCs/>
                <w:sz w:val="24"/>
                <w:szCs w:val="24"/>
                <w:lang w:eastAsia="ar-SA"/>
              </w:rPr>
            </w:pPr>
            <w:r w:rsidRPr="002F7BEC">
              <w:rPr>
                <w:rFonts w:ascii="Times New Roman" w:eastAsia="Times New Roman" w:hAnsi="Times New Roman"/>
                <w:b/>
                <w:bCs/>
                <w:sz w:val="24"/>
                <w:szCs w:val="24"/>
                <w:lang w:eastAsia="ar-SA"/>
              </w:rPr>
              <w:t>_______________/______________/</w:t>
            </w:r>
          </w:p>
          <w:p w:rsidR="00E14FA1" w:rsidRPr="002F7BEC" w:rsidRDefault="00E14FA1" w:rsidP="00E14FA1">
            <w:pPr>
              <w:suppressAutoHyphens/>
              <w:ind w:firstLine="567"/>
              <w:jc w:val="left"/>
              <w:rPr>
                <w:rFonts w:ascii="Times New Roman" w:eastAsia="Times New Roman" w:hAnsi="Times New Roman"/>
                <w:b/>
                <w:sz w:val="24"/>
                <w:szCs w:val="24"/>
                <w:lang w:eastAsia="ar-SA"/>
              </w:rPr>
            </w:pPr>
          </w:p>
          <w:p w:rsidR="00E14FA1" w:rsidRPr="002F7BEC" w:rsidRDefault="00E14FA1" w:rsidP="00E14FA1">
            <w:pPr>
              <w:suppressAutoHyphens/>
              <w:ind w:firstLine="567"/>
              <w:jc w:val="left"/>
              <w:rPr>
                <w:rFonts w:ascii="Times New Roman" w:eastAsia="Times New Roman" w:hAnsi="Times New Roman"/>
                <w:sz w:val="24"/>
                <w:szCs w:val="24"/>
                <w:lang w:eastAsia="ar-SA"/>
              </w:rPr>
            </w:pPr>
            <w:r w:rsidRPr="002F7BEC">
              <w:rPr>
                <w:rFonts w:ascii="Times New Roman" w:eastAsia="Times New Roman" w:hAnsi="Times New Roman"/>
                <w:b/>
                <w:sz w:val="24"/>
                <w:szCs w:val="24"/>
                <w:lang w:eastAsia="ar-SA"/>
              </w:rPr>
              <w:t xml:space="preserve">«______» _____________ </w:t>
            </w:r>
            <w:r w:rsidRPr="002F7BEC">
              <w:rPr>
                <w:rFonts w:ascii="Times New Roman" w:eastAsia="Times New Roman" w:hAnsi="Times New Roman"/>
                <w:sz w:val="24"/>
                <w:szCs w:val="24"/>
                <w:lang w:eastAsia="ar-SA"/>
              </w:rPr>
              <w:t>20 ___ г.</w:t>
            </w:r>
          </w:p>
          <w:p w:rsidR="00E14FA1" w:rsidRPr="002F7BEC" w:rsidRDefault="00E14FA1" w:rsidP="00E14FA1">
            <w:pPr>
              <w:suppressAutoHyphens/>
              <w:ind w:firstLine="567"/>
              <w:jc w:val="left"/>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 xml:space="preserve">        М.П.</w:t>
            </w:r>
          </w:p>
        </w:tc>
      </w:tr>
    </w:tbl>
    <w:p w:rsidR="00E14FA1" w:rsidRPr="002F7BEC" w:rsidRDefault="00E14FA1" w:rsidP="00E14FA1">
      <w:pPr>
        <w:suppressAutoHyphens/>
        <w:ind w:firstLine="567"/>
        <w:jc w:val="left"/>
        <w:rPr>
          <w:rFonts w:ascii="Times New Roman" w:eastAsia="Times New Roman" w:hAnsi="Times New Roman"/>
          <w:sz w:val="24"/>
          <w:szCs w:val="24"/>
          <w:lang w:val="en-US" w:eastAsia="ar-SA"/>
        </w:rPr>
      </w:pPr>
    </w:p>
    <w:p w:rsidR="00E14FA1" w:rsidRPr="002F7BEC" w:rsidRDefault="00E14FA1" w:rsidP="00E14FA1">
      <w:pPr>
        <w:suppressAutoHyphens/>
        <w:ind w:firstLine="567"/>
        <w:jc w:val="left"/>
        <w:rPr>
          <w:rFonts w:ascii="Times New Roman" w:eastAsia="Times New Roman" w:hAnsi="Times New Roman"/>
          <w:sz w:val="24"/>
          <w:szCs w:val="24"/>
          <w:lang w:eastAsia="ar-SA"/>
        </w:rPr>
      </w:pPr>
    </w:p>
    <w:p w:rsidR="00E14FA1" w:rsidRPr="002F7BEC" w:rsidRDefault="00E14FA1" w:rsidP="00E14FA1">
      <w:pPr>
        <w:suppressAutoHyphens/>
        <w:ind w:firstLine="567"/>
        <w:jc w:val="left"/>
        <w:rPr>
          <w:rFonts w:ascii="Times New Roman" w:eastAsia="Times New Roman" w:hAnsi="Times New Roman"/>
          <w:sz w:val="24"/>
          <w:szCs w:val="24"/>
          <w:lang w:eastAsia="ar-SA"/>
        </w:rPr>
      </w:pPr>
    </w:p>
    <w:p w:rsidR="00F94ABD" w:rsidRPr="002F7BEC" w:rsidRDefault="00F94ABD">
      <w:pPr>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br w:type="page"/>
      </w:r>
    </w:p>
    <w:p w:rsidR="00E14FA1" w:rsidRPr="002F7BEC" w:rsidRDefault="00E14FA1" w:rsidP="00F94ABD">
      <w:pPr>
        <w:suppressAutoHyphens/>
        <w:ind w:firstLine="567"/>
        <w:jc w:val="right"/>
        <w:rPr>
          <w:rFonts w:ascii="Times New Roman" w:eastAsia="Times New Roman" w:hAnsi="Times New Roman"/>
          <w:sz w:val="24"/>
          <w:szCs w:val="24"/>
          <w:lang w:eastAsia="ar-SA"/>
        </w:rPr>
      </w:pPr>
      <w:r w:rsidRPr="002F7BEC">
        <w:rPr>
          <w:rFonts w:ascii="Times New Roman" w:eastAsia="Times New Roman" w:hAnsi="Times New Roman"/>
          <w:b/>
          <w:bCs/>
          <w:sz w:val="24"/>
          <w:szCs w:val="24"/>
          <w:lang w:eastAsia="ar-SA"/>
        </w:rPr>
        <w:lastRenderedPageBreak/>
        <w:t xml:space="preserve">                             </w:t>
      </w:r>
      <w:r w:rsidRPr="002F7BEC">
        <w:rPr>
          <w:rFonts w:ascii="Times New Roman" w:eastAsia="Times New Roman" w:hAnsi="Times New Roman"/>
          <w:sz w:val="24"/>
          <w:szCs w:val="24"/>
          <w:lang w:eastAsia="ar-SA"/>
        </w:rPr>
        <w:t>Приложение №2</w:t>
      </w:r>
    </w:p>
    <w:p w:rsidR="00E14FA1" w:rsidRPr="002F7BEC" w:rsidRDefault="00E14FA1" w:rsidP="00F94ABD">
      <w:pPr>
        <w:suppressAutoHyphens/>
        <w:ind w:firstLine="567"/>
        <w:jc w:val="right"/>
        <w:rPr>
          <w:rFonts w:ascii="Times New Roman" w:eastAsia="Times New Roman" w:hAnsi="Times New Roman"/>
          <w:b/>
          <w:sz w:val="24"/>
          <w:szCs w:val="24"/>
          <w:lang w:eastAsia="ar-SA"/>
        </w:rPr>
      </w:pPr>
      <w:r w:rsidRPr="002F7BEC">
        <w:rPr>
          <w:rFonts w:ascii="Times New Roman" w:eastAsia="Times New Roman" w:hAnsi="Times New Roman"/>
          <w:sz w:val="24"/>
          <w:szCs w:val="24"/>
          <w:lang w:eastAsia="ar-SA"/>
        </w:rPr>
        <w:t>к Договору подряда № ______ от «____» ___________ 2015 г.</w:t>
      </w:r>
    </w:p>
    <w:p w:rsidR="00E14FA1" w:rsidRPr="002F7BEC" w:rsidRDefault="00E14FA1" w:rsidP="00E14FA1">
      <w:pPr>
        <w:suppressAutoHyphens/>
        <w:ind w:firstLine="567"/>
        <w:jc w:val="left"/>
        <w:rPr>
          <w:rFonts w:ascii="Times New Roman" w:eastAsia="Times New Roman" w:hAnsi="Times New Roman"/>
          <w:b/>
          <w:sz w:val="24"/>
          <w:szCs w:val="24"/>
          <w:lang w:eastAsia="ar-SA"/>
        </w:rPr>
      </w:pPr>
    </w:p>
    <w:p w:rsidR="00E14FA1" w:rsidRPr="002F7BEC" w:rsidRDefault="00E14FA1" w:rsidP="00E14FA1">
      <w:pPr>
        <w:suppressAutoHyphens/>
        <w:ind w:firstLine="567"/>
        <w:jc w:val="left"/>
        <w:rPr>
          <w:rFonts w:ascii="Times New Roman" w:eastAsia="Times New Roman" w:hAnsi="Times New Roman"/>
          <w:b/>
          <w:sz w:val="24"/>
          <w:szCs w:val="24"/>
          <w:lang w:eastAsia="ar-SA"/>
        </w:rPr>
      </w:pPr>
    </w:p>
    <w:p w:rsidR="00E14FA1" w:rsidRPr="002F7BEC" w:rsidRDefault="00E14FA1" w:rsidP="00235D96">
      <w:pPr>
        <w:suppressAutoHyphens/>
        <w:ind w:firstLine="567"/>
        <w:jc w:val="center"/>
        <w:rPr>
          <w:rFonts w:ascii="Times New Roman" w:eastAsia="Times New Roman" w:hAnsi="Times New Roman"/>
          <w:sz w:val="24"/>
          <w:szCs w:val="24"/>
          <w:lang w:eastAsia="ar-SA"/>
        </w:rPr>
      </w:pPr>
      <w:r w:rsidRPr="002F7BEC">
        <w:rPr>
          <w:rFonts w:ascii="Times New Roman" w:eastAsia="Times New Roman" w:hAnsi="Times New Roman"/>
          <w:b/>
          <w:sz w:val="24"/>
          <w:szCs w:val="24"/>
          <w:lang w:eastAsia="ar-SA"/>
        </w:rPr>
        <w:t>ЛОКАЛЬНАЯ СМЕТА</w:t>
      </w:r>
    </w:p>
    <w:p w:rsidR="00E14FA1" w:rsidRPr="002F7BEC" w:rsidRDefault="00E14FA1" w:rsidP="00E14FA1">
      <w:pPr>
        <w:suppressAutoHyphens/>
        <w:ind w:firstLine="567"/>
        <w:jc w:val="left"/>
        <w:rPr>
          <w:rFonts w:ascii="Times New Roman" w:eastAsia="Times New Roman" w:hAnsi="Times New Roman"/>
          <w:sz w:val="24"/>
          <w:szCs w:val="24"/>
          <w:lang w:eastAsia="ar-SA"/>
        </w:rPr>
      </w:pPr>
    </w:p>
    <w:p w:rsidR="00E14FA1" w:rsidRPr="002F7BEC" w:rsidRDefault="00E14FA1" w:rsidP="00235D96">
      <w:pPr>
        <w:suppressAutoHyphens/>
        <w:ind w:firstLine="0"/>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г. Мурманск</w:t>
      </w:r>
      <w:r w:rsidRPr="002F7BEC">
        <w:rPr>
          <w:rFonts w:ascii="Times New Roman" w:eastAsia="Times New Roman" w:hAnsi="Times New Roman"/>
          <w:sz w:val="24"/>
          <w:szCs w:val="24"/>
          <w:lang w:eastAsia="ar-SA"/>
        </w:rPr>
        <w:tab/>
      </w:r>
      <w:r w:rsidRPr="002F7BEC">
        <w:rPr>
          <w:rFonts w:ascii="Times New Roman" w:eastAsia="Times New Roman" w:hAnsi="Times New Roman"/>
          <w:sz w:val="24"/>
          <w:szCs w:val="24"/>
          <w:lang w:eastAsia="ar-SA"/>
        </w:rPr>
        <w:tab/>
      </w:r>
      <w:r w:rsidRPr="002F7BEC">
        <w:rPr>
          <w:rFonts w:ascii="Times New Roman" w:eastAsia="Times New Roman" w:hAnsi="Times New Roman"/>
          <w:sz w:val="24"/>
          <w:szCs w:val="24"/>
          <w:lang w:eastAsia="ar-SA"/>
        </w:rPr>
        <w:tab/>
        <w:t xml:space="preserve">                                                                    «___» ___________2015 г.</w:t>
      </w:r>
    </w:p>
    <w:p w:rsidR="00E14FA1" w:rsidRPr="002F7BEC" w:rsidRDefault="00E14FA1" w:rsidP="00E14FA1">
      <w:pPr>
        <w:suppressAutoHyphens/>
        <w:ind w:firstLine="567"/>
        <w:jc w:val="left"/>
        <w:rPr>
          <w:rFonts w:ascii="Times New Roman" w:eastAsia="Times New Roman" w:hAnsi="Times New Roman"/>
          <w:sz w:val="24"/>
          <w:szCs w:val="24"/>
          <w:lang w:eastAsia="ar-SA"/>
        </w:rPr>
      </w:pPr>
    </w:p>
    <w:p w:rsidR="00E14FA1" w:rsidRPr="002F7BEC" w:rsidRDefault="00E14FA1" w:rsidP="00E14FA1">
      <w:pPr>
        <w:suppressAutoHyphens/>
        <w:ind w:firstLine="567"/>
        <w:jc w:val="left"/>
        <w:rPr>
          <w:rFonts w:ascii="Times New Roman" w:eastAsia="Times New Roman" w:hAnsi="Times New Roman"/>
          <w:b/>
          <w:sz w:val="24"/>
          <w:szCs w:val="24"/>
          <w:lang w:eastAsia="ar-SA"/>
        </w:rPr>
      </w:pPr>
    </w:p>
    <w:p w:rsidR="00E14FA1" w:rsidRPr="002F7BEC" w:rsidRDefault="00E14FA1" w:rsidP="00E14FA1">
      <w:pPr>
        <w:suppressAutoHyphens/>
        <w:ind w:firstLine="567"/>
        <w:jc w:val="left"/>
        <w:rPr>
          <w:rFonts w:ascii="Times New Roman" w:eastAsia="Times New Roman" w:hAnsi="Times New Roman"/>
          <w:sz w:val="24"/>
          <w:szCs w:val="24"/>
          <w:lang w:eastAsia="ar-SA"/>
        </w:rPr>
      </w:pPr>
      <w:r w:rsidRPr="002F7BEC">
        <w:rPr>
          <w:rFonts w:ascii="Times New Roman" w:eastAsia="Times New Roman" w:hAnsi="Times New Roman"/>
          <w:b/>
          <w:bCs/>
          <w:sz w:val="24"/>
          <w:szCs w:val="24"/>
          <w:lang w:eastAsia="ar-SA"/>
        </w:rPr>
        <w:t xml:space="preserve">Открытое акционерное общество «Мурманэнергосбыт»                                           (ОАО «Мурманэнергосбыт»), </w:t>
      </w:r>
      <w:r w:rsidRPr="002F7BEC">
        <w:rPr>
          <w:rFonts w:ascii="Times New Roman" w:eastAsia="Times New Roman" w:hAnsi="Times New Roman"/>
          <w:sz w:val="24"/>
          <w:szCs w:val="24"/>
          <w:lang w:eastAsia="ar-SA"/>
        </w:rPr>
        <w:t xml:space="preserve">именуемое в дальнейшем Заказчик, в лице ___________________________________, </w:t>
      </w:r>
      <w:proofErr w:type="gramStart"/>
      <w:r w:rsidRPr="002F7BEC">
        <w:rPr>
          <w:rFonts w:ascii="Times New Roman" w:eastAsia="Times New Roman" w:hAnsi="Times New Roman"/>
          <w:sz w:val="24"/>
          <w:szCs w:val="24"/>
          <w:lang w:eastAsia="ar-SA"/>
        </w:rPr>
        <w:t>действующего</w:t>
      </w:r>
      <w:proofErr w:type="gramEnd"/>
      <w:r w:rsidRPr="002F7BEC">
        <w:rPr>
          <w:rFonts w:ascii="Times New Roman" w:eastAsia="Times New Roman" w:hAnsi="Times New Roman"/>
          <w:sz w:val="24"/>
          <w:szCs w:val="24"/>
          <w:lang w:eastAsia="ar-SA"/>
        </w:rPr>
        <w:t xml:space="preserve"> на основании __________________, с одной стороны, и  ___________________ (_________), именуемое в дальнейшем Подрядчик, </w:t>
      </w:r>
      <w:r w:rsidRPr="002F7BEC">
        <w:rPr>
          <w:rFonts w:ascii="Times New Roman" w:eastAsia="Times New Roman" w:hAnsi="Times New Roman"/>
          <w:sz w:val="24"/>
          <w:szCs w:val="24"/>
          <w:lang w:eastAsia="ar-SA"/>
        </w:rPr>
        <w:fldChar w:fldCharType="begin"/>
      </w:r>
      <w:r w:rsidRPr="002F7BEC">
        <w:rPr>
          <w:rFonts w:ascii="Times New Roman" w:eastAsia="Times New Roman" w:hAnsi="Times New Roman"/>
          <w:sz w:val="24"/>
          <w:szCs w:val="24"/>
          <w:lang w:eastAsia="ar-SA"/>
        </w:rPr>
        <w:instrText xml:space="preserve"> COMMENTS </w:instrText>
      </w:r>
      <w:r w:rsidRPr="002F7BEC">
        <w:rPr>
          <w:rFonts w:ascii="Times New Roman" w:eastAsia="Times New Roman" w:hAnsi="Times New Roman"/>
          <w:sz w:val="24"/>
          <w:szCs w:val="24"/>
          <w:lang w:eastAsia="ar-SA"/>
        </w:rPr>
        <w:fldChar w:fldCharType="end"/>
      </w:r>
      <w:r w:rsidRPr="002F7BEC">
        <w:rPr>
          <w:rFonts w:ascii="Times New Roman" w:eastAsia="Times New Roman" w:hAnsi="Times New Roman"/>
          <w:sz w:val="24"/>
          <w:szCs w:val="24"/>
          <w:lang w:eastAsia="ar-SA"/>
        </w:rPr>
        <w:t xml:space="preserve"> в лице ____________________, действующего на основании ________________ </w:t>
      </w:r>
      <w:r w:rsidRPr="002F7BEC">
        <w:rPr>
          <w:rFonts w:ascii="Times New Roman" w:eastAsia="Times New Roman" w:hAnsi="Times New Roman"/>
          <w:sz w:val="24"/>
          <w:szCs w:val="24"/>
          <w:lang w:eastAsia="ar-SA"/>
        </w:rPr>
        <w:fldChar w:fldCharType="begin"/>
      </w:r>
      <w:r w:rsidRPr="002F7BEC">
        <w:rPr>
          <w:rFonts w:ascii="Times New Roman" w:eastAsia="Times New Roman" w:hAnsi="Times New Roman"/>
          <w:sz w:val="24"/>
          <w:szCs w:val="24"/>
          <w:lang w:eastAsia="ar-SA"/>
        </w:rPr>
        <w:instrText xml:space="preserve"> COMMENTS </w:instrText>
      </w:r>
      <w:r w:rsidRPr="002F7BEC">
        <w:rPr>
          <w:rFonts w:ascii="Times New Roman" w:eastAsia="Times New Roman" w:hAnsi="Times New Roman"/>
          <w:sz w:val="24"/>
          <w:szCs w:val="24"/>
          <w:lang w:eastAsia="ar-SA"/>
        </w:rPr>
        <w:fldChar w:fldCharType="end"/>
      </w:r>
      <w:r w:rsidRPr="002F7BEC">
        <w:rPr>
          <w:rFonts w:ascii="Times New Roman" w:eastAsia="Times New Roman" w:hAnsi="Times New Roman"/>
          <w:sz w:val="24"/>
          <w:szCs w:val="24"/>
          <w:lang w:eastAsia="ar-SA"/>
        </w:rPr>
        <w:t>, с другой стороны, вместе именуемые Стороны, согласовали следующую локальную смету:</w:t>
      </w:r>
    </w:p>
    <w:p w:rsidR="00E14FA1" w:rsidRPr="002F7BEC" w:rsidRDefault="00E14FA1" w:rsidP="00E14FA1">
      <w:pPr>
        <w:suppressAutoHyphens/>
        <w:ind w:firstLine="567"/>
        <w:jc w:val="left"/>
        <w:rPr>
          <w:rFonts w:ascii="Times New Roman" w:eastAsia="Times New Roman" w:hAnsi="Times New Roman"/>
          <w:sz w:val="24"/>
          <w:szCs w:val="24"/>
          <w:lang w:eastAsia="ar-SA"/>
        </w:rPr>
      </w:pPr>
    </w:p>
    <w:p w:rsidR="00E14FA1" w:rsidRPr="002F7BEC" w:rsidRDefault="00E14FA1" w:rsidP="00E14FA1">
      <w:pPr>
        <w:suppressAutoHyphens/>
        <w:ind w:firstLine="567"/>
        <w:jc w:val="left"/>
        <w:rPr>
          <w:rFonts w:ascii="Times New Roman" w:eastAsia="Times New Roman" w:hAnsi="Times New Roman"/>
          <w:sz w:val="24"/>
          <w:szCs w:val="24"/>
          <w:lang w:eastAsia="ar-SA"/>
        </w:rPr>
      </w:pPr>
    </w:p>
    <w:p w:rsidR="00E14FA1" w:rsidRPr="002F7BEC" w:rsidRDefault="00E14FA1" w:rsidP="00E14FA1">
      <w:pPr>
        <w:suppressAutoHyphens/>
        <w:ind w:firstLine="567"/>
        <w:jc w:val="left"/>
        <w:rPr>
          <w:rFonts w:ascii="Times New Roman" w:eastAsia="Times New Roman" w:hAnsi="Times New Roman"/>
          <w:sz w:val="24"/>
          <w:szCs w:val="24"/>
          <w:lang w:eastAsia="ar-SA"/>
        </w:rPr>
      </w:pPr>
    </w:p>
    <w:p w:rsidR="00E14FA1" w:rsidRPr="002F7BEC" w:rsidRDefault="00E14FA1" w:rsidP="00E14FA1">
      <w:pPr>
        <w:suppressAutoHyphens/>
        <w:ind w:firstLine="567"/>
        <w:jc w:val="left"/>
        <w:rPr>
          <w:rFonts w:ascii="Times New Roman" w:eastAsia="Times New Roman" w:hAnsi="Times New Roman"/>
          <w:sz w:val="24"/>
          <w:szCs w:val="24"/>
          <w:lang w:eastAsia="ar-SA"/>
        </w:rPr>
      </w:pPr>
    </w:p>
    <w:tbl>
      <w:tblPr>
        <w:tblW w:w="9781" w:type="dxa"/>
        <w:tblInd w:w="-34" w:type="dxa"/>
        <w:tblLayout w:type="fixed"/>
        <w:tblLook w:val="01E0" w:firstRow="1" w:lastRow="1" w:firstColumn="1" w:lastColumn="1" w:noHBand="0" w:noVBand="0"/>
      </w:tblPr>
      <w:tblGrid>
        <w:gridCol w:w="4395"/>
        <w:gridCol w:w="992"/>
        <w:gridCol w:w="4394"/>
      </w:tblGrid>
      <w:tr w:rsidR="00E14FA1" w:rsidRPr="002F7BEC" w:rsidTr="00997978">
        <w:tc>
          <w:tcPr>
            <w:tcW w:w="4395" w:type="dxa"/>
          </w:tcPr>
          <w:p w:rsidR="00E14FA1" w:rsidRPr="002F7BEC" w:rsidRDefault="00E14FA1" w:rsidP="00E14FA1">
            <w:pPr>
              <w:suppressAutoHyphens/>
              <w:ind w:firstLine="567"/>
              <w:jc w:val="left"/>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ЗАКАЗЧИК:</w:t>
            </w:r>
          </w:p>
        </w:tc>
        <w:tc>
          <w:tcPr>
            <w:tcW w:w="992" w:type="dxa"/>
          </w:tcPr>
          <w:p w:rsidR="00E14FA1" w:rsidRPr="002F7BEC" w:rsidRDefault="00E14FA1" w:rsidP="00E14FA1">
            <w:pPr>
              <w:suppressAutoHyphens/>
              <w:ind w:firstLine="567"/>
              <w:jc w:val="left"/>
              <w:rPr>
                <w:rFonts w:ascii="Times New Roman" w:eastAsia="Times New Roman" w:hAnsi="Times New Roman"/>
                <w:b/>
                <w:sz w:val="24"/>
                <w:szCs w:val="24"/>
                <w:lang w:eastAsia="ar-SA"/>
              </w:rPr>
            </w:pPr>
          </w:p>
        </w:tc>
        <w:tc>
          <w:tcPr>
            <w:tcW w:w="4394" w:type="dxa"/>
          </w:tcPr>
          <w:p w:rsidR="00E14FA1" w:rsidRPr="002F7BEC" w:rsidRDefault="00E14FA1" w:rsidP="00E14FA1">
            <w:pPr>
              <w:suppressAutoHyphens/>
              <w:ind w:firstLine="567"/>
              <w:jc w:val="left"/>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ПОДРЯДЧИК:</w:t>
            </w:r>
          </w:p>
        </w:tc>
      </w:tr>
      <w:tr w:rsidR="00E14FA1" w:rsidRPr="002F7BEC" w:rsidTr="00997978">
        <w:tc>
          <w:tcPr>
            <w:tcW w:w="4395" w:type="dxa"/>
          </w:tcPr>
          <w:p w:rsidR="00E14FA1" w:rsidRPr="002F7BEC" w:rsidRDefault="00E14FA1" w:rsidP="00E14FA1">
            <w:pPr>
              <w:suppressAutoHyphens/>
              <w:ind w:firstLine="567"/>
              <w:jc w:val="left"/>
              <w:rPr>
                <w:rFonts w:ascii="Times New Roman" w:eastAsia="Times New Roman" w:hAnsi="Times New Roman"/>
                <w:b/>
                <w:bCs/>
                <w:sz w:val="24"/>
                <w:szCs w:val="24"/>
                <w:lang w:eastAsia="ar-SA"/>
              </w:rPr>
            </w:pPr>
            <w:r w:rsidRPr="002F7BEC">
              <w:rPr>
                <w:rFonts w:ascii="Times New Roman" w:eastAsia="Times New Roman" w:hAnsi="Times New Roman"/>
                <w:b/>
                <w:bCs/>
                <w:sz w:val="24"/>
                <w:szCs w:val="24"/>
                <w:lang w:eastAsia="ar-SA"/>
              </w:rPr>
              <w:t>ОАО «Мурманэнергосбыт»</w:t>
            </w:r>
          </w:p>
          <w:p w:rsidR="00E14FA1" w:rsidRPr="002F7BEC" w:rsidRDefault="00E14FA1" w:rsidP="00E14FA1">
            <w:pPr>
              <w:suppressAutoHyphens/>
              <w:ind w:firstLine="567"/>
              <w:jc w:val="left"/>
              <w:rPr>
                <w:rFonts w:ascii="Times New Roman" w:eastAsia="Times New Roman" w:hAnsi="Times New Roman"/>
                <w:b/>
                <w:bCs/>
                <w:sz w:val="24"/>
                <w:szCs w:val="24"/>
                <w:lang w:eastAsia="ar-SA"/>
              </w:rPr>
            </w:pPr>
          </w:p>
          <w:p w:rsidR="00E14FA1" w:rsidRPr="002F7BEC" w:rsidRDefault="00E14FA1" w:rsidP="00E14FA1">
            <w:pPr>
              <w:suppressAutoHyphens/>
              <w:ind w:firstLine="567"/>
              <w:jc w:val="left"/>
              <w:rPr>
                <w:rFonts w:ascii="Times New Roman" w:eastAsia="Times New Roman" w:hAnsi="Times New Roman"/>
                <w:b/>
                <w:bCs/>
                <w:sz w:val="24"/>
                <w:szCs w:val="24"/>
                <w:lang w:eastAsia="ar-SA"/>
              </w:rPr>
            </w:pPr>
            <w:r w:rsidRPr="002F7BEC">
              <w:rPr>
                <w:rFonts w:ascii="Times New Roman" w:eastAsia="Times New Roman" w:hAnsi="Times New Roman"/>
                <w:b/>
                <w:bCs/>
                <w:sz w:val="24"/>
                <w:szCs w:val="24"/>
                <w:lang w:eastAsia="ar-SA"/>
              </w:rPr>
              <w:t>______________________________</w:t>
            </w:r>
          </w:p>
          <w:p w:rsidR="00E14FA1" w:rsidRPr="002F7BEC" w:rsidRDefault="00E14FA1" w:rsidP="00E14FA1">
            <w:pPr>
              <w:suppressAutoHyphens/>
              <w:ind w:firstLine="567"/>
              <w:jc w:val="left"/>
              <w:rPr>
                <w:rFonts w:ascii="Times New Roman" w:eastAsia="Times New Roman" w:hAnsi="Times New Roman"/>
                <w:b/>
                <w:bCs/>
                <w:sz w:val="24"/>
                <w:szCs w:val="24"/>
                <w:lang w:eastAsia="ar-SA"/>
              </w:rPr>
            </w:pPr>
          </w:p>
          <w:p w:rsidR="00E14FA1" w:rsidRPr="002F7BEC" w:rsidRDefault="00E14FA1" w:rsidP="00E14FA1">
            <w:pPr>
              <w:suppressAutoHyphens/>
              <w:ind w:firstLine="567"/>
              <w:jc w:val="left"/>
              <w:rPr>
                <w:rFonts w:ascii="Times New Roman" w:eastAsia="Times New Roman" w:hAnsi="Times New Roman"/>
                <w:b/>
                <w:bCs/>
                <w:sz w:val="24"/>
                <w:szCs w:val="24"/>
                <w:lang w:eastAsia="ar-SA"/>
              </w:rPr>
            </w:pPr>
            <w:r w:rsidRPr="002F7BEC">
              <w:rPr>
                <w:rFonts w:ascii="Times New Roman" w:eastAsia="Times New Roman" w:hAnsi="Times New Roman"/>
                <w:b/>
                <w:bCs/>
                <w:sz w:val="24"/>
                <w:szCs w:val="24"/>
                <w:lang w:eastAsia="ar-SA"/>
              </w:rPr>
              <w:t>_____________/_______________/</w:t>
            </w:r>
          </w:p>
          <w:p w:rsidR="00E14FA1" w:rsidRPr="002F7BEC" w:rsidRDefault="00E14FA1" w:rsidP="00E14FA1">
            <w:pPr>
              <w:suppressAutoHyphens/>
              <w:ind w:firstLine="567"/>
              <w:jc w:val="left"/>
              <w:rPr>
                <w:rFonts w:ascii="Times New Roman" w:eastAsia="Times New Roman" w:hAnsi="Times New Roman"/>
                <w:b/>
                <w:bCs/>
                <w:sz w:val="24"/>
                <w:szCs w:val="24"/>
                <w:lang w:eastAsia="ar-SA"/>
              </w:rPr>
            </w:pPr>
          </w:p>
          <w:p w:rsidR="00E14FA1" w:rsidRPr="002F7BEC" w:rsidRDefault="00E14FA1" w:rsidP="00E14FA1">
            <w:pPr>
              <w:suppressAutoHyphens/>
              <w:ind w:firstLine="567"/>
              <w:jc w:val="left"/>
              <w:rPr>
                <w:rFonts w:ascii="Times New Roman" w:eastAsia="Times New Roman" w:hAnsi="Times New Roman"/>
                <w:bCs/>
                <w:sz w:val="24"/>
                <w:szCs w:val="24"/>
                <w:lang w:eastAsia="ar-SA"/>
              </w:rPr>
            </w:pPr>
            <w:r w:rsidRPr="002F7BEC">
              <w:rPr>
                <w:rFonts w:ascii="Times New Roman" w:eastAsia="Times New Roman" w:hAnsi="Times New Roman"/>
                <w:b/>
                <w:bCs/>
                <w:sz w:val="24"/>
                <w:szCs w:val="24"/>
                <w:lang w:eastAsia="ar-SA"/>
              </w:rPr>
              <w:t>«______»_____________</w:t>
            </w:r>
            <w:r w:rsidRPr="002F7BEC">
              <w:rPr>
                <w:rFonts w:ascii="Times New Roman" w:eastAsia="Times New Roman" w:hAnsi="Times New Roman"/>
                <w:bCs/>
                <w:sz w:val="24"/>
                <w:szCs w:val="24"/>
                <w:lang w:eastAsia="ar-SA"/>
              </w:rPr>
              <w:t>20 ___ г.</w:t>
            </w:r>
          </w:p>
          <w:p w:rsidR="00E14FA1" w:rsidRPr="002F7BEC" w:rsidRDefault="00E14FA1" w:rsidP="00E14FA1">
            <w:pPr>
              <w:suppressAutoHyphens/>
              <w:ind w:firstLine="567"/>
              <w:jc w:val="left"/>
              <w:rPr>
                <w:rFonts w:ascii="Times New Roman" w:eastAsia="Times New Roman" w:hAnsi="Times New Roman"/>
                <w:b/>
                <w:sz w:val="24"/>
                <w:szCs w:val="24"/>
                <w:lang w:eastAsia="ar-SA"/>
              </w:rPr>
            </w:pPr>
            <w:r w:rsidRPr="002F7BEC">
              <w:rPr>
                <w:rFonts w:ascii="Times New Roman" w:eastAsia="Times New Roman" w:hAnsi="Times New Roman"/>
                <w:b/>
                <w:bCs/>
                <w:sz w:val="24"/>
                <w:szCs w:val="24"/>
                <w:lang w:eastAsia="ar-SA"/>
              </w:rPr>
              <w:t xml:space="preserve">        М.П.</w:t>
            </w:r>
          </w:p>
        </w:tc>
        <w:tc>
          <w:tcPr>
            <w:tcW w:w="992" w:type="dxa"/>
          </w:tcPr>
          <w:p w:rsidR="00E14FA1" w:rsidRPr="002F7BEC" w:rsidRDefault="00E14FA1" w:rsidP="00E14FA1">
            <w:pPr>
              <w:suppressAutoHyphens/>
              <w:ind w:firstLine="567"/>
              <w:jc w:val="left"/>
              <w:rPr>
                <w:rFonts w:ascii="Times New Roman" w:eastAsia="Times New Roman" w:hAnsi="Times New Roman"/>
                <w:b/>
                <w:sz w:val="24"/>
                <w:szCs w:val="24"/>
                <w:lang w:eastAsia="ar-SA"/>
              </w:rPr>
            </w:pPr>
          </w:p>
        </w:tc>
        <w:tc>
          <w:tcPr>
            <w:tcW w:w="4394" w:type="dxa"/>
          </w:tcPr>
          <w:p w:rsidR="00E14FA1" w:rsidRPr="002F7BEC" w:rsidRDefault="00E14FA1" w:rsidP="00E14FA1">
            <w:pPr>
              <w:suppressAutoHyphens/>
              <w:ind w:firstLine="567"/>
              <w:jc w:val="left"/>
              <w:rPr>
                <w:rFonts w:ascii="Times New Roman" w:eastAsia="Times New Roman" w:hAnsi="Times New Roman"/>
                <w:b/>
                <w:bCs/>
                <w:sz w:val="24"/>
                <w:szCs w:val="24"/>
                <w:lang w:eastAsia="ar-SA"/>
              </w:rPr>
            </w:pPr>
          </w:p>
          <w:p w:rsidR="00E14FA1" w:rsidRPr="002F7BEC" w:rsidRDefault="00E14FA1" w:rsidP="00E14FA1">
            <w:pPr>
              <w:suppressAutoHyphens/>
              <w:ind w:firstLine="567"/>
              <w:jc w:val="left"/>
              <w:rPr>
                <w:rFonts w:ascii="Times New Roman" w:eastAsia="Times New Roman" w:hAnsi="Times New Roman"/>
                <w:b/>
                <w:bCs/>
                <w:sz w:val="24"/>
                <w:szCs w:val="24"/>
                <w:lang w:eastAsia="ar-SA"/>
              </w:rPr>
            </w:pPr>
          </w:p>
          <w:p w:rsidR="00E14FA1" w:rsidRPr="002F7BEC" w:rsidRDefault="00E14FA1" w:rsidP="00E14FA1">
            <w:pPr>
              <w:suppressAutoHyphens/>
              <w:ind w:firstLine="567"/>
              <w:jc w:val="left"/>
              <w:rPr>
                <w:rFonts w:ascii="Times New Roman" w:eastAsia="Times New Roman" w:hAnsi="Times New Roman"/>
                <w:b/>
                <w:bCs/>
                <w:sz w:val="24"/>
                <w:szCs w:val="24"/>
                <w:lang w:eastAsia="ar-SA"/>
              </w:rPr>
            </w:pPr>
            <w:r w:rsidRPr="002F7BEC">
              <w:rPr>
                <w:rFonts w:ascii="Times New Roman" w:eastAsia="Times New Roman" w:hAnsi="Times New Roman"/>
                <w:b/>
                <w:bCs/>
                <w:sz w:val="24"/>
                <w:szCs w:val="24"/>
                <w:lang w:eastAsia="ar-SA"/>
              </w:rPr>
              <w:t>______________________________</w:t>
            </w:r>
          </w:p>
          <w:p w:rsidR="00E14FA1" w:rsidRPr="002F7BEC" w:rsidRDefault="00E14FA1" w:rsidP="00E14FA1">
            <w:pPr>
              <w:suppressAutoHyphens/>
              <w:ind w:firstLine="567"/>
              <w:jc w:val="left"/>
              <w:rPr>
                <w:rFonts w:ascii="Times New Roman" w:eastAsia="Times New Roman" w:hAnsi="Times New Roman"/>
                <w:b/>
                <w:bCs/>
                <w:sz w:val="24"/>
                <w:szCs w:val="24"/>
                <w:lang w:eastAsia="ar-SA"/>
              </w:rPr>
            </w:pPr>
          </w:p>
          <w:p w:rsidR="00E14FA1" w:rsidRPr="002F7BEC" w:rsidRDefault="00E14FA1" w:rsidP="00E14FA1">
            <w:pPr>
              <w:suppressAutoHyphens/>
              <w:ind w:firstLine="567"/>
              <w:jc w:val="left"/>
              <w:rPr>
                <w:rFonts w:ascii="Times New Roman" w:eastAsia="Times New Roman" w:hAnsi="Times New Roman"/>
                <w:b/>
                <w:bCs/>
                <w:sz w:val="24"/>
                <w:szCs w:val="24"/>
                <w:lang w:eastAsia="ar-SA"/>
              </w:rPr>
            </w:pPr>
            <w:r w:rsidRPr="002F7BEC">
              <w:rPr>
                <w:rFonts w:ascii="Times New Roman" w:eastAsia="Times New Roman" w:hAnsi="Times New Roman"/>
                <w:b/>
                <w:bCs/>
                <w:sz w:val="24"/>
                <w:szCs w:val="24"/>
                <w:lang w:eastAsia="ar-SA"/>
              </w:rPr>
              <w:t>_______________/______________/</w:t>
            </w:r>
          </w:p>
          <w:p w:rsidR="00E14FA1" w:rsidRPr="002F7BEC" w:rsidRDefault="00E14FA1" w:rsidP="00E14FA1">
            <w:pPr>
              <w:suppressAutoHyphens/>
              <w:ind w:firstLine="567"/>
              <w:jc w:val="left"/>
              <w:rPr>
                <w:rFonts w:ascii="Times New Roman" w:eastAsia="Times New Roman" w:hAnsi="Times New Roman"/>
                <w:b/>
                <w:sz w:val="24"/>
                <w:szCs w:val="24"/>
                <w:lang w:eastAsia="ar-SA"/>
              </w:rPr>
            </w:pPr>
          </w:p>
          <w:p w:rsidR="00E14FA1" w:rsidRPr="002F7BEC" w:rsidRDefault="00E14FA1" w:rsidP="00E14FA1">
            <w:pPr>
              <w:suppressAutoHyphens/>
              <w:ind w:firstLine="567"/>
              <w:jc w:val="left"/>
              <w:rPr>
                <w:rFonts w:ascii="Times New Roman" w:eastAsia="Times New Roman" w:hAnsi="Times New Roman"/>
                <w:sz w:val="24"/>
                <w:szCs w:val="24"/>
                <w:lang w:eastAsia="ar-SA"/>
              </w:rPr>
            </w:pPr>
            <w:r w:rsidRPr="002F7BEC">
              <w:rPr>
                <w:rFonts w:ascii="Times New Roman" w:eastAsia="Times New Roman" w:hAnsi="Times New Roman"/>
                <w:b/>
                <w:sz w:val="24"/>
                <w:szCs w:val="24"/>
                <w:lang w:eastAsia="ar-SA"/>
              </w:rPr>
              <w:t xml:space="preserve">«______» _____________ </w:t>
            </w:r>
            <w:r w:rsidRPr="002F7BEC">
              <w:rPr>
                <w:rFonts w:ascii="Times New Roman" w:eastAsia="Times New Roman" w:hAnsi="Times New Roman"/>
                <w:sz w:val="24"/>
                <w:szCs w:val="24"/>
                <w:lang w:eastAsia="ar-SA"/>
              </w:rPr>
              <w:t>20 ___ г.</w:t>
            </w:r>
          </w:p>
          <w:p w:rsidR="00E14FA1" w:rsidRPr="002F7BEC" w:rsidRDefault="00E14FA1" w:rsidP="00E14FA1">
            <w:pPr>
              <w:suppressAutoHyphens/>
              <w:ind w:firstLine="567"/>
              <w:jc w:val="left"/>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 xml:space="preserve">        М.П.</w:t>
            </w:r>
          </w:p>
        </w:tc>
      </w:tr>
    </w:tbl>
    <w:p w:rsidR="00E14FA1" w:rsidRPr="002F7BEC" w:rsidRDefault="00E14FA1" w:rsidP="00E14FA1">
      <w:pPr>
        <w:suppressAutoHyphens/>
        <w:ind w:firstLine="567"/>
        <w:jc w:val="left"/>
        <w:rPr>
          <w:rFonts w:ascii="Times New Roman" w:eastAsia="Times New Roman" w:hAnsi="Times New Roman"/>
          <w:b/>
          <w:sz w:val="24"/>
          <w:szCs w:val="24"/>
          <w:lang w:eastAsia="ar-SA"/>
        </w:rPr>
      </w:pPr>
    </w:p>
    <w:p w:rsidR="00E14FA1" w:rsidRPr="002F7BEC" w:rsidRDefault="00E14FA1" w:rsidP="00E14FA1">
      <w:pPr>
        <w:suppressAutoHyphens/>
        <w:ind w:firstLine="567"/>
        <w:jc w:val="left"/>
        <w:rPr>
          <w:rFonts w:ascii="Times New Roman" w:eastAsia="Times New Roman" w:hAnsi="Times New Roman"/>
          <w:sz w:val="24"/>
          <w:szCs w:val="24"/>
          <w:lang w:eastAsia="ar-SA"/>
        </w:rPr>
      </w:pPr>
    </w:p>
    <w:p w:rsidR="00E14FA1" w:rsidRPr="002F7BEC" w:rsidRDefault="00E14FA1" w:rsidP="00E14FA1">
      <w:pPr>
        <w:suppressAutoHyphens/>
        <w:ind w:firstLine="567"/>
        <w:jc w:val="left"/>
        <w:rPr>
          <w:rFonts w:ascii="Times New Roman" w:eastAsia="Times New Roman" w:hAnsi="Times New Roman"/>
          <w:sz w:val="24"/>
          <w:szCs w:val="24"/>
          <w:lang w:eastAsia="ar-SA"/>
        </w:rPr>
        <w:sectPr w:rsidR="00E14FA1" w:rsidRPr="002F7BEC" w:rsidSect="00997978">
          <w:footerReference w:type="default" r:id="rId39"/>
          <w:pgSz w:w="11906" w:h="16838" w:code="9"/>
          <w:pgMar w:top="1134" w:right="851" w:bottom="851" w:left="1418" w:header="709" w:footer="284" w:gutter="0"/>
          <w:cols w:space="708"/>
          <w:docGrid w:linePitch="360"/>
        </w:sectPr>
      </w:pPr>
    </w:p>
    <w:p w:rsidR="00E14FA1" w:rsidRPr="002F7BEC" w:rsidRDefault="00E14FA1" w:rsidP="00235D96">
      <w:pPr>
        <w:suppressAutoHyphens/>
        <w:ind w:firstLine="567"/>
        <w:jc w:val="righ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lastRenderedPageBreak/>
        <w:t>Приложение №3</w:t>
      </w:r>
    </w:p>
    <w:p w:rsidR="00E14FA1" w:rsidRPr="002F7BEC" w:rsidRDefault="00E14FA1" w:rsidP="00235D96">
      <w:pPr>
        <w:suppressAutoHyphens/>
        <w:ind w:firstLine="567"/>
        <w:jc w:val="righ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к Договору подряда № ______ от «____» ___________ 2015 г.</w:t>
      </w:r>
    </w:p>
    <w:p w:rsidR="00E14FA1" w:rsidRPr="002F7BEC" w:rsidRDefault="00E14FA1" w:rsidP="00E14FA1">
      <w:pPr>
        <w:suppressAutoHyphens/>
        <w:ind w:firstLine="567"/>
        <w:jc w:val="left"/>
        <w:rPr>
          <w:rFonts w:ascii="Times New Roman" w:eastAsia="Times New Roman" w:hAnsi="Times New Roman"/>
          <w:sz w:val="24"/>
          <w:szCs w:val="24"/>
          <w:lang w:eastAsia="ar-SA"/>
        </w:rPr>
      </w:pPr>
    </w:p>
    <w:p w:rsidR="00E14FA1" w:rsidRPr="002F7BEC" w:rsidRDefault="00E14FA1" w:rsidP="00E14FA1">
      <w:pPr>
        <w:suppressAutoHyphens/>
        <w:ind w:firstLine="567"/>
        <w:jc w:val="left"/>
        <w:rPr>
          <w:rFonts w:ascii="Times New Roman" w:eastAsia="Times New Roman" w:hAnsi="Times New Roman"/>
          <w:sz w:val="24"/>
          <w:szCs w:val="24"/>
          <w:lang w:eastAsia="ar-SA"/>
        </w:rPr>
      </w:pPr>
    </w:p>
    <w:p w:rsidR="00E14FA1" w:rsidRPr="002F7BEC" w:rsidRDefault="00E14FA1" w:rsidP="00E14FA1">
      <w:pPr>
        <w:suppressAutoHyphens/>
        <w:ind w:firstLine="567"/>
        <w:jc w:val="left"/>
        <w:rPr>
          <w:rFonts w:ascii="Times New Roman" w:eastAsia="Times New Roman" w:hAnsi="Times New Roman"/>
          <w:sz w:val="24"/>
          <w:szCs w:val="24"/>
          <w:lang w:eastAsia="ar-SA"/>
        </w:rPr>
      </w:pPr>
    </w:p>
    <w:p w:rsidR="00E14FA1" w:rsidRPr="002F7BEC" w:rsidRDefault="00E14FA1" w:rsidP="00235D96">
      <w:pPr>
        <w:suppressAutoHyphens/>
        <w:ind w:firstLine="567"/>
        <w:jc w:val="center"/>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ПЛАН-ГРАФИК РАБОТ</w:t>
      </w:r>
    </w:p>
    <w:p w:rsidR="00E14FA1" w:rsidRPr="002F7BEC" w:rsidRDefault="00E14FA1" w:rsidP="00E14FA1">
      <w:pPr>
        <w:suppressAutoHyphens/>
        <w:ind w:firstLine="567"/>
        <w:jc w:val="left"/>
        <w:rPr>
          <w:rFonts w:ascii="Times New Roman" w:eastAsia="Times New Roman" w:hAnsi="Times New Roman"/>
          <w:sz w:val="24"/>
          <w:szCs w:val="24"/>
          <w:lang w:eastAsia="ar-SA"/>
        </w:rPr>
      </w:pPr>
    </w:p>
    <w:p w:rsidR="00E14FA1" w:rsidRPr="002F7BEC" w:rsidRDefault="00E14FA1" w:rsidP="00235D96">
      <w:pPr>
        <w:suppressAutoHyphens/>
        <w:ind w:firstLine="0"/>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г. Мурманск</w:t>
      </w:r>
      <w:r w:rsidRPr="002F7BEC">
        <w:rPr>
          <w:rFonts w:ascii="Times New Roman" w:eastAsia="Times New Roman" w:hAnsi="Times New Roman"/>
          <w:sz w:val="24"/>
          <w:szCs w:val="24"/>
          <w:lang w:eastAsia="ar-SA"/>
        </w:rPr>
        <w:tab/>
      </w:r>
      <w:r w:rsidRPr="002F7BEC">
        <w:rPr>
          <w:rFonts w:ascii="Times New Roman" w:eastAsia="Times New Roman" w:hAnsi="Times New Roman"/>
          <w:sz w:val="24"/>
          <w:szCs w:val="24"/>
          <w:lang w:eastAsia="ar-SA"/>
        </w:rPr>
        <w:tab/>
      </w:r>
      <w:r w:rsidRPr="002F7BEC">
        <w:rPr>
          <w:rFonts w:ascii="Times New Roman" w:eastAsia="Times New Roman" w:hAnsi="Times New Roman"/>
          <w:sz w:val="24"/>
          <w:szCs w:val="24"/>
          <w:lang w:eastAsia="ar-SA"/>
        </w:rPr>
        <w:tab/>
        <w:t xml:space="preserve">                                                                    «___» ___________2015 г.</w:t>
      </w:r>
    </w:p>
    <w:p w:rsidR="00E14FA1" w:rsidRPr="002F7BEC" w:rsidRDefault="00E14FA1" w:rsidP="00E14FA1">
      <w:pPr>
        <w:suppressAutoHyphens/>
        <w:ind w:firstLine="567"/>
        <w:jc w:val="left"/>
        <w:rPr>
          <w:rFonts w:ascii="Times New Roman" w:eastAsia="Times New Roman" w:hAnsi="Times New Roman"/>
          <w:sz w:val="24"/>
          <w:szCs w:val="24"/>
          <w:lang w:eastAsia="ar-SA"/>
        </w:rPr>
      </w:pPr>
    </w:p>
    <w:p w:rsidR="00E14FA1" w:rsidRPr="002F7BEC" w:rsidRDefault="00E14FA1" w:rsidP="00E14FA1">
      <w:pPr>
        <w:suppressAutoHyphens/>
        <w:ind w:firstLine="567"/>
        <w:jc w:val="left"/>
        <w:rPr>
          <w:rFonts w:ascii="Times New Roman" w:eastAsia="Times New Roman" w:hAnsi="Times New Roman"/>
          <w:b/>
          <w:sz w:val="24"/>
          <w:szCs w:val="24"/>
          <w:lang w:eastAsia="ar-SA"/>
        </w:rPr>
      </w:pPr>
    </w:p>
    <w:p w:rsidR="00E14FA1" w:rsidRPr="002F7BEC" w:rsidRDefault="00E14FA1" w:rsidP="00E14FA1">
      <w:pPr>
        <w:suppressAutoHyphens/>
        <w:rPr>
          <w:rFonts w:ascii="Times New Roman" w:eastAsia="Times New Roman" w:hAnsi="Times New Roman"/>
          <w:sz w:val="24"/>
          <w:szCs w:val="24"/>
          <w:lang w:eastAsia="ar-SA"/>
        </w:rPr>
      </w:pPr>
      <w:r w:rsidRPr="002F7BEC">
        <w:rPr>
          <w:rFonts w:ascii="Times New Roman" w:eastAsia="Times New Roman" w:hAnsi="Times New Roman"/>
          <w:b/>
          <w:bCs/>
          <w:sz w:val="24"/>
          <w:szCs w:val="24"/>
          <w:lang w:eastAsia="ar-SA"/>
        </w:rPr>
        <w:t xml:space="preserve">Открытое акционерное общество «Мурманэнергосбыт» (ОАО                                                    Мурманэнергосбыт»), </w:t>
      </w:r>
      <w:r w:rsidRPr="002F7BEC">
        <w:rPr>
          <w:rFonts w:ascii="Times New Roman" w:eastAsia="Times New Roman" w:hAnsi="Times New Roman"/>
          <w:sz w:val="24"/>
          <w:szCs w:val="24"/>
          <w:lang w:eastAsia="ar-SA"/>
        </w:rPr>
        <w:t xml:space="preserve">именуемое в дальнейшем Заказчик, в лице ___________________________________, </w:t>
      </w:r>
      <w:proofErr w:type="gramStart"/>
      <w:r w:rsidRPr="002F7BEC">
        <w:rPr>
          <w:rFonts w:ascii="Times New Roman" w:eastAsia="Times New Roman" w:hAnsi="Times New Roman"/>
          <w:sz w:val="24"/>
          <w:szCs w:val="24"/>
          <w:lang w:eastAsia="ar-SA"/>
        </w:rPr>
        <w:t>действующего</w:t>
      </w:r>
      <w:proofErr w:type="gramEnd"/>
      <w:r w:rsidRPr="002F7BEC">
        <w:rPr>
          <w:rFonts w:ascii="Times New Roman" w:eastAsia="Times New Roman" w:hAnsi="Times New Roman"/>
          <w:sz w:val="24"/>
          <w:szCs w:val="24"/>
          <w:lang w:eastAsia="ar-SA"/>
        </w:rPr>
        <w:t xml:space="preserve"> на основании __________________, с одной стороны, и  ___________________ (_________), именуемое в дальнейшем Подрядчик, </w:t>
      </w:r>
      <w:r w:rsidRPr="002F7BEC">
        <w:rPr>
          <w:rFonts w:ascii="Times New Roman" w:eastAsia="Times New Roman" w:hAnsi="Times New Roman"/>
          <w:sz w:val="24"/>
          <w:szCs w:val="24"/>
          <w:lang w:eastAsia="ar-SA"/>
        </w:rPr>
        <w:fldChar w:fldCharType="begin"/>
      </w:r>
      <w:r w:rsidRPr="002F7BEC">
        <w:rPr>
          <w:rFonts w:ascii="Times New Roman" w:eastAsia="Times New Roman" w:hAnsi="Times New Roman"/>
          <w:sz w:val="24"/>
          <w:szCs w:val="24"/>
          <w:lang w:eastAsia="ar-SA"/>
        </w:rPr>
        <w:instrText xml:space="preserve"> COMMENTS </w:instrText>
      </w:r>
      <w:r w:rsidRPr="002F7BEC">
        <w:rPr>
          <w:rFonts w:ascii="Times New Roman" w:eastAsia="Times New Roman" w:hAnsi="Times New Roman"/>
          <w:sz w:val="24"/>
          <w:szCs w:val="24"/>
          <w:lang w:eastAsia="ar-SA"/>
        </w:rPr>
        <w:fldChar w:fldCharType="end"/>
      </w:r>
      <w:r w:rsidRPr="002F7BEC">
        <w:rPr>
          <w:rFonts w:ascii="Times New Roman" w:eastAsia="Times New Roman" w:hAnsi="Times New Roman"/>
          <w:sz w:val="24"/>
          <w:szCs w:val="24"/>
          <w:lang w:eastAsia="ar-SA"/>
        </w:rPr>
        <w:t xml:space="preserve"> в лице ____________________, действующего на основании ________________ </w:t>
      </w:r>
      <w:r w:rsidRPr="002F7BEC">
        <w:rPr>
          <w:rFonts w:ascii="Times New Roman" w:eastAsia="Times New Roman" w:hAnsi="Times New Roman"/>
          <w:sz w:val="24"/>
          <w:szCs w:val="24"/>
          <w:lang w:eastAsia="ar-SA"/>
        </w:rPr>
        <w:fldChar w:fldCharType="begin"/>
      </w:r>
      <w:r w:rsidRPr="002F7BEC">
        <w:rPr>
          <w:rFonts w:ascii="Times New Roman" w:eastAsia="Times New Roman" w:hAnsi="Times New Roman"/>
          <w:sz w:val="24"/>
          <w:szCs w:val="24"/>
          <w:lang w:eastAsia="ar-SA"/>
        </w:rPr>
        <w:instrText xml:space="preserve"> COMMENTS </w:instrText>
      </w:r>
      <w:r w:rsidRPr="002F7BEC">
        <w:rPr>
          <w:rFonts w:ascii="Times New Roman" w:eastAsia="Times New Roman" w:hAnsi="Times New Roman"/>
          <w:sz w:val="24"/>
          <w:szCs w:val="24"/>
          <w:lang w:eastAsia="ar-SA"/>
        </w:rPr>
        <w:fldChar w:fldCharType="end"/>
      </w:r>
      <w:r w:rsidRPr="002F7BEC">
        <w:rPr>
          <w:rFonts w:ascii="Times New Roman" w:eastAsia="Times New Roman" w:hAnsi="Times New Roman"/>
          <w:sz w:val="24"/>
          <w:szCs w:val="24"/>
          <w:lang w:eastAsia="ar-SA"/>
        </w:rPr>
        <w:t xml:space="preserve">, с другой стороны, вместе именуемые Стороны, договорились согласовать следующий план-график работ: </w:t>
      </w:r>
    </w:p>
    <w:p w:rsidR="00E14FA1" w:rsidRPr="002F7BEC" w:rsidRDefault="00E14FA1" w:rsidP="00E14FA1">
      <w:pPr>
        <w:suppressAutoHyphens/>
        <w:ind w:firstLine="567"/>
        <w:rPr>
          <w:rFonts w:ascii="Times New Roman" w:eastAsia="Times New Roman" w:hAnsi="Times New Roman"/>
          <w:sz w:val="24"/>
          <w:szCs w:val="24"/>
          <w:lang w:eastAsia="ar-SA"/>
        </w:rPr>
      </w:pPr>
    </w:p>
    <w:p w:rsidR="00E14FA1" w:rsidRPr="002F7BEC" w:rsidRDefault="00E14FA1" w:rsidP="00E14FA1">
      <w:pPr>
        <w:suppressAutoHyphens/>
        <w:ind w:firstLine="567"/>
        <w:jc w:val="left"/>
        <w:rPr>
          <w:rFonts w:ascii="Times New Roman" w:eastAsia="Times New Roman" w:hAnsi="Times New Roman"/>
          <w:sz w:val="24"/>
          <w:szCs w:val="24"/>
          <w:lang w:eastAsia="ar-SA"/>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2177"/>
        <w:gridCol w:w="4080"/>
        <w:gridCol w:w="2850"/>
      </w:tblGrid>
      <w:tr w:rsidR="00E14FA1" w:rsidRPr="002F7BEC" w:rsidTr="00997978">
        <w:tc>
          <w:tcPr>
            <w:tcW w:w="505" w:type="dxa"/>
            <w:vAlign w:val="center"/>
          </w:tcPr>
          <w:p w:rsidR="00E14FA1" w:rsidRPr="002F7BEC" w:rsidRDefault="00E14FA1" w:rsidP="00E14FA1">
            <w:pPr>
              <w:suppressAutoHyphens/>
              <w:ind w:firstLine="567"/>
              <w:jc w:val="left"/>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 п.п.</w:t>
            </w:r>
          </w:p>
        </w:tc>
        <w:tc>
          <w:tcPr>
            <w:tcW w:w="2195" w:type="dxa"/>
            <w:vAlign w:val="center"/>
          </w:tcPr>
          <w:p w:rsidR="00E14FA1" w:rsidRPr="002F7BEC" w:rsidRDefault="00E14FA1" w:rsidP="00E14FA1">
            <w:pPr>
              <w:suppressAutoHyphens/>
              <w:ind w:firstLine="567"/>
              <w:jc w:val="left"/>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 xml:space="preserve">Нумерация этапа работ </w:t>
            </w:r>
          </w:p>
        </w:tc>
        <w:tc>
          <w:tcPr>
            <w:tcW w:w="4140" w:type="dxa"/>
            <w:vAlign w:val="center"/>
          </w:tcPr>
          <w:p w:rsidR="00E14FA1" w:rsidRPr="002F7BEC" w:rsidRDefault="00E14FA1" w:rsidP="00E14FA1">
            <w:pPr>
              <w:suppressAutoHyphens/>
              <w:ind w:firstLine="567"/>
              <w:jc w:val="left"/>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Содержание работ</w:t>
            </w:r>
          </w:p>
        </w:tc>
        <w:tc>
          <w:tcPr>
            <w:tcW w:w="2880" w:type="dxa"/>
            <w:vAlign w:val="center"/>
          </w:tcPr>
          <w:p w:rsidR="00E14FA1" w:rsidRPr="002F7BEC" w:rsidRDefault="00E14FA1" w:rsidP="00E14FA1">
            <w:pPr>
              <w:suppressAutoHyphens/>
              <w:ind w:firstLine="567"/>
              <w:jc w:val="left"/>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Срок (период) выполнения работ</w:t>
            </w:r>
          </w:p>
        </w:tc>
      </w:tr>
      <w:tr w:rsidR="00E14FA1" w:rsidRPr="002F7BEC" w:rsidTr="00997978">
        <w:tc>
          <w:tcPr>
            <w:tcW w:w="505" w:type="dxa"/>
            <w:vAlign w:val="center"/>
          </w:tcPr>
          <w:p w:rsidR="00E14FA1" w:rsidRPr="002F7BEC" w:rsidRDefault="00E14FA1" w:rsidP="00E14FA1">
            <w:pPr>
              <w:suppressAutoHyphens/>
              <w:ind w:firstLine="567"/>
              <w:jc w:val="left"/>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1.</w:t>
            </w:r>
          </w:p>
        </w:tc>
        <w:tc>
          <w:tcPr>
            <w:tcW w:w="2195" w:type="dxa"/>
            <w:vAlign w:val="center"/>
          </w:tcPr>
          <w:p w:rsidR="00E14FA1" w:rsidRPr="002F7BEC" w:rsidRDefault="00E14FA1" w:rsidP="00E14FA1">
            <w:pPr>
              <w:suppressAutoHyphens/>
              <w:ind w:firstLine="567"/>
              <w:jc w:val="left"/>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1.</w:t>
            </w:r>
          </w:p>
        </w:tc>
        <w:tc>
          <w:tcPr>
            <w:tcW w:w="4140" w:type="dxa"/>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c>
          <w:tcPr>
            <w:tcW w:w="2880" w:type="dxa"/>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r>
      <w:tr w:rsidR="00E14FA1" w:rsidRPr="002F7BEC" w:rsidTr="00997978">
        <w:tc>
          <w:tcPr>
            <w:tcW w:w="505" w:type="dxa"/>
            <w:vAlign w:val="center"/>
          </w:tcPr>
          <w:p w:rsidR="00E14FA1" w:rsidRPr="002F7BEC" w:rsidRDefault="00E14FA1" w:rsidP="00E14FA1">
            <w:pPr>
              <w:suppressAutoHyphens/>
              <w:ind w:firstLine="567"/>
              <w:jc w:val="left"/>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2.</w:t>
            </w:r>
          </w:p>
        </w:tc>
        <w:tc>
          <w:tcPr>
            <w:tcW w:w="2195" w:type="dxa"/>
            <w:vAlign w:val="center"/>
          </w:tcPr>
          <w:p w:rsidR="00E14FA1" w:rsidRPr="002F7BEC" w:rsidRDefault="00E14FA1" w:rsidP="00E14FA1">
            <w:pPr>
              <w:suppressAutoHyphens/>
              <w:ind w:firstLine="567"/>
              <w:jc w:val="left"/>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2.</w:t>
            </w:r>
          </w:p>
        </w:tc>
        <w:tc>
          <w:tcPr>
            <w:tcW w:w="4140" w:type="dxa"/>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c>
          <w:tcPr>
            <w:tcW w:w="2880" w:type="dxa"/>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r>
    </w:tbl>
    <w:p w:rsidR="00E14FA1" w:rsidRPr="002F7BEC" w:rsidRDefault="00E14FA1" w:rsidP="00E14FA1">
      <w:pPr>
        <w:suppressAutoHyphens/>
        <w:ind w:firstLine="567"/>
        <w:jc w:val="left"/>
        <w:rPr>
          <w:rFonts w:ascii="Times New Roman" w:eastAsia="Times New Roman" w:hAnsi="Times New Roman"/>
          <w:sz w:val="24"/>
          <w:szCs w:val="24"/>
          <w:lang w:eastAsia="ar-SA"/>
        </w:rPr>
      </w:pPr>
    </w:p>
    <w:p w:rsidR="00E14FA1" w:rsidRPr="002F7BEC" w:rsidRDefault="00E14FA1" w:rsidP="00E14FA1">
      <w:pPr>
        <w:suppressAutoHyphens/>
        <w:ind w:firstLine="567"/>
        <w:jc w:val="left"/>
        <w:rPr>
          <w:rFonts w:ascii="Times New Roman" w:eastAsia="Times New Roman" w:hAnsi="Times New Roman"/>
          <w:sz w:val="24"/>
          <w:szCs w:val="24"/>
          <w:lang w:eastAsia="ar-SA"/>
        </w:rPr>
      </w:pPr>
    </w:p>
    <w:p w:rsidR="00E14FA1" w:rsidRPr="002F7BEC" w:rsidRDefault="00E14FA1" w:rsidP="00E14FA1">
      <w:pPr>
        <w:suppressAutoHyphens/>
        <w:ind w:firstLine="567"/>
        <w:jc w:val="left"/>
        <w:rPr>
          <w:rFonts w:ascii="Times New Roman" w:eastAsia="Times New Roman" w:hAnsi="Times New Roman"/>
          <w:sz w:val="24"/>
          <w:szCs w:val="24"/>
          <w:lang w:eastAsia="ar-SA"/>
        </w:rPr>
      </w:pPr>
    </w:p>
    <w:p w:rsidR="00E14FA1" w:rsidRPr="002F7BEC" w:rsidRDefault="00E14FA1" w:rsidP="00E14FA1">
      <w:pPr>
        <w:suppressAutoHyphens/>
        <w:ind w:firstLine="567"/>
        <w:jc w:val="left"/>
        <w:rPr>
          <w:rFonts w:ascii="Times New Roman" w:eastAsia="Times New Roman" w:hAnsi="Times New Roman"/>
          <w:sz w:val="24"/>
          <w:szCs w:val="24"/>
          <w:lang w:eastAsia="ar-SA"/>
        </w:rPr>
      </w:pPr>
    </w:p>
    <w:p w:rsidR="00E14FA1" w:rsidRPr="002F7BEC" w:rsidRDefault="00E14FA1" w:rsidP="00E14FA1">
      <w:pPr>
        <w:suppressAutoHyphens/>
        <w:ind w:firstLine="567"/>
        <w:jc w:val="left"/>
        <w:rPr>
          <w:rFonts w:ascii="Times New Roman" w:eastAsia="Times New Roman" w:hAnsi="Times New Roman"/>
          <w:b/>
          <w:sz w:val="24"/>
          <w:szCs w:val="24"/>
          <w:lang w:eastAsia="ar-SA"/>
        </w:rPr>
      </w:pPr>
    </w:p>
    <w:tbl>
      <w:tblPr>
        <w:tblW w:w="9781" w:type="dxa"/>
        <w:tblInd w:w="-34" w:type="dxa"/>
        <w:tblLayout w:type="fixed"/>
        <w:tblLook w:val="01E0" w:firstRow="1" w:lastRow="1" w:firstColumn="1" w:lastColumn="1" w:noHBand="0" w:noVBand="0"/>
      </w:tblPr>
      <w:tblGrid>
        <w:gridCol w:w="4395"/>
        <w:gridCol w:w="992"/>
        <w:gridCol w:w="4394"/>
      </w:tblGrid>
      <w:tr w:rsidR="00E14FA1" w:rsidRPr="002F7BEC" w:rsidTr="00997978">
        <w:tc>
          <w:tcPr>
            <w:tcW w:w="4395" w:type="dxa"/>
          </w:tcPr>
          <w:p w:rsidR="00E14FA1" w:rsidRPr="002F7BEC" w:rsidRDefault="00E14FA1" w:rsidP="00E14FA1">
            <w:pPr>
              <w:suppressAutoHyphens/>
              <w:ind w:firstLine="567"/>
              <w:jc w:val="left"/>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ЗАКАЗЧИК:</w:t>
            </w:r>
          </w:p>
        </w:tc>
        <w:tc>
          <w:tcPr>
            <w:tcW w:w="992" w:type="dxa"/>
          </w:tcPr>
          <w:p w:rsidR="00E14FA1" w:rsidRPr="002F7BEC" w:rsidRDefault="00E14FA1" w:rsidP="00E14FA1">
            <w:pPr>
              <w:suppressAutoHyphens/>
              <w:ind w:firstLine="567"/>
              <w:jc w:val="left"/>
              <w:rPr>
                <w:rFonts w:ascii="Times New Roman" w:eastAsia="Times New Roman" w:hAnsi="Times New Roman"/>
                <w:b/>
                <w:sz w:val="24"/>
                <w:szCs w:val="24"/>
                <w:lang w:eastAsia="ar-SA"/>
              </w:rPr>
            </w:pPr>
          </w:p>
        </w:tc>
        <w:tc>
          <w:tcPr>
            <w:tcW w:w="4394" w:type="dxa"/>
          </w:tcPr>
          <w:p w:rsidR="00E14FA1" w:rsidRPr="002F7BEC" w:rsidRDefault="00E14FA1" w:rsidP="00E14FA1">
            <w:pPr>
              <w:suppressAutoHyphens/>
              <w:ind w:firstLine="567"/>
              <w:jc w:val="left"/>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ПОДРЯДЧИК:</w:t>
            </w:r>
          </w:p>
        </w:tc>
      </w:tr>
      <w:tr w:rsidR="00E14FA1" w:rsidRPr="002F7BEC" w:rsidTr="00997978">
        <w:tc>
          <w:tcPr>
            <w:tcW w:w="4395" w:type="dxa"/>
          </w:tcPr>
          <w:p w:rsidR="00E14FA1" w:rsidRPr="002F7BEC" w:rsidRDefault="00E14FA1" w:rsidP="00E14FA1">
            <w:pPr>
              <w:suppressAutoHyphens/>
              <w:ind w:firstLine="567"/>
              <w:jc w:val="left"/>
              <w:rPr>
                <w:rFonts w:ascii="Times New Roman" w:eastAsia="Times New Roman" w:hAnsi="Times New Roman"/>
                <w:b/>
                <w:bCs/>
                <w:sz w:val="24"/>
                <w:szCs w:val="24"/>
                <w:lang w:eastAsia="ar-SA"/>
              </w:rPr>
            </w:pPr>
            <w:r w:rsidRPr="002F7BEC">
              <w:rPr>
                <w:rFonts w:ascii="Times New Roman" w:eastAsia="Times New Roman" w:hAnsi="Times New Roman"/>
                <w:b/>
                <w:bCs/>
                <w:sz w:val="24"/>
                <w:szCs w:val="24"/>
                <w:lang w:eastAsia="ar-SA"/>
              </w:rPr>
              <w:t>ОАО «Мурманэнергосбыт»</w:t>
            </w:r>
          </w:p>
          <w:p w:rsidR="00E14FA1" w:rsidRPr="002F7BEC" w:rsidRDefault="00E14FA1" w:rsidP="00E14FA1">
            <w:pPr>
              <w:suppressAutoHyphens/>
              <w:ind w:firstLine="567"/>
              <w:jc w:val="left"/>
              <w:rPr>
                <w:rFonts w:ascii="Times New Roman" w:eastAsia="Times New Roman" w:hAnsi="Times New Roman"/>
                <w:b/>
                <w:bCs/>
                <w:sz w:val="24"/>
                <w:szCs w:val="24"/>
                <w:lang w:eastAsia="ar-SA"/>
              </w:rPr>
            </w:pPr>
          </w:p>
          <w:p w:rsidR="00E14FA1" w:rsidRPr="002F7BEC" w:rsidRDefault="00E14FA1" w:rsidP="00E14FA1">
            <w:pPr>
              <w:suppressAutoHyphens/>
              <w:ind w:firstLine="567"/>
              <w:jc w:val="left"/>
              <w:rPr>
                <w:rFonts w:ascii="Times New Roman" w:eastAsia="Times New Roman" w:hAnsi="Times New Roman"/>
                <w:b/>
                <w:bCs/>
                <w:sz w:val="24"/>
                <w:szCs w:val="24"/>
                <w:lang w:eastAsia="ar-SA"/>
              </w:rPr>
            </w:pPr>
            <w:r w:rsidRPr="002F7BEC">
              <w:rPr>
                <w:rFonts w:ascii="Times New Roman" w:eastAsia="Times New Roman" w:hAnsi="Times New Roman"/>
                <w:b/>
                <w:bCs/>
                <w:sz w:val="24"/>
                <w:szCs w:val="24"/>
                <w:lang w:eastAsia="ar-SA"/>
              </w:rPr>
              <w:t>______________________________</w:t>
            </w:r>
          </w:p>
          <w:p w:rsidR="00E14FA1" w:rsidRPr="002F7BEC" w:rsidRDefault="00E14FA1" w:rsidP="00E14FA1">
            <w:pPr>
              <w:suppressAutoHyphens/>
              <w:ind w:firstLine="567"/>
              <w:jc w:val="left"/>
              <w:rPr>
                <w:rFonts w:ascii="Times New Roman" w:eastAsia="Times New Roman" w:hAnsi="Times New Roman"/>
                <w:b/>
                <w:bCs/>
                <w:sz w:val="24"/>
                <w:szCs w:val="24"/>
                <w:lang w:eastAsia="ar-SA"/>
              </w:rPr>
            </w:pPr>
          </w:p>
          <w:p w:rsidR="00E14FA1" w:rsidRPr="002F7BEC" w:rsidRDefault="00E14FA1" w:rsidP="00E14FA1">
            <w:pPr>
              <w:suppressAutoHyphens/>
              <w:ind w:firstLine="567"/>
              <w:jc w:val="left"/>
              <w:rPr>
                <w:rFonts w:ascii="Times New Roman" w:eastAsia="Times New Roman" w:hAnsi="Times New Roman"/>
                <w:b/>
                <w:bCs/>
                <w:sz w:val="24"/>
                <w:szCs w:val="24"/>
                <w:lang w:eastAsia="ar-SA"/>
              </w:rPr>
            </w:pPr>
            <w:r w:rsidRPr="002F7BEC">
              <w:rPr>
                <w:rFonts w:ascii="Times New Roman" w:eastAsia="Times New Roman" w:hAnsi="Times New Roman"/>
                <w:b/>
                <w:bCs/>
                <w:sz w:val="24"/>
                <w:szCs w:val="24"/>
                <w:lang w:eastAsia="ar-SA"/>
              </w:rPr>
              <w:t>_____________/_______________/</w:t>
            </w:r>
          </w:p>
          <w:p w:rsidR="00E14FA1" w:rsidRPr="002F7BEC" w:rsidRDefault="00E14FA1" w:rsidP="00E14FA1">
            <w:pPr>
              <w:suppressAutoHyphens/>
              <w:ind w:firstLine="567"/>
              <w:jc w:val="left"/>
              <w:rPr>
                <w:rFonts w:ascii="Times New Roman" w:eastAsia="Times New Roman" w:hAnsi="Times New Roman"/>
                <w:b/>
                <w:bCs/>
                <w:sz w:val="24"/>
                <w:szCs w:val="24"/>
                <w:lang w:eastAsia="ar-SA"/>
              </w:rPr>
            </w:pPr>
          </w:p>
          <w:p w:rsidR="00E14FA1" w:rsidRPr="002F7BEC" w:rsidRDefault="00E14FA1" w:rsidP="00E14FA1">
            <w:pPr>
              <w:suppressAutoHyphens/>
              <w:ind w:firstLine="567"/>
              <w:jc w:val="left"/>
              <w:rPr>
                <w:rFonts w:ascii="Times New Roman" w:eastAsia="Times New Roman" w:hAnsi="Times New Roman"/>
                <w:bCs/>
                <w:sz w:val="24"/>
                <w:szCs w:val="24"/>
                <w:lang w:eastAsia="ar-SA"/>
              </w:rPr>
            </w:pPr>
            <w:r w:rsidRPr="002F7BEC">
              <w:rPr>
                <w:rFonts w:ascii="Times New Roman" w:eastAsia="Times New Roman" w:hAnsi="Times New Roman"/>
                <w:b/>
                <w:bCs/>
                <w:sz w:val="24"/>
                <w:szCs w:val="24"/>
                <w:lang w:eastAsia="ar-SA"/>
              </w:rPr>
              <w:t>«______»_____________</w:t>
            </w:r>
            <w:r w:rsidRPr="002F7BEC">
              <w:rPr>
                <w:rFonts w:ascii="Times New Roman" w:eastAsia="Times New Roman" w:hAnsi="Times New Roman"/>
                <w:bCs/>
                <w:sz w:val="24"/>
                <w:szCs w:val="24"/>
                <w:lang w:eastAsia="ar-SA"/>
              </w:rPr>
              <w:t>20 ___ г.</w:t>
            </w:r>
          </w:p>
          <w:p w:rsidR="00E14FA1" w:rsidRPr="002F7BEC" w:rsidRDefault="00E14FA1" w:rsidP="00E14FA1">
            <w:pPr>
              <w:suppressAutoHyphens/>
              <w:ind w:firstLine="567"/>
              <w:jc w:val="left"/>
              <w:rPr>
                <w:rFonts w:ascii="Times New Roman" w:eastAsia="Times New Roman" w:hAnsi="Times New Roman"/>
                <w:b/>
                <w:sz w:val="24"/>
                <w:szCs w:val="24"/>
                <w:lang w:eastAsia="ar-SA"/>
              </w:rPr>
            </w:pPr>
            <w:r w:rsidRPr="002F7BEC">
              <w:rPr>
                <w:rFonts w:ascii="Times New Roman" w:eastAsia="Times New Roman" w:hAnsi="Times New Roman"/>
                <w:b/>
                <w:bCs/>
                <w:sz w:val="24"/>
                <w:szCs w:val="24"/>
                <w:lang w:eastAsia="ar-SA"/>
              </w:rPr>
              <w:t xml:space="preserve">        М.П.</w:t>
            </w:r>
          </w:p>
        </w:tc>
        <w:tc>
          <w:tcPr>
            <w:tcW w:w="992" w:type="dxa"/>
          </w:tcPr>
          <w:p w:rsidR="00E14FA1" w:rsidRPr="002F7BEC" w:rsidRDefault="00E14FA1" w:rsidP="00E14FA1">
            <w:pPr>
              <w:suppressAutoHyphens/>
              <w:ind w:firstLine="567"/>
              <w:jc w:val="left"/>
              <w:rPr>
                <w:rFonts w:ascii="Times New Roman" w:eastAsia="Times New Roman" w:hAnsi="Times New Roman"/>
                <w:b/>
                <w:sz w:val="24"/>
                <w:szCs w:val="24"/>
                <w:lang w:eastAsia="ar-SA"/>
              </w:rPr>
            </w:pPr>
          </w:p>
        </w:tc>
        <w:tc>
          <w:tcPr>
            <w:tcW w:w="4394" w:type="dxa"/>
          </w:tcPr>
          <w:p w:rsidR="00E14FA1" w:rsidRPr="002F7BEC" w:rsidRDefault="00E14FA1" w:rsidP="00E14FA1">
            <w:pPr>
              <w:suppressAutoHyphens/>
              <w:ind w:firstLine="567"/>
              <w:jc w:val="left"/>
              <w:rPr>
                <w:rFonts w:ascii="Times New Roman" w:eastAsia="Times New Roman" w:hAnsi="Times New Roman"/>
                <w:b/>
                <w:bCs/>
                <w:sz w:val="24"/>
                <w:szCs w:val="24"/>
                <w:lang w:eastAsia="ar-SA"/>
              </w:rPr>
            </w:pPr>
          </w:p>
          <w:p w:rsidR="00E14FA1" w:rsidRPr="002F7BEC" w:rsidRDefault="00E14FA1" w:rsidP="00E14FA1">
            <w:pPr>
              <w:suppressAutoHyphens/>
              <w:ind w:firstLine="567"/>
              <w:jc w:val="left"/>
              <w:rPr>
                <w:rFonts w:ascii="Times New Roman" w:eastAsia="Times New Roman" w:hAnsi="Times New Roman"/>
                <w:b/>
                <w:bCs/>
                <w:sz w:val="24"/>
                <w:szCs w:val="24"/>
                <w:lang w:eastAsia="ar-SA"/>
              </w:rPr>
            </w:pPr>
          </w:p>
          <w:p w:rsidR="00E14FA1" w:rsidRPr="002F7BEC" w:rsidRDefault="00E14FA1" w:rsidP="00E14FA1">
            <w:pPr>
              <w:suppressAutoHyphens/>
              <w:ind w:firstLine="567"/>
              <w:jc w:val="left"/>
              <w:rPr>
                <w:rFonts w:ascii="Times New Roman" w:eastAsia="Times New Roman" w:hAnsi="Times New Roman"/>
                <w:b/>
                <w:bCs/>
                <w:sz w:val="24"/>
                <w:szCs w:val="24"/>
                <w:lang w:eastAsia="ar-SA"/>
              </w:rPr>
            </w:pPr>
            <w:r w:rsidRPr="002F7BEC">
              <w:rPr>
                <w:rFonts w:ascii="Times New Roman" w:eastAsia="Times New Roman" w:hAnsi="Times New Roman"/>
                <w:b/>
                <w:bCs/>
                <w:sz w:val="24"/>
                <w:szCs w:val="24"/>
                <w:lang w:eastAsia="ar-SA"/>
              </w:rPr>
              <w:t>______________________________</w:t>
            </w:r>
          </w:p>
          <w:p w:rsidR="00E14FA1" w:rsidRPr="002F7BEC" w:rsidRDefault="00E14FA1" w:rsidP="00E14FA1">
            <w:pPr>
              <w:suppressAutoHyphens/>
              <w:ind w:firstLine="567"/>
              <w:jc w:val="left"/>
              <w:rPr>
                <w:rFonts w:ascii="Times New Roman" w:eastAsia="Times New Roman" w:hAnsi="Times New Roman"/>
                <w:b/>
                <w:bCs/>
                <w:sz w:val="24"/>
                <w:szCs w:val="24"/>
                <w:lang w:eastAsia="ar-SA"/>
              </w:rPr>
            </w:pPr>
          </w:p>
          <w:p w:rsidR="00E14FA1" w:rsidRPr="002F7BEC" w:rsidRDefault="00E14FA1" w:rsidP="00E14FA1">
            <w:pPr>
              <w:suppressAutoHyphens/>
              <w:ind w:firstLine="567"/>
              <w:jc w:val="left"/>
              <w:rPr>
                <w:rFonts w:ascii="Times New Roman" w:eastAsia="Times New Roman" w:hAnsi="Times New Roman"/>
                <w:b/>
                <w:bCs/>
                <w:sz w:val="24"/>
                <w:szCs w:val="24"/>
                <w:lang w:eastAsia="ar-SA"/>
              </w:rPr>
            </w:pPr>
            <w:r w:rsidRPr="002F7BEC">
              <w:rPr>
                <w:rFonts w:ascii="Times New Roman" w:eastAsia="Times New Roman" w:hAnsi="Times New Roman"/>
                <w:b/>
                <w:bCs/>
                <w:sz w:val="24"/>
                <w:szCs w:val="24"/>
                <w:lang w:eastAsia="ar-SA"/>
              </w:rPr>
              <w:t>_______________/______________/</w:t>
            </w:r>
          </w:p>
          <w:p w:rsidR="00E14FA1" w:rsidRPr="002F7BEC" w:rsidRDefault="00E14FA1" w:rsidP="00E14FA1">
            <w:pPr>
              <w:suppressAutoHyphens/>
              <w:ind w:firstLine="567"/>
              <w:jc w:val="left"/>
              <w:rPr>
                <w:rFonts w:ascii="Times New Roman" w:eastAsia="Times New Roman" w:hAnsi="Times New Roman"/>
                <w:b/>
                <w:sz w:val="24"/>
                <w:szCs w:val="24"/>
                <w:lang w:eastAsia="ar-SA"/>
              </w:rPr>
            </w:pPr>
          </w:p>
          <w:p w:rsidR="00E14FA1" w:rsidRPr="002F7BEC" w:rsidRDefault="00E14FA1" w:rsidP="00E14FA1">
            <w:pPr>
              <w:suppressAutoHyphens/>
              <w:ind w:firstLine="567"/>
              <w:jc w:val="left"/>
              <w:rPr>
                <w:rFonts w:ascii="Times New Roman" w:eastAsia="Times New Roman" w:hAnsi="Times New Roman"/>
                <w:sz w:val="24"/>
                <w:szCs w:val="24"/>
                <w:lang w:eastAsia="ar-SA"/>
              </w:rPr>
            </w:pPr>
            <w:r w:rsidRPr="002F7BEC">
              <w:rPr>
                <w:rFonts w:ascii="Times New Roman" w:eastAsia="Times New Roman" w:hAnsi="Times New Roman"/>
                <w:b/>
                <w:sz w:val="24"/>
                <w:szCs w:val="24"/>
                <w:lang w:eastAsia="ar-SA"/>
              </w:rPr>
              <w:t xml:space="preserve">«______» _____________ </w:t>
            </w:r>
            <w:r w:rsidRPr="002F7BEC">
              <w:rPr>
                <w:rFonts w:ascii="Times New Roman" w:eastAsia="Times New Roman" w:hAnsi="Times New Roman"/>
                <w:sz w:val="24"/>
                <w:szCs w:val="24"/>
                <w:lang w:eastAsia="ar-SA"/>
              </w:rPr>
              <w:t>20 ___ г.</w:t>
            </w:r>
          </w:p>
          <w:p w:rsidR="00E14FA1" w:rsidRPr="002F7BEC" w:rsidRDefault="00E14FA1" w:rsidP="00E14FA1">
            <w:pPr>
              <w:suppressAutoHyphens/>
              <w:ind w:firstLine="567"/>
              <w:jc w:val="left"/>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 xml:space="preserve">        М.П.</w:t>
            </w:r>
          </w:p>
        </w:tc>
      </w:tr>
    </w:tbl>
    <w:p w:rsidR="00E14FA1" w:rsidRPr="002F7BEC" w:rsidRDefault="00E14FA1" w:rsidP="00E14FA1">
      <w:pPr>
        <w:suppressAutoHyphens/>
        <w:ind w:firstLine="567"/>
        <w:jc w:val="left"/>
        <w:rPr>
          <w:rFonts w:ascii="Times New Roman" w:eastAsia="Times New Roman" w:hAnsi="Times New Roman"/>
          <w:b/>
          <w:sz w:val="24"/>
          <w:szCs w:val="24"/>
          <w:lang w:eastAsia="ar-SA"/>
        </w:rPr>
      </w:pPr>
    </w:p>
    <w:p w:rsidR="00E14FA1" w:rsidRPr="002F7BEC" w:rsidRDefault="00E14FA1" w:rsidP="00E14FA1">
      <w:pPr>
        <w:suppressAutoHyphens/>
        <w:ind w:firstLine="567"/>
        <w:jc w:val="left"/>
        <w:rPr>
          <w:rFonts w:ascii="Times New Roman" w:eastAsia="Times New Roman" w:hAnsi="Times New Roman"/>
          <w:b/>
          <w:sz w:val="24"/>
          <w:szCs w:val="24"/>
          <w:lang w:eastAsia="ar-SA"/>
        </w:rPr>
      </w:pPr>
    </w:p>
    <w:p w:rsidR="00E14FA1" w:rsidRPr="002F7BEC" w:rsidRDefault="00E14FA1" w:rsidP="00E14FA1">
      <w:pPr>
        <w:suppressAutoHyphens/>
        <w:ind w:firstLine="567"/>
        <w:jc w:val="left"/>
        <w:rPr>
          <w:rFonts w:ascii="Times New Roman" w:eastAsia="Times New Roman" w:hAnsi="Times New Roman"/>
          <w:b/>
          <w:sz w:val="24"/>
          <w:szCs w:val="24"/>
          <w:lang w:eastAsia="ar-SA"/>
        </w:rPr>
      </w:pPr>
    </w:p>
    <w:p w:rsidR="00E14FA1" w:rsidRPr="002F7BEC" w:rsidRDefault="00E14FA1" w:rsidP="00E14FA1">
      <w:pPr>
        <w:suppressAutoHyphens/>
        <w:ind w:firstLine="567"/>
        <w:jc w:val="left"/>
        <w:rPr>
          <w:rFonts w:ascii="Times New Roman" w:eastAsia="Times New Roman" w:hAnsi="Times New Roman"/>
          <w:b/>
          <w:sz w:val="24"/>
          <w:szCs w:val="24"/>
          <w:lang w:eastAsia="ar-SA"/>
        </w:rPr>
      </w:pPr>
    </w:p>
    <w:p w:rsidR="00E14FA1" w:rsidRPr="002F7BEC" w:rsidRDefault="00E14FA1" w:rsidP="00E14FA1">
      <w:pPr>
        <w:suppressAutoHyphens/>
        <w:ind w:firstLine="567"/>
        <w:jc w:val="left"/>
        <w:rPr>
          <w:rFonts w:ascii="Times New Roman" w:eastAsia="Times New Roman" w:hAnsi="Times New Roman"/>
          <w:b/>
          <w:sz w:val="24"/>
          <w:szCs w:val="24"/>
          <w:lang w:eastAsia="ar-SA"/>
        </w:rPr>
      </w:pPr>
    </w:p>
    <w:p w:rsidR="00E14FA1" w:rsidRPr="002F7BEC" w:rsidRDefault="00E14FA1" w:rsidP="00E14FA1">
      <w:pPr>
        <w:suppressAutoHyphens/>
        <w:ind w:firstLine="567"/>
        <w:jc w:val="left"/>
        <w:rPr>
          <w:rFonts w:ascii="Times New Roman" w:eastAsia="Times New Roman" w:hAnsi="Times New Roman"/>
          <w:b/>
          <w:sz w:val="24"/>
          <w:szCs w:val="24"/>
          <w:lang w:eastAsia="ar-SA"/>
        </w:rPr>
      </w:pPr>
    </w:p>
    <w:p w:rsidR="00E14FA1" w:rsidRPr="002F7BEC" w:rsidRDefault="00E14FA1" w:rsidP="00E14FA1">
      <w:pPr>
        <w:suppressAutoHyphens/>
        <w:ind w:firstLine="567"/>
        <w:jc w:val="left"/>
        <w:rPr>
          <w:rFonts w:ascii="Times New Roman" w:eastAsia="Times New Roman" w:hAnsi="Times New Roman"/>
          <w:b/>
          <w:sz w:val="24"/>
          <w:szCs w:val="24"/>
          <w:lang w:eastAsia="ar-SA"/>
        </w:rPr>
      </w:pPr>
    </w:p>
    <w:p w:rsidR="00E14FA1" w:rsidRPr="002F7BEC" w:rsidRDefault="00E14FA1" w:rsidP="00E14FA1">
      <w:pPr>
        <w:suppressAutoHyphens/>
        <w:ind w:firstLine="567"/>
        <w:jc w:val="left"/>
        <w:rPr>
          <w:rFonts w:ascii="Times New Roman" w:eastAsia="Times New Roman" w:hAnsi="Times New Roman"/>
          <w:b/>
          <w:sz w:val="24"/>
          <w:szCs w:val="24"/>
          <w:lang w:eastAsia="ar-SA"/>
        </w:rPr>
      </w:pPr>
    </w:p>
    <w:p w:rsidR="00E14FA1" w:rsidRPr="002F7BEC" w:rsidRDefault="00E14FA1" w:rsidP="00E14FA1">
      <w:pPr>
        <w:suppressAutoHyphens/>
        <w:ind w:firstLine="567"/>
        <w:jc w:val="left"/>
        <w:rPr>
          <w:rFonts w:ascii="Times New Roman" w:eastAsia="Times New Roman" w:hAnsi="Times New Roman"/>
          <w:b/>
          <w:sz w:val="24"/>
          <w:szCs w:val="24"/>
          <w:lang w:eastAsia="ar-SA"/>
        </w:rPr>
      </w:pPr>
    </w:p>
    <w:p w:rsidR="00E14FA1" w:rsidRPr="002F7BEC" w:rsidRDefault="00E14FA1" w:rsidP="00E14FA1">
      <w:pPr>
        <w:suppressAutoHyphens/>
        <w:ind w:firstLine="567"/>
        <w:jc w:val="left"/>
        <w:rPr>
          <w:rFonts w:ascii="Times New Roman" w:eastAsia="Times New Roman" w:hAnsi="Times New Roman"/>
          <w:b/>
          <w:sz w:val="24"/>
          <w:szCs w:val="24"/>
          <w:lang w:eastAsia="ar-SA"/>
        </w:rPr>
        <w:sectPr w:rsidR="00E14FA1" w:rsidRPr="002F7BEC" w:rsidSect="00997978">
          <w:footerReference w:type="default" r:id="rId40"/>
          <w:pgSz w:w="11906" w:h="16838" w:code="9"/>
          <w:pgMar w:top="1134" w:right="851" w:bottom="851" w:left="1418" w:header="709" w:footer="284" w:gutter="0"/>
          <w:cols w:space="708"/>
          <w:docGrid w:linePitch="360"/>
        </w:sectPr>
      </w:pPr>
    </w:p>
    <w:p w:rsidR="00E14FA1" w:rsidRPr="002F7BEC" w:rsidRDefault="00E14FA1" w:rsidP="00E14FA1">
      <w:pPr>
        <w:suppressAutoHyphens/>
        <w:ind w:firstLine="567"/>
        <w:jc w:val="righ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lastRenderedPageBreak/>
        <w:t xml:space="preserve">Приложение №4 </w:t>
      </w:r>
    </w:p>
    <w:p w:rsidR="00E14FA1" w:rsidRPr="002F7BEC" w:rsidRDefault="00E14FA1" w:rsidP="00E14FA1">
      <w:pPr>
        <w:suppressAutoHyphens/>
        <w:ind w:firstLine="567"/>
        <w:jc w:val="righ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к Договору подряда № ______ от «____» ___________ 2015 г.</w:t>
      </w:r>
    </w:p>
    <w:p w:rsidR="00E14FA1" w:rsidRPr="002F7BEC" w:rsidRDefault="00E14FA1" w:rsidP="00E14FA1">
      <w:pPr>
        <w:suppressAutoHyphens/>
        <w:ind w:firstLine="567"/>
        <w:jc w:val="left"/>
        <w:rPr>
          <w:rFonts w:ascii="Times New Roman" w:eastAsia="Times New Roman" w:hAnsi="Times New Roman"/>
          <w:sz w:val="24"/>
          <w:szCs w:val="24"/>
          <w:lang w:eastAsia="ar-SA"/>
        </w:rPr>
      </w:pPr>
    </w:p>
    <w:p w:rsidR="00E14FA1" w:rsidRPr="002F7BEC" w:rsidRDefault="00E14FA1" w:rsidP="00E14FA1">
      <w:pPr>
        <w:suppressAutoHyphens/>
        <w:ind w:firstLine="567"/>
        <w:jc w:val="left"/>
        <w:rPr>
          <w:rFonts w:ascii="Times New Roman" w:eastAsia="Times New Roman" w:hAnsi="Times New Roman"/>
          <w:sz w:val="24"/>
          <w:szCs w:val="24"/>
          <w:lang w:eastAsia="ar-SA"/>
        </w:rPr>
      </w:pPr>
    </w:p>
    <w:p w:rsidR="00E14FA1" w:rsidRPr="002F7BEC" w:rsidRDefault="00E14FA1" w:rsidP="00E14FA1">
      <w:pPr>
        <w:suppressAutoHyphens/>
        <w:ind w:firstLine="567"/>
        <w:jc w:val="center"/>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АКТ</w:t>
      </w:r>
    </w:p>
    <w:p w:rsidR="00E14FA1" w:rsidRPr="002F7BEC" w:rsidRDefault="00E14FA1" w:rsidP="00E14FA1">
      <w:pPr>
        <w:suppressAutoHyphens/>
        <w:ind w:firstLine="567"/>
        <w:jc w:val="center"/>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ПРИЕМКИ ПРИЕМОЧНОЙ КОМИССИИ</w:t>
      </w:r>
    </w:p>
    <w:p w:rsidR="00E14FA1" w:rsidRPr="002F7BEC" w:rsidRDefault="00E14FA1" w:rsidP="00E14FA1">
      <w:pPr>
        <w:suppressAutoHyphens/>
        <w:ind w:firstLine="567"/>
        <w:jc w:val="left"/>
        <w:rPr>
          <w:rFonts w:ascii="Times New Roman" w:eastAsia="Times New Roman" w:hAnsi="Times New Roman"/>
          <w:sz w:val="24"/>
          <w:szCs w:val="24"/>
          <w:lang w:eastAsia="ar-SA"/>
        </w:rPr>
      </w:pPr>
    </w:p>
    <w:p w:rsidR="00E14FA1" w:rsidRPr="002F7BEC" w:rsidRDefault="00E14FA1" w:rsidP="00E14FA1">
      <w:pPr>
        <w:suppressAutoHyphens/>
        <w:ind w:firstLine="0"/>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г. Мурманск</w:t>
      </w:r>
      <w:r w:rsidRPr="002F7BEC">
        <w:rPr>
          <w:rFonts w:ascii="Times New Roman" w:eastAsia="Times New Roman" w:hAnsi="Times New Roman"/>
          <w:sz w:val="24"/>
          <w:szCs w:val="24"/>
          <w:lang w:eastAsia="ar-SA"/>
        </w:rPr>
        <w:tab/>
      </w:r>
      <w:r w:rsidRPr="002F7BEC">
        <w:rPr>
          <w:rFonts w:ascii="Times New Roman" w:eastAsia="Times New Roman" w:hAnsi="Times New Roman"/>
          <w:sz w:val="24"/>
          <w:szCs w:val="24"/>
          <w:lang w:eastAsia="ar-SA"/>
        </w:rPr>
        <w:tab/>
      </w:r>
      <w:r w:rsidRPr="002F7BEC">
        <w:rPr>
          <w:rFonts w:ascii="Times New Roman" w:eastAsia="Times New Roman" w:hAnsi="Times New Roman"/>
          <w:sz w:val="24"/>
          <w:szCs w:val="24"/>
          <w:lang w:eastAsia="ar-SA"/>
        </w:rPr>
        <w:tab/>
        <w:t xml:space="preserve">                                                                    «___» ___________2015 г.</w:t>
      </w:r>
    </w:p>
    <w:p w:rsidR="00E14FA1" w:rsidRPr="002F7BEC" w:rsidRDefault="00E14FA1" w:rsidP="00E14FA1">
      <w:pPr>
        <w:suppressAutoHyphens/>
        <w:ind w:firstLine="567"/>
        <w:jc w:val="left"/>
        <w:rPr>
          <w:rFonts w:ascii="Times New Roman" w:eastAsia="Times New Roman" w:hAnsi="Times New Roman"/>
          <w:sz w:val="24"/>
          <w:szCs w:val="24"/>
          <w:lang w:eastAsia="ar-SA"/>
        </w:rPr>
      </w:pPr>
    </w:p>
    <w:p w:rsidR="00E14FA1" w:rsidRPr="002F7BEC" w:rsidRDefault="00E14FA1" w:rsidP="00E14FA1">
      <w:pPr>
        <w:suppressAutoHyphens/>
        <w:ind w:firstLine="567"/>
        <w:jc w:val="left"/>
        <w:rPr>
          <w:rFonts w:ascii="Times New Roman" w:eastAsia="Times New Roman" w:hAnsi="Times New Roman"/>
          <w:b/>
          <w:sz w:val="24"/>
          <w:szCs w:val="24"/>
          <w:lang w:eastAsia="ar-SA"/>
        </w:rPr>
      </w:pPr>
    </w:p>
    <w:p w:rsidR="00E14FA1" w:rsidRPr="002F7BEC" w:rsidRDefault="00E14FA1" w:rsidP="00E14FA1">
      <w:pPr>
        <w:suppressAutoHyphens/>
        <w:ind w:firstLine="567"/>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Во исполнение Раздела 5 Договора подряда № ___ от «_____» ___________ 2015 г. приемочная комиссия в составе:</w:t>
      </w:r>
    </w:p>
    <w:p w:rsidR="00E14FA1" w:rsidRPr="002F7BEC" w:rsidRDefault="00E14FA1" w:rsidP="00E14FA1">
      <w:pPr>
        <w:suppressAutoHyphens/>
        <w:ind w:firstLine="567"/>
        <w:jc w:val="left"/>
        <w:rPr>
          <w:rFonts w:ascii="Times New Roman" w:eastAsia="Times New Roman" w:hAnsi="Times New Roman"/>
          <w:sz w:val="24"/>
          <w:szCs w:val="24"/>
          <w:lang w:eastAsia="ar-SA"/>
        </w:rPr>
      </w:pPr>
    </w:p>
    <w:tbl>
      <w:tblPr>
        <w:tblW w:w="964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4345"/>
        <w:gridCol w:w="2353"/>
        <w:gridCol w:w="2335"/>
      </w:tblGrid>
      <w:tr w:rsidR="00E14FA1" w:rsidRPr="002F7BEC" w:rsidTr="00997978">
        <w:tc>
          <w:tcPr>
            <w:tcW w:w="505"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 п.п.</w:t>
            </w:r>
          </w:p>
        </w:tc>
        <w:tc>
          <w:tcPr>
            <w:tcW w:w="4411"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ФИО</w:t>
            </w:r>
          </w:p>
        </w:tc>
        <w:tc>
          <w:tcPr>
            <w:tcW w:w="2370"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Должность</w:t>
            </w:r>
          </w:p>
        </w:tc>
        <w:tc>
          <w:tcPr>
            <w:tcW w:w="2360"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Место работы</w:t>
            </w:r>
          </w:p>
        </w:tc>
      </w:tr>
      <w:tr w:rsidR="00E14FA1" w:rsidRPr="002F7BEC" w:rsidTr="00997978">
        <w:tc>
          <w:tcPr>
            <w:tcW w:w="505"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c>
          <w:tcPr>
            <w:tcW w:w="4411"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c>
          <w:tcPr>
            <w:tcW w:w="2370"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c>
          <w:tcPr>
            <w:tcW w:w="2360"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r>
      <w:tr w:rsidR="00E14FA1" w:rsidRPr="002F7BEC" w:rsidTr="00997978">
        <w:tc>
          <w:tcPr>
            <w:tcW w:w="505" w:type="dxa"/>
            <w:tcBorders>
              <w:top w:val="single" w:sz="4" w:space="0" w:color="auto"/>
              <w:left w:val="single" w:sz="4" w:space="0" w:color="auto"/>
              <w:bottom w:val="single" w:sz="4" w:space="0" w:color="auto"/>
              <w:right w:val="single" w:sz="4" w:space="0" w:color="auto"/>
            </w:tcBorders>
            <w:vAlign w:val="center"/>
          </w:tcPr>
          <w:p w:rsidR="00E14FA1" w:rsidRPr="002F7BEC" w:rsidRDefault="00221AD4" w:rsidP="00E14FA1">
            <w:pPr>
              <w:suppressAutoHyphens/>
              <w:ind w:firstLine="567"/>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8" type="#_x0000_t136" style="position:absolute;left:0;text-align:left;margin-left:5.8pt;margin-top:-.4pt;width:453.15pt;height:180.1pt;rotation:-1635191fd;z-index:251659264;mso-position-horizontal-relative:text;mso-position-vertical-relative:text" filled="f">
                  <v:stroke r:id="rId41" o:title=""/>
                  <v:shadow color="#868686"/>
                  <v:textpath style="font-family:&quot;Times New Roman&quot;;v-text-kern:t" trim="t" fitpath="t" string="ОБРАЗЕЦ"/>
                </v:shape>
              </w:pict>
            </w:r>
          </w:p>
        </w:tc>
        <w:tc>
          <w:tcPr>
            <w:tcW w:w="4411"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c>
          <w:tcPr>
            <w:tcW w:w="2370"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c>
          <w:tcPr>
            <w:tcW w:w="2360"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r>
      <w:tr w:rsidR="00E14FA1" w:rsidRPr="002F7BEC" w:rsidTr="00997978">
        <w:tc>
          <w:tcPr>
            <w:tcW w:w="505"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c>
          <w:tcPr>
            <w:tcW w:w="4411"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c>
          <w:tcPr>
            <w:tcW w:w="2370"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c>
          <w:tcPr>
            <w:tcW w:w="2360"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r>
      <w:tr w:rsidR="00E14FA1" w:rsidRPr="002F7BEC" w:rsidTr="00997978">
        <w:tc>
          <w:tcPr>
            <w:tcW w:w="505"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c>
          <w:tcPr>
            <w:tcW w:w="4411"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c>
          <w:tcPr>
            <w:tcW w:w="2370"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c>
          <w:tcPr>
            <w:tcW w:w="2360"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r>
    </w:tbl>
    <w:p w:rsidR="00E14FA1" w:rsidRPr="002F7BEC" w:rsidRDefault="00E14FA1" w:rsidP="00E14FA1">
      <w:pPr>
        <w:suppressAutoHyphens/>
        <w:ind w:firstLine="567"/>
        <w:jc w:val="left"/>
        <w:rPr>
          <w:rFonts w:ascii="Times New Roman" w:eastAsia="Times New Roman" w:hAnsi="Times New Roman"/>
          <w:sz w:val="24"/>
          <w:szCs w:val="24"/>
          <w:lang w:eastAsia="ar-SA"/>
        </w:rPr>
      </w:pPr>
    </w:p>
    <w:p w:rsidR="00E14FA1" w:rsidRPr="002F7BEC" w:rsidRDefault="00E14FA1" w:rsidP="00E14FA1">
      <w:pPr>
        <w:suppressAutoHyphens/>
        <w:ind w:firstLine="567"/>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приняла следующую работу:</w:t>
      </w:r>
    </w:p>
    <w:p w:rsidR="00E14FA1" w:rsidRPr="002F7BEC" w:rsidRDefault="00E14FA1" w:rsidP="00E14FA1">
      <w:pPr>
        <w:suppressAutoHyphens/>
        <w:ind w:firstLine="567"/>
        <w:jc w:val="left"/>
        <w:rPr>
          <w:rFonts w:ascii="Times New Roman" w:eastAsia="Times New Roman" w:hAnsi="Times New Roman"/>
          <w:sz w:val="24"/>
          <w:szCs w:val="24"/>
          <w:lang w:eastAsia="ar-SA"/>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3391"/>
        <w:gridCol w:w="3034"/>
        <w:gridCol w:w="2601"/>
      </w:tblGrid>
      <w:tr w:rsidR="00E14FA1" w:rsidRPr="002F7BEC" w:rsidTr="00997978">
        <w:tc>
          <w:tcPr>
            <w:tcW w:w="613"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 п.п.</w:t>
            </w:r>
          </w:p>
        </w:tc>
        <w:tc>
          <w:tcPr>
            <w:tcW w:w="3391"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Вид произведенной работы</w:t>
            </w:r>
          </w:p>
        </w:tc>
        <w:tc>
          <w:tcPr>
            <w:tcW w:w="3034"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Выявленные дефекты, недостатки и т.п.</w:t>
            </w:r>
          </w:p>
        </w:tc>
        <w:tc>
          <w:tcPr>
            <w:tcW w:w="2601"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Сроки устранения выявленных дефектов, недостатков и т.п.</w:t>
            </w:r>
          </w:p>
        </w:tc>
      </w:tr>
      <w:tr w:rsidR="00E14FA1" w:rsidRPr="002F7BEC" w:rsidTr="00997978">
        <w:tc>
          <w:tcPr>
            <w:tcW w:w="613" w:type="dxa"/>
            <w:tcBorders>
              <w:top w:val="single" w:sz="4" w:space="0" w:color="auto"/>
              <w:left w:val="single" w:sz="4" w:space="0" w:color="auto"/>
              <w:bottom w:val="single" w:sz="4" w:space="0" w:color="auto"/>
              <w:right w:val="single" w:sz="4" w:space="0" w:color="auto"/>
            </w:tcBorders>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c>
          <w:tcPr>
            <w:tcW w:w="3391" w:type="dxa"/>
            <w:tcBorders>
              <w:top w:val="single" w:sz="4" w:space="0" w:color="auto"/>
              <w:left w:val="single" w:sz="4" w:space="0" w:color="auto"/>
              <w:bottom w:val="single" w:sz="4" w:space="0" w:color="auto"/>
              <w:right w:val="single" w:sz="4" w:space="0" w:color="auto"/>
            </w:tcBorders>
          </w:tcPr>
          <w:p w:rsidR="00E14FA1" w:rsidRPr="002F7BEC" w:rsidRDefault="00E14FA1" w:rsidP="00E14FA1">
            <w:pPr>
              <w:suppressAutoHyphens/>
              <w:ind w:firstLine="567"/>
              <w:jc w:val="left"/>
              <w:rPr>
                <w:rFonts w:ascii="Times New Roman" w:eastAsia="Times New Roman" w:hAnsi="Times New Roman"/>
                <w:sz w:val="24"/>
                <w:szCs w:val="24"/>
                <w:lang w:eastAsia="ar-SA"/>
              </w:rPr>
            </w:pPr>
          </w:p>
          <w:p w:rsidR="00E14FA1" w:rsidRPr="002F7BEC" w:rsidRDefault="00E14FA1" w:rsidP="00E14FA1">
            <w:pPr>
              <w:suppressAutoHyphens/>
              <w:ind w:firstLine="567"/>
              <w:jc w:val="left"/>
              <w:rPr>
                <w:rFonts w:ascii="Times New Roman" w:eastAsia="Times New Roman" w:hAnsi="Times New Roman"/>
                <w:sz w:val="24"/>
                <w:szCs w:val="24"/>
                <w:lang w:eastAsia="ar-SA"/>
              </w:rPr>
            </w:pPr>
          </w:p>
        </w:tc>
        <w:tc>
          <w:tcPr>
            <w:tcW w:w="3034" w:type="dxa"/>
            <w:tcBorders>
              <w:top w:val="single" w:sz="4" w:space="0" w:color="auto"/>
              <w:left w:val="single" w:sz="4" w:space="0" w:color="auto"/>
              <w:bottom w:val="single" w:sz="4" w:space="0" w:color="auto"/>
              <w:right w:val="single" w:sz="4" w:space="0" w:color="auto"/>
            </w:tcBorders>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c>
          <w:tcPr>
            <w:tcW w:w="2601" w:type="dxa"/>
            <w:tcBorders>
              <w:top w:val="single" w:sz="4" w:space="0" w:color="auto"/>
              <w:left w:val="single" w:sz="4" w:space="0" w:color="auto"/>
              <w:bottom w:val="single" w:sz="4" w:space="0" w:color="auto"/>
              <w:right w:val="single" w:sz="4" w:space="0" w:color="auto"/>
            </w:tcBorders>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r>
      <w:tr w:rsidR="00E14FA1" w:rsidRPr="002F7BEC" w:rsidTr="00997978">
        <w:tc>
          <w:tcPr>
            <w:tcW w:w="613" w:type="dxa"/>
            <w:tcBorders>
              <w:top w:val="single" w:sz="4" w:space="0" w:color="auto"/>
              <w:left w:val="single" w:sz="4" w:space="0" w:color="auto"/>
              <w:bottom w:val="single" w:sz="4" w:space="0" w:color="auto"/>
              <w:right w:val="single" w:sz="4" w:space="0" w:color="auto"/>
            </w:tcBorders>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c>
          <w:tcPr>
            <w:tcW w:w="3391" w:type="dxa"/>
            <w:tcBorders>
              <w:top w:val="single" w:sz="4" w:space="0" w:color="auto"/>
              <w:left w:val="single" w:sz="4" w:space="0" w:color="auto"/>
              <w:bottom w:val="single" w:sz="4" w:space="0" w:color="auto"/>
              <w:right w:val="single" w:sz="4" w:space="0" w:color="auto"/>
            </w:tcBorders>
          </w:tcPr>
          <w:p w:rsidR="00E14FA1" w:rsidRPr="002F7BEC" w:rsidRDefault="00E14FA1" w:rsidP="00E14FA1">
            <w:pPr>
              <w:suppressAutoHyphens/>
              <w:ind w:firstLine="567"/>
              <w:jc w:val="left"/>
              <w:rPr>
                <w:rFonts w:ascii="Times New Roman" w:eastAsia="Times New Roman" w:hAnsi="Times New Roman"/>
                <w:sz w:val="24"/>
                <w:szCs w:val="24"/>
                <w:lang w:eastAsia="ar-SA"/>
              </w:rPr>
            </w:pPr>
          </w:p>
          <w:p w:rsidR="00E14FA1" w:rsidRPr="002F7BEC" w:rsidRDefault="00E14FA1" w:rsidP="00E14FA1">
            <w:pPr>
              <w:suppressAutoHyphens/>
              <w:ind w:firstLine="567"/>
              <w:jc w:val="left"/>
              <w:rPr>
                <w:rFonts w:ascii="Times New Roman" w:eastAsia="Times New Roman" w:hAnsi="Times New Roman"/>
                <w:sz w:val="24"/>
                <w:szCs w:val="24"/>
                <w:lang w:eastAsia="ar-SA"/>
              </w:rPr>
            </w:pPr>
          </w:p>
        </w:tc>
        <w:tc>
          <w:tcPr>
            <w:tcW w:w="3034" w:type="dxa"/>
            <w:tcBorders>
              <w:top w:val="single" w:sz="4" w:space="0" w:color="auto"/>
              <w:left w:val="single" w:sz="4" w:space="0" w:color="auto"/>
              <w:bottom w:val="single" w:sz="4" w:space="0" w:color="auto"/>
              <w:right w:val="single" w:sz="4" w:space="0" w:color="auto"/>
            </w:tcBorders>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c>
          <w:tcPr>
            <w:tcW w:w="2601" w:type="dxa"/>
            <w:tcBorders>
              <w:top w:val="single" w:sz="4" w:space="0" w:color="auto"/>
              <w:left w:val="single" w:sz="4" w:space="0" w:color="auto"/>
              <w:bottom w:val="single" w:sz="4" w:space="0" w:color="auto"/>
              <w:right w:val="single" w:sz="4" w:space="0" w:color="auto"/>
            </w:tcBorders>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r>
    </w:tbl>
    <w:p w:rsidR="00E14FA1" w:rsidRPr="002F7BEC" w:rsidRDefault="00E14FA1" w:rsidP="00E14FA1">
      <w:pPr>
        <w:suppressAutoHyphens/>
        <w:ind w:firstLine="567"/>
        <w:jc w:val="left"/>
        <w:rPr>
          <w:rFonts w:ascii="Times New Roman" w:eastAsia="Times New Roman" w:hAnsi="Times New Roman"/>
          <w:sz w:val="24"/>
          <w:szCs w:val="24"/>
          <w:lang w:eastAsia="ar-SA"/>
        </w:rPr>
      </w:pPr>
    </w:p>
    <w:p w:rsidR="00E14FA1" w:rsidRPr="002F7BEC" w:rsidRDefault="00E14FA1" w:rsidP="00E14FA1">
      <w:pPr>
        <w:suppressAutoHyphens/>
        <w:ind w:firstLine="567"/>
        <w:jc w:val="left"/>
        <w:rPr>
          <w:rFonts w:ascii="Times New Roman" w:eastAsia="Times New Roman" w:hAnsi="Times New Roman"/>
          <w:sz w:val="24"/>
          <w:szCs w:val="24"/>
          <w:lang w:eastAsia="ar-SA"/>
        </w:rPr>
      </w:pPr>
    </w:p>
    <w:p w:rsidR="00E14FA1" w:rsidRPr="002F7BEC" w:rsidRDefault="00E14FA1" w:rsidP="00E14FA1">
      <w:pPr>
        <w:suppressAutoHyphens/>
        <w:ind w:firstLine="567"/>
        <w:jc w:val="left"/>
        <w:rPr>
          <w:rFonts w:ascii="Times New Roman" w:eastAsia="Times New Roman" w:hAnsi="Times New Roman"/>
          <w:sz w:val="24"/>
          <w:szCs w:val="24"/>
          <w:lang w:eastAsia="ar-SA"/>
        </w:rPr>
      </w:pPr>
    </w:p>
    <w:p w:rsidR="00E14FA1" w:rsidRPr="002F7BEC" w:rsidRDefault="00E14FA1" w:rsidP="00E14FA1">
      <w:pPr>
        <w:suppressAutoHyphens/>
        <w:ind w:firstLine="567"/>
        <w:jc w:val="left"/>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Подписи членов приемочной комиссии:</w:t>
      </w:r>
    </w:p>
    <w:p w:rsidR="00E14FA1" w:rsidRPr="002F7BEC" w:rsidRDefault="00E14FA1" w:rsidP="00E14FA1">
      <w:pPr>
        <w:suppressAutoHyphens/>
        <w:ind w:firstLine="567"/>
        <w:jc w:val="left"/>
        <w:rPr>
          <w:rFonts w:ascii="Times New Roman" w:eastAsia="Times New Roman" w:hAnsi="Times New Roman"/>
          <w:b/>
          <w:sz w:val="24"/>
          <w:szCs w:val="24"/>
          <w:lang w:eastAsia="ar-SA"/>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6438"/>
        <w:gridCol w:w="2588"/>
      </w:tblGrid>
      <w:tr w:rsidR="00E14FA1" w:rsidRPr="002F7BEC" w:rsidTr="00997978">
        <w:tc>
          <w:tcPr>
            <w:tcW w:w="613" w:type="dxa"/>
            <w:tcBorders>
              <w:top w:val="single" w:sz="4" w:space="0" w:color="auto"/>
              <w:left w:val="single" w:sz="4" w:space="0" w:color="auto"/>
              <w:bottom w:val="single" w:sz="4" w:space="0" w:color="auto"/>
              <w:right w:val="single" w:sz="4" w:space="0" w:color="auto"/>
            </w:tcBorders>
          </w:tcPr>
          <w:p w:rsidR="00E14FA1" w:rsidRPr="002F7BEC" w:rsidRDefault="00E14FA1" w:rsidP="00E14FA1">
            <w:pPr>
              <w:suppressAutoHyphens/>
              <w:ind w:firstLine="567"/>
              <w:jc w:val="left"/>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 п.п.</w:t>
            </w:r>
          </w:p>
        </w:tc>
        <w:tc>
          <w:tcPr>
            <w:tcW w:w="6438" w:type="dxa"/>
            <w:tcBorders>
              <w:top w:val="single" w:sz="4" w:space="0" w:color="auto"/>
              <w:left w:val="single" w:sz="4" w:space="0" w:color="auto"/>
              <w:bottom w:val="single" w:sz="4" w:space="0" w:color="auto"/>
              <w:right w:val="single" w:sz="4" w:space="0" w:color="auto"/>
            </w:tcBorders>
          </w:tcPr>
          <w:p w:rsidR="00E14FA1" w:rsidRPr="002F7BEC" w:rsidRDefault="00E14FA1" w:rsidP="00E14FA1">
            <w:pPr>
              <w:suppressAutoHyphens/>
              <w:ind w:firstLine="567"/>
              <w:jc w:val="left"/>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ФИО</w:t>
            </w:r>
          </w:p>
        </w:tc>
        <w:tc>
          <w:tcPr>
            <w:tcW w:w="2588" w:type="dxa"/>
            <w:tcBorders>
              <w:top w:val="single" w:sz="4" w:space="0" w:color="auto"/>
              <w:left w:val="single" w:sz="4" w:space="0" w:color="auto"/>
              <w:bottom w:val="single" w:sz="4" w:space="0" w:color="auto"/>
              <w:right w:val="single" w:sz="4" w:space="0" w:color="auto"/>
            </w:tcBorders>
          </w:tcPr>
          <w:p w:rsidR="00E14FA1" w:rsidRPr="002F7BEC" w:rsidRDefault="00E14FA1" w:rsidP="00E14FA1">
            <w:pPr>
              <w:suppressAutoHyphens/>
              <w:ind w:firstLine="567"/>
              <w:jc w:val="left"/>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Подпись</w:t>
            </w:r>
          </w:p>
        </w:tc>
      </w:tr>
      <w:tr w:rsidR="00E14FA1" w:rsidRPr="002F7BEC" w:rsidTr="00997978">
        <w:tc>
          <w:tcPr>
            <w:tcW w:w="613" w:type="dxa"/>
            <w:tcBorders>
              <w:top w:val="single" w:sz="4" w:space="0" w:color="auto"/>
              <w:left w:val="single" w:sz="4" w:space="0" w:color="auto"/>
              <w:bottom w:val="single" w:sz="4" w:space="0" w:color="auto"/>
              <w:right w:val="single" w:sz="4" w:space="0" w:color="auto"/>
            </w:tcBorders>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c>
          <w:tcPr>
            <w:tcW w:w="6438" w:type="dxa"/>
            <w:tcBorders>
              <w:top w:val="single" w:sz="4" w:space="0" w:color="auto"/>
              <w:left w:val="single" w:sz="4" w:space="0" w:color="auto"/>
              <w:bottom w:val="single" w:sz="4" w:space="0" w:color="auto"/>
              <w:right w:val="single" w:sz="4" w:space="0" w:color="auto"/>
            </w:tcBorders>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c>
          <w:tcPr>
            <w:tcW w:w="2588" w:type="dxa"/>
            <w:tcBorders>
              <w:top w:val="single" w:sz="4" w:space="0" w:color="auto"/>
              <w:left w:val="single" w:sz="4" w:space="0" w:color="auto"/>
              <w:bottom w:val="single" w:sz="4" w:space="0" w:color="auto"/>
              <w:right w:val="single" w:sz="4" w:space="0" w:color="auto"/>
            </w:tcBorders>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r>
      <w:tr w:rsidR="00E14FA1" w:rsidRPr="002F7BEC" w:rsidTr="00997978">
        <w:tc>
          <w:tcPr>
            <w:tcW w:w="613" w:type="dxa"/>
            <w:tcBorders>
              <w:top w:val="single" w:sz="4" w:space="0" w:color="auto"/>
              <w:left w:val="single" w:sz="4" w:space="0" w:color="auto"/>
              <w:bottom w:val="single" w:sz="4" w:space="0" w:color="auto"/>
              <w:right w:val="single" w:sz="4" w:space="0" w:color="auto"/>
            </w:tcBorders>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c>
          <w:tcPr>
            <w:tcW w:w="6438" w:type="dxa"/>
            <w:tcBorders>
              <w:top w:val="single" w:sz="4" w:space="0" w:color="auto"/>
              <w:left w:val="single" w:sz="4" w:space="0" w:color="auto"/>
              <w:bottom w:val="single" w:sz="4" w:space="0" w:color="auto"/>
              <w:right w:val="single" w:sz="4" w:space="0" w:color="auto"/>
            </w:tcBorders>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c>
          <w:tcPr>
            <w:tcW w:w="2588" w:type="dxa"/>
            <w:tcBorders>
              <w:top w:val="single" w:sz="4" w:space="0" w:color="auto"/>
              <w:left w:val="single" w:sz="4" w:space="0" w:color="auto"/>
              <w:bottom w:val="single" w:sz="4" w:space="0" w:color="auto"/>
              <w:right w:val="single" w:sz="4" w:space="0" w:color="auto"/>
            </w:tcBorders>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r>
      <w:tr w:rsidR="00E14FA1" w:rsidRPr="002F7BEC" w:rsidTr="00997978">
        <w:tc>
          <w:tcPr>
            <w:tcW w:w="613" w:type="dxa"/>
            <w:tcBorders>
              <w:top w:val="single" w:sz="4" w:space="0" w:color="auto"/>
              <w:left w:val="single" w:sz="4" w:space="0" w:color="auto"/>
              <w:bottom w:val="single" w:sz="4" w:space="0" w:color="auto"/>
              <w:right w:val="single" w:sz="4" w:space="0" w:color="auto"/>
            </w:tcBorders>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c>
          <w:tcPr>
            <w:tcW w:w="6438" w:type="dxa"/>
            <w:tcBorders>
              <w:top w:val="single" w:sz="4" w:space="0" w:color="auto"/>
              <w:left w:val="single" w:sz="4" w:space="0" w:color="auto"/>
              <w:bottom w:val="single" w:sz="4" w:space="0" w:color="auto"/>
              <w:right w:val="single" w:sz="4" w:space="0" w:color="auto"/>
            </w:tcBorders>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c>
          <w:tcPr>
            <w:tcW w:w="2588" w:type="dxa"/>
            <w:tcBorders>
              <w:top w:val="single" w:sz="4" w:space="0" w:color="auto"/>
              <w:left w:val="single" w:sz="4" w:space="0" w:color="auto"/>
              <w:bottom w:val="single" w:sz="4" w:space="0" w:color="auto"/>
              <w:right w:val="single" w:sz="4" w:space="0" w:color="auto"/>
            </w:tcBorders>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r>
      <w:tr w:rsidR="00E14FA1" w:rsidRPr="002F7BEC" w:rsidTr="00997978">
        <w:tc>
          <w:tcPr>
            <w:tcW w:w="613" w:type="dxa"/>
            <w:tcBorders>
              <w:top w:val="single" w:sz="4" w:space="0" w:color="auto"/>
              <w:left w:val="single" w:sz="4" w:space="0" w:color="auto"/>
              <w:bottom w:val="single" w:sz="4" w:space="0" w:color="auto"/>
              <w:right w:val="single" w:sz="4" w:space="0" w:color="auto"/>
            </w:tcBorders>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c>
          <w:tcPr>
            <w:tcW w:w="6438" w:type="dxa"/>
            <w:tcBorders>
              <w:top w:val="single" w:sz="4" w:space="0" w:color="auto"/>
              <w:left w:val="single" w:sz="4" w:space="0" w:color="auto"/>
              <w:bottom w:val="single" w:sz="4" w:space="0" w:color="auto"/>
              <w:right w:val="single" w:sz="4" w:space="0" w:color="auto"/>
            </w:tcBorders>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c>
          <w:tcPr>
            <w:tcW w:w="2588" w:type="dxa"/>
            <w:tcBorders>
              <w:top w:val="single" w:sz="4" w:space="0" w:color="auto"/>
              <w:left w:val="single" w:sz="4" w:space="0" w:color="auto"/>
              <w:bottom w:val="single" w:sz="4" w:space="0" w:color="auto"/>
              <w:right w:val="single" w:sz="4" w:space="0" w:color="auto"/>
            </w:tcBorders>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r>
    </w:tbl>
    <w:p w:rsidR="00E14FA1" w:rsidRPr="002F7BEC" w:rsidRDefault="00E14FA1" w:rsidP="00E14FA1">
      <w:pPr>
        <w:suppressAutoHyphens/>
        <w:ind w:firstLine="567"/>
        <w:jc w:val="left"/>
        <w:rPr>
          <w:rFonts w:ascii="Times New Roman" w:eastAsia="Times New Roman" w:hAnsi="Times New Roman"/>
          <w:b/>
          <w:sz w:val="24"/>
          <w:szCs w:val="24"/>
          <w:lang w:eastAsia="ar-SA"/>
        </w:rPr>
      </w:pPr>
    </w:p>
    <w:p w:rsidR="00E14FA1" w:rsidRPr="002F7BEC" w:rsidRDefault="00E14FA1" w:rsidP="00E14FA1">
      <w:pPr>
        <w:suppressAutoHyphens/>
        <w:ind w:firstLine="567"/>
        <w:jc w:val="left"/>
        <w:rPr>
          <w:rFonts w:ascii="Times New Roman" w:eastAsia="Times New Roman" w:hAnsi="Times New Roman"/>
          <w:b/>
          <w:sz w:val="24"/>
          <w:szCs w:val="24"/>
          <w:lang w:eastAsia="ar-SA"/>
        </w:rPr>
      </w:pPr>
    </w:p>
    <w:p w:rsidR="00E14FA1" w:rsidRPr="002F7BEC" w:rsidRDefault="00E14FA1" w:rsidP="00E14FA1">
      <w:pPr>
        <w:suppressAutoHyphens/>
        <w:ind w:firstLine="567"/>
        <w:jc w:val="left"/>
        <w:rPr>
          <w:rFonts w:ascii="Times New Roman" w:eastAsia="Times New Roman" w:hAnsi="Times New Roman"/>
          <w:b/>
          <w:sz w:val="24"/>
          <w:szCs w:val="24"/>
          <w:lang w:eastAsia="ar-SA"/>
        </w:rPr>
      </w:pPr>
    </w:p>
    <w:p w:rsidR="00E14FA1" w:rsidRPr="002F7BEC" w:rsidRDefault="00E14FA1" w:rsidP="00E14FA1">
      <w:pPr>
        <w:suppressAutoHyphens/>
        <w:ind w:firstLine="567"/>
        <w:jc w:val="left"/>
        <w:rPr>
          <w:rFonts w:ascii="Times New Roman" w:eastAsia="Times New Roman" w:hAnsi="Times New Roman"/>
          <w:b/>
          <w:sz w:val="24"/>
          <w:szCs w:val="24"/>
          <w:lang w:eastAsia="ar-SA"/>
        </w:rPr>
      </w:pPr>
    </w:p>
    <w:p w:rsidR="00E14FA1" w:rsidRPr="002F7BEC" w:rsidRDefault="00E14FA1" w:rsidP="00E14FA1">
      <w:pPr>
        <w:suppressAutoHyphens/>
        <w:ind w:firstLine="567"/>
        <w:jc w:val="left"/>
        <w:rPr>
          <w:rFonts w:ascii="Times New Roman" w:eastAsia="Times New Roman" w:hAnsi="Times New Roman"/>
          <w:b/>
          <w:sz w:val="24"/>
          <w:szCs w:val="24"/>
          <w:lang w:eastAsia="ar-SA"/>
        </w:rPr>
      </w:pPr>
    </w:p>
    <w:p w:rsidR="00E14FA1" w:rsidRPr="002F7BEC" w:rsidRDefault="00E14FA1" w:rsidP="00E14FA1">
      <w:pPr>
        <w:suppressAutoHyphens/>
        <w:ind w:firstLine="567"/>
        <w:jc w:val="left"/>
        <w:rPr>
          <w:rFonts w:ascii="Times New Roman" w:eastAsia="Times New Roman" w:hAnsi="Times New Roman"/>
          <w:b/>
          <w:sz w:val="24"/>
          <w:szCs w:val="24"/>
          <w:lang w:eastAsia="ar-SA"/>
        </w:rPr>
      </w:pPr>
    </w:p>
    <w:p w:rsidR="00E14FA1" w:rsidRPr="002F7BEC" w:rsidRDefault="00E14FA1" w:rsidP="00E14FA1">
      <w:pPr>
        <w:pStyle w:val="23"/>
        <w:rPr>
          <w:rFonts w:ascii="Times New Roman" w:hAnsi="Times New Roman"/>
          <w:sz w:val="24"/>
          <w:szCs w:val="24"/>
          <w:lang w:eastAsia="ar-SA"/>
        </w:rPr>
      </w:pPr>
    </w:p>
    <w:p w:rsidR="00E14FA1" w:rsidRPr="002F7BEC" w:rsidRDefault="00E14FA1" w:rsidP="00E14FA1">
      <w:pPr>
        <w:suppressAutoHyphens/>
        <w:ind w:firstLine="567"/>
        <w:jc w:val="righ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lastRenderedPageBreak/>
        <w:t xml:space="preserve">Приложение №5 </w:t>
      </w:r>
    </w:p>
    <w:p w:rsidR="00E14FA1" w:rsidRPr="002F7BEC" w:rsidRDefault="00E14FA1" w:rsidP="00E14FA1">
      <w:pPr>
        <w:suppressAutoHyphens/>
        <w:ind w:firstLine="567"/>
        <w:jc w:val="righ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к Договору подряда № ______ от «____» ___________ 2015 г.</w:t>
      </w:r>
    </w:p>
    <w:p w:rsidR="00E14FA1" w:rsidRPr="002F7BEC" w:rsidRDefault="00E14FA1" w:rsidP="00E14FA1">
      <w:pPr>
        <w:suppressAutoHyphens/>
        <w:ind w:firstLine="567"/>
        <w:jc w:val="right"/>
        <w:rPr>
          <w:rFonts w:ascii="Times New Roman" w:eastAsia="Times New Roman" w:hAnsi="Times New Roman"/>
          <w:sz w:val="24"/>
          <w:szCs w:val="24"/>
          <w:lang w:eastAsia="ar-SA"/>
        </w:rPr>
      </w:pPr>
    </w:p>
    <w:p w:rsidR="00E14FA1" w:rsidRPr="002F7BEC" w:rsidRDefault="00E14FA1" w:rsidP="00E14FA1">
      <w:pPr>
        <w:suppressAutoHyphens/>
        <w:ind w:firstLine="567"/>
        <w:jc w:val="left"/>
        <w:rPr>
          <w:rFonts w:ascii="Times New Roman" w:eastAsia="Times New Roman" w:hAnsi="Times New Roman"/>
          <w:b/>
          <w:sz w:val="24"/>
          <w:szCs w:val="24"/>
          <w:lang w:eastAsia="ar-SA"/>
        </w:rPr>
      </w:pPr>
    </w:p>
    <w:p w:rsidR="00E14FA1" w:rsidRPr="002F7BEC" w:rsidRDefault="00E14FA1" w:rsidP="00E14FA1">
      <w:pPr>
        <w:suppressAutoHyphens/>
        <w:ind w:firstLine="567"/>
        <w:jc w:val="center"/>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АКТ ПРИЕМА-ПЕРЕДАЧИ</w:t>
      </w:r>
    </w:p>
    <w:p w:rsidR="00E14FA1" w:rsidRPr="002F7BEC" w:rsidRDefault="00E14FA1" w:rsidP="00E14FA1">
      <w:pPr>
        <w:suppressAutoHyphens/>
        <w:ind w:firstLine="567"/>
        <w:jc w:val="center"/>
        <w:rPr>
          <w:rFonts w:ascii="Times New Roman" w:eastAsia="Times New Roman" w:hAnsi="Times New Roman"/>
          <w:sz w:val="24"/>
          <w:szCs w:val="24"/>
          <w:lang w:eastAsia="ar-SA"/>
        </w:rPr>
      </w:pPr>
      <w:r w:rsidRPr="002F7BEC">
        <w:rPr>
          <w:rFonts w:ascii="Times New Roman" w:eastAsia="Times New Roman" w:hAnsi="Times New Roman"/>
          <w:b/>
          <w:sz w:val="24"/>
          <w:szCs w:val="24"/>
          <w:lang w:eastAsia="ar-SA"/>
        </w:rPr>
        <w:t>ВЫПОЛНЕННЫХ РАБОТ</w:t>
      </w:r>
    </w:p>
    <w:p w:rsidR="00E14FA1" w:rsidRPr="002F7BEC" w:rsidRDefault="00E14FA1" w:rsidP="00E14FA1">
      <w:pPr>
        <w:suppressAutoHyphens/>
        <w:ind w:firstLine="567"/>
        <w:jc w:val="left"/>
        <w:rPr>
          <w:rFonts w:ascii="Times New Roman" w:eastAsia="Times New Roman" w:hAnsi="Times New Roman"/>
          <w:sz w:val="24"/>
          <w:szCs w:val="24"/>
          <w:lang w:eastAsia="ar-SA"/>
        </w:rPr>
      </w:pPr>
    </w:p>
    <w:p w:rsidR="00E14FA1" w:rsidRPr="002F7BEC" w:rsidRDefault="00E14FA1" w:rsidP="00E14FA1">
      <w:pPr>
        <w:suppressAutoHyphens/>
        <w:ind w:firstLine="0"/>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г. Мурманск</w:t>
      </w:r>
      <w:r w:rsidRPr="002F7BEC">
        <w:rPr>
          <w:rFonts w:ascii="Times New Roman" w:eastAsia="Times New Roman" w:hAnsi="Times New Roman"/>
          <w:sz w:val="24"/>
          <w:szCs w:val="24"/>
          <w:lang w:eastAsia="ar-SA"/>
        </w:rPr>
        <w:tab/>
      </w:r>
      <w:r w:rsidRPr="002F7BEC">
        <w:rPr>
          <w:rFonts w:ascii="Times New Roman" w:eastAsia="Times New Roman" w:hAnsi="Times New Roman"/>
          <w:sz w:val="24"/>
          <w:szCs w:val="24"/>
          <w:lang w:eastAsia="ar-SA"/>
        </w:rPr>
        <w:tab/>
      </w:r>
      <w:r w:rsidRPr="002F7BEC">
        <w:rPr>
          <w:rFonts w:ascii="Times New Roman" w:eastAsia="Times New Roman" w:hAnsi="Times New Roman"/>
          <w:sz w:val="24"/>
          <w:szCs w:val="24"/>
          <w:lang w:eastAsia="ar-SA"/>
        </w:rPr>
        <w:tab/>
        <w:t xml:space="preserve">                                                                    «___» ___________2015 г.</w:t>
      </w:r>
    </w:p>
    <w:p w:rsidR="00E14FA1" w:rsidRPr="002F7BEC" w:rsidRDefault="00E14FA1" w:rsidP="00E14FA1">
      <w:pPr>
        <w:suppressAutoHyphens/>
        <w:ind w:firstLine="567"/>
        <w:jc w:val="left"/>
        <w:rPr>
          <w:rFonts w:ascii="Times New Roman" w:eastAsia="Times New Roman" w:hAnsi="Times New Roman"/>
          <w:b/>
          <w:sz w:val="24"/>
          <w:szCs w:val="24"/>
          <w:lang w:eastAsia="ar-SA"/>
        </w:rPr>
      </w:pPr>
    </w:p>
    <w:p w:rsidR="00E14FA1" w:rsidRPr="002F7BEC" w:rsidRDefault="00E14FA1" w:rsidP="00E14FA1">
      <w:pPr>
        <w:suppressAutoHyphens/>
        <w:ind w:firstLine="567"/>
        <w:jc w:val="left"/>
        <w:rPr>
          <w:rFonts w:ascii="Times New Roman" w:eastAsia="Times New Roman" w:hAnsi="Times New Roman"/>
          <w:sz w:val="24"/>
          <w:szCs w:val="24"/>
          <w:lang w:eastAsia="ar-SA"/>
        </w:rPr>
      </w:pPr>
      <w:r w:rsidRPr="002F7BEC">
        <w:rPr>
          <w:rFonts w:ascii="Times New Roman" w:eastAsia="Times New Roman" w:hAnsi="Times New Roman"/>
          <w:b/>
          <w:bCs/>
          <w:sz w:val="24"/>
          <w:szCs w:val="24"/>
          <w:lang w:eastAsia="ar-SA"/>
        </w:rPr>
        <w:t xml:space="preserve">Открытое акционерное общество «Мурманэнергосбыт»                                           (ОАО «Мурманэнергосбыт»), </w:t>
      </w:r>
      <w:r w:rsidRPr="002F7BEC">
        <w:rPr>
          <w:rFonts w:ascii="Times New Roman" w:eastAsia="Times New Roman" w:hAnsi="Times New Roman"/>
          <w:sz w:val="24"/>
          <w:szCs w:val="24"/>
          <w:lang w:eastAsia="ar-SA"/>
        </w:rPr>
        <w:t xml:space="preserve">именуемое в дальнейшем Заказчик, в лице ___________________________________, </w:t>
      </w:r>
      <w:proofErr w:type="gramStart"/>
      <w:r w:rsidRPr="002F7BEC">
        <w:rPr>
          <w:rFonts w:ascii="Times New Roman" w:eastAsia="Times New Roman" w:hAnsi="Times New Roman"/>
          <w:sz w:val="24"/>
          <w:szCs w:val="24"/>
          <w:lang w:eastAsia="ar-SA"/>
        </w:rPr>
        <w:t>действующего</w:t>
      </w:r>
      <w:proofErr w:type="gramEnd"/>
      <w:r w:rsidRPr="002F7BEC">
        <w:rPr>
          <w:rFonts w:ascii="Times New Roman" w:eastAsia="Times New Roman" w:hAnsi="Times New Roman"/>
          <w:sz w:val="24"/>
          <w:szCs w:val="24"/>
          <w:lang w:eastAsia="ar-SA"/>
        </w:rPr>
        <w:t xml:space="preserve"> на основании __________________, с одной стороны, и  ___________________ (_________), именуемое в дальнейшем Подрядчик, </w:t>
      </w:r>
      <w:r w:rsidRPr="002F7BEC">
        <w:rPr>
          <w:rFonts w:ascii="Times New Roman" w:eastAsia="Times New Roman" w:hAnsi="Times New Roman"/>
          <w:sz w:val="24"/>
          <w:szCs w:val="24"/>
          <w:lang w:eastAsia="ar-SA"/>
        </w:rPr>
        <w:fldChar w:fldCharType="begin"/>
      </w:r>
      <w:r w:rsidRPr="002F7BEC">
        <w:rPr>
          <w:rFonts w:ascii="Times New Roman" w:eastAsia="Times New Roman" w:hAnsi="Times New Roman"/>
          <w:sz w:val="24"/>
          <w:szCs w:val="24"/>
          <w:lang w:eastAsia="ar-SA"/>
        </w:rPr>
        <w:instrText xml:space="preserve"> COMMENTS </w:instrText>
      </w:r>
      <w:r w:rsidRPr="002F7BEC">
        <w:rPr>
          <w:rFonts w:ascii="Times New Roman" w:eastAsia="Times New Roman" w:hAnsi="Times New Roman"/>
          <w:sz w:val="24"/>
          <w:szCs w:val="24"/>
          <w:lang w:eastAsia="ar-SA"/>
        </w:rPr>
        <w:fldChar w:fldCharType="end"/>
      </w:r>
      <w:r w:rsidRPr="002F7BEC">
        <w:rPr>
          <w:rFonts w:ascii="Times New Roman" w:eastAsia="Times New Roman" w:hAnsi="Times New Roman"/>
          <w:sz w:val="24"/>
          <w:szCs w:val="24"/>
          <w:lang w:eastAsia="ar-SA"/>
        </w:rPr>
        <w:t xml:space="preserve"> в лице ____________________, действующего на основании ________________ </w:t>
      </w:r>
      <w:r w:rsidRPr="002F7BEC">
        <w:rPr>
          <w:rFonts w:ascii="Times New Roman" w:eastAsia="Times New Roman" w:hAnsi="Times New Roman"/>
          <w:sz w:val="24"/>
          <w:szCs w:val="24"/>
          <w:lang w:eastAsia="ar-SA"/>
        </w:rPr>
        <w:fldChar w:fldCharType="begin"/>
      </w:r>
      <w:r w:rsidRPr="002F7BEC">
        <w:rPr>
          <w:rFonts w:ascii="Times New Roman" w:eastAsia="Times New Roman" w:hAnsi="Times New Roman"/>
          <w:sz w:val="24"/>
          <w:szCs w:val="24"/>
          <w:lang w:eastAsia="ar-SA"/>
        </w:rPr>
        <w:instrText xml:space="preserve"> COMMENTS </w:instrText>
      </w:r>
      <w:r w:rsidRPr="002F7BEC">
        <w:rPr>
          <w:rFonts w:ascii="Times New Roman" w:eastAsia="Times New Roman" w:hAnsi="Times New Roman"/>
          <w:sz w:val="24"/>
          <w:szCs w:val="24"/>
          <w:lang w:eastAsia="ar-SA"/>
        </w:rPr>
        <w:fldChar w:fldCharType="end"/>
      </w:r>
      <w:r w:rsidRPr="002F7BEC">
        <w:rPr>
          <w:rFonts w:ascii="Times New Roman" w:eastAsia="Times New Roman" w:hAnsi="Times New Roman"/>
          <w:sz w:val="24"/>
          <w:szCs w:val="24"/>
          <w:lang w:eastAsia="ar-SA"/>
        </w:rPr>
        <w:t>, с другой стороны, вместе именуемые Стороны, составили настоящий акт о нижеследующем:</w:t>
      </w:r>
    </w:p>
    <w:p w:rsidR="00E14FA1" w:rsidRPr="002F7BEC" w:rsidRDefault="00E14FA1" w:rsidP="00E14FA1">
      <w:pPr>
        <w:suppressAutoHyphens/>
        <w:ind w:firstLine="567"/>
        <w:jc w:val="left"/>
        <w:rPr>
          <w:rFonts w:ascii="Times New Roman" w:eastAsia="Times New Roman" w:hAnsi="Times New Roman"/>
          <w:sz w:val="24"/>
          <w:szCs w:val="24"/>
          <w:lang w:eastAsia="ar-SA"/>
        </w:rPr>
      </w:pPr>
    </w:p>
    <w:p w:rsidR="00E14FA1" w:rsidRPr="002F7BEC" w:rsidRDefault="00E14FA1" w:rsidP="00E14FA1">
      <w:pPr>
        <w:suppressAutoHyphens/>
        <w:ind w:firstLine="567"/>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1. Подрядчик выполнил и сдал, а приемочная комиссия в составе:</w:t>
      </w:r>
    </w:p>
    <w:p w:rsidR="00E14FA1" w:rsidRPr="002F7BEC" w:rsidRDefault="00221AD4" w:rsidP="00E14FA1">
      <w:pPr>
        <w:suppressAutoHyphens/>
        <w:ind w:firstLine="567"/>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pict>
          <v:shape id="_x0000_s1039" type="#_x0000_t136" style="position:absolute;left:0;text-align:left;margin-left:9.85pt;margin-top:11.05pt;width:453.15pt;height:180.1pt;rotation:-1635191fd;z-index:251660288" filled="f">
            <v:stroke r:id="rId41" o:title=""/>
            <v:shadow color="#868686"/>
            <v:textpath style="font-family:&quot;Times New Roman&quot;;v-text-kern:t" trim="t" fitpath="t" string="ОБРАЗЕЦ"/>
          </v:shape>
        </w:pic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3566"/>
        <w:gridCol w:w="3395"/>
        <w:gridCol w:w="2065"/>
      </w:tblGrid>
      <w:tr w:rsidR="00E14FA1" w:rsidRPr="002F7BEC" w:rsidTr="00997978">
        <w:tc>
          <w:tcPr>
            <w:tcW w:w="613"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w:t>
            </w:r>
          </w:p>
          <w:p w:rsidR="00E14FA1" w:rsidRPr="002F7BEC" w:rsidRDefault="00E14FA1" w:rsidP="00E14FA1">
            <w:pPr>
              <w:suppressAutoHyphens/>
              <w:ind w:firstLine="567"/>
              <w:jc w:val="left"/>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п.п.</w:t>
            </w:r>
          </w:p>
        </w:tc>
        <w:tc>
          <w:tcPr>
            <w:tcW w:w="3566"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ФИО</w:t>
            </w:r>
          </w:p>
        </w:tc>
        <w:tc>
          <w:tcPr>
            <w:tcW w:w="3395"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Должность</w:t>
            </w:r>
          </w:p>
        </w:tc>
        <w:tc>
          <w:tcPr>
            <w:tcW w:w="2065"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Место работы</w:t>
            </w:r>
          </w:p>
        </w:tc>
      </w:tr>
      <w:tr w:rsidR="00E14FA1" w:rsidRPr="002F7BEC" w:rsidTr="00997978">
        <w:tc>
          <w:tcPr>
            <w:tcW w:w="613"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c>
          <w:tcPr>
            <w:tcW w:w="3566"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c>
          <w:tcPr>
            <w:tcW w:w="3395"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c>
          <w:tcPr>
            <w:tcW w:w="2065"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r>
      <w:tr w:rsidR="00E14FA1" w:rsidRPr="002F7BEC" w:rsidTr="00997978">
        <w:tc>
          <w:tcPr>
            <w:tcW w:w="613"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c>
          <w:tcPr>
            <w:tcW w:w="3566"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c>
          <w:tcPr>
            <w:tcW w:w="3395"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c>
          <w:tcPr>
            <w:tcW w:w="2065"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r>
      <w:tr w:rsidR="00E14FA1" w:rsidRPr="002F7BEC" w:rsidTr="00997978">
        <w:tc>
          <w:tcPr>
            <w:tcW w:w="613"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c>
          <w:tcPr>
            <w:tcW w:w="3566"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c>
          <w:tcPr>
            <w:tcW w:w="3395"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c>
          <w:tcPr>
            <w:tcW w:w="2065"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r>
      <w:tr w:rsidR="00E14FA1" w:rsidRPr="002F7BEC" w:rsidTr="00997978">
        <w:tc>
          <w:tcPr>
            <w:tcW w:w="613"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c>
          <w:tcPr>
            <w:tcW w:w="3566"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c>
          <w:tcPr>
            <w:tcW w:w="3395"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c>
          <w:tcPr>
            <w:tcW w:w="2065"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r>
    </w:tbl>
    <w:p w:rsidR="00E14FA1" w:rsidRPr="002F7BEC" w:rsidRDefault="00E14FA1" w:rsidP="00E14FA1">
      <w:pPr>
        <w:suppressAutoHyphens/>
        <w:ind w:firstLine="567"/>
        <w:jc w:val="left"/>
        <w:rPr>
          <w:rFonts w:ascii="Times New Roman" w:eastAsia="Times New Roman" w:hAnsi="Times New Roman"/>
          <w:sz w:val="24"/>
          <w:szCs w:val="24"/>
          <w:lang w:eastAsia="ar-SA"/>
        </w:rPr>
      </w:pPr>
      <w:r w:rsidRPr="002F7BEC">
        <w:rPr>
          <w:rFonts w:ascii="Times New Roman" w:eastAsia="Times New Roman" w:hAnsi="Times New Roman"/>
          <w:sz w:val="24"/>
          <w:szCs w:val="24"/>
          <w:lang w:eastAsia="ar-SA"/>
        </w:rPr>
        <w:t xml:space="preserve"> приняла следующую работу:</w:t>
      </w:r>
    </w:p>
    <w:p w:rsidR="00E14FA1" w:rsidRPr="002F7BEC" w:rsidRDefault="00E14FA1" w:rsidP="00E14FA1">
      <w:pPr>
        <w:suppressAutoHyphens/>
        <w:ind w:firstLine="567"/>
        <w:jc w:val="left"/>
        <w:rPr>
          <w:rFonts w:ascii="Times New Roman" w:eastAsia="Times New Roman" w:hAnsi="Times New Roman"/>
          <w:sz w:val="24"/>
          <w:szCs w:val="24"/>
          <w:lang w:eastAsia="ar-S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7"/>
        <w:gridCol w:w="4962"/>
      </w:tblGrid>
      <w:tr w:rsidR="00E14FA1" w:rsidRPr="002F7BEC" w:rsidTr="00997978">
        <w:tc>
          <w:tcPr>
            <w:tcW w:w="4677"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Вид произведенной работы</w:t>
            </w:r>
          </w:p>
        </w:tc>
        <w:tc>
          <w:tcPr>
            <w:tcW w:w="4962" w:type="dxa"/>
            <w:tcBorders>
              <w:top w:val="single" w:sz="4" w:space="0" w:color="auto"/>
              <w:left w:val="single" w:sz="4" w:space="0" w:color="auto"/>
              <w:bottom w:val="single" w:sz="4" w:space="0" w:color="auto"/>
              <w:right w:val="single" w:sz="4" w:space="0" w:color="auto"/>
            </w:tcBorders>
            <w:vAlign w:val="center"/>
          </w:tcPr>
          <w:p w:rsidR="00E14FA1" w:rsidRPr="002F7BEC" w:rsidRDefault="00E14FA1" w:rsidP="00E14FA1">
            <w:pPr>
              <w:suppressAutoHyphens/>
              <w:ind w:firstLine="567"/>
              <w:jc w:val="left"/>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 xml:space="preserve">Стоимость произведенной работы, руб.,  </w:t>
            </w:r>
          </w:p>
          <w:p w:rsidR="00E14FA1" w:rsidRPr="002F7BEC" w:rsidRDefault="00E14FA1" w:rsidP="00E14FA1">
            <w:pPr>
              <w:suppressAutoHyphens/>
              <w:ind w:firstLine="567"/>
              <w:jc w:val="left"/>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 xml:space="preserve">в том числе  НДС </w:t>
            </w:r>
            <w:r w:rsidRPr="002F7BEC">
              <w:rPr>
                <w:rFonts w:ascii="Times New Roman" w:eastAsia="Times New Roman" w:hAnsi="Times New Roman"/>
                <w:i/>
                <w:sz w:val="24"/>
                <w:szCs w:val="24"/>
                <w:lang w:eastAsia="ar-SA"/>
              </w:rPr>
              <w:t>(в случае, если организация не является плательщиком НДС, указывается – НДС не облагается)</w:t>
            </w:r>
          </w:p>
        </w:tc>
      </w:tr>
      <w:tr w:rsidR="00E14FA1" w:rsidRPr="002F7BEC" w:rsidTr="00997978">
        <w:tc>
          <w:tcPr>
            <w:tcW w:w="4677" w:type="dxa"/>
            <w:tcBorders>
              <w:top w:val="single" w:sz="4" w:space="0" w:color="auto"/>
              <w:left w:val="single" w:sz="4" w:space="0" w:color="auto"/>
              <w:bottom w:val="single" w:sz="4" w:space="0" w:color="auto"/>
              <w:right w:val="single" w:sz="4" w:space="0" w:color="auto"/>
            </w:tcBorders>
          </w:tcPr>
          <w:p w:rsidR="00E14FA1" w:rsidRPr="002F7BEC" w:rsidRDefault="00E14FA1" w:rsidP="00E14FA1">
            <w:pPr>
              <w:suppressAutoHyphens/>
              <w:ind w:firstLine="567"/>
              <w:jc w:val="left"/>
              <w:rPr>
                <w:rFonts w:ascii="Times New Roman" w:eastAsia="Times New Roman" w:hAnsi="Times New Roman"/>
                <w:sz w:val="24"/>
                <w:szCs w:val="24"/>
                <w:lang w:eastAsia="ar-SA"/>
              </w:rPr>
            </w:pPr>
          </w:p>
          <w:p w:rsidR="00E14FA1" w:rsidRPr="002F7BEC" w:rsidRDefault="00E14FA1" w:rsidP="00E14FA1">
            <w:pPr>
              <w:suppressAutoHyphens/>
              <w:ind w:firstLine="567"/>
              <w:jc w:val="left"/>
              <w:rPr>
                <w:rFonts w:ascii="Times New Roman" w:eastAsia="Times New Roman" w:hAnsi="Times New Roman"/>
                <w:sz w:val="24"/>
                <w:szCs w:val="24"/>
                <w:lang w:eastAsia="ar-SA"/>
              </w:rPr>
            </w:pPr>
          </w:p>
        </w:tc>
        <w:tc>
          <w:tcPr>
            <w:tcW w:w="4962" w:type="dxa"/>
            <w:tcBorders>
              <w:top w:val="single" w:sz="4" w:space="0" w:color="auto"/>
              <w:left w:val="single" w:sz="4" w:space="0" w:color="auto"/>
              <w:bottom w:val="single" w:sz="4" w:space="0" w:color="auto"/>
              <w:right w:val="single" w:sz="4" w:space="0" w:color="auto"/>
            </w:tcBorders>
          </w:tcPr>
          <w:p w:rsidR="00E14FA1" w:rsidRPr="002F7BEC" w:rsidRDefault="00E14FA1" w:rsidP="00E14FA1">
            <w:pPr>
              <w:suppressAutoHyphens/>
              <w:ind w:firstLine="567"/>
              <w:jc w:val="left"/>
              <w:rPr>
                <w:rFonts w:ascii="Times New Roman" w:eastAsia="Times New Roman" w:hAnsi="Times New Roman"/>
                <w:sz w:val="24"/>
                <w:szCs w:val="24"/>
                <w:lang w:eastAsia="ar-SA"/>
              </w:rPr>
            </w:pPr>
          </w:p>
        </w:tc>
      </w:tr>
    </w:tbl>
    <w:p w:rsidR="00E14FA1" w:rsidRPr="002F7BEC" w:rsidRDefault="00E14FA1" w:rsidP="00E14FA1">
      <w:pPr>
        <w:suppressAutoHyphens/>
        <w:ind w:firstLine="567"/>
        <w:jc w:val="left"/>
        <w:rPr>
          <w:rFonts w:ascii="Times New Roman" w:eastAsia="Times New Roman" w:hAnsi="Times New Roman"/>
          <w:sz w:val="24"/>
          <w:szCs w:val="24"/>
          <w:lang w:eastAsia="ar-SA"/>
        </w:rPr>
      </w:pPr>
      <w:r w:rsidRPr="002F7BEC">
        <w:rPr>
          <w:rFonts w:ascii="Times New Roman" w:eastAsia="Times New Roman" w:hAnsi="Times New Roman"/>
          <w:bCs/>
          <w:sz w:val="24"/>
          <w:szCs w:val="24"/>
          <w:lang w:eastAsia="ar-SA"/>
        </w:rPr>
        <w:t>2. Общая стоимость произведенных работ согласно положениям Договора подряда               № ____ от «___» _______ 2015 г. составляет</w:t>
      </w:r>
      <w:proofErr w:type="gramStart"/>
      <w:r w:rsidRPr="002F7BEC">
        <w:rPr>
          <w:rFonts w:ascii="Times New Roman" w:eastAsia="Times New Roman" w:hAnsi="Times New Roman"/>
          <w:sz w:val="24"/>
          <w:szCs w:val="24"/>
          <w:lang w:eastAsia="ar-SA"/>
        </w:rPr>
        <w:t xml:space="preserve"> ____________(_________________) </w:t>
      </w:r>
      <w:proofErr w:type="gramEnd"/>
      <w:r w:rsidRPr="002F7BEC">
        <w:rPr>
          <w:rFonts w:ascii="Times New Roman" w:eastAsia="Times New Roman" w:hAnsi="Times New Roman"/>
          <w:sz w:val="24"/>
          <w:szCs w:val="24"/>
          <w:lang w:eastAsia="ar-SA"/>
        </w:rPr>
        <w:t xml:space="preserve">руб. ___коп., в том числе НДС </w:t>
      </w:r>
      <w:r w:rsidRPr="002F7BEC">
        <w:rPr>
          <w:rFonts w:ascii="Times New Roman" w:eastAsia="Times New Roman" w:hAnsi="Times New Roman"/>
          <w:i/>
          <w:iCs/>
          <w:sz w:val="24"/>
          <w:szCs w:val="24"/>
          <w:lang w:eastAsia="ar-SA"/>
        </w:rPr>
        <w:t>(в случае, если организация не является плательщиком НДС, указывается - НДС не облагается).</w:t>
      </w:r>
      <w:r w:rsidRPr="002F7BEC">
        <w:rPr>
          <w:rFonts w:ascii="Times New Roman" w:eastAsia="Times New Roman" w:hAnsi="Times New Roman"/>
          <w:sz w:val="24"/>
          <w:szCs w:val="24"/>
          <w:lang w:eastAsia="ar-SA"/>
        </w:rPr>
        <w:t xml:space="preserve"> </w:t>
      </w:r>
    </w:p>
    <w:p w:rsidR="00E14FA1" w:rsidRPr="002F7BEC" w:rsidRDefault="00E14FA1" w:rsidP="00E14FA1">
      <w:pPr>
        <w:suppressAutoHyphens/>
        <w:ind w:firstLine="567"/>
        <w:jc w:val="left"/>
        <w:rPr>
          <w:rFonts w:ascii="Times New Roman" w:eastAsia="Times New Roman" w:hAnsi="Times New Roman"/>
          <w:bCs/>
          <w:sz w:val="24"/>
          <w:szCs w:val="24"/>
          <w:lang w:eastAsia="ar-SA"/>
        </w:rPr>
      </w:pPr>
      <w:r w:rsidRPr="002F7BEC">
        <w:rPr>
          <w:rFonts w:ascii="Times New Roman" w:eastAsia="Times New Roman" w:hAnsi="Times New Roman"/>
          <w:bCs/>
          <w:sz w:val="24"/>
          <w:szCs w:val="24"/>
          <w:lang w:eastAsia="ar-SA"/>
        </w:rPr>
        <w:t>3. Вышеуказанные работы Подрядчик выполнил полностью и в срок. Заказчик претензий по объему, качеству и срокам выполнения работ не имеет.</w:t>
      </w:r>
    </w:p>
    <w:p w:rsidR="00E14FA1" w:rsidRPr="002F7BEC" w:rsidRDefault="00E14FA1" w:rsidP="00E14FA1">
      <w:pPr>
        <w:suppressAutoHyphens/>
        <w:ind w:firstLine="567"/>
        <w:jc w:val="left"/>
        <w:rPr>
          <w:rFonts w:ascii="Times New Roman" w:eastAsia="Times New Roman" w:hAnsi="Times New Roman"/>
          <w:b/>
          <w:sz w:val="24"/>
          <w:szCs w:val="24"/>
          <w:lang w:eastAsia="ar-SA"/>
        </w:rPr>
      </w:pPr>
    </w:p>
    <w:tbl>
      <w:tblPr>
        <w:tblW w:w="9781" w:type="dxa"/>
        <w:tblInd w:w="-34" w:type="dxa"/>
        <w:tblLayout w:type="fixed"/>
        <w:tblLook w:val="01E0" w:firstRow="1" w:lastRow="1" w:firstColumn="1" w:lastColumn="1" w:noHBand="0" w:noVBand="0"/>
      </w:tblPr>
      <w:tblGrid>
        <w:gridCol w:w="4395"/>
        <w:gridCol w:w="992"/>
        <w:gridCol w:w="4394"/>
      </w:tblGrid>
      <w:tr w:rsidR="00E14FA1" w:rsidRPr="002F7BEC" w:rsidTr="00997978">
        <w:tc>
          <w:tcPr>
            <w:tcW w:w="4395" w:type="dxa"/>
          </w:tcPr>
          <w:p w:rsidR="00E14FA1" w:rsidRPr="002F7BEC" w:rsidRDefault="00E14FA1" w:rsidP="00E14FA1">
            <w:pPr>
              <w:suppressAutoHyphens/>
              <w:ind w:firstLine="567"/>
              <w:jc w:val="left"/>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ЗАКАЗЧИК:</w:t>
            </w:r>
          </w:p>
        </w:tc>
        <w:tc>
          <w:tcPr>
            <w:tcW w:w="992" w:type="dxa"/>
          </w:tcPr>
          <w:p w:rsidR="00E14FA1" w:rsidRPr="002F7BEC" w:rsidRDefault="00E14FA1" w:rsidP="00E14FA1">
            <w:pPr>
              <w:suppressAutoHyphens/>
              <w:ind w:firstLine="567"/>
              <w:jc w:val="left"/>
              <w:rPr>
                <w:rFonts w:ascii="Times New Roman" w:eastAsia="Times New Roman" w:hAnsi="Times New Roman"/>
                <w:b/>
                <w:sz w:val="24"/>
                <w:szCs w:val="24"/>
                <w:lang w:eastAsia="ar-SA"/>
              </w:rPr>
            </w:pPr>
          </w:p>
        </w:tc>
        <w:tc>
          <w:tcPr>
            <w:tcW w:w="4394" w:type="dxa"/>
          </w:tcPr>
          <w:p w:rsidR="00E14FA1" w:rsidRPr="002F7BEC" w:rsidRDefault="00E14FA1" w:rsidP="00E14FA1">
            <w:pPr>
              <w:suppressAutoHyphens/>
              <w:ind w:firstLine="567"/>
              <w:jc w:val="left"/>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ПОДРЯДЧИК:</w:t>
            </w:r>
          </w:p>
        </w:tc>
      </w:tr>
      <w:tr w:rsidR="00E14FA1" w:rsidRPr="002F7BEC" w:rsidTr="00997978">
        <w:tc>
          <w:tcPr>
            <w:tcW w:w="4395" w:type="dxa"/>
          </w:tcPr>
          <w:p w:rsidR="00E14FA1" w:rsidRPr="002F7BEC" w:rsidRDefault="00E14FA1" w:rsidP="00E14FA1">
            <w:pPr>
              <w:suppressAutoHyphens/>
              <w:ind w:firstLine="567"/>
              <w:jc w:val="left"/>
              <w:rPr>
                <w:rFonts w:ascii="Times New Roman" w:eastAsia="Times New Roman" w:hAnsi="Times New Roman"/>
                <w:b/>
                <w:bCs/>
                <w:sz w:val="24"/>
                <w:szCs w:val="24"/>
                <w:lang w:eastAsia="ar-SA"/>
              </w:rPr>
            </w:pPr>
            <w:r w:rsidRPr="002F7BEC">
              <w:rPr>
                <w:rFonts w:ascii="Times New Roman" w:eastAsia="Times New Roman" w:hAnsi="Times New Roman"/>
                <w:b/>
                <w:bCs/>
                <w:sz w:val="24"/>
                <w:szCs w:val="24"/>
                <w:lang w:eastAsia="ar-SA"/>
              </w:rPr>
              <w:t>ОАО «Мурманэнергосбыт»</w:t>
            </w:r>
          </w:p>
          <w:p w:rsidR="00E14FA1" w:rsidRPr="002F7BEC" w:rsidRDefault="00E14FA1" w:rsidP="00E14FA1">
            <w:pPr>
              <w:suppressAutoHyphens/>
              <w:ind w:firstLine="567"/>
              <w:jc w:val="left"/>
              <w:rPr>
                <w:rFonts w:ascii="Times New Roman" w:eastAsia="Times New Roman" w:hAnsi="Times New Roman"/>
                <w:b/>
                <w:bCs/>
                <w:sz w:val="24"/>
                <w:szCs w:val="24"/>
                <w:lang w:eastAsia="ar-SA"/>
              </w:rPr>
            </w:pPr>
          </w:p>
          <w:p w:rsidR="00E14FA1" w:rsidRPr="002F7BEC" w:rsidRDefault="00E14FA1" w:rsidP="00E14FA1">
            <w:pPr>
              <w:suppressAutoHyphens/>
              <w:ind w:firstLine="567"/>
              <w:jc w:val="left"/>
              <w:rPr>
                <w:rFonts w:ascii="Times New Roman" w:eastAsia="Times New Roman" w:hAnsi="Times New Roman"/>
                <w:b/>
                <w:bCs/>
                <w:sz w:val="24"/>
                <w:szCs w:val="24"/>
                <w:lang w:eastAsia="ar-SA"/>
              </w:rPr>
            </w:pPr>
            <w:r w:rsidRPr="002F7BEC">
              <w:rPr>
                <w:rFonts w:ascii="Times New Roman" w:eastAsia="Times New Roman" w:hAnsi="Times New Roman"/>
                <w:b/>
                <w:bCs/>
                <w:sz w:val="24"/>
                <w:szCs w:val="24"/>
                <w:lang w:eastAsia="ar-SA"/>
              </w:rPr>
              <w:t>______________________________</w:t>
            </w:r>
          </w:p>
          <w:p w:rsidR="00E14FA1" w:rsidRPr="002F7BEC" w:rsidRDefault="00E14FA1" w:rsidP="00E14FA1">
            <w:pPr>
              <w:suppressAutoHyphens/>
              <w:ind w:firstLine="567"/>
              <w:jc w:val="left"/>
              <w:rPr>
                <w:rFonts w:ascii="Times New Roman" w:eastAsia="Times New Roman" w:hAnsi="Times New Roman"/>
                <w:b/>
                <w:bCs/>
                <w:sz w:val="24"/>
                <w:szCs w:val="24"/>
                <w:lang w:eastAsia="ar-SA"/>
              </w:rPr>
            </w:pPr>
          </w:p>
          <w:p w:rsidR="00E14FA1" w:rsidRPr="002F7BEC" w:rsidRDefault="00E14FA1" w:rsidP="00E14FA1">
            <w:pPr>
              <w:suppressAutoHyphens/>
              <w:ind w:firstLine="567"/>
              <w:jc w:val="left"/>
              <w:rPr>
                <w:rFonts w:ascii="Times New Roman" w:eastAsia="Times New Roman" w:hAnsi="Times New Roman"/>
                <w:b/>
                <w:bCs/>
                <w:sz w:val="24"/>
                <w:szCs w:val="24"/>
                <w:lang w:eastAsia="ar-SA"/>
              </w:rPr>
            </w:pPr>
            <w:r w:rsidRPr="002F7BEC">
              <w:rPr>
                <w:rFonts w:ascii="Times New Roman" w:eastAsia="Times New Roman" w:hAnsi="Times New Roman"/>
                <w:b/>
                <w:bCs/>
                <w:sz w:val="24"/>
                <w:szCs w:val="24"/>
                <w:lang w:eastAsia="ar-SA"/>
              </w:rPr>
              <w:t>_____________/_______________/</w:t>
            </w:r>
          </w:p>
          <w:p w:rsidR="00E14FA1" w:rsidRPr="002F7BEC" w:rsidRDefault="00E14FA1" w:rsidP="00E14FA1">
            <w:pPr>
              <w:suppressAutoHyphens/>
              <w:ind w:firstLine="567"/>
              <w:jc w:val="left"/>
              <w:rPr>
                <w:rFonts w:ascii="Times New Roman" w:eastAsia="Times New Roman" w:hAnsi="Times New Roman"/>
                <w:b/>
                <w:bCs/>
                <w:sz w:val="24"/>
                <w:szCs w:val="24"/>
                <w:lang w:eastAsia="ar-SA"/>
              </w:rPr>
            </w:pPr>
          </w:p>
          <w:p w:rsidR="00E14FA1" w:rsidRPr="002F7BEC" w:rsidRDefault="00E14FA1" w:rsidP="00E14FA1">
            <w:pPr>
              <w:suppressAutoHyphens/>
              <w:ind w:firstLine="567"/>
              <w:jc w:val="left"/>
              <w:rPr>
                <w:rFonts w:ascii="Times New Roman" w:eastAsia="Times New Roman" w:hAnsi="Times New Roman"/>
                <w:bCs/>
                <w:sz w:val="24"/>
                <w:szCs w:val="24"/>
                <w:lang w:eastAsia="ar-SA"/>
              </w:rPr>
            </w:pPr>
            <w:r w:rsidRPr="002F7BEC">
              <w:rPr>
                <w:rFonts w:ascii="Times New Roman" w:eastAsia="Times New Roman" w:hAnsi="Times New Roman"/>
                <w:b/>
                <w:bCs/>
                <w:sz w:val="24"/>
                <w:szCs w:val="24"/>
                <w:lang w:eastAsia="ar-SA"/>
              </w:rPr>
              <w:t>«______»_____________</w:t>
            </w:r>
            <w:r w:rsidRPr="002F7BEC">
              <w:rPr>
                <w:rFonts w:ascii="Times New Roman" w:eastAsia="Times New Roman" w:hAnsi="Times New Roman"/>
                <w:bCs/>
                <w:sz w:val="24"/>
                <w:szCs w:val="24"/>
                <w:lang w:eastAsia="ar-SA"/>
              </w:rPr>
              <w:t>20 ___ г.</w:t>
            </w:r>
          </w:p>
          <w:p w:rsidR="00E14FA1" w:rsidRPr="002F7BEC" w:rsidRDefault="00E14FA1" w:rsidP="00E14FA1">
            <w:pPr>
              <w:suppressAutoHyphens/>
              <w:ind w:firstLine="567"/>
              <w:jc w:val="left"/>
              <w:rPr>
                <w:rFonts w:ascii="Times New Roman" w:eastAsia="Times New Roman" w:hAnsi="Times New Roman"/>
                <w:b/>
                <w:sz w:val="24"/>
                <w:szCs w:val="24"/>
                <w:lang w:eastAsia="ar-SA"/>
              </w:rPr>
            </w:pPr>
            <w:r w:rsidRPr="002F7BEC">
              <w:rPr>
                <w:rFonts w:ascii="Times New Roman" w:eastAsia="Times New Roman" w:hAnsi="Times New Roman"/>
                <w:b/>
                <w:bCs/>
                <w:sz w:val="24"/>
                <w:szCs w:val="24"/>
                <w:lang w:eastAsia="ar-SA"/>
              </w:rPr>
              <w:t xml:space="preserve">        М.П.</w:t>
            </w:r>
          </w:p>
        </w:tc>
        <w:tc>
          <w:tcPr>
            <w:tcW w:w="992" w:type="dxa"/>
          </w:tcPr>
          <w:p w:rsidR="00E14FA1" w:rsidRPr="002F7BEC" w:rsidRDefault="00E14FA1" w:rsidP="00E14FA1">
            <w:pPr>
              <w:suppressAutoHyphens/>
              <w:ind w:firstLine="567"/>
              <w:jc w:val="left"/>
              <w:rPr>
                <w:rFonts w:ascii="Times New Roman" w:eastAsia="Times New Roman" w:hAnsi="Times New Roman"/>
                <w:b/>
                <w:sz w:val="24"/>
                <w:szCs w:val="24"/>
                <w:lang w:eastAsia="ar-SA"/>
              </w:rPr>
            </w:pPr>
          </w:p>
        </w:tc>
        <w:tc>
          <w:tcPr>
            <w:tcW w:w="4394" w:type="dxa"/>
          </w:tcPr>
          <w:p w:rsidR="00E14FA1" w:rsidRPr="002F7BEC" w:rsidRDefault="00E14FA1" w:rsidP="00E14FA1">
            <w:pPr>
              <w:suppressAutoHyphens/>
              <w:ind w:firstLine="567"/>
              <w:jc w:val="left"/>
              <w:rPr>
                <w:rFonts w:ascii="Times New Roman" w:eastAsia="Times New Roman" w:hAnsi="Times New Roman"/>
                <w:b/>
                <w:bCs/>
                <w:sz w:val="24"/>
                <w:szCs w:val="24"/>
                <w:lang w:eastAsia="ar-SA"/>
              </w:rPr>
            </w:pPr>
          </w:p>
          <w:p w:rsidR="00E14FA1" w:rsidRPr="002F7BEC" w:rsidRDefault="00E14FA1" w:rsidP="00E14FA1">
            <w:pPr>
              <w:suppressAutoHyphens/>
              <w:ind w:firstLine="567"/>
              <w:jc w:val="left"/>
              <w:rPr>
                <w:rFonts w:ascii="Times New Roman" w:eastAsia="Times New Roman" w:hAnsi="Times New Roman"/>
                <w:b/>
                <w:bCs/>
                <w:sz w:val="24"/>
                <w:szCs w:val="24"/>
                <w:lang w:eastAsia="ar-SA"/>
              </w:rPr>
            </w:pPr>
          </w:p>
          <w:p w:rsidR="00E14FA1" w:rsidRPr="002F7BEC" w:rsidRDefault="00E14FA1" w:rsidP="00E14FA1">
            <w:pPr>
              <w:suppressAutoHyphens/>
              <w:ind w:firstLine="567"/>
              <w:jc w:val="left"/>
              <w:rPr>
                <w:rFonts w:ascii="Times New Roman" w:eastAsia="Times New Roman" w:hAnsi="Times New Roman"/>
                <w:b/>
                <w:bCs/>
                <w:sz w:val="24"/>
                <w:szCs w:val="24"/>
                <w:lang w:eastAsia="ar-SA"/>
              </w:rPr>
            </w:pPr>
            <w:r w:rsidRPr="002F7BEC">
              <w:rPr>
                <w:rFonts w:ascii="Times New Roman" w:eastAsia="Times New Roman" w:hAnsi="Times New Roman"/>
                <w:b/>
                <w:bCs/>
                <w:sz w:val="24"/>
                <w:szCs w:val="24"/>
                <w:lang w:eastAsia="ar-SA"/>
              </w:rPr>
              <w:t>______________________________</w:t>
            </w:r>
          </w:p>
          <w:p w:rsidR="00E14FA1" w:rsidRPr="002F7BEC" w:rsidRDefault="00E14FA1" w:rsidP="00E14FA1">
            <w:pPr>
              <w:suppressAutoHyphens/>
              <w:ind w:firstLine="567"/>
              <w:jc w:val="left"/>
              <w:rPr>
                <w:rFonts w:ascii="Times New Roman" w:eastAsia="Times New Roman" w:hAnsi="Times New Roman"/>
                <w:b/>
                <w:bCs/>
                <w:sz w:val="24"/>
                <w:szCs w:val="24"/>
                <w:lang w:eastAsia="ar-SA"/>
              </w:rPr>
            </w:pPr>
          </w:p>
          <w:p w:rsidR="00E14FA1" w:rsidRPr="002F7BEC" w:rsidRDefault="00E14FA1" w:rsidP="00E14FA1">
            <w:pPr>
              <w:suppressAutoHyphens/>
              <w:ind w:firstLine="567"/>
              <w:jc w:val="left"/>
              <w:rPr>
                <w:rFonts w:ascii="Times New Roman" w:eastAsia="Times New Roman" w:hAnsi="Times New Roman"/>
                <w:b/>
                <w:bCs/>
                <w:sz w:val="24"/>
                <w:szCs w:val="24"/>
                <w:lang w:eastAsia="ar-SA"/>
              </w:rPr>
            </w:pPr>
            <w:r w:rsidRPr="002F7BEC">
              <w:rPr>
                <w:rFonts w:ascii="Times New Roman" w:eastAsia="Times New Roman" w:hAnsi="Times New Roman"/>
                <w:b/>
                <w:bCs/>
                <w:sz w:val="24"/>
                <w:szCs w:val="24"/>
                <w:lang w:eastAsia="ar-SA"/>
              </w:rPr>
              <w:t>_______________/______________/</w:t>
            </w:r>
          </w:p>
          <w:p w:rsidR="00E14FA1" w:rsidRPr="002F7BEC" w:rsidRDefault="00E14FA1" w:rsidP="00E14FA1">
            <w:pPr>
              <w:suppressAutoHyphens/>
              <w:ind w:firstLine="567"/>
              <w:jc w:val="left"/>
              <w:rPr>
                <w:rFonts w:ascii="Times New Roman" w:eastAsia="Times New Roman" w:hAnsi="Times New Roman"/>
                <w:b/>
                <w:sz w:val="24"/>
                <w:szCs w:val="24"/>
                <w:lang w:eastAsia="ar-SA"/>
              </w:rPr>
            </w:pPr>
          </w:p>
          <w:p w:rsidR="00E14FA1" w:rsidRPr="002F7BEC" w:rsidRDefault="00E14FA1" w:rsidP="00E14FA1">
            <w:pPr>
              <w:suppressAutoHyphens/>
              <w:ind w:firstLine="567"/>
              <w:jc w:val="left"/>
              <w:rPr>
                <w:rFonts w:ascii="Times New Roman" w:eastAsia="Times New Roman" w:hAnsi="Times New Roman"/>
                <w:sz w:val="24"/>
                <w:szCs w:val="24"/>
                <w:lang w:eastAsia="ar-SA"/>
              </w:rPr>
            </w:pPr>
            <w:r w:rsidRPr="002F7BEC">
              <w:rPr>
                <w:rFonts w:ascii="Times New Roman" w:eastAsia="Times New Roman" w:hAnsi="Times New Roman"/>
                <w:b/>
                <w:sz w:val="24"/>
                <w:szCs w:val="24"/>
                <w:lang w:eastAsia="ar-SA"/>
              </w:rPr>
              <w:t xml:space="preserve">«______» _____________ </w:t>
            </w:r>
            <w:r w:rsidRPr="002F7BEC">
              <w:rPr>
                <w:rFonts w:ascii="Times New Roman" w:eastAsia="Times New Roman" w:hAnsi="Times New Roman"/>
                <w:sz w:val="24"/>
                <w:szCs w:val="24"/>
                <w:lang w:eastAsia="ar-SA"/>
              </w:rPr>
              <w:t>20 ___ г.</w:t>
            </w:r>
          </w:p>
          <w:p w:rsidR="00E14FA1" w:rsidRPr="002F7BEC" w:rsidRDefault="00E14FA1" w:rsidP="00E14FA1">
            <w:pPr>
              <w:suppressAutoHyphens/>
              <w:ind w:firstLine="567"/>
              <w:jc w:val="left"/>
              <w:rPr>
                <w:rFonts w:ascii="Times New Roman" w:eastAsia="Times New Roman" w:hAnsi="Times New Roman"/>
                <w:b/>
                <w:sz w:val="24"/>
                <w:szCs w:val="24"/>
                <w:lang w:eastAsia="ar-SA"/>
              </w:rPr>
            </w:pPr>
            <w:r w:rsidRPr="002F7BEC">
              <w:rPr>
                <w:rFonts w:ascii="Times New Roman" w:eastAsia="Times New Roman" w:hAnsi="Times New Roman"/>
                <w:b/>
                <w:sz w:val="24"/>
                <w:szCs w:val="24"/>
                <w:lang w:eastAsia="ar-SA"/>
              </w:rPr>
              <w:t xml:space="preserve">        М.П.</w:t>
            </w:r>
          </w:p>
        </w:tc>
      </w:tr>
    </w:tbl>
    <w:p w:rsidR="00B54058" w:rsidRPr="002F7BEC" w:rsidRDefault="00B54058" w:rsidP="00FF2698">
      <w:pPr>
        <w:pStyle w:val="13"/>
        <w:numPr>
          <w:ilvl w:val="0"/>
          <w:numId w:val="0"/>
        </w:numPr>
        <w:ind w:left="4112"/>
        <w:rPr>
          <w:rFonts w:ascii="Times New Roman" w:hAnsi="Times New Roman"/>
          <w:b/>
          <w:snapToGrid w:val="0"/>
          <w:sz w:val="24"/>
        </w:rPr>
      </w:pPr>
      <w:bookmarkStart w:id="349" w:name="_Toc412637445"/>
      <w:bookmarkStart w:id="350" w:name="_Toc412637902"/>
      <w:r w:rsidRPr="002F7BEC">
        <w:rPr>
          <w:rFonts w:ascii="Times New Roman" w:hAnsi="Times New Roman"/>
          <w:b/>
          <w:snapToGrid w:val="0"/>
          <w:sz w:val="24"/>
        </w:rPr>
        <w:lastRenderedPageBreak/>
        <w:t>Приложение № 5</w:t>
      </w:r>
      <w:bookmarkEnd w:id="344"/>
      <w:bookmarkEnd w:id="345"/>
      <w:bookmarkEnd w:id="349"/>
      <w:bookmarkEnd w:id="350"/>
    </w:p>
    <w:p w:rsidR="000B2C54" w:rsidRPr="002F7BEC" w:rsidRDefault="009F219A" w:rsidP="00754374">
      <w:pPr>
        <w:tabs>
          <w:tab w:val="left" w:pos="851"/>
        </w:tabs>
        <w:suppressAutoHyphens/>
        <w:ind w:left="5670" w:firstLine="0"/>
        <w:rPr>
          <w:rFonts w:ascii="Times New Roman" w:hAnsi="Times New Roman"/>
          <w:sz w:val="24"/>
          <w:szCs w:val="24"/>
        </w:rPr>
      </w:pPr>
      <w:proofErr w:type="gramStart"/>
      <w:r w:rsidRPr="002F7BEC">
        <w:rPr>
          <w:rFonts w:ascii="Times New Roman" w:hAnsi="Times New Roman"/>
          <w:b/>
          <w:snapToGrid w:val="0"/>
          <w:sz w:val="24"/>
          <w:szCs w:val="24"/>
        </w:rPr>
        <w:t xml:space="preserve">к Документации о проведении открытого одноэтапного запроса предложений на право заключения Договора на </w:t>
      </w:r>
      <w:r w:rsidR="000B2C54" w:rsidRPr="002F7BEC">
        <w:rPr>
          <w:rFonts w:ascii="Times New Roman" w:hAnsi="Times New Roman"/>
          <w:b/>
          <w:snapToGrid w:val="0"/>
          <w:sz w:val="24"/>
          <w:szCs w:val="24"/>
        </w:rPr>
        <w:t xml:space="preserve">выполнение ремонта  </w:t>
      </w:r>
      <w:r w:rsidR="00754374" w:rsidRPr="002F7BEC">
        <w:rPr>
          <w:rFonts w:ascii="Times New Roman" w:hAnsi="Times New Roman"/>
          <w:b/>
          <w:snapToGrid w:val="0"/>
          <w:sz w:val="24"/>
          <w:szCs w:val="24"/>
        </w:rPr>
        <w:t>металлического газохода от котлов</w:t>
      </w:r>
      <w:proofErr w:type="gramEnd"/>
      <w:r w:rsidR="00754374" w:rsidRPr="002F7BEC">
        <w:rPr>
          <w:rFonts w:ascii="Times New Roman" w:hAnsi="Times New Roman"/>
          <w:b/>
          <w:snapToGrid w:val="0"/>
          <w:sz w:val="24"/>
          <w:szCs w:val="24"/>
        </w:rPr>
        <w:t xml:space="preserve"> ст.№3, ст.№4 до кирпичного газохода</w:t>
      </w:r>
    </w:p>
    <w:p w:rsidR="000B2C54" w:rsidRPr="002F7BEC" w:rsidRDefault="000B2C54" w:rsidP="000B2C54">
      <w:pPr>
        <w:rPr>
          <w:rFonts w:ascii="Times New Roman" w:hAnsi="Times New Roman"/>
          <w:sz w:val="24"/>
          <w:szCs w:val="24"/>
        </w:rPr>
      </w:pPr>
    </w:p>
    <w:p w:rsidR="00B54058" w:rsidRPr="002F7BEC" w:rsidRDefault="00B54058" w:rsidP="00666D30">
      <w:pPr>
        <w:suppressAutoHyphens/>
        <w:jc w:val="center"/>
        <w:rPr>
          <w:rFonts w:ascii="Times New Roman" w:hAnsi="Times New Roman"/>
          <w:sz w:val="24"/>
          <w:szCs w:val="24"/>
          <w:lang w:eastAsia="ar-SA"/>
        </w:rPr>
      </w:pPr>
      <w:r w:rsidRPr="002F7BEC">
        <w:rPr>
          <w:rFonts w:ascii="Times New Roman" w:hAnsi="Times New Roman"/>
          <w:sz w:val="24"/>
          <w:szCs w:val="24"/>
          <w:lang w:eastAsia="ar-SA"/>
        </w:rPr>
        <w:t>ОПИСЬ ДОКУМЕНТОВ,</w:t>
      </w:r>
    </w:p>
    <w:p w:rsidR="00B54058" w:rsidRPr="002F7BEC" w:rsidRDefault="00B54058" w:rsidP="00666D30">
      <w:pPr>
        <w:suppressAutoHyphens/>
        <w:jc w:val="center"/>
        <w:rPr>
          <w:rFonts w:ascii="Times New Roman" w:hAnsi="Times New Roman"/>
          <w:sz w:val="24"/>
          <w:szCs w:val="24"/>
          <w:lang w:eastAsia="ar-SA"/>
        </w:rPr>
      </w:pPr>
      <w:r w:rsidRPr="002F7BEC">
        <w:rPr>
          <w:rFonts w:ascii="Times New Roman" w:hAnsi="Times New Roman"/>
          <w:sz w:val="24"/>
          <w:szCs w:val="24"/>
          <w:lang w:eastAsia="ar-SA"/>
        </w:rPr>
        <w:t>ВХОДЯЩИХ В СОСТАВ ЗАЯВКИ НА УЧАСТИЕ В ЗАПРОСЕ ПРЕДЛОЖЕНИЙ</w:t>
      </w:r>
    </w:p>
    <w:p w:rsidR="00B54058" w:rsidRPr="002F7BEC" w:rsidRDefault="00B54058" w:rsidP="001161DB">
      <w:pPr>
        <w:ind w:firstLine="0"/>
        <w:rPr>
          <w:rFonts w:ascii="Times New Roman" w:hAnsi="Times New Roman"/>
          <w:sz w:val="24"/>
          <w:szCs w:val="24"/>
          <w:lang w:eastAsia="ar-SA"/>
        </w:rPr>
      </w:pPr>
      <w:r w:rsidRPr="002F7BEC">
        <w:rPr>
          <w:rFonts w:ascii="Times New Roman" w:hAnsi="Times New Roman"/>
          <w:b/>
          <w:sz w:val="24"/>
          <w:szCs w:val="24"/>
          <w:lang w:eastAsia="ar-SA"/>
        </w:rPr>
        <w:t>Наименование закупки</w:t>
      </w:r>
      <w:r w:rsidRPr="002F7BEC">
        <w:rPr>
          <w:rFonts w:ascii="Times New Roman" w:hAnsi="Times New Roman"/>
          <w:sz w:val="24"/>
          <w:szCs w:val="24"/>
          <w:lang w:eastAsia="ar-SA"/>
        </w:rPr>
        <w:t xml:space="preserve">: открытый одноэтапный запрос предложений на право заключения договора на </w:t>
      </w:r>
      <w:r w:rsidR="000B2C54" w:rsidRPr="002F7BEC">
        <w:rPr>
          <w:rFonts w:ascii="Times New Roman" w:hAnsi="Times New Roman"/>
          <w:sz w:val="24"/>
          <w:szCs w:val="24"/>
          <w:lang w:eastAsia="ar-SA"/>
        </w:rPr>
        <w:t xml:space="preserve">выполнение ремонта  </w:t>
      </w:r>
      <w:r w:rsidR="00754374" w:rsidRPr="002F7BEC">
        <w:rPr>
          <w:rFonts w:ascii="Times New Roman" w:hAnsi="Times New Roman"/>
          <w:sz w:val="24"/>
          <w:szCs w:val="24"/>
          <w:lang w:eastAsia="ar-SA"/>
        </w:rPr>
        <w:t>металлического газохода от котлов ст.№3, ст.№4 до кирпичного газохода</w:t>
      </w:r>
    </w:p>
    <w:tbl>
      <w:tblPr>
        <w:tblW w:w="10173"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68"/>
        <w:gridCol w:w="5211"/>
        <w:gridCol w:w="2409"/>
        <w:gridCol w:w="993"/>
        <w:gridCol w:w="992"/>
      </w:tblGrid>
      <w:tr w:rsidR="00B54058" w:rsidRPr="002F7BEC" w:rsidTr="0049145E">
        <w:tc>
          <w:tcPr>
            <w:tcW w:w="568" w:type="dxa"/>
          </w:tcPr>
          <w:p w:rsidR="00B54058" w:rsidRPr="002F7BEC" w:rsidRDefault="00B54058" w:rsidP="00D45ABC">
            <w:pPr>
              <w:suppressAutoHyphens/>
              <w:ind w:firstLine="0"/>
              <w:jc w:val="center"/>
              <w:rPr>
                <w:rFonts w:ascii="Times New Roman" w:hAnsi="Times New Roman"/>
                <w:sz w:val="24"/>
                <w:szCs w:val="24"/>
                <w:lang w:eastAsia="ar-SA"/>
              </w:rPr>
            </w:pPr>
            <w:r w:rsidRPr="002F7BEC">
              <w:rPr>
                <w:rFonts w:ascii="Times New Roman" w:hAnsi="Times New Roman"/>
                <w:sz w:val="24"/>
                <w:szCs w:val="24"/>
                <w:lang w:eastAsia="ar-SA"/>
              </w:rPr>
              <w:t xml:space="preserve">№ </w:t>
            </w:r>
            <w:proofErr w:type="gramStart"/>
            <w:r w:rsidRPr="002F7BEC">
              <w:rPr>
                <w:rFonts w:ascii="Times New Roman" w:hAnsi="Times New Roman"/>
                <w:sz w:val="24"/>
                <w:szCs w:val="24"/>
                <w:lang w:eastAsia="ar-SA"/>
              </w:rPr>
              <w:t>п</w:t>
            </w:r>
            <w:proofErr w:type="gramEnd"/>
            <w:r w:rsidRPr="002F7BEC">
              <w:rPr>
                <w:rFonts w:ascii="Times New Roman" w:hAnsi="Times New Roman"/>
                <w:sz w:val="24"/>
                <w:szCs w:val="24"/>
                <w:lang w:eastAsia="ar-SA"/>
              </w:rPr>
              <w:t>/п</w:t>
            </w:r>
          </w:p>
        </w:tc>
        <w:tc>
          <w:tcPr>
            <w:tcW w:w="5211" w:type="dxa"/>
          </w:tcPr>
          <w:p w:rsidR="00B54058" w:rsidRPr="002F7BEC" w:rsidRDefault="00B54058" w:rsidP="0063294F">
            <w:pPr>
              <w:suppressAutoHyphens/>
              <w:jc w:val="center"/>
              <w:rPr>
                <w:rFonts w:ascii="Times New Roman" w:hAnsi="Times New Roman"/>
                <w:sz w:val="24"/>
                <w:szCs w:val="24"/>
                <w:lang w:eastAsia="ar-SA"/>
              </w:rPr>
            </w:pPr>
            <w:r w:rsidRPr="002F7BEC">
              <w:rPr>
                <w:rFonts w:ascii="Times New Roman" w:hAnsi="Times New Roman"/>
                <w:sz w:val="24"/>
                <w:szCs w:val="24"/>
                <w:lang w:eastAsia="ar-SA"/>
              </w:rPr>
              <w:t>Заголовок документа</w:t>
            </w:r>
          </w:p>
        </w:tc>
        <w:tc>
          <w:tcPr>
            <w:tcW w:w="2409" w:type="dxa"/>
          </w:tcPr>
          <w:p w:rsidR="00B54058" w:rsidRPr="002F7BEC" w:rsidRDefault="00B54058" w:rsidP="002804BD">
            <w:pPr>
              <w:suppressAutoHyphens/>
              <w:ind w:firstLine="0"/>
              <w:rPr>
                <w:rFonts w:ascii="Times New Roman" w:hAnsi="Times New Roman"/>
                <w:sz w:val="24"/>
                <w:szCs w:val="24"/>
                <w:lang w:eastAsia="ar-SA"/>
              </w:rPr>
            </w:pPr>
            <w:r w:rsidRPr="002F7BEC">
              <w:rPr>
                <w:rFonts w:ascii="Times New Roman" w:hAnsi="Times New Roman"/>
                <w:sz w:val="24"/>
                <w:szCs w:val="24"/>
                <w:lang w:eastAsia="ar-SA"/>
              </w:rPr>
              <w:t xml:space="preserve">Реквизиты документа </w:t>
            </w:r>
          </w:p>
          <w:p w:rsidR="00B54058" w:rsidRPr="002F7BEC" w:rsidRDefault="00B54058" w:rsidP="002804BD">
            <w:pPr>
              <w:suppressAutoHyphens/>
              <w:ind w:firstLine="0"/>
              <w:rPr>
                <w:rFonts w:ascii="Times New Roman" w:hAnsi="Times New Roman"/>
                <w:sz w:val="24"/>
                <w:szCs w:val="24"/>
                <w:lang w:eastAsia="ar-SA"/>
              </w:rPr>
            </w:pPr>
            <w:r w:rsidRPr="002F7BEC">
              <w:rPr>
                <w:rFonts w:ascii="Times New Roman" w:hAnsi="Times New Roman"/>
                <w:sz w:val="24"/>
                <w:szCs w:val="24"/>
                <w:lang w:eastAsia="ar-SA"/>
              </w:rPr>
              <w:t>(номер, дата выдачи/составления)</w:t>
            </w:r>
          </w:p>
        </w:tc>
        <w:tc>
          <w:tcPr>
            <w:tcW w:w="993" w:type="dxa"/>
          </w:tcPr>
          <w:p w:rsidR="00B54058" w:rsidRPr="002F7BEC" w:rsidRDefault="00B54058" w:rsidP="00673562">
            <w:pPr>
              <w:suppressAutoHyphens/>
              <w:ind w:firstLine="0"/>
              <w:rPr>
                <w:rFonts w:ascii="Times New Roman" w:hAnsi="Times New Roman"/>
                <w:sz w:val="24"/>
                <w:szCs w:val="24"/>
                <w:lang w:eastAsia="ar-SA"/>
              </w:rPr>
            </w:pPr>
            <w:r w:rsidRPr="002F7BEC">
              <w:rPr>
                <w:rFonts w:ascii="Times New Roman" w:hAnsi="Times New Roman"/>
                <w:sz w:val="24"/>
                <w:szCs w:val="24"/>
                <w:lang w:eastAsia="ar-SA"/>
              </w:rPr>
              <w:t>Кол-во листов</w:t>
            </w:r>
          </w:p>
        </w:tc>
        <w:tc>
          <w:tcPr>
            <w:tcW w:w="992" w:type="dxa"/>
          </w:tcPr>
          <w:p w:rsidR="00B54058" w:rsidRPr="002F7BEC" w:rsidRDefault="00B54058" w:rsidP="00673562">
            <w:pPr>
              <w:suppressAutoHyphens/>
              <w:ind w:firstLine="0"/>
              <w:rPr>
                <w:rFonts w:ascii="Times New Roman" w:hAnsi="Times New Roman"/>
                <w:sz w:val="24"/>
                <w:szCs w:val="24"/>
                <w:lang w:eastAsia="ar-SA"/>
              </w:rPr>
            </w:pPr>
            <w:r w:rsidRPr="002F7BEC">
              <w:rPr>
                <w:rFonts w:ascii="Times New Roman" w:hAnsi="Times New Roman"/>
                <w:sz w:val="24"/>
                <w:szCs w:val="24"/>
                <w:lang w:eastAsia="ar-SA"/>
              </w:rPr>
              <w:t>Номер листа</w:t>
            </w:r>
          </w:p>
        </w:tc>
      </w:tr>
      <w:tr w:rsidR="00B54058" w:rsidRPr="002F7BEC" w:rsidTr="0049145E">
        <w:trPr>
          <w:trHeight w:val="315"/>
        </w:trPr>
        <w:tc>
          <w:tcPr>
            <w:tcW w:w="568" w:type="dxa"/>
          </w:tcPr>
          <w:p w:rsidR="00B54058" w:rsidRPr="002F7BEC" w:rsidRDefault="00B54058" w:rsidP="00673562">
            <w:pPr>
              <w:shd w:val="clear" w:color="auto" w:fill="FFFFFF"/>
              <w:suppressAutoHyphens/>
              <w:spacing w:line="206" w:lineRule="exact"/>
              <w:ind w:right="110" w:firstLine="0"/>
              <w:jc w:val="center"/>
              <w:rPr>
                <w:rFonts w:ascii="Times New Roman" w:hAnsi="Times New Roman"/>
                <w:spacing w:val="-3"/>
                <w:sz w:val="24"/>
                <w:szCs w:val="24"/>
                <w:lang w:eastAsia="ar-SA"/>
              </w:rPr>
            </w:pPr>
            <w:r w:rsidRPr="002F7BEC">
              <w:rPr>
                <w:rFonts w:ascii="Times New Roman" w:hAnsi="Times New Roman"/>
                <w:spacing w:val="-3"/>
                <w:sz w:val="24"/>
                <w:szCs w:val="24"/>
                <w:lang w:eastAsia="ar-SA"/>
              </w:rPr>
              <w:t xml:space="preserve"> 1.</w:t>
            </w:r>
          </w:p>
        </w:tc>
        <w:tc>
          <w:tcPr>
            <w:tcW w:w="5211" w:type="dxa"/>
          </w:tcPr>
          <w:p w:rsidR="00B54058" w:rsidRPr="002F7BEC" w:rsidRDefault="00B54058" w:rsidP="00673562">
            <w:pPr>
              <w:shd w:val="clear" w:color="auto" w:fill="FFFFFF"/>
              <w:suppressAutoHyphens/>
              <w:ind w:firstLine="0"/>
              <w:rPr>
                <w:rFonts w:ascii="Times New Roman" w:hAnsi="Times New Roman"/>
                <w:spacing w:val="5"/>
                <w:sz w:val="24"/>
                <w:szCs w:val="24"/>
                <w:lang w:eastAsia="ar-SA"/>
              </w:rPr>
            </w:pPr>
            <w:r w:rsidRPr="002F7BEC">
              <w:rPr>
                <w:rFonts w:ascii="Times New Roman" w:hAnsi="Times New Roman"/>
                <w:spacing w:val="5"/>
                <w:sz w:val="24"/>
                <w:szCs w:val="24"/>
                <w:lang w:eastAsia="ar-SA"/>
              </w:rPr>
              <w:t>Опись документов</w:t>
            </w:r>
          </w:p>
        </w:tc>
        <w:tc>
          <w:tcPr>
            <w:tcW w:w="2409" w:type="dxa"/>
          </w:tcPr>
          <w:p w:rsidR="00B54058" w:rsidRPr="002F7BEC" w:rsidRDefault="00B54058" w:rsidP="00D45ABC">
            <w:pPr>
              <w:suppressAutoHyphens/>
              <w:spacing w:line="360" w:lineRule="auto"/>
              <w:jc w:val="center"/>
              <w:rPr>
                <w:rFonts w:ascii="Times New Roman" w:hAnsi="Times New Roman"/>
                <w:sz w:val="24"/>
                <w:szCs w:val="24"/>
                <w:lang w:eastAsia="ar-SA"/>
              </w:rPr>
            </w:pPr>
          </w:p>
        </w:tc>
        <w:tc>
          <w:tcPr>
            <w:tcW w:w="993" w:type="dxa"/>
          </w:tcPr>
          <w:p w:rsidR="00B54058" w:rsidRPr="002F7BEC" w:rsidRDefault="00B54058" w:rsidP="00D45ABC">
            <w:pPr>
              <w:suppressAutoHyphens/>
              <w:spacing w:line="360" w:lineRule="auto"/>
              <w:jc w:val="center"/>
              <w:rPr>
                <w:rFonts w:ascii="Times New Roman" w:hAnsi="Times New Roman"/>
                <w:sz w:val="24"/>
                <w:szCs w:val="24"/>
                <w:lang w:eastAsia="ar-SA"/>
              </w:rPr>
            </w:pPr>
          </w:p>
        </w:tc>
        <w:tc>
          <w:tcPr>
            <w:tcW w:w="992" w:type="dxa"/>
          </w:tcPr>
          <w:p w:rsidR="00B54058" w:rsidRPr="002F7BEC" w:rsidRDefault="00B54058" w:rsidP="00D45ABC">
            <w:pPr>
              <w:suppressAutoHyphens/>
              <w:spacing w:line="360" w:lineRule="auto"/>
              <w:ind w:firstLine="0"/>
              <w:rPr>
                <w:rFonts w:ascii="Times New Roman" w:hAnsi="Times New Roman"/>
                <w:sz w:val="24"/>
                <w:szCs w:val="24"/>
                <w:lang w:eastAsia="ar-SA"/>
              </w:rPr>
            </w:pPr>
            <w:r w:rsidRPr="002F7BEC">
              <w:rPr>
                <w:rFonts w:ascii="Times New Roman" w:hAnsi="Times New Roman"/>
                <w:sz w:val="24"/>
                <w:szCs w:val="24"/>
                <w:lang w:eastAsia="ar-SA"/>
              </w:rPr>
              <w:t>1-2..</w:t>
            </w:r>
          </w:p>
        </w:tc>
      </w:tr>
      <w:tr w:rsidR="00B54058" w:rsidRPr="002F7BEC" w:rsidTr="0049145E">
        <w:tc>
          <w:tcPr>
            <w:tcW w:w="568" w:type="dxa"/>
          </w:tcPr>
          <w:p w:rsidR="00B54058" w:rsidRPr="002F7BEC" w:rsidRDefault="00B54058" w:rsidP="00673562">
            <w:pPr>
              <w:shd w:val="clear" w:color="auto" w:fill="FFFFFF"/>
              <w:suppressAutoHyphens/>
              <w:spacing w:line="206" w:lineRule="exact"/>
              <w:ind w:left="125" w:right="110" w:hanging="125"/>
              <w:jc w:val="center"/>
              <w:rPr>
                <w:rFonts w:ascii="Times New Roman" w:hAnsi="Times New Roman"/>
                <w:spacing w:val="-3"/>
                <w:sz w:val="24"/>
                <w:szCs w:val="24"/>
                <w:lang w:eastAsia="ar-SA"/>
              </w:rPr>
            </w:pPr>
            <w:r w:rsidRPr="002F7BEC">
              <w:rPr>
                <w:rFonts w:ascii="Times New Roman" w:hAnsi="Times New Roman"/>
                <w:spacing w:val="-3"/>
                <w:sz w:val="24"/>
                <w:szCs w:val="24"/>
                <w:lang w:eastAsia="ar-SA"/>
              </w:rPr>
              <w:t xml:space="preserve"> 2.</w:t>
            </w:r>
          </w:p>
        </w:tc>
        <w:tc>
          <w:tcPr>
            <w:tcW w:w="5211" w:type="dxa"/>
            <w:vAlign w:val="center"/>
          </w:tcPr>
          <w:p w:rsidR="00B54058" w:rsidRPr="002F7BEC" w:rsidRDefault="00B54058" w:rsidP="00673562">
            <w:pPr>
              <w:shd w:val="clear" w:color="auto" w:fill="FFFFFF"/>
              <w:suppressAutoHyphens/>
              <w:ind w:hanging="40"/>
              <w:rPr>
                <w:rFonts w:ascii="Times New Roman" w:hAnsi="Times New Roman"/>
                <w:spacing w:val="5"/>
                <w:sz w:val="24"/>
                <w:szCs w:val="24"/>
                <w:lang w:eastAsia="ar-SA"/>
              </w:rPr>
            </w:pPr>
            <w:r w:rsidRPr="002F7BEC">
              <w:rPr>
                <w:rFonts w:ascii="Times New Roman" w:hAnsi="Times New Roman"/>
                <w:spacing w:val="5"/>
                <w:sz w:val="24"/>
                <w:szCs w:val="24"/>
                <w:lang w:eastAsia="ar-SA"/>
              </w:rPr>
              <w:t>Письмо о подаче оферты (Приложение №1 к Документации)</w:t>
            </w:r>
          </w:p>
        </w:tc>
        <w:tc>
          <w:tcPr>
            <w:tcW w:w="2409" w:type="dxa"/>
          </w:tcPr>
          <w:p w:rsidR="00B54058" w:rsidRPr="002F7BEC" w:rsidRDefault="00B54058" w:rsidP="0063294F">
            <w:pPr>
              <w:suppressAutoHyphens/>
              <w:spacing w:line="360" w:lineRule="auto"/>
              <w:rPr>
                <w:rFonts w:ascii="Times New Roman" w:hAnsi="Times New Roman"/>
                <w:sz w:val="24"/>
                <w:szCs w:val="24"/>
                <w:lang w:eastAsia="ar-SA"/>
              </w:rPr>
            </w:pPr>
          </w:p>
        </w:tc>
        <w:tc>
          <w:tcPr>
            <w:tcW w:w="993" w:type="dxa"/>
          </w:tcPr>
          <w:p w:rsidR="00B54058" w:rsidRPr="002F7BEC" w:rsidRDefault="00B54058" w:rsidP="0063294F">
            <w:pPr>
              <w:suppressAutoHyphens/>
              <w:spacing w:line="360" w:lineRule="auto"/>
              <w:rPr>
                <w:rFonts w:ascii="Times New Roman" w:hAnsi="Times New Roman"/>
                <w:sz w:val="24"/>
                <w:szCs w:val="24"/>
                <w:lang w:eastAsia="ar-SA"/>
              </w:rPr>
            </w:pPr>
          </w:p>
        </w:tc>
        <w:tc>
          <w:tcPr>
            <w:tcW w:w="992" w:type="dxa"/>
          </w:tcPr>
          <w:p w:rsidR="00B54058" w:rsidRPr="002F7BEC" w:rsidRDefault="00B54058" w:rsidP="0063294F">
            <w:pPr>
              <w:suppressAutoHyphens/>
              <w:spacing w:line="360" w:lineRule="auto"/>
              <w:rPr>
                <w:rFonts w:ascii="Times New Roman" w:hAnsi="Times New Roman"/>
                <w:sz w:val="24"/>
                <w:szCs w:val="24"/>
                <w:lang w:eastAsia="ar-SA"/>
              </w:rPr>
            </w:pPr>
          </w:p>
        </w:tc>
      </w:tr>
      <w:tr w:rsidR="00B54058" w:rsidRPr="002F7BEC" w:rsidTr="0049145E">
        <w:trPr>
          <w:trHeight w:val="335"/>
        </w:trPr>
        <w:tc>
          <w:tcPr>
            <w:tcW w:w="568" w:type="dxa"/>
          </w:tcPr>
          <w:p w:rsidR="00B54058" w:rsidRPr="002F7BEC" w:rsidRDefault="00B54058" w:rsidP="00673562">
            <w:pPr>
              <w:shd w:val="clear" w:color="auto" w:fill="FFFFFF"/>
              <w:suppressAutoHyphens/>
              <w:ind w:left="38" w:hanging="38"/>
              <w:jc w:val="center"/>
              <w:rPr>
                <w:rFonts w:ascii="Times New Roman" w:hAnsi="Times New Roman"/>
                <w:sz w:val="24"/>
                <w:szCs w:val="24"/>
                <w:lang w:eastAsia="ar-SA"/>
              </w:rPr>
            </w:pPr>
            <w:r w:rsidRPr="002F7BEC">
              <w:rPr>
                <w:rFonts w:ascii="Times New Roman" w:hAnsi="Times New Roman"/>
                <w:sz w:val="24"/>
                <w:szCs w:val="24"/>
                <w:lang w:eastAsia="ar-SA"/>
              </w:rPr>
              <w:t>3.</w:t>
            </w:r>
          </w:p>
        </w:tc>
        <w:tc>
          <w:tcPr>
            <w:tcW w:w="5211" w:type="dxa"/>
          </w:tcPr>
          <w:p w:rsidR="00B54058" w:rsidRPr="002F7BEC" w:rsidRDefault="00B54058" w:rsidP="00673562">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Коммерческое предложение (Форма 1)</w:t>
            </w:r>
          </w:p>
        </w:tc>
        <w:tc>
          <w:tcPr>
            <w:tcW w:w="2409" w:type="dxa"/>
          </w:tcPr>
          <w:p w:rsidR="00B54058" w:rsidRPr="002F7BEC" w:rsidRDefault="00B54058" w:rsidP="00246A89">
            <w:pPr>
              <w:suppressAutoHyphens/>
              <w:spacing w:line="360" w:lineRule="auto"/>
              <w:rPr>
                <w:rFonts w:ascii="Times New Roman" w:hAnsi="Times New Roman"/>
                <w:sz w:val="24"/>
                <w:szCs w:val="24"/>
                <w:lang w:eastAsia="ar-SA"/>
              </w:rPr>
            </w:pPr>
          </w:p>
        </w:tc>
        <w:tc>
          <w:tcPr>
            <w:tcW w:w="993" w:type="dxa"/>
          </w:tcPr>
          <w:p w:rsidR="00B54058" w:rsidRPr="002F7BEC" w:rsidRDefault="00B54058" w:rsidP="00246A89">
            <w:pPr>
              <w:suppressAutoHyphens/>
              <w:spacing w:line="360" w:lineRule="auto"/>
              <w:rPr>
                <w:rFonts w:ascii="Times New Roman" w:hAnsi="Times New Roman"/>
                <w:sz w:val="24"/>
                <w:szCs w:val="24"/>
                <w:lang w:eastAsia="ar-SA"/>
              </w:rPr>
            </w:pPr>
          </w:p>
        </w:tc>
        <w:tc>
          <w:tcPr>
            <w:tcW w:w="992" w:type="dxa"/>
          </w:tcPr>
          <w:p w:rsidR="00B54058" w:rsidRPr="002F7BEC" w:rsidRDefault="00B54058" w:rsidP="00246A89">
            <w:pPr>
              <w:suppressAutoHyphens/>
              <w:spacing w:line="360" w:lineRule="auto"/>
              <w:rPr>
                <w:rFonts w:ascii="Times New Roman" w:hAnsi="Times New Roman"/>
                <w:sz w:val="24"/>
                <w:szCs w:val="24"/>
                <w:lang w:eastAsia="ar-SA"/>
              </w:rPr>
            </w:pPr>
          </w:p>
        </w:tc>
      </w:tr>
      <w:tr w:rsidR="00B54058" w:rsidRPr="002F7BEC" w:rsidTr="0049145E">
        <w:tc>
          <w:tcPr>
            <w:tcW w:w="568" w:type="dxa"/>
          </w:tcPr>
          <w:p w:rsidR="00B54058" w:rsidRPr="002F7BEC" w:rsidRDefault="00B54058" w:rsidP="00673562">
            <w:pPr>
              <w:shd w:val="clear" w:color="auto" w:fill="FFFFFF"/>
              <w:suppressAutoHyphens/>
              <w:ind w:firstLine="0"/>
              <w:jc w:val="center"/>
              <w:rPr>
                <w:rFonts w:ascii="Times New Roman" w:hAnsi="Times New Roman"/>
                <w:sz w:val="24"/>
                <w:szCs w:val="24"/>
                <w:lang w:eastAsia="ar-SA"/>
              </w:rPr>
            </w:pPr>
            <w:r w:rsidRPr="002F7BEC">
              <w:rPr>
                <w:rFonts w:ascii="Times New Roman" w:hAnsi="Times New Roman"/>
                <w:sz w:val="24"/>
                <w:szCs w:val="24"/>
                <w:lang w:eastAsia="ar-SA"/>
              </w:rPr>
              <w:t>4.</w:t>
            </w:r>
          </w:p>
        </w:tc>
        <w:tc>
          <w:tcPr>
            <w:tcW w:w="5211" w:type="dxa"/>
          </w:tcPr>
          <w:p w:rsidR="00B54058" w:rsidRPr="002F7BEC" w:rsidRDefault="00B54058" w:rsidP="00673562">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Техническое предложение (Форма 2)</w:t>
            </w:r>
          </w:p>
        </w:tc>
        <w:tc>
          <w:tcPr>
            <w:tcW w:w="2409" w:type="dxa"/>
          </w:tcPr>
          <w:p w:rsidR="00B54058" w:rsidRPr="002F7BEC" w:rsidRDefault="00B54058" w:rsidP="00246A89">
            <w:pPr>
              <w:suppressAutoHyphens/>
              <w:spacing w:line="360" w:lineRule="auto"/>
              <w:rPr>
                <w:rFonts w:ascii="Times New Roman" w:hAnsi="Times New Roman"/>
                <w:sz w:val="24"/>
                <w:szCs w:val="24"/>
                <w:lang w:eastAsia="ar-SA"/>
              </w:rPr>
            </w:pPr>
          </w:p>
        </w:tc>
        <w:tc>
          <w:tcPr>
            <w:tcW w:w="993" w:type="dxa"/>
          </w:tcPr>
          <w:p w:rsidR="00B54058" w:rsidRPr="002F7BEC" w:rsidRDefault="00B54058" w:rsidP="00246A89">
            <w:pPr>
              <w:suppressAutoHyphens/>
              <w:spacing w:line="360" w:lineRule="auto"/>
              <w:rPr>
                <w:rFonts w:ascii="Times New Roman" w:hAnsi="Times New Roman"/>
                <w:sz w:val="24"/>
                <w:szCs w:val="24"/>
                <w:lang w:eastAsia="ar-SA"/>
              </w:rPr>
            </w:pPr>
          </w:p>
        </w:tc>
        <w:tc>
          <w:tcPr>
            <w:tcW w:w="992" w:type="dxa"/>
          </w:tcPr>
          <w:p w:rsidR="00B54058" w:rsidRPr="002F7BEC" w:rsidRDefault="00B54058" w:rsidP="00246A89">
            <w:pPr>
              <w:suppressAutoHyphens/>
              <w:spacing w:line="360" w:lineRule="auto"/>
              <w:rPr>
                <w:rFonts w:ascii="Times New Roman" w:hAnsi="Times New Roman"/>
                <w:sz w:val="24"/>
                <w:szCs w:val="24"/>
                <w:lang w:eastAsia="ar-SA"/>
              </w:rPr>
            </w:pPr>
          </w:p>
        </w:tc>
      </w:tr>
      <w:tr w:rsidR="00B54058" w:rsidRPr="002F7BEC" w:rsidTr="0049145E">
        <w:tc>
          <w:tcPr>
            <w:tcW w:w="568" w:type="dxa"/>
          </w:tcPr>
          <w:p w:rsidR="00B54058" w:rsidRPr="002F7BEC" w:rsidRDefault="00B54058" w:rsidP="00673562">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5.</w:t>
            </w:r>
          </w:p>
        </w:tc>
        <w:tc>
          <w:tcPr>
            <w:tcW w:w="5211" w:type="dxa"/>
          </w:tcPr>
          <w:p w:rsidR="00B54058" w:rsidRPr="002F7BEC" w:rsidRDefault="00B54058" w:rsidP="00673562">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Анкета участника (Форма 3)</w:t>
            </w:r>
          </w:p>
        </w:tc>
        <w:tc>
          <w:tcPr>
            <w:tcW w:w="2409" w:type="dxa"/>
          </w:tcPr>
          <w:p w:rsidR="00B54058" w:rsidRPr="002F7BEC" w:rsidRDefault="00B54058" w:rsidP="00246A89">
            <w:pPr>
              <w:suppressAutoHyphens/>
              <w:spacing w:line="360" w:lineRule="auto"/>
              <w:rPr>
                <w:rFonts w:ascii="Times New Roman" w:hAnsi="Times New Roman"/>
                <w:sz w:val="24"/>
                <w:szCs w:val="24"/>
                <w:lang w:eastAsia="ar-SA"/>
              </w:rPr>
            </w:pPr>
          </w:p>
        </w:tc>
        <w:tc>
          <w:tcPr>
            <w:tcW w:w="993" w:type="dxa"/>
          </w:tcPr>
          <w:p w:rsidR="00B54058" w:rsidRPr="002F7BEC" w:rsidRDefault="00B54058" w:rsidP="00246A89">
            <w:pPr>
              <w:suppressAutoHyphens/>
              <w:spacing w:line="360" w:lineRule="auto"/>
              <w:rPr>
                <w:rFonts w:ascii="Times New Roman" w:hAnsi="Times New Roman"/>
                <w:sz w:val="24"/>
                <w:szCs w:val="24"/>
                <w:lang w:eastAsia="ar-SA"/>
              </w:rPr>
            </w:pPr>
          </w:p>
        </w:tc>
        <w:tc>
          <w:tcPr>
            <w:tcW w:w="992" w:type="dxa"/>
          </w:tcPr>
          <w:p w:rsidR="00B54058" w:rsidRPr="002F7BEC" w:rsidRDefault="00B54058" w:rsidP="00246A89">
            <w:pPr>
              <w:suppressAutoHyphens/>
              <w:spacing w:line="360" w:lineRule="auto"/>
              <w:rPr>
                <w:rFonts w:ascii="Times New Roman" w:hAnsi="Times New Roman"/>
                <w:sz w:val="24"/>
                <w:szCs w:val="24"/>
                <w:lang w:eastAsia="ar-SA"/>
              </w:rPr>
            </w:pPr>
          </w:p>
        </w:tc>
      </w:tr>
      <w:tr w:rsidR="00B54058" w:rsidRPr="002F7BEC" w:rsidTr="0049145E">
        <w:tc>
          <w:tcPr>
            <w:tcW w:w="568" w:type="dxa"/>
          </w:tcPr>
          <w:p w:rsidR="00B54058" w:rsidRPr="002F7BEC" w:rsidRDefault="00B54058" w:rsidP="00673562">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6.</w:t>
            </w:r>
          </w:p>
        </w:tc>
        <w:tc>
          <w:tcPr>
            <w:tcW w:w="5211" w:type="dxa"/>
            <w:vAlign w:val="center"/>
          </w:tcPr>
          <w:p w:rsidR="00B54058" w:rsidRPr="002F7BEC" w:rsidRDefault="00B54058" w:rsidP="00673562">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Справка о перечне и объемах выполнения аналогичных договоров (Форма 4)</w:t>
            </w:r>
          </w:p>
        </w:tc>
        <w:tc>
          <w:tcPr>
            <w:tcW w:w="2409" w:type="dxa"/>
          </w:tcPr>
          <w:p w:rsidR="00B54058" w:rsidRPr="002F7BEC" w:rsidRDefault="00B54058" w:rsidP="00246A89">
            <w:pPr>
              <w:suppressAutoHyphens/>
              <w:spacing w:line="360" w:lineRule="auto"/>
              <w:rPr>
                <w:rFonts w:ascii="Times New Roman" w:hAnsi="Times New Roman"/>
                <w:sz w:val="24"/>
                <w:szCs w:val="24"/>
                <w:lang w:eastAsia="ar-SA"/>
              </w:rPr>
            </w:pPr>
          </w:p>
        </w:tc>
        <w:tc>
          <w:tcPr>
            <w:tcW w:w="993" w:type="dxa"/>
          </w:tcPr>
          <w:p w:rsidR="00B54058" w:rsidRPr="002F7BEC" w:rsidRDefault="00B54058" w:rsidP="00246A89">
            <w:pPr>
              <w:suppressAutoHyphens/>
              <w:spacing w:line="360" w:lineRule="auto"/>
              <w:rPr>
                <w:rFonts w:ascii="Times New Roman" w:hAnsi="Times New Roman"/>
                <w:sz w:val="24"/>
                <w:szCs w:val="24"/>
                <w:lang w:eastAsia="ar-SA"/>
              </w:rPr>
            </w:pPr>
          </w:p>
        </w:tc>
        <w:tc>
          <w:tcPr>
            <w:tcW w:w="992" w:type="dxa"/>
          </w:tcPr>
          <w:p w:rsidR="00B54058" w:rsidRPr="002F7BEC" w:rsidRDefault="00B54058" w:rsidP="00246A89">
            <w:pPr>
              <w:suppressAutoHyphens/>
              <w:spacing w:line="360" w:lineRule="auto"/>
              <w:rPr>
                <w:rFonts w:ascii="Times New Roman" w:hAnsi="Times New Roman"/>
                <w:sz w:val="24"/>
                <w:szCs w:val="24"/>
                <w:lang w:eastAsia="ar-SA"/>
              </w:rPr>
            </w:pPr>
          </w:p>
        </w:tc>
      </w:tr>
      <w:tr w:rsidR="00B54058" w:rsidRPr="002F7BEC" w:rsidTr="0049145E">
        <w:tc>
          <w:tcPr>
            <w:tcW w:w="568" w:type="dxa"/>
          </w:tcPr>
          <w:p w:rsidR="00B54058" w:rsidRPr="002F7BEC" w:rsidRDefault="00B54058" w:rsidP="00507E01">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val="en-US" w:eastAsia="ar-SA"/>
              </w:rPr>
              <w:t>7</w:t>
            </w:r>
            <w:r w:rsidRPr="002F7BEC">
              <w:rPr>
                <w:rFonts w:ascii="Times New Roman" w:hAnsi="Times New Roman"/>
                <w:sz w:val="24"/>
                <w:szCs w:val="24"/>
                <w:lang w:eastAsia="ar-SA"/>
              </w:rPr>
              <w:t>.</w:t>
            </w:r>
          </w:p>
        </w:tc>
        <w:tc>
          <w:tcPr>
            <w:tcW w:w="5211" w:type="dxa"/>
          </w:tcPr>
          <w:p w:rsidR="00B54058" w:rsidRPr="002F7BEC" w:rsidRDefault="00B54058" w:rsidP="004A2513">
            <w:pPr>
              <w:shd w:val="clear" w:color="auto" w:fill="FFFFFF"/>
              <w:suppressAutoHyphens/>
              <w:ind w:firstLine="0"/>
              <w:rPr>
                <w:rFonts w:ascii="Times New Roman" w:hAnsi="Times New Roman"/>
                <w:snapToGrid w:val="0"/>
                <w:sz w:val="24"/>
                <w:szCs w:val="24"/>
              </w:rPr>
            </w:pPr>
            <w:r w:rsidRPr="002F7BEC">
              <w:rPr>
                <w:rFonts w:ascii="Times New Roman" w:hAnsi="Times New Roman"/>
                <w:sz w:val="24"/>
                <w:szCs w:val="24"/>
                <w:lang w:eastAsia="ar-SA"/>
              </w:rPr>
              <w:t>Справка о материально-технических ресурсах (Форма 5)</w:t>
            </w:r>
          </w:p>
        </w:tc>
        <w:tc>
          <w:tcPr>
            <w:tcW w:w="2409" w:type="dxa"/>
          </w:tcPr>
          <w:p w:rsidR="00B54058" w:rsidRPr="002F7BEC" w:rsidRDefault="00B54058" w:rsidP="00246A89">
            <w:pPr>
              <w:suppressAutoHyphens/>
              <w:spacing w:line="360" w:lineRule="auto"/>
              <w:rPr>
                <w:rFonts w:ascii="Times New Roman" w:hAnsi="Times New Roman"/>
                <w:sz w:val="24"/>
                <w:szCs w:val="24"/>
                <w:lang w:eastAsia="ar-SA"/>
              </w:rPr>
            </w:pPr>
          </w:p>
        </w:tc>
        <w:tc>
          <w:tcPr>
            <w:tcW w:w="993" w:type="dxa"/>
          </w:tcPr>
          <w:p w:rsidR="00B54058" w:rsidRPr="002F7BEC" w:rsidRDefault="00B54058" w:rsidP="00246A89">
            <w:pPr>
              <w:suppressAutoHyphens/>
              <w:spacing w:line="360" w:lineRule="auto"/>
              <w:rPr>
                <w:rFonts w:ascii="Times New Roman" w:hAnsi="Times New Roman"/>
                <w:sz w:val="24"/>
                <w:szCs w:val="24"/>
                <w:lang w:eastAsia="ar-SA"/>
              </w:rPr>
            </w:pPr>
          </w:p>
        </w:tc>
        <w:tc>
          <w:tcPr>
            <w:tcW w:w="992" w:type="dxa"/>
          </w:tcPr>
          <w:p w:rsidR="00B54058" w:rsidRPr="002F7BEC" w:rsidRDefault="00B54058" w:rsidP="00246A89">
            <w:pPr>
              <w:suppressAutoHyphens/>
              <w:spacing w:line="360" w:lineRule="auto"/>
              <w:rPr>
                <w:rFonts w:ascii="Times New Roman" w:hAnsi="Times New Roman"/>
                <w:sz w:val="24"/>
                <w:szCs w:val="24"/>
                <w:lang w:eastAsia="ar-SA"/>
              </w:rPr>
            </w:pPr>
          </w:p>
        </w:tc>
      </w:tr>
      <w:tr w:rsidR="00B54058" w:rsidRPr="002F7BEC" w:rsidTr="0049145E">
        <w:tc>
          <w:tcPr>
            <w:tcW w:w="568" w:type="dxa"/>
          </w:tcPr>
          <w:p w:rsidR="00B54058" w:rsidRPr="002F7BEC" w:rsidRDefault="00B54058" w:rsidP="00507E01">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8.</w:t>
            </w:r>
          </w:p>
        </w:tc>
        <w:tc>
          <w:tcPr>
            <w:tcW w:w="5211" w:type="dxa"/>
          </w:tcPr>
          <w:p w:rsidR="00B54058" w:rsidRPr="002F7BEC" w:rsidRDefault="00B54058" w:rsidP="007D2251">
            <w:pPr>
              <w:shd w:val="clear" w:color="auto" w:fill="FFFFFF"/>
              <w:suppressAutoHyphens/>
              <w:ind w:firstLine="0"/>
              <w:rPr>
                <w:rFonts w:ascii="Times New Roman" w:hAnsi="Times New Roman"/>
                <w:snapToGrid w:val="0"/>
                <w:sz w:val="24"/>
                <w:szCs w:val="24"/>
              </w:rPr>
            </w:pPr>
            <w:r w:rsidRPr="002F7BEC">
              <w:rPr>
                <w:rFonts w:ascii="Times New Roman" w:hAnsi="Times New Roman"/>
                <w:snapToGrid w:val="0"/>
                <w:sz w:val="24"/>
                <w:szCs w:val="24"/>
              </w:rPr>
              <w:t>Справка о кадровых ресурсах (Форма 6)</w:t>
            </w:r>
          </w:p>
        </w:tc>
        <w:tc>
          <w:tcPr>
            <w:tcW w:w="2409" w:type="dxa"/>
          </w:tcPr>
          <w:p w:rsidR="00B54058" w:rsidRPr="002F7BEC" w:rsidRDefault="00B54058" w:rsidP="00246A89">
            <w:pPr>
              <w:suppressAutoHyphens/>
              <w:spacing w:line="360" w:lineRule="auto"/>
              <w:rPr>
                <w:rFonts w:ascii="Times New Roman" w:hAnsi="Times New Roman"/>
                <w:sz w:val="24"/>
                <w:szCs w:val="24"/>
                <w:lang w:eastAsia="ar-SA"/>
              </w:rPr>
            </w:pPr>
          </w:p>
        </w:tc>
        <w:tc>
          <w:tcPr>
            <w:tcW w:w="993" w:type="dxa"/>
          </w:tcPr>
          <w:p w:rsidR="00B54058" w:rsidRPr="002F7BEC" w:rsidRDefault="00B54058" w:rsidP="00246A89">
            <w:pPr>
              <w:suppressAutoHyphens/>
              <w:spacing w:line="360" w:lineRule="auto"/>
              <w:rPr>
                <w:rFonts w:ascii="Times New Roman" w:hAnsi="Times New Roman"/>
                <w:sz w:val="24"/>
                <w:szCs w:val="24"/>
                <w:lang w:eastAsia="ar-SA"/>
              </w:rPr>
            </w:pPr>
          </w:p>
        </w:tc>
        <w:tc>
          <w:tcPr>
            <w:tcW w:w="992" w:type="dxa"/>
          </w:tcPr>
          <w:p w:rsidR="00B54058" w:rsidRPr="002F7BEC" w:rsidRDefault="00B54058" w:rsidP="00246A89">
            <w:pPr>
              <w:suppressAutoHyphens/>
              <w:spacing w:line="360" w:lineRule="auto"/>
              <w:rPr>
                <w:rFonts w:ascii="Times New Roman" w:hAnsi="Times New Roman"/>
                <w:sz w:val="24"/>
                <w:szCs w:val="24"/>
                <w:lang w:eastAsia="ar-SA"/>
              </w:rPr>
            </w:pPr>
          </w:p>
        </w:tc>
      </w:tr>
      <w:tr w:rsidR="00B54058" w:rsidRPr="002F7BEC" w:rsidTr="0049145E">
        <w:tc>
          <w:tcPr>
            <w:tcW w:w="568" w:type="dxa"/>
          </w:tcPr>
          <w:p w:rsidR="00B54058" w:rsidRPr="002F7BEC" w:rsidRDefault="00B54058" w:rsidP="00507E01">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9.</w:t>
            </w:r>
          </w:p>
        </w:tc>
        <w:tc>
          <w:tcPr>
            <w:tcW w:w="5211" w:type="dxa"/>
          </w:tcPr>
          <w:p w:rsidR="00B54058" w:rsidRPr="002F7BEC" w:rsidRDefault="00B54058" w:rsidP="00673562">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Приложение №2 к Документации</w:t>
            </w:r>
          </w:p>
        </w:tc>
        <w:tc>
          <w:tcPr>
            <w:tcW w:w="2409" w:type="dxa"/>
          </w:tcPr>
          <w:p w:rsidR="00B54058" w:rsidRPr="002F7BEC" w:rsidRDefault="00B54058" w:rsidP="00246A89">
            <w:pPr>
              <w:suppressAutoHyphens/>
              <w:spacing w:line="360" w:lineRule="auto"/>
              <w:rPr>
                <w:rFonts w:ascii="Times New Roman" w:hAnsi="Times New Roman"/>
                <w:sz w:val="24"/>
                <w:szCs w:val="24"/>
                <w:lang w:eastAsia="ar-SA"/>
              </w:rPr>
            </w:pPr>
          </w:p>
        </w:tc>
        <w:tc>
          <w:tcPr>
            <w:tcW w:w="993" w:type="dxa"/>
          </w:tcPr>
          <w:p w:rsidR="00B54058" w:rsidRPr="002F7BEC" w:rsidRDefault="00B54058" w:rsidP="00246A89">
            <w:pPr>
              <w:suppressAutoHyphens/>
              <w:spacing w:line="360" w:lineRule="auto"/>
              <w:rPr>
                <w:rFonts w:ascii="Times New Roman" w:hAnsi="Times New Roman"/>
                <w:sz w:val="24"/>
                <w:szCs w:val="24"/>
                <w:lang w:eastAsia="ar-SA"/>
              </w:rPr>
            </w:pPr>
          </w:p>
        </w:tc>
        <w:tc>
          <w:tcPr>
            <w:tcW w:w="992" w:type="dxa"/>
          </w:tcPr>
          <w:p w:rsidR="00B54058" w:rsidRPr="002F7BEC" w:rsidRDefault="00B54058" w:rsidP="00246A89">
            <w:pPr>
              <w:suppressAutoHyphens/>
              <w:spacing w:line="360" w:lineRule="auto"/>
              <w:rPr>
                <w:rFonts w:ascii="Times New Roman" w:hAnsi="Times New Roman"/>
                <w:sz w:val="24"/>
                <w:szCs w:val="24"/>
                <w:lang w:eastAsia="ar-SA"/>
              </w:rPr>
            </w:pPr>
          </w:p>
        </w:tc>
      </w:tr>
      <w:tr w:rsidR="00B54058" w:rsidRPr="002F7BEC" w:rsidTr="0049145E">
        <w:tc>
          <w:tcPr>
            <w:tcW w:w="568" w:type="dxa"/>
          </w:tcPr>
          <w:p w:rsidR="00B54058" w:rsidRPr="002F7BEC" w:rsidRDefault="00B54058" w:rsidP="00507E01">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10.</w:t>
            </w:r>
          </w:p>
        </w:tc>
        <w:tc>
          <w:tcPr>
            <w:tcW w:w="5211" w:type="dxa"/>
            <w:vAlign w:val="center"/>
          </w:tcPr>
          <w:p w:rsidR="00B54058" w:rsidRPr="002F7BEC" w:rsidRDefault="00B54058" w:rsidP="00673562">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Приложение №3 к Документации (по необходимости)</w:t>
            </w:r>
          </w:p>
        </w:tc>
        <w:tc>
          <w:tcPr>
            <w:tcW w:w="2409" w:type="dxa"/>
          </w:tcPr>
          <w:p w:rsidR="00B54058" w:rsidRPr="002F7BEC" w:rsidRDefault="00B54058" w:rsidP="00246A89">
            <w:pPr>
              <w:suppressAutoHyphens/>
              <w:spacing w:line="360" w:lineRule="auto"/>
              <w:rPr>
                <w:rFonts w:ascii="Times New Roman" w:hAnsi="Times New Roman"/>
                <w:sz w:val="24"/>
                <w:szCs w:val="24"/>
                <w:lang w:eastAsia="ar-SA"/>
              </w:rPr>
            </w:pPr>
          </w:p>
        </w:tc>
        <w:tc>
          <w:tcPr>
            <w:tcW w:w="993" w:type="dxa"/>
          </w:tcPr>
          <w:p w:rsidR="00B54058" w:rsidRPr="002F7BEC" w:rsidRDefault="00B54058" w:rsidP="00246A89">
            <w:pPr>
              <w:suppressAutoHyphens/>
              <w:spacing w:line="360" w:lineRule="auto"/>
              <w:rPr>
                <w:rFonts w:ascii="Times New Roman" w:hAnsi="Times New Roman"/>
                <w:sz w:val="24"/>
                <w:szCs w:val="24"/>
                <w:lang w:eastAsia="ar-SA"/>
              </w:rPr>
            </w:pPr>
          </w:p>
        </w:tc>
        <w:tc>
          <w:tcPr>
            <w:tcW w:w="992" w:type="dxa"/>
          </w:tcPr>
          <w:p w:rsidR="00B54058" w:rsidRPr="002F7BEC" w:rsidRDefault="00B54058" w:rsidP="00246A89">
            <w:pPr>
              <w:suppressAutoHyphens/>
              <w:spacing w:line="360" w:lineRule="auto"/>
              <w:rPr>
                <w:rFonts w:ascii="Times New Roman" w:hAnsi="Times New Roman"/>
                <w:sz w:val="24"/>
                <w:szCs w:val="24"/>
                <w:lang w:eastAsia="ar-SA"/>
              </w:rPr>
            </w:pPr>
          </w:p>
        </w:tc>
      </w:tr>
      <w:tr w:rsidR="00B54058" w:rsidRPr="002F7BEC" w:rsidTr="0049145E">
        <w:tc>
          <w:tcPr>
            <w:tcW w:w="568" w:type="dxa"/>
          </w:tcPr>
          <w:p w:rsidR="00B54058" w:rsidRPr="002F7BEC" w:rsidRDefault="00B54058" w:rsidP="007D2251">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11.</w:t>
            </w:r>
          </w:p>
        </w:tc>
        <w:tc>
          <w:tcPr>
            <w:tcW w:w="5211" w:type="dxa"/>
            <w:vAlign w:val="center"/>
          </w:tcPr>
          <w:p w:rsidR="00B54058" w:rsidRPr="002F7BEC" w:rsidRDefault="00B54058" w:rsidP="008E4C75">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 xml:space="preserve">Выписка (оригинал или копия, </w:t>
            </w:r>
            <w:r w:rsidR="008E4C75" w:rsidRPr="002F7BEC">
              <w:rPr>
                <w:rFonts w:ascii="Times New Roman" w:hAnsi="Times New Roman"/>
                <w:sz w:val="24"/>
                <w:szCs w:val="24"/>
                <w:lang w:eastAsia="ar-SA"/>
              </w:rPr>
              <w:t>удостоверенная</w:t>
            </w:r>
            <w:r w:rsidRPr="002F7BEC">
              <w:rPr>
                <w:rFonts w:ascii="Times New Roman" w:hAnsi="Times New Roman"/>
                <w:sz w:val="24"/>
                <w:szCs w:val="24"/>
                <w:lang w:eastAsia="ar-SA"/>
              </w:rPr>
              <w:t xml:space="preserve"> нотариально) из единого государственного реестра юридических лиц</w:t>
            </w:r>
          </w:p>
        </w:tc>
        <w:tc>
          <w:tcPr>
            <w:tcW w:w="2409" w:type="dxa"/>
          </w:tcPr>
          <w:p w:rsidR="00B54058" w:rsidRPr="002F7BEC" w:rsidRDefault="00B54058" w:rsidP="00246A89">
            <w:pPr>
              <w:suppressAutoHyphens/>
              <w:spacing w:line="360" w:lineRule="auto"/>
              <w:rPr>
                <w:rFonts w:ascii="Times New Roman" w:hAnsi="Times New Roman"/>
                <w:sz w:val="24"/>
                <w:szCs w:val="24"/>
                <w:lang w:eastAsia="ar-SA"/>
              </w:rPr>
            </w:pPr>
          </w:p>
        </w:tc>
        <w:tc>
          <w:tcPr>
            <w:tcW w:w="993" w:type="dxa"/>
          </w:tcPr>
          <w:p w:rsidR="00B54058" w:rsidRPr="002F7BEC" w:rsidRDefault="00B54058" w:rsidP="00246A89">
            <w:pPr>
              <w:suppressAutoHyphens/>
              <w:spacing w:line="360" w:lineRule="auto"/>
              <w:rPr>
                <w:rFonts w:ascii="Times New Roman" w:hAnsi="Times New Roman"/>
                <w:sz w:val="24"/>
                <w:szCs w:val="24"/>
                <w:lang w:eastAsia="ar-SA"/>
              </w:rPr>
            </w:pPr>
          </w:p>
        </w:tc>
        <w:tc>
          <w:tcPr>
            <w:tcW w:w="992" w:type="dxa"/>
          </w:tcPr>
          <w:p w:rsidR="00B54058" w:rsidRPr="002F7BEC" w:rsidRDefault="00B54058" w:rsidP="00246A89">
            <w:pPr>
              <w:suppressAutoHyphens/>
              <w:spacing w:line="360" w:lineRule="auto"/>
              <w:rPr>
                <w:rFonts w:ascii="Times New Roman" w:hAnsi="Times New Roman"/>
                <w:sz w:val="24"/>
                <w:szCs w:val="24"/>
                <w:lang w:eastAsia="ar-SA"/>
              </w:rPr>
            </w:pPr>
          </w:p>
        </w:tc>
      </w:tr>
      <w:tr w:rsidR="00B54058" w:rsidRPr="002F7BEC" w:rsidTr="0049145E">
        <w:tc>
          <w:tcPr>
            <w:tcW w:w="568" w:type="dxa"/>
          </w:tcPr>
          <w:p w:rsidR="00B54058" w:rsidRPr="002F7BEC" w:rsidRDefault="00B54058" w:rsidP="007D2251">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12.</w:t>
            </w:r>
          </w:p>
        </w:tc>
        <w:tc>
          <w:tcPr>
            <w:tcW w:w="5211" w:type="dxa"/>
            <w:vAlign w:val="center"/>
          </w:tcPr>
          <w:p w:rsidR="00B54058" w:rsidRPr="002F7BEC" w:rsidRDefault="00B54058" w:rsidP="00A41767">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 xml:space="preserve">Документы, подтверждающие полномочия лица на осуществление действий от имени </w:t>
            </w:r>
            <w:r w:rsidR="00A41767" w:rsidRPr="002F7BEC">
              <w:rPr>
                <w:rFonts w:ascii="Times New Roman" w:hAnsi="Times New Roman"/>
                <w:sz w:val="24"/>
                <w:szCs w:val="24"/>
                <w:lang w:eastAsia="ar-SA"/>
              </w:rPr>
              <w:t>У</w:t>
            </w:r>
            <w:r w:rsidRPr="002F7BEC">
              <w:rPr>
                <w:rFonts w:ascii="Times New Roman" w:hAnsi="Times New Roman"/>
                <w:sz w:val="24"/>
                <w:szCs w:val="24"/>
                <w:lang w:eastAsia="ar-SA"/>
              </w:rPr>
              <w:t xml:space="preserve">частника закупки (копии решения и  приказа о назначении), заверены </w:t>
            </w:r>
            <w:r w:rsidR="006F5BAD" w:rsidRPr="002F7BEC">
              <w:rPr>
                <w:rFonts w:ascii="Times New Roman" w:hAnsi="Times New Roman"/>
                <w:sz w:val="24"/>
                <w:szCs w:val="24"/>
                <w:lang w:eastAsia="ar-SA"/>
              </w:rPr>
              <w:t>р</w:t>
            </w:r>
            <w:r w:rsidRPr="002F7BEC">
              <w:rPr>
                <w:rFonts w:ascii="Times New Roman" w:hAnsi="Times New Roman"/>
                <w:sz w:val="24"/>
                <w:szCs w:val="24"/>
                <w:lang w:eastAsia="ar-SA"/>
              </w:rPr>
              <w:t>уководителем либо уполномоченным лицом Участника</w:t>
            </w:r>
          </w:p>
        </w:tc>
        <w:tc>
          <w:tcPr>
            <w:tcW w:w="2409" w:type="dxa"/>
          </w:tcPr>
          <w:p w:rsidR="00B54058" w:rsidRPr="002F7BEC" w:rsidRDefault="00B54058" w:rsidP="0063294F">
            <w:pPr>
              <w:suppressAutoHyphens/>
              <w:spacing w:line="360" w:lineRule="auto"/>
              <w:rPr>
                <w:rFonts w:ascii="Times New Roman" w:hAnsi="Times New Roman"/>
                <w:sz w:val="24"/>
                <w:szCs w:val="24"/>
                <w:lang w:eastAsia="ar-SA"/>
              </w:rPr>
            </w:pPr>
          </w:p>
        </w:tc>
        <w:tc>
          <w:tcPr>
            <w:tcW w:w="993" w:type="dxa"/>
          </w:tcPr>
          <w:p w:rsidR="00B54058" w:rsidRPr="002F7BEC" w:rsidRDefault="00B54058" w:rsidP="0063294F">
            <w:pPr>
              <w:suppressAutoHyphens/>
              <w:spacing w:line="360" w:lineRule="auto"/>
              <w:rPr>
                <w:rFonts w:ascii="Times New Roman" w:hAnsi="Times New Roman"/>
                <w:sz w:val="24"/>
                <w:szCs w:val="24"/>
                <w:lang w:eastAsia="ar-SA"/>
              </w:rPr>
            </w:pPr>
          </w:p>
        </w:tc>
        <w:tc>
          <w:tcPr>
            <w:tcW w:w="992" w:type="dxa"/>
          </w:tcPr>
          <w:p w:rsidR="00B54058" w:rsidRPr="002F7BEC" w:rsidRDefault="00B54058" w:rsidP="0063294F">
            <w:pPr>
              <w:suppressAutoHyphens/>
              <w:spacing w:line="360" w:lineRule="auto"/>
              <w:rPr>
                <w:rFonts w:ascii="Times New Roman" w:hAnsi="Times New Roman"/>
                <w:sz w:val="24"/>
                <w:szCs w:val="24"/>
                <w:lang w:eastAsia="ar-SA"/>
              </w:rPr>
            </w:pPr>
          </w:p>
        </w:tc>
      </w:tr>
      <w:tr w:rsidR="00B54058" w:rsidRPr="002F7BEC" w:rsidTr="0049145E">
        <w:tc>
          <w:tcPr>
            <w:tcW w:w="568" w:type="dxa"/>
          </w:tcPr>
          <w:p w:rsidR="00B54058" w:rsidRPr="002F7BEC" w:rsidRDefault="00B54058" w:rsidP="007D2251">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13.</w:t>
            </w:r>
          </w:p>
        </w:tc>
        <w:tc>
          <w:tcPr>
            <w:tcW w:w="5211" w:type="dxa"/>
            <w:vAlign w:val="center"/>
          </w:tcPr>
          <w:p w:rsidR="00B54058" w:rsidRPr="002F7BEC" w:rsidRDefault="00B54058" w:rsidP="008E4C75">
            <w:pPr>
              <w:shd w:val="clear" w:color="auto" w:fill="FFFFFF"/>
              <w:ind w:firstLine="0"/>
              <w:rPr>
                <w:rFonts w:ascii="Times New Roman" w:hAnsi="Times New Roman"/>
                <w:sz w:val="24"/>
                <w:szCs w:val="24"/>
              </w:rPr>
            </w:pPr>
            <w:r w:rsidRPr="002F7BEC">
              <w:rPr>
                <w:rFonts w:ascii="Times New Roman" w:hAnsi="Times New Roman"/>
                <w:sz w:val="24"/>
                <w:szCs w:val="24"/>
              </w:rPr>
              <w:t xml:space="preserve">Копия Устава в действующей редакции, </w:t>
            </w:r>
            <w:r w:rsidR="008E4C75" w:rsidRPr="002F7BEC">
              <w:rPr>
                <w:rFonts w:ascii="Times New Roman" w:hAnsi="Times New Roman"/>
                <w:sz w:val="24"/>
                <w:szCs w:val="24"/>
              </w:rPr>
              <w:t>удостоверена</w:t>
            </w:r>
            <w:r w:rsidRPr="002F7BEC">
              <w:rPr>
                <w:rFonts w:ascii="Times New Roman" w:hAnsi="Times New Roman"/>
                <w:sz w:val="24"/>
                <w:szCs w:val="24"/>
              </w:rPr>
              <w:t xml:space="preserve"> нотариально</w:t>
            </w:r>
          </w:p>
        </w:tc>
        <w:tc>
          <w:tcPr>
            <w:tcW w:w="2409" w:type="dxa"/>
          </w:tcPr>
          <w:p w:rsidR="00B54058" w:rsidRPr="002F7BEC" w:rsidRDefault="00B54058" w:rsidP="0063294F">
            <w:pPr>
              <w:suppressAutoHyphens/>
              <w:spacing w:line="360" w:lineRule="auto"/>
              <w:rPr>
                <w:rFonts w:ascii="Times New Roman" w:hAnsi="Times New Roman"/>
                <w:sz w:val="24"/>
                <w:szCs w:val="24"/>
                <w:lang w:eastAsia="ar-SA"/>
              </w:rPr>
            </w:pPr>
          </w:p>
        </w:tc>
        <w:tc>
          <w:tcPr>
            <w:tcW w:w="993" w:type="dxa"/>
          </w:tcPr>
          <w:p w:rsidR="00B54058" w:rsidRPr="002F7BEC" w:rsidRDefault="00B54058" w:rsidP="0063294F">
            <w:pPr>
              <w:suppressAutoHyphens/>
              <w:spacing w:line="360" w:lineRule="auto"/>
              <w:rPr>
                <w:rFonts w:ascii="Times New Roman" w:hAnsi="Times New Roman"/>
                <w:sz w:val="24"/>
                <w:szCs w:val="24"/>
                <w:lang w:eastAsia="ar-SA"/>
              </w:rPr>
            </w:pPr>
          </w:p>
        </w:tc>
        <w:tc>
          <w:tcPr>
            <w:tcW w:w="992" w:type="dxa"/>
          </w:tcPr>
          <w:p w:rsidR="00B54058" w:rsidRPr="002F7BEC" w:rsidRDefault="00B54058" w:rsidP="0063294F">
            <w:pPr>
              <w:suppressAutoHyphens/>
              <w:spacing w:line="360" w:lineRule="auto"/>
              <w:rPr>
                <w:rFonts w:ascii="Times New Roman" w:hAnsi="Times New Roman"/>
                <w:sz w:val="24"/>
                <w:szCs w:val="24"/>
                <w:lang w:eastAsia="ar-SA"/>
              </w:rPr>
            </w:pPr>
          </w:p>
        </w:tc>
      </w:tr>
      <w:tr w:rsidR="00B54058" w:rsidRPr="002F7BEC" w:rsidTr="0049145E">
        <w:tc>
          <w:tcPr>
            <w:tcW w:w="568" w:type="dxa"/>
          </w:tcPr>
          <w:p w:rsidR="00B54058" w:rsidRPr="002F7BEC" w:rsidRDefault="00B54058" w:rsidP="007D2251">
            <w:pPr>
              <w:shd w:val="clear" w:color="auto" w:fill="FFFFFF"/>
              <w:suppressAutoHyphens/>
              <w:ind w:firstLine="0"/>
              <w:jc w:val="center"/>
              <w:rPr>
                <w:rFonts w:ascii="Times New Roman" w:hAnsi="Times New Roman"/>
                <w:sz w:val="24"/>
                <w:szCs w:val="24"/>
                <w:lang w:eastAsia="ar-SA"/>
              </w:rPr>
            </w:pPr>
            <w:r w:rsidRPr="002F7BEC">
              <w:rPr>
                <w:rFonts w:ascii="Times New Roman" w:hAnsi="Times New Roman"/>
                <w:sz w:val="24"/>
                <w:szCs w:val="24"/>
                <w:lang w:eastAsia="ar-SA"/>
              </w:rPr>
              <w:t>14.</w:t>
            </w:r>
          </w:p>
        </w:tc>
        <w:tc>
          <w:tcPr>
            <w:tcW w:w="5211" w:type="dxa"/>
            <w:vAlign w:val="center"/>
          </w:tcPr>
          <w:p w:rsidR="00B54058" w:rsidRPr="002F7BEC" w:rsidRDefault="00B54058" w:rsidP="008E4C75">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rPr>
              <w:t xml:space="preserve">Копия свидетельства </w:t>
            </w:r>
            <w:proofErr w:type="gramStart"/>
            <w:r w:rsidRPr="002F7BEC">
              <w:rPr>
                <w:rFonts w:ascii="Times New Roman" w:hAnsi="Times New Roman"/>
                <w:sz w:val="24"/>
                <w:szCs w:val="24"/>
              </w:rPr>
              <w:t>о постановке на учет в налоговом органе по месту нахождения на территории</w:t>
            </w:r>
            <w:proofErr w:type="gramEnd"/>
            <w:r w:rsidRPr="002F7BEC">
              <w:rPr>
                <w:rFonts w:ascii="Times New Roman" w:hAnsi="Times New Roman"/>
                <w:sz w:val="24"/>
                <w:szCs w:val="24"/>
              </w:rPr>
              <w:t xml:space="preserve"> РФ, </w:t>
            </w:r>
            <w:r w:rsidR="008E4C75" w:rsidRPr="002F7BEC">
              <w:rPr>
                <w:rFonts w:ascii="Times New Roman" w:hAnsi="Times New Roman"/>
                <w:sz w:val="24"/>
                <w:szCs w:val="24"/>
              </w:rPr>
              <w:t>удостоверена</w:t>
            </w:r>
            <w:r w:rsidRPr="002F7BEC">
              <w:rPr>
                <w:rFonts w:ascii="Times New Roman" w:hAnsi="Times New Roman"/>
                <w:sz w:val="24"/>
                <w:szCs w:val="24"/>
              </w:rPr>
              <w:t xml:space="preserve"> нотариально</w:t>
            </w:r>
          </w:p>
        </w:tc>
        <w:tc>
          <w:tcPr>
            <w:tcW w:w="2409" w:type="dxa"/>
          </w:tcPr>
          <w:p w:rsidR="00B54058" w:rsidRPr="002F7BEC" w:rsidRDefault="00B54058" w:rsidP="0063294F">
            <w:pPr>
              <w:suppressAutoHyphens/>
              <w:spacing w:line="360" w:lineRule="auto"/>
              <w:rPr>
                <w:rFonts w:ascii="Times New Roman" w:hAnsi="Times New Roman"/>
                <w:sz w:val="24"/>
                <w:szCs w:val="24"/>
                <w:lang w:eastAsia="ar-SA"/>
              </w:rPr>
            </w:pPr>
          </w:p>
        </w:tc>
        <w:tc>
          <w:tcPr>
            <w:tcW w:w="993" w:type="dxa"/>
          </w:tcPr>
          <w:p w:rsidR="00B54058" w:rsidRPr="002F7BEC" w:rsidRDefault="00B54058" w:rsidP="0063294F">
            <w:pPr>
              <w:suppressAutoHyphens/>
              <w:spacing w:line="360" w:lineRule="auto"/>
              <w:rPr>
                <w:rFonts w:ascii="Times New Roman" w:hAnsi="Times New Roman"/>
                <w:sz w:val="24"/>
                <w:szCs w:val="24"/>
                <w:lang w:eastAsia="ar-SA"/>
              </w:rPr>
            </w:pPr>
          </w:p>
        </w:tc>
        <w:tc>
          <w:tcPr>
            <w:tcW w:w="992" w:type="dxa"/>
          </w:tcPr>
          <w:p w:rsidR="00B54058" w:rsidRPr="002F7BEC" w:rsidRDefault="00B54058" w:rsidP="0063294F">
            <w:pPr>
              <w:suppressAutoHyphens/>
              <w:spacing w:line="360" w:lineRule="auto"/>
              <w:rPr>
                <w:rFonts w:ascii="Times New Roman" w:hAnsi="Times New Roman"/>
                <w:sz w:val="24"/>
                <w:szCs w:val="24"/>
                <w:lang w:eastAsia="ar-SA"/>
              </w:rPr>
            </w:pPr>
          </w:p>
        </w:tc>
      </w:tr>
      <w:tr w:rsidR="00B54058" w:rsidRPr="002F7BEC" w:rsidTr="0049145E">
        <w:tc>
          <w:tcPr>
            <w:tcW w:w="568" w:type="dxa"/>
          </w:tcPr>
          <w:p w:rsidR="00B54058" w:rsidRPr="002F7BEC" w:rsidRDefault="00B54058" w:rsidP="007D2251">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15.</w:t>
            </w:r>
          </w:p>
        </w:tc>
        <w:tc>
          <w:tcPr>
            <w:tcW w:w="5211" w:type="dxa"/>
            <w:vAlign w:val="center"/>
          </w:tcPr>
          <w:p w:rsidR="00B54058" w:rsidRPr="002F7BEC" w:rsidRDefault="00B54058" w:rsidP="008E4C75">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 xml:space="preserve">Копия свидетельства о государственной регистрации, </w:t>
            </w:r>
            <w:r w:rsidR="008E4C75" w:rsidRPr="002F7BEC">
              <w:rPr>
                <w:rFonts w:ascii="Times New Roman" w:hAnsi="Times New Roman"/>
                <w:sz w:val="24"/>
                <w:szCs w:val="24"/>
              </w:rPr>
              <w:t>удостоверена</w:t>
            </w:r>
            <w:r w:rsidRPr="002F7BEC">
              <w:rPr>
                <w:rFonts w:ascii="Times New Roman" w:hAnsi="Times New Roman"/>
                <w:sz w:val="24"/>
                <w:szCs w:val="24"/>
              </w:rPr>
              <w:t xml:space="preserve"> нотариально</w:t>
            </w:r>
          </w:p>
        </w:tc>
        <w:tc>
          <w:tcPr>
            <w:tcW w:w="2409" w:type="dxa"/>
          </w:tcPr>
          <w:p w:rsidR="00B54058" w:rsidRPr="002F7BEC" w:rsidRDefault="00B54058" w:rsidP="00D45ABC">
            <w:pPr>
              <w:suppressAutoHyphens/>
              <w:spacing w:line="360" w:lineRule="auto"/>
              <w:rPr>
                <w:rFonts w:ascii="Times New Roman" w:hAnsi="Times New Roman"/>
                <w:sz w:val="24"/>
                <w:szCs w:val="24"/>
                <w:lang w:eastAsia="ar-SA"/>
              </w:rPr>
            </w:pPr>
          </w:p>
        </w:tc>
        <w:tc>
          <w:tcPr>
            <w:tcW w:w="993" w:type="dxa"/>
          </w:tcPr>
          <w:p w:rsidR="00B54058" w:rsidRPr="002F7BEC" w:rsidRDefault="00B54058" w:rsidP="00D45ABC">
            <w:pPr>
              <w:suppressAutoHyphens/>
              <w:spacing w:line="360" w:lineRule="auto"/>
              <w:rPr>
                <w:rFonts w:ascii="Times New Roman" w:hAnsi="Times New Roman"/>
                <w:sz w:val="24"/>
                <w:szCs w:val="24"/>
                <w:lang w:eastAsia="ar-SA"/>
              </w:rPr>
            </w:pPr>
          </w:p>
        </w:tc>
        <w:tc>
          <w:tcPr>
            <w:tcW w:w="992" w:type="dxa"/>
          </w:tcPr>
          <w:p w:rsidR="00B54058" w:rsidRPr="002F7BEC" w:rsidRDefault="00B54058" w:rsidP="00D45ABC">
            <w:pPr>
              <w:suppressAutoHyphens/>
              <w:spacing w:line="360" w:lineRule="auto"/>
              <w:rPr>
                <w:rFonts w:ascii="Times New Roman" w:hAnsi="Times New Roman"/>
                <w:sz w:val="24"/>
                <w:szCs w:val="24"/>
                <w:lang w:eastAsia="ar-SA"/>
              </w:rPr>
            </w:pPr>
          </w:p>
        </w:tc>
      </w:tr>
      <w:tr w:rsidR="00B54058" w:rsidRPr="002F7BEC" w:rsidTr="0049145E">
        <w:tc>
          <w:tcPr>
            <w:tcW w:w="568" w:type="dxa"/>
          </w:tcPr>
          <w:p w:rsidR="00B54058" w:rsidRPr="002F7BEC" w:rsidRDefault="00B54058" w:rsidP="007D2251">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16.</w:t>
            </w:r>
          </w:p>
        </w:tc>
        <w:tc>
          <w:tcPr>
            <w:tcW w:w="5211" w:type="dxa"/>
            <w:vAlign w:val="center"/>
          </w:tcPr>
          <w:p w:rsidR="00B54058" w:rsidRPr="002F7BEC" w:rsidRDefault="00B54058" w:rsidP="008E4C75">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Копия свидетельства о внесении записи в ЕГРЮЛ</w:t>
            </w:r>
            <w:r w:rsidRPr="002F7BEC">
              <w:rPr>
                <w:rFonts w:ascii="Times New Roman" w:hAnsi="Times New Roman"/>
                <w:bCs/>
                <w:sz w:val="24"/>
                <w:szCs w:val="24"/>
                <w:lang w:eastAsia="ar-SA"/>
              </w:rPr>
              <w:t xml:space="preserve"> о юридическом лице, </w:t>
            </w:r>
            <w:r w:rsidRPr="002F7BEC">
              <w:rPr>
                <w:rFonts w:ascii="Times New Roman" w:hAnsi="Times New Roman"/>
                <w:bCs/>
                <w:sz w:val="24"/>
                <w:szCs w:val="24"/>
                <w:lang w:eastAsia="ar-SA"/>
              </w:rPr>
              <w:lastRenderedPageBreak/>
              <w:t>зарегистрированном до 1 июля 2002 года</w:t>
            </w:r>
            <w:r w:rsidRPr="002F7BEC">
              <w:rPr>
                <w:rFonts w:ascii="Times New Roman" w:hAnsi="Times New Roman"/>
                <w:sz w:val="24"/>
                <w:szCs w:val="24"/>
                <w:lang w:eastAsia="ar-SA"/>
              </w:rPr>
              <w:t xml:space="preserve"> (при наличии), </w:t>
            </w:r>
            <w:r w:rsidR="008E4C75" w:rsidRPr="002F7BEC">
              <w:rPr>
                <w:rFonts w:ascii="Times New Roman" w:hAnsi="Times New Roman"/>
                <w:sz w:val="24"/>
                <w:szCs w:val="24"/>
                <w:lang w:eastAsia="ar-SA"/>
              </w:rPr>
              <w:t>удостоверена</w:t>
            </w:r>
            <w:r w:rsidRPr="002F7BEC">
              <w:rPr>
                <w:rFonts w:ascii="Times New Roman" w:hAnsi="Times New Roman"/>
                <w:sz w:val="24"/>
                <w:szCs w:val="24"/>
                <w:lang w:eastAsia="ar-SA"/>
              </w:rPr>
              <w:t xml:space="preserve"> нотариально</w:t>
            </w:r>
          </w:p>
        </w:tc>
        <w:tc>
          <w:tcPr>
            <w:tcW w:w="2409" w:type="dxa"/>
          </w:tcPr>
          <w:p w:rsidR="00B54058" w:rsidRPr="002F7BEC" w:rsidRDefault="00B54058" w:rsidP="00D45ABC">
            <w:pPr>
              <w:suppressAutoHyphens/>
              <w:spacing w:line="360" w:lineRule="auto"/>
              <w:rPr>
                <w:rFonts w:ascii="Times New Roman" w:hAnsi="Times New Roman"/>
                <w:sz w:val="24"/>
                <w:szCs w:val="24"/>
                <w:lang w:eastAsia="ar-SA"/>
              </w:rPr>
            </w:pPr>
          </w:p>
        </w:tc>
        <w:tc>
          <w:tcPr>
            <w:tcW w:w="993" w:type="dxa"/>
          </w:tcPr>
          <w:p w:rsidR="00B54058" w:rsidRPr="002F7BEC" w:rsidRDefault="00B54058" w:rsidP="00D45ABC">
            <w:pPr>
              <w:suppressAutoHyphens/>
              <w:spacing w:line="360" w:lineRule="auto"/>
              <w:rPr>
                <w:rFonts w:ascii="Times New Roman" w:hAnsi="Times New Roman"/>
                <w:sz w:val="24"/>
                <w:szCs w:val="24"/>
                <w:lang w:eastAsia="ar-SA"/>
              </w:rPr>
            </w:pPr>
          </w:p>
        </w:tc>
        <w:tc>
          <w:tcPr>
            <w:tcW w:w="992" w:type="dxa"/>
          </w:tcPr>
          <w:p w:rsidR="00B54058" w:rsidRPr="002F7BEC" w:rsidRDefault="00B54058" w:rsidP="00D45ABC">
            <w:pPr>
              <w:suppressAutoHyphens/>
              <w:spacing w:line="360" w:lineRule="auto"/>
              <w:rPr>
                <w:rFonts w:ascii="Times New Roman" w:hAnsi="Times New Roman"/>
                <w:sz w:val="24"/>
                <w:szCs w:val="24"/>
                <w:lang w:eastAsia="ar-SA"/>
              </w:rPr>
            </w:pPr>
          </w:p>
        </w:tc>
      </w:tr>
      <w:tr w:rsidR="00B54058" w:rsidRPr="002F7BEC" w:rsidTr="0049145E">
        <w:tc>
          <w:tcPr>
            <w:tcW w:w="568" w:type="dxa"/>
          </w:tcPr>
          <w:p w:rsidR="00B54058" w:rsidRPr="002F7BEC" w:rsidRDefault="00B54058" w:rsidP="007D2251">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lastRenderedPageBreak/>
              <w:t>17.</w:t>
            </w:r>
          </w:p>
        </w:tc>
        <w:tc>
          <w:tcPr>
            <w:tcW w:w="5211" w:type="dxa"/>
            <w:vAlign w:val="center"/>
          </w:tcPr>
          <w:p w:rsidR="00B54058" w:rsidRPr="002F7BEC" w:rsidRDefault="00B54058" w:rsidP="008E4C75">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Решение Участника об одобрении крупной сделки, оригинал или копия,</w:t>
            </w:r>
            <w:r w:rsidRPr="002F7BEC">
              <w:rPr>
                <w:rFonts w:ascii="Times New Roman" w:hAnsi="Times New Roman"/>
                <w:sz w:val="24"/>
                <w:szCs w:val="24"/>
              </w:rPr>
              <w:t xml:space="preserve"> </w:t>
            </w:r>
            <w:r w:rsidR="008E4C75" w:rsidRPr="002F7BEC">
              <w:rPr>
                <w:rFonts w:ascii="Times New Roman" w:hAnsi="Times New Roman"/>
                <w:sz w:val="24"/>
                <w:szCs w:val="24"/>
              </w:rPr>
              <w:t>удостоверенная</w:t>
            </w:r>
            <w:r w:rsidRPr="002F7BEC">
              <w:rPr>
                <w:rFonts w:ascii="Times New Roman" w:hAnsi="Times New Roman"/>
                <w:sz w:val="24"/>
                <w:szCs w:val="24"/>
              </w:rPr>
              <w:t xml:space="preserve"> нотариально (либо оригинал официального письма о том, что сделка для Участника не является крупной и одобрение сделки не требуется)</w:t>
            </w:r>
          </w:p>
        </w:tc>
        <w:tc>
          <w:tcPr>
            <w:tcW w:w="2409" w:type="dxa"/>
          </w:tcPr>
          <w:p w:rsidR="00B54058" w:rsidRPr="002F7BEC" w:rsidRDefault="00B54058" w:rsidP="00D45ABC">
            <w:pPr>
              <w:suppressAutoHyphens/>
              <w:spacing w:line="360" w:lineRule="auto"/>
              <w:rPr>
                <w:rFonts w:ascii="Times New Roman" w:hAnsi="Times New Roman"/>
                <w:sz w:val="24"/>
                <w:szCs w:val="24"/>
                <w:lang w:eastAsia="ar-SA"/>
              </w:rPr>
            </w:pPr>
          </w:p>
        </w:tc>
        <w:tc>
          <w:tcPr>
            <w:tcW w:w="993" w:type="dxa"/>
          </w:tcPr>
          <w:p w:rsidR="00B54058" w:rsidRPr="002F7BEC" w:rsidRDefault="00B54058" w:rsidP="00D45ABC">
            <w:pPr>
              <w:suppressAutoHyphens/>
              <w:spacing w:line="360" w:lineRule="auto"/>
              <w:rPr>
                <w:rFonts w:ascii="Times New Roman" w:hAnsi="Times New Roman"/>
                <w:sz w:val="24"/>
                <w:szCs w:val="24"/>
                <w:lang w:eastAsia="ar-SA"/>
              </w:rPr>
            </w:pPr>
          </w:p>
        </w:tc>
        <w:tc>
          <w:tcPr>
            <w:tcW w:w="992" w:type="dxa"/>
          </w:tcPr>
          <w:p w:rsidR="00B54058" w:rsidRPr="002F7BEC" w:rsidRDefault="00B54058" w:rsidP="00D45ABC">
            <w:pPr>
              <w:suppressAutoHyphens/>
              <w:spacing w:line="360" w:lineRule="auto"/>
              <w:rPr>
                <w:rFonts w:ascii="Times New Roman" w:hAnsi="Times New Roman"/>
                <w:sz w:val="24"/>
                <w:szCs w:val="24"/>
                <w:lang w:eastAsia="ar-SA"/>
              </w:rPr>
            </w:pPr>
          </w:p>
        </w:tc>
      </w:tr>
      <w:tr w:rsidR="00B54058" w:rsidRPr="002F7BEC" w:rsidTr="0049145E">
        <w:tc>
          <w:tcPr>
            <w:tcW w:w="568" w:type="dxa"/>
          </w:tcPr>
          <w:p w:rsidR="00B54058" w:rsidRPr="002F7BEC" w:rsidRDefault="00B54058" w:rsidP="007D2251">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18.</w:t>
            </w:r>
          </w:p>
        </w:tc>
        <w:tc>
          <w:tcPr>
            <w:tcW w:w="5211" w:type="dxa"/>
            <w:vAlign w:val="center"/>
          </w:tcPr>
          <w:p w:rsidR="00B54058" w:rsidRPr="002F7BEC" w:rsidRDefault="00B54058" w:rsidP="00264690">
            <w:pPr>
              <w:shd w:val="clear" w:color="auto" w:fill="FFFFFF"/>
              <w:suppressAutoHyphens/>
              <w:ind w:firstLine="0"/>
              <w:rPr>
                <w:rFonts w:ascii="Times New Roman" w:hAnsi="Times New Roman"/>
                <w:sz w:val="24"/>
                <w:szCs w:val="24"/>
                <w:lang w:eastAsia="ar-SA"/>
              </w:rPr>
            </w:pPr>
            <w:proofErr w:type="gramStart"/>
            <w:r w:rsidRPr="002F7BEC">
              <w:rPr>
                <w:rFonts w:ascii="Times New Roman" w:hAnsi="Times New Roman"/>
                <w:sz w:val="24"/>
                <w:szCs w:val="24"/>
                <w:lang w:eastAsia="ar-SA"/>
              </w:rPr>
              <w:t xml:space="preserve">Копия баланса и </w:t>
            </w:r>
            <w:r w:rsidR="00A25D6B" w:rsidRPr="002F7BEC">
              <w:rPr>
                <w:rFonts w:ascii="Times New Roman" w:hAnsi="Times New Roman"/>
                <w:sz w:val="24"/>
                <w:szCs w:val="24"/>
                <w:lang w:eastAsia="ar-SA"/>
              </w:rPr>
              <w:t>отчета о финансовых результатах (отчета о прибылях и убытках) за 2014 год (в случае, если бухгалтерский баланс и отчет о финансовых результатах (отчет о прибылях и убытках) не сдан в налоговую инспекцию, официальное письмо, подтверждающее информацию о непредставлении в налоговую инспекцию указанных документов, и копии бухгалтерского баланса и отчета о финансовых результатах (отчета о прибылях и убытках</w:t>
            </w:r>
            <w:proofErr w:type="gramEnd"/>
            <w:r w:rsidR="00A25D6B" w:rsidRPr="002F7BEC">
              <w:rPr>
                <w:rFonts w:ascii="Times New Roman" w:hAnsi="Times New Roman"/>
                <w:sz w:val="24"/>
                <w:szCs w:val="24"/>
                <w:lang w:eastAsia="ar-SA"/>
              </w:rPr>
              <w:t>) за 2013 год</w:t>
            </w:r>
            <w:r w:rsidR="00264690" w:rsidRPr="002F7BEC">
              <w:rPr>
                <w:rFonts w:ascii="Times New Roman" w:hAnsi="Times New Roman"/>
                <w:sz w:val="24"/>
                <w:szCs w:val="24"/>
                <w:lang w:eastAsia="ar-SA"/>
              </w:rPr>
              <w:t xml:space="preserve">, </w:t>
            </w:r>
            <w:proofErr w:type="gramStart"/>
            <w:r w:rsidR="00264690" w:rsidRPr="002F7BEC">
              <w:rPr>
                <w:rFonts w:ascii="Times New Roman" w:hAnsi="Times New Roman"/>
                <w:sz w:val="24"/>
                <w:szCs w:val="24"/>
                <w:lang w:eastAsia="ar-SA"/>
              </w:rPr>
              <w:t>поданных</w:t>
            </w:r>
            <w:proofErr w:type="gramEnd"/>
            <w:r w:rsidR="00264690" w:rsidRPr="002F7BEC">
              <w:rPr>
                <w:rFonts w:ascii="Times New Roman" w:hAnsi="Times New Roman"/>
                <w:sz w:val="24"/>
                <w:szCs w:val="24"/>
                <w:lang w:eastAsia="ar-SA"/>
              </w:rPr>
              <w:t xml:space="preserve"> в установленном порядке в налоговую инспекцию по месту регистрации Участника с отметкой об их приеме</w:t>
            </w:r>
            <w:r w:rsidR="00A25D6B" w:rsidRPr="002F7BEC">
              <w:rPr>
                <w:rFonts w:ascii="Times New Roman" w:hAnsi="Times New Roman"/>
                <w:sz w:val="24"/>
                <w:szCs w:val="24"/>
                <w:lang w:eastAsia="ar-SA"/>
              </w:rPr>
              <w:t xml:space="preserve">, </w:t>
            </w:r>
            <w:r w:rsidRPr="002F7BEC">
              <w:rPr>
                <w:rFonts w:ascii="Times New Roman" w:hAnsi="Times New Roman"/>
                <w:sz w:val="24"/>
                <w:szCs w:val="24"/>
                <w:lang w:eastAsia="ar-SA"/>
              </w:rPr>
              <w:t xml:space="preserve"> заверенн</w:t>
            </w:r>
            <w:r w:rsidR="00A25D6B" w:rsidRPr="002F7BEC">
              <w:rPr>
                <w:rFonts w:ascii="Times New Roman" w:hAnsi="Times New Roman"/>
                <w:sz w:val="24"/>
                <w:szCs w:val="24"/>
                <w:lang w:eastAsia="ar-SA"/>
              </w:rPr>
              <w:t xml:space="preserve">ые </w:t>
            </w:r>
            <w:r w:rsidRPr="002F7BEC">
              <w:rPr>
                <w:rFonts w:ascii="Times New Roman" w:hAnsi="Times New Roman"/>
                <w:sz w:val="24"/>
                <w:szCs w:val="24"/>
                <w:lang w:eastAsia="ar-SA"/>
              </w:rPr>
              <w:t>руководителем либо</w:t>
            </w:r>
            <w:r w:rsidR="00264690" w:rsidRPr="002F7BEC">
              <w:rPr>
                <w:rFonts w:ascii="Times New Roman" w:hAnsi="Times New Roman"/>
                <w:sz w:val="24"/>
                <w:szCs w:val="24"/>
                <w:lang w:eastAsia="ar-SA"/>
              </w:rPr>
              <w:t xml:space="preserve"> уполномоченным лицом Участника.</w:t>
            </w:r>
          </w:p>
        </w:tc>
        <w:tc>
          <w:tcPr>
            <w:tcW w:w="2409" w:type="dxa"/>
          </w:tcPr>
          <w:p w:rsidR="00B54058" w:rsidRPr="002F7BEC" w:rsidRDefault="00B54058" w:rsidP="00D45ABC">
            <w:pPr>
              <w:suppressAutoHyphens/>
              <w:spacing w:line="360" w:lineRule="auto"/>
              <w:rPr>
                <w:rFonts w:ascii="Times New Roman" w:hAnsi="Times New Roman"/>
                <w:sz w:val="24"/>
                <w:szCs w:val="24"/>
                <w:lang w:eastAsia="ar-SA"/>
              </w:rPr>
            </w:pPr>
          </w:p>
        </w:tc>
        <w:tc>
          <w:tcPr>
            <w:tcW w:w="993" w:type="dxa"/>
          </w:tcPr>
          <w:p w:rsidR="00B54058" w:rsidRPr="002F7BEC" w:rsidRDefault="00B54058" w:rsidP="00D45ABC">
            <w:pPr>
              <w:suppressAutoHyphens/>
              <w:spacing w:line="360" w:lineRule="auto"/>
              <w:rPr>
                <w:rFonts w:ascii="Times New Roman" w:hAnsi="Times New Roman"/>
                <w:sz w:val="24"/>
                <w:szCs w:val="24"/>
                <w:lang w:eastAsia="ar-SA"/>
              </w:rPr>
            </w:pPr>
          </w:p>
        </w:tc>
        <w:tc>
          <w:tcPr>
            <w:tcW w:w="992" w:type="dxa"/>
          </w:tcPr>
          <w:p w:rsidR="00B54058" w:rsidRPr="002F7BEC" w:rsidRDefault="00B54058" w:rsidP="00D45ABC">
            <w:pPr>
              <w:suppressAutoHyphens/>
              <w:spacing w:line="360" w:lineRule="auto"/>
              <w:rPr>
                <w:rFonts w:ascii="Times New Roman" w:hAnsi="Times New Roman"/>
                <w:sz w:val="24"/>
                <w:szCs w:val="24"/>
                <w:lang w:eastAsia="ar-SA"/>
              </w:rPr>
            </w:pPr>
          </w:p>
        </w:tc>
      </w:tr>
      <w:tr w:rsidR="00EB0BBB" w:rsidRPr="002F7BEC" w:rsidTr="0049145E">
        <w:trPr>
          <w:trHeight w:val="698"/>
        </w:trPr>
        <w:tc>
          <w:tcPr>
            <w:tcW w:w="568" w:type="dxa"/>
          </w:tcPr>
          <w:p w:rsidR="00EB0BBB" w:rsidRPr="002F7BEC" w:rsidRDefault="00EB0BBB" w:rsidP="007D2251">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19.</w:t>
            </w:r>
          </w:p>
        </w:tc>
        <w:tc>
          <w:tcPr>
            <w:tcW w:w="5211" w:type="dxa"/>
            <w:vAlign w:val="center"/>
          </w:tcPr>
          <w:p w:rsidR="00EB0BBB" w:rsidRPr="002F7BEC" w:rsidRDefault="00EB0BBB" w:rsidP="008F5760">
            <w:pPr>
              <w:shd w:val="clear" w:color="auto" w:fill="FFFFFF"/>
              <w:suppressAutoHyphens/>
              <w:ind w:firstLine="0"/>
              <w:rPr>
                <w:rFonts w:ascii="Times New Roman" w:hAnsi="Times New Roman"/>
                <w:sz w:val="24"/>
                <w:szCs w:val="24"/>
                <w:lang w:eastAsia="ar-SA"/>
              </w:rPr>
            </w:pPr>
            <w:proofErr w:type="gramStart"/>
            <w:r w:rsidRPr="002F7BEC">
              <w:rPr>
                <w:rFonts w:ascii="Times New Roman" w:hAnsi="Times New Roman"/>
                <w:sz w:val="24"/>
                <w:szCs w:val="24"/>
                <w:lang w:eastAsia="ar-SA"/>
              </w:rPr>
              <w:t>Копия действующего свидетельства СРО (с приложениями) о допуске к определенному виду или видам работ в объеме Технического задания (</w:t>
            </w:r>
            <w:r w:rsidR="00A52FEF" w:rsidRPr="002F7BEC">
              <w:rPr>
                <w:rFonts w:ascii="Times New Roman" w:hAnsi="Times New Roman"/>
                <w:sz w:val="24"/>
                <w:szCs w:val="24"/>
                <w:lang w:eastAsia="ar-SA"/>
              </w:rPr>
              <w:t>п.п. 10.1.</w:t>
            </w:r>
            <w:proofErr w:type="gramEnd"/>
            <w:r w:rsidR="00A52FEF" w:rsidRPr="002F7BEC">
              <w:rPr>
                <w:rFonts w:ascii="Times New Roman" w:hAnsi="Times New Roman"/>
                <w:sz w:val="24"/>
                <w:szCs w:val="24"/>
                <w:lang w:eastAsia="ar-SA"/>
              </w:rPr>
              <w:t xml:space="preserve"> Монтаж, усиление и демонтаж конструктивных элементов и ограждающих конструкций зданий и сооружений, п.п. 10.5. Монтаж, усиление и демонтаж технологических конструкций, п.п. 12.10. </w:t>
            </w:r>
            <w:proofErr w:type="gramStart"/>
            <w:r w:rsidR="00A52FEF" w:rsidRPr="002F7BEC">
              <w:rPr>
                <w:rFonts w:ascii="Times New Roman" w:hAnsi="Times New Roman"/>
                <w:sz w:val="24"/>
                <w:szCs w:val="24"/>
                <w:lang w:eastAsia="ar-SA"/>
              </w:rPr>
              <w:t>Работы по теплоизоляции зданий, строительных конструкций и оборудования</w:t>
            </w:r>
            <w:r w:rsidRPr="002F7BEC">
              <w:rPr>
                <w:rFonts w:ascii="Times New Roman" w:hAnsi="Times New Roman"/>
                <w:sz w:val="24"/>
                <w:szCs w:val="24"/>
                <w:lang w:eastAsia="ar-SA"/>
              </w:rPr>
              <w:t>), заверенная руководителем либо уполномоченным лицом Участника</w:t>
            </w:r>
            <w:proofErr w:type="gramEnd"/>
          </w:p>
        </w:tc>
        <w:tc>
          <w:tcPr>
            <w:tcW w:w="2409" w:type="dxa"/>
          </w:tcPr>
          <w:p w:rsidR="00EB0BBB" w:rsidRPr="002F7BEC" w:rsidRDefault="00EB0BBB" w:rsidP="00D45ABC">
            <w:pPr>
              <w:suppressAutoHyphens/>
              <w:spacing w:line="360" w:lineRule="auto"/>
              <w:rPr>
                <w:rFonts w:ascii="Times New Roman" w:hAnsi="Times New Roman"/>
                <w:sz w:val="24"/>
                <w:szCs w:val="24"/>
                <w:lang w:eastAsia="ar-SA"/>
              </w:rPr>
            </w:pPr>
          </w:p>
        </w:tc>
        <w:tc>
          <w:tcPr>
            <w:tcW w:w="993" w:type="dxa"/>
          </w:tcPr>
          <w:p w:rsidR="00EB0BBB" w:rsidRPr="002F7BEC" w:rsidRDefault="00EB0BBB" w:rsidP="00D45ABC">
            <w:pPr>
              <w:suppressAutoHyphens/>
              <w:spacing w:line="360" w:lineRule="auto"/>
              <w:rPr>
                <w:rFonts w:ascii="Times New Roman" w:hAnsi="Times New Roman"/>
                <w:sz w:val="24"/>
                <w:szCs w:val="24"/>
                <w:lang w:eastAsia="ar-SA"/>
              </w:rPr>
            </w:pPr>
          </w:p>
        </w:tc>
        <w:tc>
          <w:tcPr>
            <w:tcW w:w="992" w:type="dxa"/>
          </w:tcPr>
          <w:p w:rsidR="00EB0BBB" w:rsidRPr="002F7BEC" w:rsidRDefault="00EB0BBB" w:rsidP="00D45ABC">
            <w:pPr>
              <w:suppressAutoHyphens/>
              <w:spacing w:line="360" w:lineRule="auto"/>
              <w:rPr>
                <w:rFonts w:ascii="Times New Roman" w:hAnsi="Times New Roman"/>
                <w:sz w:val="24"/>
                <w:szCs w:val="24"/>
                <w:lang w:eastAsia="ar-SA"/>
              </w:rPr>
            </w:pPr>
          </w:p>
        </w:tc>
      </w:tr>
      <w:tr w:rsidR="00EB0BBB" w:rsidRPr="002F7BEC" w:rsidTr="0049145E">
        <w:trPr>
          <w:trHeight w:val="698"/>
        </w:trPr>
        <w:tc>
          <w:tcPr>
            <w:tcW w:w="568" w:type="dxa"/>
          </w:tcPr>
          <w:p w:rsidR="00EB0BBB" w:rsidRPr="002F7BEC" w:rsidRDefault="00EB0BBB" w:rsidP="007D2251">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20.</w:t>
            </w:r>
          </w:p>
        </w:tc>
        <w:tc>
          <w:tcPr>
            <w:tcW w:w="5211" w:type="dxa"/>
            <w:vAlign w:val="center"/>
          </w:tcPr>
          <w:p w:rsidR="00EB0BBB" w:rsidRPr="002F7BEC" w:rsidRDefault="00EB0BBB" w:rsidP="00EB0BBB">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Копия полиса страхования ответственности при осуществлении деятельности в качестве Подрядчика, заверенная руководителем либо уполномоченным лицом Участника</w:t>
            </w:r>
          </w:p>
        </w:tc>
        <w:tc>
          <w:tcPr>
            <w:tcW w:w="2409" w:type="dxa"/>
          </w:tcPr>
          <w:p w:rsidR="00EB0BBB" w:rsidRPr="002F7BEC" w:rsidRDefault="00EB0BBB" w:rsidP="00D45ABC">
            <w:pPr>
              <w:suppressAutoHyphens/>
              <w:spacing w:line="360" w:lineRule="auto"/>
              <w:rPr>
                <w:rFonts w:ascii="Times New Roman" w:hAnsi="Times New Roman"/>
                <w:sz w:val="24"/>
                <w:szCs w:val="24"/>
                <w:lang w:eastAsia="ar-SA"/>
              </w:rPr>
            </w:pPr>
          </w:p>
        </w:tc>
        <w:tc>
          <w:tcPr>
            <w:tcW w:w="993" w:type="dxa"/>
          </w:tcPr>
          <w:p w:rsidR="00EB0BBB" w:rsidRPr="002F7BEC" w:rsidRDefault="00EB0BBB" w:rsidP="00D45ABC">
            <w:pPr>
              <w:suppressAutoHyphens/>
              <w:spacing w:line="360" w:lineRule="auto"/>
              <w:rPr>
                <w:rFonts w:ascii="Times New Roman" w:hAnsi="Times New Roman"/>
                <w:sz w:val="24"/>
                <w:szCs w:val="24"/>
                <w:lang w:eastAsia="ar-SA"/>
              </w:rPr>
            </w:pPr>
          </w:p>
        </w:tc>
        <w:tc>
          <w:tcPr>
            <w:tcW w:w="992" w:type="dxa"/>
          </w:tcPr>
          <w:p w:rsidR="00EB0BBB" w:rsidRPr="002F7BEC" w:rsidRDefault="00EB0BBB" w:rsidP="00D45ABC">
            <w:pPr>
              <w:suppressAutoHyphens/>
              <w:spacing w:line="360" w:lineRule="auto"/>
              <w:rPr>
                <w:rFonts w:ascii="Times New Roman" w:hAnsi="Times New Roman"/>
                <w:sz w:val="24"/>
                <w:szCs w:val="24"/>
                <w:lang w:eastAsia="ar-SA"/>
              </w:rPr>
            </w:pPr>
          </w:p>
        </w:tc>
      </w:tr>
      <w:tr w:rsidR="00A64974" w:rsidRPr="002F7BEC" w:rsidTr="0049145E">
        <w:trPr>
          <w:trHeight w:val="698"/>
        </w:trPr>
        <w:tc>
          <w:tcPr>
            <w:tcW w:w="568" w:type="dxa"/>
          </w:tcPr>
          <w:p w:rsidR="00A64974" w:rsidRPr="002F7BEC" w:rsidRDefault="00A64974" w:rsidP="00AE29DE">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2</w:t>
            </w:r>
            <w:r w:rsidR="00AE29DE" w:rsidRPr="002F7BEC">
              <w:rPr>
                <w:rFonts w:ascii="Times New Roman" w:hAnsi="Times New Roman"/>
                <w:sz w:val="24"/>
                <w:szCs w:val="24"/>
                <w:lang w:eastAsia="ar-SA"/>
              </w:rPr>
              <w:t>1</w:t>
            </w:r>
            <w:r w:rsidRPr="002F7BEC">
              <w:rPr>
                <w:rFonts w:ascii="Times New Roman" w:hAnsi="Times New Roman"/>
                <w:sz w:val="24"/>
                <w:szCs w:val="24"/>
                <w:lang w:eastAsia="ar-SA"/>
              </w:rPr>
              <w:t>.</w:t>
            </w:r>
          </w:p>
        </w:tc>
        <w:tc>
          <w:tcPr>
            <w:tcW w:w="5211" w:type="dxa"/>
            <w:vAlign w:val="center"/>
          </w:tcPr>
          <w:p w:rsidR="00A64974" w:rsidRPr="002F7BEC" w:rsidRDefault="00A64974" w:rsidP="008F5760">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Копия свидетельства НАКС о готовности организации-заявителя к использованию аттестованной технологии сварки в соответствии с требованиями РД 03-615-03  (с приложением области распространения), заверенная руководителем либо уполномоченным лицом Участника</w:t>
            </w:r>
          </w:p>
        </w:tc>
        <w:tc>
          <w:tcPr>
            <w:tcW w:w="2409" w:type="dxa"/>
          </w:tcPr>
          <w:p w:rsidR="00A64974" w:rsidRPr="002F7BEC" w:rsidRDefault="00A64974" w:rsidP="00D45ABC">
            <w:pPr>
              <w:suppressAutoHyphens/>
              <w:spacing w:line="360" w:lineRule="auto"/>
              <w:rPr>
                <w:rFonts w:ascii="Times New Roman" w:hAnsi="Times New Roman"/>
                <w:sz w:val="24"/>
                <w:szCs w:val="24"/>
                <w:lang w:eastAsia="ar-SA"/>
              </w:rPr>
            </w:pPr>
          </w:p>
        </w:tc>
        <w:tc>
          <w:tcPr>
            <w:tcW w:w="993" w:type="dxa"/>
          </w:tcPr>
          <w:p w:rsidR="00A64974" w:rsidRPr="002F7BEC" w:rsidRDefault="00A64974" w:rsidP="00D45ABC">
            <w:pPr>
              <w:suppressAutoHyphens/>
              <w:spacing w:line="360" w:lineRule="auto"/>
              <w:rPr>
                <w:rFonts w:ascii="Times New Roman" w:hAnsi="Times New Roman"/>
                <w:sz w:val="24"/>
                <w:szCs w:val="24"/>
                <w:lang w:eastAsia="ar-SA"/>
              </w:rPr>
            </w:pPr>
          </w:p>
        </w:tc>
        <w:tc>
          <w:tcPr>
            <w:tcW w:w="992" w:type="dxa"/>
          </w:tcPr>
          <w:p w:rsidR="00A64974" w:rsidRPr="002F7BEC" w:rsidRDefault="00A64974" w:rsidP="00D45ABC">
            <w:pPr>
              <w:suppressAutoHyphens/>
              <w:spacing w:line="360" w:lineRule="auto"/>
              <w:rPr>
                <w:rFonts w:ascii="Times New Roman" w:hAnsi="Times New Roman"/>
                <w:sz w:val="24"/>
                <w:szCs w:val="24"/>
                <w:lang w:eastAsia="ar-SA"/>
              </w:rPr>
            </w:pPr>
          </w:p>
        </w:tc>
      </w:tr>
      <w:tr w:rsidR="009F219A" w:rsidRPr="002F7BEC" w:rsidTr="0049145E">
        <w:trPr>
          <w:trHeight w:val="698"/>
        </w:trPr>
        <w:tc>
          <w:tcPr>
            <w:tcW w:w="568" w:type="dxa"/>
          </w:tcPr>
          <w:p w:rsidR="009F219A" w:rsidRPr="002F7BEC" w:rsidRDefault="00A64974" w:rsidP="00AE29DE">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2</w:t>
            </w:r>
            <w:r w:rsidR="00AE29DE" w:rsidRPr="002F7BEC">
              <w:rPr>
                <w:rFonts w:ascii="Times New Roman" w:hAnsi="Times New Roman"/>
                <w:sz w:val="24"/>
                <w:szCs w:val="24"/>
                <w:lang w:eastAsia="ar-SA"/>
              </w:rPr>
              <w:t>2</w:t>
            </w:r>
            <w:r w:rsidR="009F219A" w:rsidRPr="002F7BEC">
              <w:rPr>
                <w:rFonts w:ascii="Times New Roman" w:hAnsi="Times New Roman"/>
                <w:sz w:val="24"/>
                <w:szCs w:val="24"/>
                <w:lang w:eastAsia="ar-SA"/>
              </w:rPr>
              <w:t>.</w:t>
            </w:r>
          </w:p>
        </w:tc>
        <w:tc>
          <w:tcPr>
            <w:tcW w:w="5211" w:type="dxa"/>
            <w:vAlign w:val="center"/>
          </w:tcPr>
          <w:p w:rsidR="009F219A" w:rsidRPr="002F7BEC" w:rsidRDefault="009F219A" w:rsidP="00E239DC">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Копии документов, подтверждающих квалификацию руководителей, специалистов и ремонтного персонала</w:t>
            </w:r>
            <w:r w:rsidR="00264690" w:rsidRPr="002F7BEC">
              <w:rPr>
                <w:rFonts w:ascii="Times New Roman" w:hAnsi="Times New Roman"/>
                <w:sz w:val="24"/>
                <w:szCs w:val="24"/>
                <w:lang w:eastAsia="ar-SA"/>
              </w:rPr>
              <w:t xml:space="preserve">, </w:t>
            </w:r>
            <w:r w:rsidRPr="002F7BEC">
              <w:rPr>
                <w:rFonts w:ascii="Times New Roman" w:hAnsi="Times New Roman"/>
                <w:sz w:val="24"/>
                <w:szCs w:val="24"/>
                <w:lang w:eastAsia="ar-SA"/>
              </w:rPr>
              <w:t xml:space="preserve">указанных в </w:t>
            </w:r>
            <w:r w:rsidR="00264690" w:rsidRPr="002F7BEC">
              <w:rPr>
                <w:rFonts w:ascii="Times New Roman" w:hAnsi="Times New Roman"/>
                <w:sz w:val="24"/>
                <w:szCs w:val="24"/>
                <w:lang w:eastAsia="ar-SA"/>
              </w:rPr>
              <w:t>Справке о кадровых ресурсах</w:t>
            </w:r>
            <w:r w:rsidRPr="002F7BEC">
              <w:rPr>
                <w:rFonts w:ascii="Times New Roman" w:hAnsi="Times New Roman"/>
                <w:sz w:val="24"/>
                <w:szCs w:val="24"/>
                <w:lang w:eastAsia="ar-SA"/>
              </w:rPr>
              <w:t xml:space="preserve"> (форма 6</w:t>
            </w:r>
            <w:r w:rsidR="00264690" w:rsidRPr="002F7BEC">
              <w:rPr>
                <w:rFonts w:ascii="Times New Roman" w:hAnsi="Times New Roman"/>
                <w:sz w:val="24"/>
                <w:szCs w:val="24"/>
                <w:lang w:eastAsia="ar-SA"/>
              </w:rPr>
              <w:t xml:space="preserve"> </w:t>
            </w:r>
            <w:r w:rsidR="00E239DC" w:rsidRPr="002F7BEC">
              <w:rPr>
                <w:rFonts w:ascii="Times New Roman" w:hAnsi="Times New Roman"/>
                <w:sz w:val="24"/>
                <w:szCs w:val="24"/>
                <w:lang w:eastAsia="ar-SA"/>
              </w:rPr>
              <w:t>П</w:t>
            </w:r>
            <w:r w:rsidRPr="002F7BEC">
              <w:rPr>
                <w:rFonts w:ascii="Times New Roman" w:hAnsi="Times New Roman"/>
                <w:sz w:val="24"/>
                <w:szCs w:val="24"/>
                <w:lang w:eastAsia="ar-SA"/>
              </w:rPr>
              <w:t xml:space="preserve">риложения </w:t>
            </w:r>
            <w:r w:rsidR="00264690" w:rsidRPr="002F7BEC">
              <w:rPr>
                <w:rFonts w:ascii="Times New Roman" w:hAnsi="Times New Roman"/>
                <w:sz w:val="24"/>
                <w:szCs w:val="24"/>
                <w:lang w:eastAsia="ar-SA"/>
              </w:rPr>
              <w:t xml:space="preserve">№ </w:t>
            </w:r>
            <w:r w:rsidRPr="002F7BEC">
              <w:rPr>
                <w:rFonts w:ascii="Times New Roman" w:hAnsi="Times New Roman"/>
                <w:sz w:val="24"/>
                <w:szCs w:val="24"/>
                <w:lang w:eastAsia="ar-SA"/>
              </w:rPr>
              <w:t xml:space="preserve">1 </w:t>
            </w:r>
            <w:r w:rsidR="00264690" w:rsidRPr="002F7BEC">
              <w:rPr>
                <w:rFonts w:ascii="Times New Roman" w:hAnsi="Times New Roman"/>
                <w:sz w:val="24"/>
                <w:szCs w:val="24"/>
                <w:lang w:eastAsia="ar-SA"/>
              </w:rPr>
              <w:t xml:space="preserve">к </w:t>
            </w:r>
            <w:r w:rsidRPr="002F7BEC">
              <w:rPr>
                <w:rFonts w:ascii="Times New Roman" w:hAnsi="Times New Roman"/>
                <w:sz w:val="24"/>
                <w:szCs w:val="24"/>
                <w:lang w:eastAsia="ar-SA"/>
              </w:rPr>
              <w:t xml:space="preserve"> </w:t>
            </w:r>
            <w:r w:rsidRPr="002F7BEC">
              <w:rPr>
                <w:rFonts w:ascii="Times New Roman" w:hAnsi="Times New Roman"/>
                <w:sz w:val="24"/>
                <w:szCs w:val="24"/>
                <w:lang w:eastAsia="ar-SA"/>
              </w:rPr>
              <w:lastRenderedPageBreak/>
              <w:t>Документации</w:t>
            </w:r>
            <w:r w:rsidR="00264690" w:rsidRPr="002F7BEC">
              <w:rPr>
                <w:rFonts w:ascii="Times New Roman" w:hAnsi="Times New Roman"/>
                <w:sz w:val="24"/>
                <w:szCs w:val="24"/>
                <w:lang w:eastAsia="ar-SA"/>
              </w:rPr>
              <w:t>)</w:t>
            </w:r>
            <w:r w:rsidRPr="002F7BEC">
              <w:rPr>
                <w:rFonts w:ascii="Times New Roman" w:hAnsi="Times New Roman"/>
                <w:sz w:val="24"/>
                <w:szCs w:val="24"/>
                <w:lang w:eastAsia="ar-SA"/>
              </w:rPr>
              <w:t>, их образование и опыт (копии аттестатов, удостоверений)</w:t>
            </w:r>
            <w:r w:rsidR="00B40256" w:rsidRPr="002F7BEC">
              <w:rPr>
                <w:rFonts w:ascii="Times New Roman" w:hAnsi="Times New Roman"/>
                <w:sz w:val="24"/>
                <w:szCs w:val="24"/>
                <w:lang w:eastAsia="ar-SA"/>
              </w:rPr>
              <w:t>; з</w:t>
            </w:r>
            <w:r w:rsidRPr="002F7BEC">
              <w:rPr>
                <w:rFonts w:ascii="Times New Roman" w:hAnsi="Times New Roman"/>
                <w:sz w:val="24"/>
                <w:szCs w:val="24"/>
                <w:lang w:eastAsia="ar-SA"/>
              </w:rPr>
              <w:t>аверенные руководителем либо уполномоченным лицом Участника</w:t>
            </w:r>
          </w:p>
        </w:tc>
        <w:tc>
          <w:tcPr>
            <w:tcW w:w="2409" w:type="dxa"/>
          </w:tcPr>
          <w:p w:rsidR="009F219A" w:rsidRPr="002F7BEC" w:rsidRDefault="009F219A" w:rsidP="00D45ABC">
            <w:pPr>
              <w:suppressAutoHyphens/>
              <w:spacing w:line="360" w:lineRule="auto"/>
              <w:rPr>
                <w:rFonts w:ascii="Times New Roman" w:hAnsi="Times New Roman"/>
                <w:sz w:val="24"/>
                <w:szCs w:val="24"/>
                <w:lang w:eastAsia="ar-SA"/>
              </w:rPr>
            </w:pPr>
          </w:p>
        </w:tc>
        <w:tc>
          <w:tcPr>
            <w:tcW w:w="993" w:type="dxa"/>
          </w:tcPr>
          <w:p w:rsidR="009F219A" w:rsidRPr="002F7BEC" w:rsidRDefault="009F219A" w:rsidP="00D45ABC">
            <w:pPr>
              <w:suppressAutoHyphens/>
              <w:spacing w:line="360" w:lineRule="auto"/>
              <w:rPr>
                <w:rFonts w:ascii="Times New Roman" w:hAnsi="Times New Roman"/>
                <w:sz w:val="24"/>
                <w:szCs w:val="24"/>
                <w:lang w:eastAsia="ar-SA"/>
              </w:rPr>
            </w:pPr>
          </w:p>
        </w:tc>
        <w:tc>
          <w:tcPr>
            <w:tcW w:w="992" w:type="dxa"/>
          </w:tcPr>
          <w:p w:rsidR="009F219A" w:rsidRPr="002F7BEC" w:rsidRDefault="009F219A" w:rsidP="00D45ABC">
            <w:pPr>
              <w:suppressAutoHyphens/>
              <w:spacing w:line="360" w:lineRule="auto"/>
              <w:rPr>
                <w:rFonts w:ascii="Times New Roman" w:hAnsi="Times New Roman"/>
                <w:sz w:val="24"/>
                <w:szCs w:val="24"/>
                <w:lang w:eastAsia="ar-SA"/>
              </w:rPr>
            </w:pPr>
          </w:p>
        </w:tc>
      </w:tr>
      <w:tr w:rsidR="009F219A" w:rsidRPr="002F7BEC" w:rsidTr="0049145E">
        <w:tc>
          <w:tcPr>
            <w:tcW w:w="568" w:type="dxa"/>
          </w:tcPr>
          <w:p w:rsidR="009F219A" w:rsidRPr="002F7BEC" w:rsidRDefault="009F219A" w:rsidP="00AE29DE">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lastRenderedPageBreak/>
              <w:t>2</w:t>
            </w:r>
            <w:r w:rsidR="00AE29DE" w:rsidRPr="002F7BEC">
              <w:rPr>
                <w:rFonts w:ascii="Times New Roman" w:hAnsi="Times New Roman"/>
                <w:sz w:val="24"/>
                <w:szCs w:val="24"/>
                <w:lang w:eastAsia="ar-SA"/>
              </w:rPr>
              <w:t>3</w:t>
            </w:r>
            <w:r w:rsidRPr="002F7BEC">
              <w:rPr>
                <w:rFonts w:ascii="Times New Roman" w:hAnsi="Times New Roman"/>
                <w:sz w:val="24"/>
                <w:szCs w:val="24"/>
                <w:lang w:eastAsia="ar-SA"/>
              </w:rPr>
              <w:t>.</w:t>
            </w:r>
          </w:p>
        </w:tc>
        <w:tc>
          <w:tcPr>
            <w:tcW w:w="5211" w:type="dxa"/>
          </w:tcPr>
          <w:p w:rsidR="009F219A" w:rsidRPr="002F7BEC" w:rsidRDefault="009F219A" w:rsidP="008426C5">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 xml:space="preserve">Копии указанных в </w:t>
            </w:r>
            <w:r w:rsidR="008426C5" w:rsidRPr="002F7BEC">
              <w:rPr>
                <w:rFonts w:ascii="Times New Roman" w:hAnsi="Times New Roman"/>
                <w:sz w:val="24"/>
                <w:szCs w:val="24"/>
                <w:lang w:eastAsia="ar-SA"/>
              </w:rPr>
              <w:t>С</w:t>
            </w:r>
            <w:r w:rsidRPr="002F7BEC">
              <w:rPr>
                <w:rFonts w:ascii="Times New Roman" w:hAnsi="Times New Roman"/>
                <w:sz w:val="24"/>
                <w:szCs w:val="24"/>
                <w:lang w:eastAsia="ar-SA"/>
              </w:rPr>
              <w:t>правке</w:t>
            </w:r>
            <w:r w:rsidR="008426C5" w:rsidRPr="002F7BEC">
              <w:rPr>
                <w:rFonts w:ascii="Times New Roman" w:hAnsi="Times New Roman"/>
                <w:sz w:val="24"/>
                <w:szCs w:val="24"/>
              </w:rPr>
              <w:t xml:space="preserve"> </w:t>
            </w:r>
            <w:r w:rsidR="008426C5" w:rsidRPr="002F7BEC">
              <w:rPr>
                <w:rFonts w:ascii="Times New Roman" w:hAnsi="Times New Roman"/>
                <w:sz w:val="24"/>
                <w:szCs w:val="24"/>
                <w:lang w:eastAsia="ar-SA"/>
              </w:rPr>
              <w:t>о перечне и годовых объемах выполнения аналогичных договоров</w:t>
            </w:r>
            <w:r w:rsidRPr="002F7BEC">
              <w:rPr>
                <w:rFonts w:ascii="Times New Roman" w:hAnsi="Times New Roman"/>
                <w:sz w:val="24"/>
                <w:szCs w:val="24"/>
                <w:lang w:eastAsia="ar-SA"/>
              </w:rPr>
              <w:t xml:space="preserve"> (форма 4 Приложения № 1 </w:t>
            </w:r>
            <w:r w:rsidR="008426C5" w:rsidRPr="002F7BEC">
              <w:rPr>
                <w:rFonts w:ascii="Times New Roman" w:hAnsi="Times New Roman"/>
                <w:sz w:val="24"/>
                <w:szCs w:val="24"/>
                <w:lang w:eastAsia="ar-SA"/>
              </w:rPr>
              <w:t xml:space="preserve">к </w:t>
            </w:r>
            <w:r w:rsidRPr="002F7BEC">
              <w:rPr>
                <w:rFonts w:ascii="Times New Roman" w:hAnsi="Times New Roman"/>
                <w:sz w:val="24"/>
                <w:szCs w:val="24"/>
                <w:lang w:eastAsia="ar-SA"/>
              </w:rPr>
              <w:t>Документации) аналогичных договоров</w:t>
            </w:r>
            <w:r w:rsidRPr="002F7BEC">
              <w:rPr>
                <w:rFonts w:ascii="Times New Roman" w:hAnsi="Times New Roman"/>
                <w:sz w:val="24"/>
                <w:szCs w:val="24"/>
              </w:rPr>
              <w:t xml:space="preserve"> </w:t>
            </w:r>
            <w:r w:rsidRPr="002F7BEC">
              <w:rPr>
                <w:rFonts w:ascii="Times New Roman" w:hAnsi="Times New Roman"/>
                <w:sz w:val="24"/>
                <w:szCs w:val="24"/>
                <w:lang w:eastAsia="ar-SA"/>
              </w:rPr>
              <w:t>вместе с документами, подтверждающими выполнение работ (актами выполненных работ по приложенным  договорам), заверенные руководителем либо уполномоченным лицом Участника</w:t>
            </w:r>
          </w:p>
        </w:tc>
        <w:tc>
          <w:tcPr>
            <w:tcW w:w="2409" w:type="dxa"/>
          </w:tcPr>
          <w:p w:rsidR="009F219A" w:rsidRPr="002F7BEC" w:rsidRDefault="009F219A" w:rsidP="00D45ABC">
            <w:pPr>
              <w:suppressAutoHyphens/>
              <w:spacing w:line="360" w:lineRule="auto"/>
              <w:rPr>
                <w:rFonts w:ascii="Times New Roman" w:hAnsi="Times New Roman"/>
                <w:sz w:val="24"/>
                <w:szCs w:val="24"/>
                <w:lang w:eastAsia="ar-SA"/>
              </w:rPr>
            </w:pPr>
          </w:p>
        </w:tc>
        <w:tc>
          <w:tcPr>
            <w:tcW w:w="993" w:type="dxa"/>
          </w:tcPr>
          <w:p w:rsidR="009F219A" w:rsidRPr="002F7BEC" w:rsidRDefault="009F219A" w:rsidP="00D45ABC">
            <w:pPr>
              <w:suppressAutoHyphens/>
              <w:spacing w:line="360" w:lineRule="auto"/>
              <w:rPr>
                <w:rFonts w:ascii="Times New Roman" w:hAnsi="Times New Roman"/>
                <w:sz w:val="24"/>
                <w:szCs w:val="24"/>
                <w:lang w:eastAsia="ar-SA"/>
              </w:rPr>
            </w:pPr>
          </w:p>
        </w:tc>
        <w:tc>
          <w:tcPr>
            <w:tcW w:w="992" w:type="dxa"/>
          </w:tcPr>
          <w:p w:rsidR="009F219A" w:rsidRPr="002F7BEC" w:rsidRDefault="009F219A" w:rsidP="00D45ABC">
            <w:pPr>
              <w:suppressAutoHyphens/>
              <w:spacing w:line="360" w:lineRule="auto"/>
              <w:rPr>
                <w:rFonts w:ascii="Times New Roman" w:hAnsi="Times New Roman"/>
                <w:sz w:val="24"/>
                <w:szCs w:val="24"/>
                <w:lang w:eastAsia="ar-SA"/>
              </w:rPr>
            </w:pPr>
          </w:p>
        </w:tc>
      </w:tr>
      <w:tr w:rsidR="009F219A" w:rsidRPr="002F7BEC" w:rsidTr="0049145E">
        <w:tc>
          <w:tcPr>
            <w:tcW w:w="568" w:type="dxa"/>
          </w:tcPr>
          <w:p w:rsidR="009F219A" w:rsidRPr="002F7BEC" w:rsidRDefault="009F219A" w:rsidP="00AE29DE">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2</w:t>
            </w:r>
            <w:r w:rsidR="00AE29DE" w:rsidRPr="002F7BEC">
              <w:rPr>
                <w:rFonts w:ascii="Times New Roman" w:hAnsi="Times New Roman"/>
                <w:sz w:val="24"/>
                <w:szCs w:val="24"/>
                <w:lang w:eastAsia="ar-SA"/>
              </w:rPr>
              <w:t>4</w:t>
            </w:r>
            <w:r w:rsidRPr="002F7BEC">
              <w:rPr>
                <w:rFonts w:ascii="Times New Roman" w:hAnsi="Times New Roman"/>
                <w:sz w:val="24"/>
                <w:szCs w:val="24"/>
                <w:lang w:eastAsia="ar-SA"/>
              </w:rPr>
              <w:t>.</w:t>
            </w:r>
          </w:p>
        </w:tc>
        <w:tc>
          <w:tcPr>
            <w:tcW w:w="5211" w:type="dxa"/>
            <w:vAlign w:val="center"/>
          </w:tcPr>
          <w:p w:rsidR="009F219A" w:rsidRPr="002F7BEC" w:rsidRDefault="00635414" w:rsidP="00635414">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Копии рекомендательных писем и отзывов о выполнении аналогичных работ</w:t>
            </w:r>
            <w:r w:rsidR="009F219A" w:rsidRPr="002F7BEC">
              <w:rPr>
                <w:rFonts w:ascii="Times New Roman" w:hAnsi="Times New Roman"/>
                <w:sz w:val="24"/>
                <w:szCs w:val="24"/>
                <w:lang w:eastAsia="ar-SA"/>
              </w:rPr>
              <w:t>, заверенные руководителем либо уполномоченным лицом Участника</w:t>
            </w:r>
          </w:p>
        </w:tc>
        <w:tc>
          <w:tcPr>
            <w:tcW w:w="2409" w:type="dxa"/>
          </w:tcPr>
          <w:p w:rsidR="009F219A" w:rsidRPr="002F7BEC" w:rsidRDefault="009F219A" w:rsidP="00D45ABC">
            <w:pPr>
              <w:suppressAutoHyphens/>
              <w:spacing w:line="360" w:lineRule="auto"/>
              <w:rPr>
                <w:rFonts w:ascii="Times New Roman" w:hAnsi="Times New Roman"/>
                <w:sz w:val="24"/>
                <w:szCs w:val="24"/>
                <w:lang w:eastAsia="ar-SA"/>
              </w:rPr>
            </w:pPr>
          </w:p>
        </w:tc>
        <w:tc>
          <w:tcPr>
            <w:tcW w:w="993" w:type="dxa"/>
          </w:tcPr>
          <w:p w:rsidR="009F219A" w:rsidRPr="002F7BEC" w:rsidRDefault="009F219A" w:rsidP="00D45ABC">
            <w:pPr>
              <w:suppressAutoHyphens/>
              <w:spacing w:line="360" w:lineRule="auto"/>
              <w:rPr>
                <w:rFonts w:ascii="Times New Roman" w:hAnsi="Times New Roman"/>
                <w:sz w:val="24"/>
                <w:szCs w:val="24"/>
                <w:lang w:eastAsia="ar-SA"/>
              </w:rPr>
            </w:pPr>
          </w:p>
        </w:tc>
        <w:tc>
          <w:tcPr>
            <w:tcW w:w="992" w:type="dxa"/>
          </w:tcPr>
          <w:p w:rsidR="009F219A" w:rsidRPr="002F7BEC" w:rsidRDefault="009F219A" w:rsidP="00D45ABC">
            <w:pPr>
              <w:suppressAutoHyphens/>
              <w:spacing w:line="360" w:lineRule="auto"/>
              <w:rPr>
                <w:rFonts w:ascii="Times New Roman" w:hAnsi="Times New Roman"/>
                <w:sz w:val="24"/>
                <w:szCs w:val="24"/>
                <w:lang w:eastAsia="ar-SA"/>
              </w:rPr>
            </w:pPr>
          </w:p>
        </w:tc>
      </w:tr>
      <w:tr w:rsidR="009F219A" w:rsidRPr="002F7BEC" w:rsidTr="0049145E">
        <w:tc>
          <w:tcPr>
            <w:tcW w:w="568" w:type="dxa"/>
          </w:tcPr>
          <w:p w:rsidR="009F219A" w:rsidRPr="002F7BEC" w:rsidRDefault="009F219A" w:rsidP="00AE29DE">
            <w:pPr>
              <w:shd w:val="clear" w:color="auto" w:fill="FFFFFF"/>
              <w:suppressAutoHyphens/>
              <w:ind w:left="14" w:hanging="14"/>
              <w:jc w:val="center"/>
              <w:rPr>
                <w:rFonts w:ascii="Times New Roman" w:hAnsi="Times New Roman"/>
                <w:sz w:val="24"/>
                <w:szCs w:val="24"/>
                <w:lang w:eastAsia="ar-SA"/>
              </w:rPr>
            </w:pPr>
            <w:r w:rsidRPr="002F7BEC">
              <w:rPr>
                <w:rFonts w:ascii="Times New Roman" w:hAnsi="Times New Roman"/>
                <w:sz w:val="24"/>
                <w:szCs w:val="24"/>
                <w:lang w:eastAsia="ar-SA"/>
              </w:rPr>
              <w:t>2</w:t>
            </w:r>
            <w:r w:rsidR="00AE29DE" w:rsidRPr="002F7BEC">
              <w:rPr>
                <w:rFonts w:ascii="Times New Roman" w:hAnsi="Times New Roman"/>
                <w:sz w:val="24"/>
                <w:szCs w:val="24"/>
                <w:lang w:eastAsia="ar-SA"/>
              </w:rPr>
              <w:t>5</w:t>
            </w:r>
            <w:r w:rsidRPr="002F7BEC">
              <w:rPr>
                <w:rFonts w:ascii="Times New Roman" w:hAnsi="Times New Roman"/>
                <w:sz w:val="24"/>
                <w:szCs w:val="24"/>
                <w:lang w:eastAsia="ar-SA"/>
              </w:rPr>
              <w:t>.</w:t>
            </w:r>
          </w:p>
        </w:tc>
        <w:tc>
          <w:tcPr>
            <w:tcW w:w="5211" w:type="dxa"/>
            <w:vAlign w:val="center"/>
          </w:tcPr>
          <w:p w:rsidR="009F219A" w:rsidRPr="002F7BEC" w:rsidRDefault="00635414" w:rsidP="00075202">
            <w:pPr>
              <w:shd w:val="clear" w:color="auto" w:fill="FFFFFF"/>
              <w:suppressAutoHyphens/>
              <w:ind w:firstLine="0"/>
              <w:rPr>
                <w:rFonts w:ascii="Times New Roman" w:hAnsi="Times New Roman"/>
                <w:sz w:val="24"/>
                <w:szCs w:val="24"/>
                <w:lang w:eastAsia="ar-SA"/>
              </w:rPr>
            </w:pPr>
            <w:r w:rsidRPr="002F7BEC">
              <w:rPr>
                <w:rFonts w:ascii="Times New Roman" w:hAnsi="Times New Roman"/>
                <w:sz w:val="24"/>
                <w:szCs w:val="24"/>
                <w:lang w:eastAsia="ar-SA"/>
              </w:rPr>
              <w:t>Другие документы (указать какие)</w:t>
            </w:r>
          </w:p>
        </w:tc>
        <w:tc>
          <w:tcPr>
            <w:tcW w:w="2409" w:type="dxa"/>
          </w:tcPr>
          <w:p w:rsidR="009F219A" w:rsidRPr="002F7BEC" w:rsidRDefault="009F219A" w:rsidP="00D45ABC">
            <w:pPr>
              <w:suppressAutoHyphens/>
              <w:spacing w:line="360" w:lineRule="auto"/>
              <w:rPr>
                <w:rFonts w:ascii="Times New Roman" w:hAnsi="Times New Roman"/>
                <w:sz w:val="24"/>
                <w:szCs w:val="24"/>
                <w:lang w:eastAsia="ar-SA"/>
              </w:rPr>
            </w:pPr>
          </w:p>
        </w:tc>
        <w:tc>
          <w:tcPr>
            <w:tcW w:w="993" w:type="dxa"/>
          </w:tcPr>
          <w:p w:rsidR="009F219A" w:rsidRPr="002F7BEC" w:rsidRDefault="009F219A" w:rsidP="00D45ABC">
            <w:pPr>
              <w:suppressAutoHyphens/>
              <w:spacing w:line="360" w:lineRule="auto"/>
              <w:rPr>
                <w:rFonts w:ascii="Times New Roman" w:hAnsi="Times New Roman"/>
                <w:sz w:val="24"/>
                <w:szCs w:val="24"/>
                <w:lang w:eastAsia="ar-SA"/>
              </w:rPr>
            </w:pPr>
          </w:p>
        </w:tc>
        <w:tc>
          <w:tcPr>
            <w:tcW w:w="992" w:type="dxa"/>
          </w:tcPr>
          <w:p w:rsidR="009F219A" w:rsidRPr="002F7BEC" w:rsidRDefault="009F219A" w:rsidP="00D45ABC">
            <w:pPr>
              <w:suppressAutoHyphens/>
              <w:spacing w:line="360" w:lineRule="auto"/>
              <w:rPr>
                <w:rFonts w:ascii="Times New Roman" w:hAnsi="Times New Roman"/>
                <w:sz w:val="24"/>
                <w:szCs w:val="24"/>
                <w:lang w:eastAsia="ar-SA"/>
              </w:rPr>
            </w:pPr>
          </w:p>
        </w:tc>
      </w:tr>
      <w:tr w:rsidR="009F219A" w:rsidRPr="002F7BEC" w:rsidTr="0049145E">
        <w:trPr>
          <w:trHeight w:val="327"/>
        </w:trPr>
        <w:tc>
          <w:tcPr>
            <w:tcW w:w="568" w:type="dxa"/>
          </w:tcPr>
          <w:p w:rsidR="009F219A" w:rsidRPr="002F7BEC" w:rsidRDefault="009F219A" w:rsidP="0063294F">
            <w:pPr>
              <w:shd w:val="clear" w:color="auto" w:fill="FFFFFF"/>
              <w:suppressAutoHyphens/>
              <w:ind w:left="14"/>
              <w:jc w:val="center"/>
              <w:rPr>
                <w:rFonts w:ascii="Times New Roman" w:hAnsi="Times New Roman"/>
                <w:sz w:val="24"/>
                <w:szCs w:val="24"/>
                <w:lang w:eastAsia="ar-SA"/>
              </w:rPr>
            </w:pPr>
          </w:p>
        </w:tc>
        <w:tc>
          <w:tcPr>
            <w:tcW w:w="5211" w:type="dxa"/>
          </w:tcPr>
          <w:p w:rsidR="009F219A" w:rsidRPr="002F7BEC" w:rsidRDefault="009F219A" w:rsidP="00586595">
            <w:pPr>
              <w:shd w:val="clear" w:color="auto" w:fill="FFFFFF"/>
              <w:suppressAutoHyphens/>
              <w:ind w:firstLine="0"/>
              <w:jc w:val="left"/>
              <w:rPr>
                <w:rFonts w:ascii="Times New Roman" w:hAnsi="Times New Roman"/>
                <w:sz w:val="24"/>
                <w:szCs w:val="24"/>
                <w:lang w:eastAsia="ar-SA"/>
              </w:rPr>
            </w:pPr>
            <w:r w:rsidRPr="002F7BEC">
              <w:rPr>
                <w:rFonts w:ascii="Times New Roman" w:hAnsi="Times New Roman"/>
                <w:sz w:val="24"/>
                <w:szCs w:val="24"/>
                <w:lang w:eastAsia="ar-SA"/>
              </w:rPr>
              <w:t>Всего:</w:t>
            </w:r>
          </w:p>
        </w:tc>
        <w:tc>
          <w:tcPr>
            <w:tcW w:w="2409" w:type="dxa"/>
          </w:tcPr>
          <w:p w:rsidR="009F219A" w:rsidRPr="002F7BEC" w:rsidRDefault="009F219A" w:rsidP="0063294F">
            <w:pPr>
              <w:suppressAutoHyphens/>
              <w:spacing w:line="360" w:lineRule="auto"/>
              <w:rPr>
                <w:rFonts w:ascii="Times New Roman" w:hAnsi="Times New Roman"/>
                <w:sz w:val="24"/>
                <w:szCs w:val="24"/>
                <w:lang w:eastAsia="ar-SA"/>
              </w:rPr>
            </w:pPr>
          </w:p>
        </w:tc>
        <w:tc>
          <w:tcPr>
            <w:tcW w:w="993" w:type="dxa"/>
          </w:tcPr>
          <w:p w:rsidR="009F219A" w:rsidRPr="002F7BEC" w:rsidRDefault="009F219A" w:rsidP="0063294F">
            <w:pPr>
              <w:suppressAutoHyphens/>
              <w:spacing w:line="360" w:lineRule="auto"/>
              <w:rPr>
                <w:rFonts w:ascii="Times New Roman" w:hAnsi="Times New Roman"/>
                <w:sz w:val="24"/>
                <w:szCs w:val="24"/>
                <w:lang w:eastAsia="ar-SA"/>
              </w:rPr>
            </w:pPr>
          </w:p>
        </w:tc>
        <w:tc>
          <w:tcPr>
            <w:tcW w:w="992" w:type="dxa"/>
          </w:tcPr>
          <w:p w:rsidR="009F219A" w:rsidRPr="002F7BEC" w:rsidRDefault="009F219A" w:rsidP="0063294F">
            <w:pPr>
              <w:suppressAutoHyphens/>
              <w:spacing w:line="360" w:lineRule="auto"/>
              <w:rPr>
                <w:rFonts w:ascii="Times New Roman" w:hAnsi="Times New Roman"/>
                <w:sz w:val="24"/>
                <w:szCs w:val="24"/>
                <w:lang w:eastAsia="ar-SA"/>
              </w:rPr>
            </w:pPr>
          </w:p>
        </w:tc>
      </w:tr>
    </w:tbl>
    <w:p w:rsidR="00B54058" w:rsidRPr="002F7BEC" w:rsidRDefault="00B54058" w:rsidP="00A55E4B">
      <w:pPr>
        <w:ind w:firstLine="0"/>
        <w:rPr>
          <w:rFonts w:ascii="Times New Roman" w:hAnsi="Times New Roman"/>
          <w:snapToGrid w:val="0"/>
          <w:sz w:val="24"/>
          <w:szCs w:val="24"/>
        </w:rPr>
      </w:pPr>
      <w:r w:rsidRPr="002F7BEC">
        <w:rPr>
          <w:rFonts w:ascii="Times New Roman" w:hAnsi="Times New Roman"/>
          <w:snapToGrid w:val="0"/>
          <w:sz w:val="24"/>
          <w:szCs w:val="24"/>
        </w:rPr>
        <w:t>___________________________________</w:t>
      </w:r>
    </w:p>
    <w:p w:rsidR="00B54058" w:rsidRPr="002F7BEC" w:rsidRDefault="00B54058" w:rsidP="00A55E4B">
      <w:pPr>
        <w:ind w:right="3684"/>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(подпись, М.П.)</w:t>
      </w:r>
    </w:p>
    <w:p w:rsidR="00B54058" w:rsidRPr="002F7BEC" w:rsidRDefault="00B54058" w:rsidP="00A55E4B">
      <w:pPr>
        <w:ind w:firstLine="0"/>
        <w:rPr>
          <w:rFonts w:ascii="Times New Roman" w:hAnsi="Times New Roman"/>
          <w:snapToGrid w:val="0"/>
          <w:sz w:val="24"/>
          <w:szCs w:val="24"/>
        </w:rPr>
      </w:pPr>
      <w:r w:rsidRPr="002F7BEC">
        <w:rPr>
          <w:rFonts w:ascii="Times New Roman" w:hAnsi="Times New Roman"/>
          <w:snapToGrid w:val="0"/>
          <w:sz w:val="24"/>
          <w:szCs w:val="24"/>
        </w:rPr>
        <w:t>____________________________________</w:t>
      </w:r>
    </w:p>
    <w:p w:rsidR="00B54058" w:rsidRPr="002F7BEC" w:rsidRDefault="00B54058" w:rsidP="00A55E4B">
      <w:pPr>
        <w:ind w:right="3684" w:firstLine="0"/>
        <w:rPr>
          <w:rFonts w:ascii="Times New Roman" w:hAnsi="Times New Roman"/>
          <w:snapToGrid w:val="0"/>
          <w:sz w:val="24"/>
          <w:szCs w:val="24"/>
          <w:vertAlign w:val="superscript"/>
        </w:rPr>
      </w:pPr>
      <w:r w:rsidRPr="002F7BEC">
        <w:rPr>
          <w:rFonts w:ascii="Times New Roman" w:hAnsi="Times New Roman"/>
          <w:snapToGrid w:val="0"/>
          <w:sz w:val="24"/>
          <w:szCs w:val="24"/>
          <w:vertAlign w:val="superscript"/>
        </w:rPr>
        <w:t>(фамилия, имя, отчество лица, подписавшего опись, должность)</w:t>
      </w:r>
    </w:p>
    <w:p w:rsidR="00B54058" w:rsidRPr="002F7BEC" w:rsidRDefault="00B54058" w:rsidP="00A55E4B">
      <w:pPr>
        <w:suppressAutoHyphens/>
        <w:ind w:firstLine="0"/>
        <w:rPr>
          <w:rFonts w:ascii="Times New Roman" w:hAnsi="Times New Roman"/>
          <w:sz w:val="24"/>
          <w:szCs w:val="24"/>
          <w:lang w:eastAsia="ar-SA"/>
        </w:rPr>
      </w:pPr>
      <w:r w:rsidRPr="002F7BEC">
        <w:rPr>
          <w:rFonts w:ascii="Times New Roman" w:hAnsi="Times New Roman"/>
          <w:sz w:val="24"/>
          <w:szCs w:val="24"/>
          <w:lang w:eastAsia="ar-SA"/>
        </w:rPr>
        <w:t>Дата «_____»______________20__г.</w:t>
      </w:r>
    </w:p>
    <w:p w:rsidR="00B54058" w:rsidRPr="002F7BEC" w:rsidRDefault="00B54058" w:rsidP="00A55E4B">
      <w:pPr>
        <w:tabs>
          <w:tab w:val="left" w:pos="425"/>
          <w:tab w:val="left" w:pos="567"/>
          <w:tab w:val="left" w:pos="709"/>
        </w:tabs>
        <w:suppressAutoHyphens/>
        <w:ind w:firstLine="0"/>
        <w:rPr>
          <w:rFonts w:ascii="Times New Roman" w:hAnsi="Times New Roman"/>
          <w:sz w:val="24"/>
          <w:szCs w:val="24"/>
          <w:lang w:eastAsia="ar-SA"/>
        </w:rPr>
      </w:pPr>
      <w:r w:rsidRPr="002F7BEC">
        <w:rPr>
          <w:rFonts w:ascii="Times New Roman" w:hAnsi="Times New Roman"/>
          <w:sz w:val="24"/>
          <w:szCs w:val="24"/>
          <w:lang w:eastAsia="ar-SA"/>
        </w:rPr>
        <w:t xml:space="preserve">Примечание: </w:t>
      </w:r>
    </w:p>
    <w:p w:rsidR="00B54058" w:rsidRPr="002F7BEC" w:rsidRDefault="00B54058" w:rsidP="00975E2B">
      <w:pPr>
        <w:tabs>
          <w:tab w:val="left" w:pos="425"/>
          <w:tab w:val="left" w:pos="567"/>
        </w:tabs>
        <w:suppressAutoHyphens/>
        <w:rPr>
          <w:rFonts w:ascii="Times New Roman" w:hAnsi="Times New Roman"/>
          <w:sz w:val="24"/>
          <w:szCs w:val="24"/>
          <w:lang w:eastAsia="ar-SA"/>
        </w:rPr>
      </w:pPr>
      <w:r w:rsidRPr="002F7BEC">
        <w:rPr>
          <w:rFonts w:ascii="Times New Roman" w:hAnsi="Times New Roman"/>
          <w:sz w:val="24"/>
          <w:szCs w:val="24"/>
          <w:lang w:eastAsia="ar-SA"/>
        </w:rPr>
        <w:t xml:space="preserve">1. В данной форме указывается полный перечень документов, которые представляются </w:t>
      </w:r>
      <w:r w:rsidR="00A41767" w:rsidRPr="002F7BEC">
        <w:rPr>
          <w:rFonts w:ascii="Times New Roman" w:hAnsi="Times New Roman"/>
          <w:sz w:val="24"/>
          <w:szCs w:val="24"/>
          <w:lang w:eastAsia="ar-SA"/>
        </w:rPr>
        <w:t>У</w:t>
      </w:r>
      <w:r w:rsidRPr="002F7BEC">
        <w:rPr>
          <w:rFonts w:ascii="Times New Roman" w:hAnsi="Times New Roman"/>
          <w:sz w:val="24"/>
          <w:szCs w:val="24"/>
          <w:lang w:eastAsia="ar-SA"/>
        </w:rPr>
        <w:t xml:space="preserve">частником  </w:t>
      </w:r>
      <w:r w:rsidR="00A41767" w:rsidRPr="002F7BEC">
        <w:rPr>
          <w:rFonts w:ascii="Times New Roman" w:hAnsi="Times New Roman"/>
          <w:sz w:val="24"/>
          <w:szCs w:val="24"/>
          <w:lang w:eastAsia="ar-SA"/>
        </w:rPr>
        <w:t>закупк</w:t>
      </w:r>
      <w:proofErr w:type="gramStart"/>
      <w:r w:rsidR="00A41767" w:rsidRPr="002F7BEC">
        <w:rPr>
          <w:rFonts w:ascii="Times New Roman" w:hAnsi="Times New Roman"/>
          <w:sz w:val="24"/>
          <w:szCs w:val="24"/>
          <w:lang w:eastAsia="ar-SA"/>
        </w:rPr>
        <w:t>и</w:t>
      </w:r>
      <w:r w:rsidRPr="002F7BEC">
        <w:rPr>
          <w:rFonts w:ascii="Times New Roman" w:hAnsi="Times New Roman"/>
          <w:sz w:val="24"/>
          <w:szCs w:val="24"/>
          <w:lang w:eastAsia="ar-SA"/>
        </w:rPr>
        <w:t>–</w:t>
      </w:r>
      <w:proofErr w:type="gramEnd"/>
      <w:r w:rsidRPr="002F7BEC">
        <w:rPr>
          <w:rFonts w:ascii="Times New Roman" w:hAnsi="Times New Roman"/>
          <w:sz w:val="24"/>
          <w:szCs w:val="24"/>
          <w:lang w:eastAsia="ar-SA"/>
        </w:rPr>
        <w:t xml:space="preserve"> юридическим лицом в составе заявки на участие в запросе предложений, опись для физического лица  (индивидуального предпринимателя) формируется на основе данного приложения с учетом требований п.3.2 настоящей Документации.</w:t>
      </w:r>
    </w:p>
    <w:p w:rsidR="00B54058" w:rsidRPr="002F7BEC" w:rsidRDefault="00B54058" w:rsidP="00975E2B">
      <w:pPr>
        <w:tabs>
          <w:tab w:val="left" w:pos="425"/>
          <w:tab w:val="left" w:pos="567"/>
        </w:tabs>
        <w:suppressAutoHyphens/>
        <w:rPr>
          <w:rFonts w:ascii="Times New Roman" w:hAnsi="Times New Roman"/>
          <w:sz w:val="24"/>
          <w:szCs w:val="24"/>
          <w:lang w:eastAsia="ar-SA"/>
        </w:rPr>
      </w:pPr>
      <w:r w:rsidRPr="002F7BEC">
        <w:rPr>
          <w:rFonts w:ascii="Times New Roman" w:hAnsi="Times New Roman"/>
          <w:sz w:val="24"/>
          <w:szCs w:val="24"/>
          <w:lang w:eastAsia="ar-SA"/>
        </w:rPr>
        <w:t xml:space="preserve">2. Организации, зарегистрированные после 1 января </w:t>
      </w:r>
      <w:r w:rsidR="00B53AFF" w:rsidRPr="002F7BEC">
        <w:rPr>
          <w:rFonts w:ascii="Times New Roman" w:hAnsi="Times New Roman"/>
          <w:sz w:val="24"/>
          <w:szCs w:val="24"/>
          <w:lang w:eastAsia="ar-SA"/>
        </w:rPr>
        <w:t>2015</w:t>
      </w:r>
      <w:r w:rsidRPr="002F7BEC">
        <w:rPr>
          <w:rFonts w:ascii="Times New Roman" w:hAnsi="Times New Roman"/>
          <w:sz w:val="24"/>
          <w:szCs w:val="24"/>
          <w:lang w:eastAsia="ar-SA"/>
        </w:rPr>
        <w:t xml:space="preserve"> года, указывают в п.18 описи сведения с учетом требований п. 3.2. настоящей Документации.</w:t>
      </w:r>
    </w:p>
    <w:p w:rsidR="00B54058" w:rsidRPr="002F7BEC" w:rsidRDefault="00B54058" w:rsidP="00340C77">
      <w:pPr>
        <w:tabs>
          <w:tab w:val="left" w:pos="425"/>
          <w:tab w:val="left" w:pos="567"/>
        </w:tabs>
        <w:suppressAutoHyphens/>
        <w:rPr>
          <w:rFonts w:ascii="Times New Roman" w:hAnsi="Times New Roman"/>
          <w:sz w:val="24"/>
          <w:szCs w:val="24"/>
        </w:rPr>
      </w:pPr>
      <w:r w:rsidRPr="002F7BEC">
        <w:rPr>
          <w:rFonts w:ascii="Times New Roman" w:hAnsi="Times New Roman"/>
          <w:sz w:val="24"/>
          <w:szCs w:val="24"/>
          <w:lang w:eastAsia="ar-SA"/>
        </w:rPr>
        <w:t xml:space="preserve">3. </w:t>
      </w:r>
      <w:proofErr w:type="gramStart"/>
      <w:r w:rsidRPr="002F7BEC">
        <w:rPr>
          <w:rFonts w:ascii="Times New Roman" w:hAnsi="Times New Roman"/>
          <w:sz w:val="24"/>
          <w:szCs w:val="24"/>
          <w:lang w:eastAsia="ar-SA"/>
        </w:rPr>
        <w:t>Документы должны быть подшиты в один том (требование п.4.4.8.</w:t>
      </w:r>
      <w:proofErr w:type="gramEnd"/>
      <w:r w:rsidRPr="002F7BEC">
        <w:rPr>
          <w:rFonts w:ascii="Times New Roman" w:hAnsi="Times New Roman"/>
          <w:sz w:val="24"/>
          <w:szCs w:val="24"/>
          <w:lang w:eastAsia="ar-SA"/>
        </w:rPr>
        <w:t xml:space="preserve"> </w:t>
      </w:r>
      <w:proofErr w:type="gramStart"/>
      <w:r w:rsidRPr="002F7BEC">
        <w:rPr>
          <w:rFonts w:ascii="Times New Roman" w:hAnsi="Times New Roman"/>
          <w:sz w:val="24"/>
          <w:szCs w:val="24"/>
          <w:lang w:eastAsia="ar-SA"/>
        </w:rPr>
        <w:t xml:space="preserve">Документации, пронумерованы согласно нумерации описи). </w:t>
      </w:r>
      <w:proofErr w:type="gramEnd"/>
    </w:p>
    <w:sectPr w:rsidR="00B54058" w:rsidRPr="002F7BEC" w:rsidSect="00430BDB">
      <w:footerReference w:type="default" r:id="rId42"/>
      <w:pgSz w:w="11907" w:h="16840" w:code="9"/>
      <w:pgMar w:top="1134" w:right="567" w:bottom="1134" w:left="1418" w:header="850"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1AD4" w:rsidRDefault="00221AD4">
      <w:r>
        <w:separator/>
      </w:r>
    </w:p>
  </w:endnote>
  <w:endnote w:type="continuationSeparator" w:id="0">
    <w:p w:rsidR="00221AD4" w:rsidRDefault="00221A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roman"/>
    <w:notTrueType/>
    <w:pitch w:val="variable"/>
    <w:sig w:usb0="00000003" w:usb1="00000000" w:usb2="00000000" w:usb3="00000000" w:csb0="00000001" w:csb1="00000000"/>
  </w:font>
  <w:font w:name="Franklin Gothic Book">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1AD4" w:rsidRDefault="00221AD4">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1AD4" w:rsidRPr="005528AD" w:rsidRDefault="00221AD4" w:rsidP="005528AD">
    <w:pPr>
      <w:pStyle w:val="ac"/>
      <w:ind w:firstLine="0"/>
      <w:rPr>
        <w:rFonts w:ascii="Times New Roman" w:hAnsi="Times New Roman"/>
        <w:sz w:val="24"/>
      </w:rPr>
    </w:pPr>
    <w:r>
      <w:t xml:space="preserve">   </w:t>
    </w:r>
    <w:r w:rsidRPr="005528AD">
      <w:rPr>
        <w:rFonts w:ascii="Times New Roman" w:hAnsi="Times New Roman"/>
        <w:sz w:val="24"/>
      </w:rPr>
      <w:t xml:space="preserve">________________________ ЗАКАЗЧИК   _________________________  ПОДРЯДЧИК       </w:t>
    </w:r>
  </w:p>
  <w:p w:rsidR="00221AD4" w:rsidRDefault="00221AD4">
    <w:pPr>
      <w:pStyle w:val="ac"/>
      <w:jc w:val="right"/>
    </w:pPr>
    <w:r>
      <w:fldChar w:fldCharType="begin"/>
    </w:r>
    <w:r>
      <w:instrText>PAGE   \* MERGEFORMAT</w:instrText>
    </w:r>
    <w:r>
      <w:fldChar w:fldCharType="separate"/>
    </w:r>
    <w:r>
      <w:rPr>
        <w:noProof/>
      </w:rPr>
      <w:t>43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1AD4" w:rsidRDefault="00221AD4" w:rsidP="00997978">
    <w:pPr>
      <w:pBdr>
        <w:bottom w:val="single" w:sz="12" w:space="1" w:color="auto"/>
      </w:pBdr>
      <w:rPr>
        <w:b/>
        <w:bCs/>
      </w:rPr>
    </w:pPr>
  </w:p>
  <w:p w:rsidR="00221AD4" w:rsidRPr="007A436D" w:rsidRDefault="00221AD4" w:rsidP="001F297F">
    <w:pPr>
      <w:spacing w:before="120"/>
      <w:ind w:firstLine="0"/>
      <w:rPr>
        <w:b/>
        <w:bCs/>
      </w:rPr>
    </w:pPr>
    <w:r w:rsidRPr="007A436D">
      <w:rPr>
        <w:b/>
      </w:rPr>
      <w:t>________________________ЗАКАЗЧИК</w:t>
    </w:r>
    <w:r>
      <w:rPr>
        <w:b/>
      </w:rPr>
      <w:t xml:space="preserve">                  </w:t>
    </w:r>
    <w:r w:rsidRPr="007A436D">
      <w:rPr>
        <w:b/>
      </w:rPr>
      <w:t>_______________________ПОДРЯДЧИК</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1AD4" w:rsidRDefault="00221AD4" w:rsidP="00997978">
    <w:pPr>
      <w:pBdr>
        <w:bottom w:val="single" w:sz="12" w:space="1" w:color="auto"/>
      </w:pBdr>
      <w:rPr>
        <w:b/>
        <w:bCs/>
      </w:rPr>
    </w:pPr>
  </w:p>
  <w:p w:rsidR="00221AD4" w:rsidRPr="007A436D" w:rsidRDefault="00221AD4" w:rsidP="00E14FA1">
    <w:pPr>
      <w:spacing w:before="120"/>
      <w:ind w:firstLine="0"/>
      <w:rPr>
        <w:b/>
        <w:bCs/>
      </w:rPr>
    </w:pPr>
    <w:r w:rsidRPr="007A436D">
      <w:rPr>
        <w:b/>
      </w:rPr>
      <w:t>________________________ЗАКАЗЧИК</w:t>
    </w:r>
    <w:r>
      <w:rPr>
        <w:b/>
      </w:rPr>
      <w:t xml:space="preserve">                  </w:t>
    </w:r>
    <w:r w:rsidRPr="007A436D">
      <w:rPr>
        <w:b/>
      </w:rPr>
      <w:t>_______________________ПОДРЯДЧИК</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1AD4" w:rsidRDefault="00221AD4" w:rsidP="00997978">
    <w:pPr>
      <w:pBdr>
        <w:bottom w:val="single" w:sz="12" w:space="1" w:color="auto"/>
      </w:pBdr>
      <w:rPr>
        <w:b/>
        <w:bCs/>
      </w:rPr>
    </w:pPr>
  </w:p>
  <w:p w:rsidR="00221AD4" w:rsidRPr="007A436D" w:rsidRDefault="00221AD4" w:rsidP="00E14FA1">
    <w:pPr>
      <w:spacing w:before="120"/>
      <w:ind w:firstLine="0"/>
      <w:rPr>
        <w:b/>
        <w:bCs/>
      </w:rPr>
    </w:pPr>
    <w:r w:rsidRPr="007A436D">
      <w:rPr>
        <w:b/>
      </w:rPr>
      <w:t>________________________ЗАКАЗЧИК</w:t>
    </w:r>
    <w:r>
      <w:rPr>
        <w:b/>
      </w:rPr>
      <w:t xml:space="preserve">                  </w:t>
    </w:r>
    <w:r w:rsidRPr="007A436D">
      <w:rPr>
        <w:b/>
      </w:rPr>
      <w:t>_______________________ПОДРЯДЧИК</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1AD4" w:rsidRDefault="00221AD4">
    <w:pPr>
      <w:pStyle w:val="ac"/>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1AD4" w:rsidRDefault="00221AD4">
      <w:r>
        <w:separator/>
      </w:r>
    </w:p>
  </w:footnote>
  <w:footnote w:type="continuationSeparator" w:id="0">
    <w:p w:rsidR="00221AD4" w:rsidRDefault="00221A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1316894"/>
      <w:docPartObj>
        <w:docPartGallery w:val="Page Numbers (Top of Page)"/>
        <w:docPartUnique/>
      </w:docPartObj>
    </w:sdtPr>
    <w:sdtEndPr>
      <w:rPr>
        <w:rFonts w:ascii="Times New Roman" w:hAnsi="Times New Roman"/>
        <w:sz w:val="24"/>
      </w:rPr>
    </w:sdtEndPr>
    <w:sdtContent>
      <w:p w:rsidR="00221AD4" w:rsidRPr="008F5760" w:rsidRDefault="00221AD4">
        <w:pPr>
          <w:pStyle w:val="aa"/>
          <w:jc w:val="center"/>
          <w:rPr>
            <w:rFonts w:ascii="Times New Roman" w:hAnsi="Times New Roman"/>
            <w:sz w:val="24"/>
          </w:rPr>
        </w:pPr>
        <w:r w:rsidRPr="008F5760">
          <w:rPr>
            <w:rFonts w:ascii="Times New Roman" w:hAnsi="Times New Roman"/>
            <w:sz w:val="24"/>
          </w:rPr>
          <w:fldChar w:fldCharType="begin"/>
        </w:r>
        <w:r w:rsidRPr="008F5760">
          <w:rPr>
            <w:rFonts w:ascii="Times New Roman" w:hAnsi="Times New Roman"/>
            <w:sz w:val="24"/>
          </w:rPr>
          <w:instrText>PAGE   \* MERGEFORMAT</w:instrText>
        </w:r>
        <w:r w:rsidRPr="008F5760">
          <w:rPr>
            <w:rFonts w:ascii="Times New Roman" w:hAnsi="Times New Roman"/>
            <w:sz w:val="24"/>
          </w:rPr>
          <w:fldChar w:fldCharType="separate"/>
        </w:r>
        <w:r w:rsidR="00AE3A5A">
          <w:rPr>
            <w:rFonts w:ascii="Times New Roman" w:hAnsi="Times New Roman"/>
            <w:noProof/>
            <w:sz w:val="24"/>
          </w:rPr>
          <w:t>3</w:t>
        </w:r>
        <w:r w:rsidRPr="008F5760">
          <w:rPr>
            <w:rFonts w:ascii="Times New Roman" w:hAnsi="Times New Roman"/>
            <w:sz w:val="24"/>
          </w:rPr>
          <w:fldChar w:fldCharType="end"/>
        </w:r>
      </w:p>
    </w:sdtContent>
  </w:sdt>
  <w:p w:rsidR="00221AD4" w:rsidRDefault="00221AD4">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6B482F1A"/>
    <w:lvl w:ilvl="0">
      <w:start w:val="1"/>
      <w:numFmt w:val="decimal"/>
      <w:pStyle w:val="3"/>
      <w:lvlText w:val="%1."/>
      <w:lvlJc w:val="left"/>
      <w:pPr>
        <w:tabs>
          <w:tab w:val="num" w:pos="4896"/>
        </w:tabs>
        <w:ind w:left="4896" w:hanging="360"/>
      </w:pPr>
      <w:rPr>
        <w:rFonts w:cs="Times New Roman"/>
      </w:rPr>
    </w:lvl>
  </w:abstractNum>
  <w:abstractNum w:abstractNumId="1">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2">
    <w:nsid w:val="FFFFFF88"/>
    <w:multiLevelType w:val="singleLevel"/>
    <w:tmpl w:val="8CE4A69C"/>
    <w:lvl w:ilvl="0">
      <w:start w:val="1"/>
      <w:numFmt w:val="decimal"/>
      <w:pStyle w:val="2"/>
      <w:lvlText w:val="%1."/>
      <w:lvlJc w:val="left"/>
      <w:pPr>
        <w:tabs>
          <w:tab w:val="num" w:pos="360"/>
        </w:tabs>
        <w:ind w:left="360" w:hanging="360"/>
      </w:pPr>
      <w:rPr>
        <w:rFonts w:cs="Times New Roman"/>
      </w:rPr>
    </w:lvl>
  </w:abstractNum>
  <w:abstractNum w:abstractNumId="3">
    <w:nsid w:val="00000002"/>
    <w:multiLevelType w:val="singleLevel"/>
    <w:tmpl w:val="00000002"/>
    <w:lvl w:ilvl="0">
      <w:start w:val="1"/>
      <w:numFmt w:val="bullet"/>
      <w:pStyle w:val="CharChar"/>
      <w:lvlText w:val=""/>
      <w:lvlJc w:val="left"/>
      <w:pPr>
        <w:tabs>
          <w:tab w:val="num" w:pos="1492"/>
        </w:tabs>
        <w:ind w:left="1492" w:hanging="357"/>
      </w:pPr>
      <w:rPr>
        <w:rFonts w:ascii="Symbol" w:hAnsi="Symbol"/>
        <w:color w:val="auto"/>
      </w:rPr>
    </w:lvl>
  </w:abstractNum>
  <w:abstractNum w:abstractNumId="4">
    <w:nsid w:val="00000004"/>
    <w:multiLevelType w:val="multilevel"/>
    <w:tmpl w:val="00000004"/>
    <w:name w:val="WW8Num11"/>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5">
    <w:nsid w:val="00000006"/>
    <w:multiLevelType w:val="multilevel"/>
    <w:tmpl w:val="00000006"/>
    <w:name w:val="WW8Num1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6">
    <w:nsid w:val="00000007"/>
    <w:multiLevelType w:val="multilevel"/>
    <w:tmpl w:val="00000007"/>
    <w:name w:val="WW8Num23"/>
    <w:lvl w:ilvl="0">
      <w:start w:val="1"/>
      <w:numFmt w:val="decimal"/>
      <w:lvlText w:val="%1."/>
      <w:lvlJc w:val="left"/>
      <w:pPr>
        <w:tabs>
          <w:tab w:val="num" w:pos="360"/>
        </w:tabs>
        <w:ind w:left="360" w:hanging="360"/>
      </w:pPr>
      <w:rPr>
        <w:rFonts w:cs="Times New Roman"/>
        <w:b/>
        <w:i w:val="0"/>
        <w:color w:val="auto"/>
      </w:rPr>
    </w:lvl>
    <w:lvl w:ilvl="1">
      <w:start w:val="1"/>
      <w:numFmt w:val="decimal"/>
      <w:lvlText w:val="%2."/>
      <w:lvlJc w:val="left"/>
      <w:pPr>
        <w:tabs>
          <w:tab w:val="num" w:pos="1440"/>
        </w:tabs>
        <w:ind w:left="1440" w:hanging="360"/>
      </w:pPr>
      <w:rPr>
        <w:rFonts w:cs="Times New Roman"/>
        <w:b/>
        <w:i w:val="0"/>
        <w:sz w:val="24"/>
        <w:szCs w:val="24"/>
      </w:rPr>
    </w:lvl>
    <w:lvl w:ilvl="2">
      <w:start w:val="6"/>
      <w:numFmt w:val="decimal"/>
      <w:lvlText w:val="%3"/>
      <w:lvlJc w:val="left"/>
      <w:pPr>
        <w:tabs>
          <w:tab w:val="num" w:pos="0"/>
        </w:tabs>
        <w:ind w:left="234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7">
    <w:nsid w:val="00000008"/>
    <w:multiLevelType w:val="singleLevel"/>
    <w:tmpl w:val="00000008"/>
    <w:name w:val="WW8Num24"/>
    <w:lvl w:ilvl="0">
      <w:start w:val="1"/>
      <w:numFmt w:val="decimal"/>
      <w:lvlText w:val="%1."/>
      <w:lvlJc w:val="left"/>
      <w:pPr>
        <w:tabs>
          <w:tab w:val="num" w:pos="927"/>
        </w:tabs>
        <w:ind w:left="927" w:hanging="360"/>
      </w:pPr>
      <w:rPr>
        <w:rFonts w:cs="Times New Roman"/>
      </w:rPr>
    </w:lvl>
  </w:abstractNum>
  <w:abstractNum w:abstractNumId="8">
    <w:nsid w:val="00000009"/>
    <w:multiLevelType w:val="multilevel"/>
    <w:tmpl w:val="00000009"/>
    <w:name w:val="WW8Num25"/>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9">
    <w:nsid w:val="0000000B"/>
    <w:multiLevelType w:val="multilevel"/>
    <w:tmpl w:val="B87CEF84"/>
    <w:name w:val="WW8Num29"/>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val="0"/>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0">
    <w:nsid w:val="0000000D"/>
    <w:multiLevelType w:val="multilevel"/>
    <w:tmpl w:val="0000000D"/>
    <w:name w:val="WW8Num31"/>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1">
    <w:nsid w:val="0000000E"/>
    <w:multiLevelType w:val="multilevel"/>
    <w:tmpl w:val="0000000E"/>
    <w:name w:val="WW8Num35"/>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1996"/>
        </w:tabs>
        <w:ind w:left="1996" w:hanging="720"/>
      </w:pPr>
      <w:rPr>
        <w:rFonts w:cs="Times New Roman"/>
        <w:b/>
        <w:i w:val="0"/>
        <w:sz w:val="24"/>
        <w:szCs w:val="24"/>
      </w:rPr>
    </w:lvl>
    <w:lvl w:ilvl="2">
      <w:start w:val="1"/>
      <w:numFmt w:val="decimal"/>
      <w:lvlText w:val="%1.%2.%3."/>
      <w:lvlJc w:val="left"/>
      <w:pPr>
        <w:tabs>
          <w:tab w:val="num" w:pos="720"/>
        </w:tabs>
        <w:ind w:left="720" w:hanging="720"/>
      </w:pPr>
      <w:rPr>
        <w:rFonts w:ascii="Times New Roman" w:hAnsi="Times New Roman" w:cs="Times New Roman"/>
        <w:b w:val="0"/>
        <w:i w:val="0"/>
        <w:sz w:val="24"/>
        <w:szCs w:val="24"/>
      </w:rPr>
    </w:lvl>
    <w:lvl w:ilvl="3">
      <w:start w:val="1"/>
      <w:numFmt w:val="decimal"/>
      <w:lvlText w:val="%1.%2.%3.%4."/>
      <w:lvlJc w:val="left"/>
      <w:pPr>
        <w:tabs>
          <w:tab w:val="num" w:pos="4199"/>
        </w:tabs>
        <w:ind w:left="4199"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12">
    <w:nsid w:val="00000011"/>
    <w:multiLevelType w:val="singleLevel"/>
    <w:tmpl w:val="00000011"/>
    <w:name w:val="WW8Num22"/>
    <w:lvl w:ilvl="0">
      <w:start w:val="1"/>
      <w:numFmt w:val="decimal"/>
      <w:lvlText w:val="%1."/>
      <w:lvlJc w:val="left"/>
      <w:pPr>
        <w:tabs>
          <w:tab w:val="num" w:pos="786"/>
        </w:tabs>
        <w:ind w:left="786" w:hanging="360"/>
      </w:pPr>
      <w:rPr>
        <w:rFonts w:ascii="Times New Roman" w:eastAsia="Times New Roman" w:hAnsi="Times New Roman" w:cs="Times New Roman"/>
        <w:sz w:val="24"/>
        <w:szCs w:val="24"/>
      </w:rPr>
    </w:lvl>
  </w:abstractNum>
  <w:abstractNum w:abstractNumId="13">
    <w:nsid w:val="00000014"/>
    <w:multiLevelType w:val="multilevel"/>
    <w:tmpl w:val="00000014"/>
    <w:name w:val="WW8Num46"/>
    <w:lvl w:ilvl="0">
      <w:start w:val="2"/>
      <w:numFmt w:val="decimal"/>
      <w:lvlText w:val="%1."/>
      <w:lvlJc w:val="left"/>
      <w:pPr>
        <w:tabs>
          <w:tab w:val="num" w:pos="644"/>
        </w:tabs>
        <w:ind w:left="644" w:hanging="360"/>
      </w:pPr>
      <w:rPr>
        <w:rFonts w:cs="Times New Roman"/>
      </w:rPr>
    </w:lvl>
    <w:lvl w:ilvl="1">
      <w:start w:val="1"/>
      <w:numFmt w:val="decimal"/>
      <w:lvlText w:val="%1.%2."/>
      <w:lvlJc w:val="left"/>
      <w:pPr>
        <w:tabs>
          <w:tab w:val="num" w:pos="7023"/>
        </w:tabs>
        <w:ind w:left="7023" w:hanging="360"/>
      </w:pPr>
      <w:rPr>
        <w:rFonts w:cs="Times New Roman"/>
        <w:b/>
      </w:rPr>
    </w:lvl>
    <w:lvl w:ilvl="2">
      <w:start w:val="1"/>
      <w:numFmt w:val="decimal"/>
      <w:lvlText w:val="%1.%2.%3."/>
      <w:lvlJc w:val="left"/>
      <w:pPr>
        <w:tabs>
          <w:tab w:val="num" w:pos="720"/>
        </w:tabs>
        <w:ind w:left="720" w:hanging="720"/>
      </w:pPr>
      <w:rPr>
        <w:rFonts w:cs="Times New Roman"/>
        <w:color w:val="auto"/>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4">
    <w:nsid w:val="00000016"/>
    <w:multiLevelType w:val="singleLevel"/>
    <w:tmpl w:val="00000016"/>
    <w:name w:val="WW8Num48"/>
    <w:lvl w:ilvl="0">
      <w:start w:val="1"/>
      <w:numFmt w:val="bullet"/>
      <w:lvlText w:val=""/>
      <w:lvlJc w:val="left"/>
      <w:pPr>
        <w:tabs>
          <w:tab w:val="num" w:pos="1287"/>
        </w:tabs>
        <w:ind w:left="1287" w:hanging="360"/>
      </w:pPr>
      <w:rPr>
        <w:rFonts w:ascii="Symbol" w:hAnsi="Symbol"/>
      </w:rPr>
    </w:lvl>
  </w:abstractNum>
  <w:abstractNum w:abstractNumId="15">
    <w:nsid w:val="00000017"/>
    <w:multiLevelType w:val="multilevel"/>
    <w:tmpl w:val="00000017"/>
    <w:name w:val="WW8Num49"/>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6">
    <w:nsid w:val="00000019"/>
    <w:multiLevelType w:val="singleLevel"/>
    <w:tmpl w:val="00000019"/>
    <w:name w:val="WW8Num51"/>
    <w:lvl w:ilvl="0">
      <w:start w:val="1"/>
      <w:numFmt w:val="decimal"/>
      <w:lvlText w:val="%1."/>
      <w:lvlJc w:val="left"/>
      <w:pPr>
        <w:tabs>
          <w:tab w:val="num" w:pos="360"/>
        </w:tabs>
        <w:ind w:left="360" w:hanging="360"/>
      </w:pPr>
      <w:rPr>
        <w:rFonts w:cs="Times New Roman"/>
        <w:sz w:val="24"/>
        <w:szCs w:val="24"/>
      </w:rPr>
    </w:lvl>
  </w:abstractNum>
  <w:abstractNum w:abstractNumId="17">
    <w:nsid w:val="0000001C"/>
    <w:multiLevelType w:val="multilevel"/>
    <w:tmpl w:val="0000001C"/>
    <w:name w:val="WW8Num56"/>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8">
    <w:nsid w:val="0000001E"/>
    <w:multiLevelType w:val="multilevel"/>
    <w:tmpl w:val="0000001E"/>
    <w:name w:val="WW8Num58"/>
    <w:styleLink w:val="11"/>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9">
    <w:nsid w:val="03657A5F"/>
    <w:multiLevelType w:val="hybridMultilevel"/>
    <w:tmpl w:val="8EB66760"/>
    <w:lvl w:ilvl="0" w:tplc="FFFFFFFF">
      <w:numFmt w:val="bullet"/>
      <w:pStyle w:val="Tablebullet1"/>
      <w:lvlText w:val=""/>
      <w:lvlJc w:val="left"/>
      <w:pPr>
        <w:tabs>
          <w:tab w:val="num" w:pos="1442"/>
        </w:tabs>
        <w:ind w:left="1442" w:hanging="440"/>
      </w:pPr>
      <w:rPr>
        <w:rFonts w:ascii="Symbol" w:hAnsi="Symbol" w:hint="default"/>
        <w:color w:val="auto"/>
        <w:sz w:val="20"/>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0">
    <w:nsid w:val="041705E0"/>
    <w:multiLevelType w:val="multilevel"/>
    <w:tmpl w:val="83E0CF04"/>
    <w:lvl w:ilvl="0">
      <w:start w:val="2"/>
      <w:numFmt w:val="decimal"/>
      <w:pStyle w:val="a"/>
      <w:isLgl/>
      <w:suff w:val="space"/>
      <w:lvlText w:val="%1."/>
      <w:lvlJc w:val="left"/>
      <w:pPr>
        <w:ind w:left="1406" w:hanging="1406"/>
      </w:pPr>
      <w:rPr>
        <w:rFonts w:cs="Times New Roman" w:hint="default"/>
        <w:b/>
        <w:bCs/>
        <w:i w:val="0"/>
        <w:iCs w:val="0"/>
      </w:rPr>
    </w:lvl>
    <w:lvl w:ilvl="1">
      <w:start w:val="1"/>
      <w:numFmt w:val="decimal"/>
      <w:pStyle w:val="a0"/>
      <w:isLgl/>
      <w:lvlText w:val="%1.%2."/>
      <w:lvlJc w:val="left"/>
      <w:pPr>
        <w:tabs>
          <w:tab w:val="num" w:pos="703"/>
        </w:tabs>
        <w:ind w:left="703" w:hanging="703"/>
      </w:pPr>
      <w:rPr>
        <w:rFonts w:cs="Times New Roman" w:hint="default"/>
        <w:b/>
        <w:bCs/>
        <w:i w:val="0"/>
        <w:iCs w:val="0"/>
      </w:rPr>
    </w:lvl>
    <w:lvl w:ilvl="2">
      <w:start w:val="1"/>
      <w:numFmt w:val="decimal"/>
      <w:isLgl/>
      <w:lvlText w:val="%1.%2.%3."/>
      <w:lvlJc w:val="left"/>
      <w:pPr>
        <w:tabs>
          <w:tab w:val="num" w:pos="726"/>
        </w:tabs>
        <w:ind w:left="726" w:hanging="726"/>
      </w:pPr>
      <w:rPr>
        <w:rFonts w:cs="Times New Roman" w:hint="default"/>
        <w:b/>
        <w:bCs/>
      </w:rPr>
    </w:lvl>
    <w:lvl w:ilvl="3">
      <w:start w:val="1"/>
      <w:numFmt w:val="decimal"/>
      <w:isLg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21">
    <w:nsid w:val="0854397F"/>
    <w:multiLevelType w:val="hybridMultilevel"/>
    <w:tmpl w:val="DD4AF166"/>
    <w:lvl w:ilvl="0" w:tplc="FFFFFFFF">
      <w:start w:val="1"/>
      <w:numFmt w:val="decimal"/>
      <w:pStyle w:val="Header3"/>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2">
    <w:nsid w:val="0AB900F1"/>
    <w:multiLevelType w:val="multilevel"/>
    <w:tmpl w:val="A0DA35D0"/>
    <w:styleLink w:val="TimesNewRoman12"/>
    <w:lvl w:ilvl="0">
      <w:start w:val="1"/>
      <w:numFmt w:val="decimal"/>
      <w:lvlText w:val="%1."/>
      <w:lvlJc w:val="left"/>
      <w:pPr>
        <w:tabs>
          <w:tab w:val="num" w:pos="0"/>
        </w:tabs>
        <w:ind w:left="1211" w:hanging="360"/>
      </w:pPr>
      <w:rPr>
        <w:rFonts w:cs="Times New Roman"/>
        <w:i/>
        <w:sz w:val="24"/>
        <w:szCs w:val="24"/>
      </w:rPr>
    </w:lvl>
    <w:lvl w:ilvl="1">
      <w:start w:val="1"/>
      <w:numFmt w:val="decimal"/>
      <w:isLgl/>
      <w:lvlText w:val="%1.%2."/>
      <w:lvlJc w:val="left"/>
      <w:pPr>
        <w:tabs>
          <w:tab w:val="num" w:pos="0"/>
        </w:tabs>
        <w:ind w:left="1571" w:hanging="720"/>
      </w:pPr>
      <w:rPr>
        <w:rFonts w:cs="Times New Roman"/>
        <w:sz w:val="24"/>
        <w:szCs w:val="24"/>
      </w:rPr>
    </w:lvl>
    <w:lvl w:ilvl="2">
      <w:start w:val="1"/>
      <w:numFmt w:val="decimal"/>
      <w:isLgl/>
      <w:lvlText w:val="%1.%2.%3."/>
      <w:lvlJc w:val="left"/>
      <w:pPr>
        <w:tabs>
          <w:tab w:val="num" w:pos="0"/>
        </w:tabs>
        <w:ind w:left="1571" w:hanging="720"/>
      </w:pPr>
      <w:rPr>
        <w:rFonts w:cs="Times New Roman" w:hint="default"/>
      </w:rPr>
    </w:lvl>
    <w:lvl w:ilvl="3">
      <w:start w:val="1"/>
      <w:numFmt w:val="decimal"/>
      <w:isLgl/>
      <w:lvlText w:val="%1.%2.%3.%4."/>
      <w:lvlJc w:val="left"/>
      <w:pPr>
        <w:tabs>
          <w:tab w:val="num" w:pos="0"/>
        </w:tabs>
        <w:ind w:left="1931" w:hanging="1080"/>
      </w:pPr>
      <w:rPr>
        <w:rFonts w:cs="Times New Roman" w:hint="default"/>
      </w:rPr>
    </w:lvl>
    <w:lvl w:ilvl="4">
      <w:start w:val="1"/>
      <w:numFmt w:val="decimal"/>
      <w:isLgl/>
      <w:lvlText w:val="%1.%2.%3.%4.%5."/>
      <w:lvlJc w:val="left"/>
      <w:pPr>
        <w:tabs>
          <w:tab w:val="num" w:pos="0"/>
        </w:tabs>
        <w:ind w:left="1931" w:hanging="1080"/>
      </w:pPr>
      <w:rPr>
        <w:rFonts w:cs="Times New Roman" w:hint="default"/>
      </w:rPr>
    </w:lvl>
    <w:lvl w:ilvl="5">
      <w:start w:val="1"/>
      <w:numFmt w:val="decimal"/>
      <w:isLgl/>
      <w:lvlText w:val="%1.%2.%3.%4.%5.%6."/>
      <w:lvlJc w:val="left"/>
      <w:pPr>
        <w:tabs>
          <w:tab w:val="num" w:pos="0"/>
        </w:tabs>
        <w:ind w:left="2291" w:hanging="1440"/>
      </w:pPr>
      <w:rPr>
        <w:rFonts w:cs="Times New Roman" w:hint="default"/>
      </w:rPr>
    </w:lvl>
    <w:lvl w:ilvl="6">
      <w:start w:val="1"/>
      <w:numFmt w:val="decimal"/>
      <w:isLgl/>
      <w:lvlText w:val="%1.%2.%3.%4.%5.%6.%7."/>
      <w:lvlJc w:val="left"/>
      <w:pPr>
        <w:tabs>
          <w:tab w:val="num" w:pos="0"/>
        </w:tabs>
        <w:ind w:left="2651" w:hanging="1800"/>
      </w:pPr>
      <w:rPr>
        <w:rFonts w:cs="Times New Roman" w:hint="default"/>
      </w:rPr>
    </w:lvl>
    <w:lvl w:ilvl="7">
      <w:start w:val="1"/>
      <w:numFmt w:val="decimal"/>
      <w:isLgl/>
      <w:lvlText w:val="%1.%2.%3.%4.%5.%6.%7.%8."/>
      <w:lvlJc w:val="left"/>
      <w:pPr>
        <w:tabs>
          <w:tab w:val="num" w:pos="0"/>
        </w:tabs>
        <w:ind w:left="2651" w:hanging="1800"/>
      </w:pPr>
      <w:rPr>
        <w:rFonts w:cs="Times New Roman" w:hint="default"/>
      </w:rPr>
    </w:lvl>
    <w:lvl w:ilvl="8">
      <w:start w:val="1"/>
      <w:numFmt w:val="decimal"/>
      <w:isLgl/>
      <w:lvlText w:val="%1.%2.%3.%4.%5.%6.%7.%8.%9."/>
      <w:lvlJc w:val="left"/>
      <w:pPr>
        <w:tabs>
          <w:tab w:val="num" w:pos="0"/>
        </w:tabs>
        <w:ind w:left="3011" w:hanging="2160"/>
      </w:pPr>
      <w:rPr>
        <w:rFonts w:cs="Times New Roman" w:hint="default"/>
      </w:rPr>
    </w:lvl>
  </w:abstractNum>
  <w:abstractNum w:abstractNumId="23">
    <w:nsid w:val="0E1B6659"/>
    <w:multiLevelType w:val="multilevel"/>
    <w:tmpl w:val="A0DA35D0"/>
    <w:styleLink w:val="TimesNewRoman120"/>
    <w:lvl w:ilvl="0">
      <w:start w:val="1"/>
      <w:numFmt w:val="decimal"/>
      <w:lvlText w:val="%1."/>
      <w:lvlJc w:val="left"/>
      <w:pPr>
        <w:tabs>
          <w:tab w:val="num" w:pos="0"/>
        </w:tabs>
        <w:ind w:left="1211" w:hanging="360"/>
      </w:pPr>
      <w:rPr>
        <w:rFonts w:cs="Times New Roman"/>
        <w:b/>
        <w:sz w:val="24"/>
        <w:szCs w:val="24"/>
      </w:rPr>
    </w:lvl>
    <w:lvl w:ilvl="1">
      <w:start w:val="1"/>
      <w:numFmt w:val="decimal"/>
      <w:isLgl/>
      <w:lvlText w:val="%1.%2."/>
      <w:lvlJc w:val="left"/>
      <w:pPr>
        <w:tabs>
          <w:tab w:val="num" w:pos="0"/>
        </w:tabs>
        <w:ind w:left="1571" w:hanging="720"/>
      </w:pPr>
      <w:rPr>
        <w:rFonts w:ascii="Times New Roman" w:hAnsi="Times New Roman" w:cs="Times New Roman" w:hint="default"/>
        <w:b w:val="0"/>
        <w:i w:val="0"/>
      </w:rPr>
    </w:lvl>
    <w:lvl w:ilvl="2">
      <w:start w:val="1"/>
      <w:numFmt w:val="decimal"/>
      <w:isLgl/>
      <w:lvlText w:val="%1.%2.%3."/>
      <w:lvlJc w:val="left"/>
      <w:pPr>
        <w:tabs>
          <w:tab w:val="num" w:pos="0"/>
        </w:tabs>
        <w:ind w:left="1571" w:hanging="720"/>
      </w:pPr>
      <w:rPr>
        <w:rFonts w:cs="Times New Roman" w:hint="default"/>
      </w:rPr>
    </w:lvl>
    <w:lvl w:ilvl="3">
      <w:start w:val="1"/>
      <w:numFmt w:val="decimal"/>
      <w:isLgl/>
      <w:lvlText w:val="%1.%2.%3.%4."/>
      <w:lvlJc w:val="left"/>
      <w:pPr>
        <w:tabs>
          <w:tab w:val="num" w:pos="0"/>
        </w:tabs>
        <w:ind w:left="1931" w:hanging="1080"/>
      </w:pPr>
      <w:rPr>
        <w:rFonts w:cs="Times New Roman" w:hint="default"/>
      </w:rPr>
    </w:lvl>
    <w:lvl w:ilvl="4">
      <w:start w:val="1"/>
      <w:numFmt w:val="decimal"/>
      <w:isLgl/>
      <w:lvlText w:val="%1.%2.%3.%4.%5."/>
      <w:lvlJc w:val="left"/>
      <w:pPr>
        <w:tabs>
          <w:tab w:val="num" w:pos="0"/>
        </w:tabs>
        <w:ind w:left="1931" w:hanging="1080"/>
      </w:pPr>
      <w:rPr>
        <w:rFonts w:cs="Times New Roman" w:hint="default"/>
      </w:rPr>
    </w:lvl>
    <w:lvl w:ilvl="5">
      <w:start w:val="1"/>
      <w:numFmt w:val="decimal"/>
      <w:isLgl/>
      <w:lvlText w:val="%1.%2.%3.%4.%5.%6."/>
      <w:lvlJc w:val="left"/>
      <w:pPr>
        <w:tabs>
          <w:tab w:val="num" w:pos="0"/>
        </w:tabs>
        <w:ind w:left="2291" w:hanging="1440"/>
      </w:pPr>
      <w:rPr>
        <w:rFonts w:cs="Times New Roman" w:hint="default"/>
      </w:rPr>
    </w:lvl>
    <w:lvl w:ilvl="6">
      <w:start w:val="1"/>
      <w:numFmt w:val="decimal"/>
      <w:isLgl/>
      <w:lvlText w:val="%1.%2.%3.%4.%5.%6.%7."/>
      <w:lvlJc w:val="left"/>
      <w:pPr>
        <w:tabs>
          <w:tab w:val="num" w:pos="0"/>
        </w:tabs>
        <w:ind w:left="2651" w:hanging="1800"/>
      </w:pPr>
      <w:rPr>
        <w:rFonts w:cs="Times New Roman" w:hint="default"/>
      </w:rPr>
    </w:lvl>
    <w:lvl w:ilvl="7">
      <w:start w:val="1"/>
      <w:numFmt w:val="decimal"/>
      <w:isLgl/>
      <w:lvlText w:val="%1.%2.%3.%4.%5.%6.%7.%8."/>
      <w:lvlJc w:val="left"/>
      <w:pPr>
        <w:tabs>
          <w:tab w:val="num" w:pos="0"/>
        </w:tabs>
        <w:ind w:left="2651" w:hanging="1800"/>
      </w:pPr>
      <w:rPr>
        <w:rFonts w:cs="Times New Roman" w:hint="default"/>
      </w:rPr>
    </w:lvl>
    <w:lvl w:ilvl="8">
      <w:start w:val="1"/>
      <w:numFmt w:val="decimal"/>
      <w:isLgl/>
      <w:lvlText w:val="%1.%2.%3.%4.%5.%6.%7.%8.%9."/>
      <w:lvlJc w:val="left"/>
      <w:pPr>
        <w:tabs>
          <w:tab w:val="num" w:pos="0"/>
        </w:tabs>
        <w:ind w:left="3011" w:hanging="2160"/>
      </w:pPr>
      <w:rPr>
        <w:rFonts w:cs="Times New Roman" w:hint="default"/>
      </w:rPr>
    </w:lvl>
  </w:abstractNum>
  <w:abstractNum w:abstractNumId="24">
    <w:nsid w:val="1B93156D"/>
    <w:multiLevelType w:val="multilevel"/>
    <w:tmpl w:val="1BDAC792"/>
    <w:styleLink w:val="SymbolSymbol12"/>
    <w:lvl w:ilvl="0">
      <w:start w:val="1"/>
      <w:numFmt w:val="bullet"/>
      <w:lvlText w:val=""/>
      <w:lvlJc w:val="left"/>
      <w:pPr>
        <w:ind w:left="1080" w:hanging="360"/>
      </w:pPr>
      <w:rPr>
        <w:rFonts w:ascii="Symbol" w:hAnsi="Symbol"/>
        <w:color w:val="000000"/>
        <w:sz w:val="22"/>
      </w:rPr>
    </w:lvl>
    <w:lvl w:ilvl="1">
      <w:start w:val="1"/>
      <w:numFmt w:val="bullet"/>
      <w:lvlText w:val="o"/>
      <w:lvlJc w:val="left"/>
      <w:pPr>
        <w:ind w:left="1800" w:hanging="360"/>
      </w:pPr>
      <w:rPr>
        <w:rFonts w:ascii="Courier New" w:hAnsi="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hint="default"/>
      </w:rPr>
    </w:lvl>
    <w:lvl w:ilvl="8">
      <w:start w:val="1"/>
      <w:numFmt w:val="bullet"/>
      <w:lvlText w:val=""/>
      <w:lvlJc w:val="left"/>
      <w:pPr>
        <w:ind w:left="6840" w:hanging="360"/>
      </w:pPr>
      <w:rPr>
        <w:rFonts w:ascii="Wingdings" w:hAnsi="Wingdings" w:hint="default"/>
      </w:rPr>
    </w:lvl>
  </w:abstractNum>
  <w:abstractNum w:abstractNumId="25">
    <w:nsid w:val="1DF20575"/>
    <w:multiLevelType w:val="multilevel"/>
    <w:tmpl w:val="D0AC0178"/>
    <w:lvl w:ilvl="0">
      <w:start w:val="1"/>
      <w:numFmt w:val="decimal"/>
      <w:pStyle w:val="1"/>
      <w:lvlText w:val="%1."/>
      <w:lvlJc w:val="left"/>
      <w:pPr>
        <w:ind w:left="360" w:hanging="360"/>
      </w:pPr>
      <w:rPr>
        <w:rFonts w:cs="Times New Roman" w:hint="default"/>
      </w:rPr>
    </w:lvl>
    <w:lvl w:ilvl="1">
      <w:start w:val="1"/>
      <w:numFmt w:val="decimal"/>
      <w:pStyle w:val="1"/>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6">
    <w:nsid w:val="20522F14"/>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7">
    <w:nsid w:val="20DD6560"/>
    <w:multiLevelType w:val="multilevel"/>
    <w:tmpl w:val="D778B71A"/>
    <w:lvl w:ilvl="0">
      <w:start w:val="1"/>
      <w:numFmt w:val="decimal"/>
      <w:lvlText w:val="%1."/>
      <w:lvlJc w:val="left"/>
      <w:pPr>
        <w:tabs>
          <w:tab w:val="num" w:pos="1134"/>
        </w:tabs>
        <w:ind w:left="1134" w:hanging="1134"/>
      </w:pPr>
      <w:rPr>
        <w:rFonts w:ascii="Times New Roman" w:eastAsia="Times New Roman" w:hAnsi="Times New Roman"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134"/>
        </w:tabs>
        <w:ind w:left="1134" w:hanging="1134"/>
      </w:pPr>
      <w:rPr>
        <w:rFonts w:cs="Times New Roman"/>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28">
    <w:nsid w:val="22AA04F3"/>
    <w:multiLevelType w:val="hybridMultilevel"/>
    <w:tmpl w:val="5EA2DEB4"/>
    <w:lvl w:ilvl="0" w:tplc="0419000F">
      <w:numFmt w:val="bullet"/>
      <w:pStyle w:val="Tablebullet2"/>
      <w:lvlText w:val=""/>
      <w:lvlJc w:val="left"/>
      <w:pPr>
        <w:tabs>
          <w:tab w:val="num" w:pos="440"/>
        </w:tabs>
        <w:ind w:left="440" w:hanging="440"/>
      </w:pPr>
      <w:rPr>
        <w:rFonts w:ascii="Symbol" w:hAnsi="Symbol" w:hint="default"/>
        <w:color w:val="auto"/>
        <w:sz w:val="20"/>
      </w:rPr>
    </w:lvl>
    <w:lvl w:ilvl="1" w:tplc="04190019">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29">
    <w:nsid w:val="273F4D04"/>
    <w:multiLevelType w:val="multilevel"/>
    <w:tmpl w:val="D778B71A"/>
    <w:lvl w:ilvl="0">
      <w:start w:val="1"/>
      <w:numFmt w:val="decimal"/>
      <w:lvlText w:val="%1."/>
      <w:lvlJc w:val="left"/>
      <w:pPr>
        <w:tabs>
          <w:tab w:val="num" w:pos="1134"/>
        </w:tabs>
        <w:ind w:left="1134" w:hanging="1134"/>
      </w:pPr>
      <w:rPr>
        <w:rFonts w:ascii="Times New Roman" w:eastAsia="Times New Roman" w:hAnsi="Times New Roman"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134"/>
        </w:tabs>
        <w:ind w:left="1134" w:hanging="1134"/>
      </w:pPr>
      <w:rPr>
        <w:rFonts w:cs="Times New Roman"/>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0">
    <w:nsid w:val="356A5FCE"/>
    <w:multiLevelType w:val="multilevel"/>
    <w:tmpl w:val="0EB0DF1E"/>
    <w:lvl w:ilvl="0">
      <w:start w:val="1"/>
      <w:numFmt w:val="decimal"/>
      <w:pStyle w:val="a1"/>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31">
    <w:nsid w:val="379E6409"/>
    <w:multiLevelType w:val="hybridMultilevel"/>
    <w:tmpl w:val="F3D85D4A"/>
    <w:lvl w:ilvl="0" w:tplc="FFFFFFFF">
      <w:start w:val="1"/>
      <w:numFmt w:val="decimal"/>
      <w:pStyle w:val="911"/>
      <w:lvlText w:val="9.%1."/>
      <w:lvlJc w:val="left"/>
      <w:pPr>
        <w:tabs>
          <w:tab w:val="num" w:pos="1429"/>
        </w:tabs>
        <w:ind w:firstLine="709"/>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2">
    <w:nsid w:val="3A9369EC"/>
    <w:multiLevelType w:val="multilevel"/>
    <w:tmpl w:val="3AC89220"/>
    <w:styleLink w:val="10"/>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3">
    <w:nsid w:val="3BAD0AE1"/>
    <w:multiLevelType w:val="multilevel"/>
    <w:tmpl w:val="0419001F"/>
    <w:styleLink w:val="1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4">
    <w:nsid w:val="3DA81FD7"/>
    <w:multiLevelType w:val="hybridMultilevel"/>
    <w:tmpl w:val="269EE36E"/>
    <w:lvl w:ilvl="0" w:tplc="137A959E">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407B71E6"/>
    <w:multiLevelType w:val="multilevel"/>
    <w:tmpl w:val="4F503C40"/>
    <w:lvl w:ilvl="0">
      <w:start w:val="1"/>
      <w:numFmt w:val="decimal"/>
      <w:lvlText w:val="%1."/>
      <w:lvlJc w:val="left"/>
      <w:pPr>
        <w:ind w:left="360" w:firstLine="349"/>
      </w:pPr>
      <w:rPr>
        <w:rFonts w:hint="default"/>
        <w:color w:val="auto"/>
      </w:rPr>
    </w:lvl>
    <w:lvl w:ilvl="1">
      <w:start w:val="1"/>
      <w:numFmt w:val="decimal"/>
      <w:lvlText w:val="%1.%2."/>
      <w:lvlJc w:val="left"/>
      <w:pPr>
        <w:ind w:left="1142" w:hanging="432"/>
      </w:pPr>
      <w:rPr>
        <w:rFonts w:hint="default"/>
        <w:b w:val="0"/>
        <w:color w:val="auto"/>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41995351"/>
    <w:multiLevelType w:val="hybridMultilevel"/>
    <w:tmpl w:val="6FC2E5E6"/>
    <w:lvl w:ilvl="0" w:tplc="FFFFFFFF">
      <w:start w:val="1"/>
      <w:numFmt w:val="decimal"/>
      <w:pStyle w:val="441"/>
      <w:lvlText w:val="4.%1."/>
      <w:lvlJc w:val="left"/>
      <w:pPr>
        <w:tabs>
          <w:tab w:val="num" w:pos="1429"/>
        </w:tabs>
        <w:ind w:firstLine="709"/>
      </w:pPr>
      <w:rPr>
        <w:rFonts w:cs="Times New Roman"/>
      </w:rPr>
    </w:lvl>
    <w:lvl w:ilvl="1" w:tplc="FFFFFFFF">
      <w:start w:val="5"/>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37">
    <w:nsid w:val="42A27D74"/>
    <w:multiLevelType w:val="singleLevel"/>
    <w:tmpl w:val="9B4419DE"/>
    <w:lvl w:ilvl="0">
      <w:start w:val="1"/>
      <w:numFmt w:val="bullet"/>
      <w:pStyle w:val="a2"/>
      <w:lvlText w:val=""/>
      <w:lvlJc w:val="left"/>
      <w:pPr>
        <w:tabs>
          <w:tab w:val="num" w:pos="360"/>
        </w:tabs>
        <w:ind w:left="360" w:hanging="360"/>
      </w:pPr>
      <w:rPr>
        <w:rFonts w:ascii="Symbol" w:hAnsi="Symbol" w:hint="default"/>
      </w:rPr>
    </w:lvl>
  </w:abstractNum>
  <w:abstractNum w:abstractNumId="38">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1"/>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9">
    <w:nsid w:val="478A395C"/>
    <w:multiLevelType w:val="multilevel"/>
    <w:tmpl w:val="8E6C6CFE"/>
    <w:lvl w:ilvl="0">
      <w:start w:val="1"/>
      <w:numFmt w:val="decimal"/>
      <w:pStyle w:val="13"/>
      <w:lvlText w:val="%1."/>
      <w:lvlJc w:val="left"/>
      <w:pPr>
        <w:tabs>
          <w:tab w:val="num" w:pos="4112"/>
        </w:tabs>
        <w:ind w:left="4112" w:hanging="1134"/>
      </w:pPr>
      <w:rPr>
        <w:rFonts w:cs="Times New Roman" w:hint="default"/>
      </w:rPr>
    </w:lvl>
    <w:lvl w:ilvl="1">
      <w:start w:val="1"/>
      <w:numFmt w:val="decimal"/>
      <w:pStyle w:val="20"/>
      <w:lvlText w:val="%1.%2"/>
      <w:lvlJc w:val="left"/>
      <w:pPr>
        <w:tabs>
          <w:tab w:val="num" w:pos="4112"/>
        </w:tabs>
        <w:ind w:left="4112" w:hanging="1134"/>
      </w:pPr>
      <w:rPr>
        <w:rFonts w:cs="Times New Roman" w:hint="default"/>
      </w:rPr>
    </w:lvl>
    <w:lvl w:ilvl="2">
      <w:start w:val="1"/>
      <w:numFmt w:val="decimal"/>
      <w:pStyle w:val="a3"/>
      <w:lvlText w:val="%1.%2.%3"/>
      <w:lvlJc w:val="left"/>
      <w:pPr>
        <w:tabs>
          <w:tab w:val="num" w:pos="4112"/>
        </w:tabs>
        <w:ind w:left="4112" w:hanging="1134"/>
      </w:pPr>
      <w:rPr>
        <w:rFonts w:cs="Times New Roman" w:hint="default"/>
        <w:b w:val="0"/>
        <w:i w:val="0"/>
      </w:rPr>
    </w:lvl>
    <w:lvl w:ilvl="3">
      <w:start w:val="1"/>
      <w:numFmt w:val="decimal"/>
      <w:lvlText w:val="%1.%2.%3.%4"/>
      <w:lvlJc w:val="left"/>
      <w:pPr>
        <w:tabs>
          <w:tab w:val="num" w:pos="4112"/>
        </w:tabs>
        <w:ind w:left="4112" w:hanging="1134"/>
      </w:pPr>
      <w:rPr>
        <w:rFonts w:cs="Times New Roman" w:hint="default"/>
        <w:b w:val="0"/>
        <w:i w:val="0"/>
      </w:rPr>
    </w:lvl>
    <w:lvl w:ilvl="4">
      <w:start w:val="1"/>
      <w:numFmt w:val="lowerLetter"/>
      <w:lvlText w:val="%5)"/>
      <w:lvlJc w:val="left"/>
      <w:pPr>
        <w:tabs>
          <w:tab w:val="num" w:pos="4679"/>
        </w:tabs>
        <w:ind w:left="4679" w:hanging="567"/>
      </w:pPr>
      <w:rPr>
        <w:rFonts w:cs="Times New Roman" w:hint="default"/>
      </w:rPr>
    </w:lvl>
    <w:lvl w:ilvl="5">
      <w:start w:val="1"/>
      <w:numFmt w:val="decimal"/>
      <w:lvlText w:val="%1.%2.%3.%4.%5.%6."/>
      <w:lvlJc w:val="left"/>
      <w:pPr>
        <w:tabs>
          <w:tab w:val="num" w:pos="6938"/>
        </w:tabs>
        <w:ind w:left="5714" w:hanging="936"/>
      </w:pPr>
      <w:rPr>
        <w:rFonts w:cs="Times New Roman" w:hint="default"/>
      </w:rPr>
    </w:lvl>
    <w:lvl w:ilvl="6">
      <w:start w:val="1"/>
      <w:numFmt w:val="decimal"/>
      <w:lvlText w:val="%1.%2.%3.%4.%5.%6.%7."/>
      <w:lvlJc w:val="left"/>
      <w:pPr>
        <w:tabs>
          <w:tab w:val="num" w:pos="7658"/>
        </w:tabs>
        <w:ind w:left="6218" w:hanging="1080"/>
      </w:pPr>
      <w:rPr>
        <w:rFonts w:cs="Times New Roman" w:hint="default"/>
      </w:rPr>
    </w:lvl>
    <w:lvl w:ilvl="7">
      <w:start w:val="1"/>
      <w:numFmt w:val="decimal"/>
      <w:lvlText w:val="%1.%2.%3.%4.%5.%6.%7.%8."/>
      <w:lvlJc w:val="left"/>
      <w:pPr>
        <w:tabs>
          <w:tab w:val="num" w:pos="8378"/>
        </w:tabs>
        <w:ind w:left="6722" w:hanging="1224"/>
      </w:pPr>
      <w:rPr>
        <w:rFonts w:cs="Times New Roman" w:hint="default"/>
      </w:rPr>
    </w:lvl>
    <w:lvl w:ilvl="8">
      <w:start w:val="1"/>
      <w:numFmt w:val="decimal"/>
      <w:lvlText w:val="%1.%2.%3.%4.%5.%6.%7.%8.%9."/>
      <w:lvlJc w:val="left"/>
      <w:pPr>
        <w:tabs>
          <w:tab w:val="num" w:pos="9098"/>
        </w:tabs>
        <w:ind w:left="7298" w:hanging="1440"/>
      </w:pPr>
      <w:rPr>
        <w:rFonts w:cs="Times New Roman" w:hint="default"/>
      </w:rPr>
    </w:lvl>
  </w:abstractNum>
  <w:abstractNum w:abstractNumId="40">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nsid w:val="4BA426C8"/>
    <w:multiLevelType w:val="multilevel"/>
    <w:tmpl w:val="A0DA35D0"/>
    <w:styleLink w:val="TimesNewRoman121"/>
    <w:lvl w:ilvl="0">
      <w:start w:val="1"/>
      <w:numFmt w:val="decimal"/>
      <w:lvlText w:val="%1."/>
      <w:lvlJc w:val="left"/>
      <w:pPr>
        <w:tabs>
          <w:tab w:val="num" w:pos="0"/>
        </w:tabs>
        <w:ind w:left="1211" w:hanging="360"/>
      </w:pPr>
      <w:rPr>
        <w:rFonts w:cs="Times New Roman"/>
        <w:i/>
        <w:sz w:val="24"/>
        <w:szCs w:val="24"/>
      </w:rPr>
    </w:lvl>
    <w:lvl w:ilvl="1">
      <w:start w:val="1"/>
      <w:numFmt w:val="decimal"/>
      <w:isLgl/>
      <w:lvlText w:val="%1.%2."/>
      <w:lvlJc w:val="left"/>
      <w:pPr>
        <w:tabs>
          <w:tab w:val="num" w:pos="0"/>
        </w:tabs>
        <w:ind w:left="1571" w:hanging="720"/>
      </w:pPr>
      <w:rPr>
        <w:rFonts w:cs="Times New Roman"/>
        <w:i/>
        <w:sz w:val="24"/>
        <w:szCs w:val="24"/>
      </w:rPr>
    </w:lvl>
    <w:lvl w:ilvl="2">
      <w:start w:val="1"/>
      <w:numFmt w:val="decimal"/>
      <w:isLgl/>
      <w:lvlText w:val="%1.%2.%3."/>
      <w:lvlJc w:val="left"/>
      <w:pPr>
        <w:tabs>
          <w:tab w:val="num" w:pos="0"/>
        </w:tabs>
        <w:ind w:left="1571" w:hanging="720"/>
      </w:pPr>
      <w:rPr>
        <w:rFonts w:cs="Times New Roman" w:hint="default"/>
      </w:rPr>
    </w:lvl>
    <w:lvl w:ilvl="3">
      <w:start w:val="1"/>
      <w:numFmt w:val="decimal"/>
      <w:isLgl/>
      <w:lvlText w:val="%1.%2.%3.%4."/>
      <w:lvlJc w:val="left"/>
      <w:pPr>
        <w:tabs>
          <w:tab w:val="num" w:pos="0"/>
        </w:tabs>
        <w:ind w:left="1931" w:hanging="1080"/>
      </w:pPr>
      <w:rPr>
        <w:rFonts w:cs="Times New Roman" w:hint="default"/>
      </w:rPr>
    </w:lvl>
    <w:lvl w:ilvl="4">
      <w:start w:val="1"/>
      <w:numFmt w:val="decimal"/>
      <w:isLgl/>
      <w:lvlText w:val="%1.%2.%3.%4.%5."/>
      <w:lvlJc w:val="left"/>
      <w:pPr>
        <w:tabs>
          <w:tab w:val="num" w:pos="0"/>
        </w:tabs>
        <w:ind w:left="1931" w:hanging="1080"/>
      </w:pPr>
      <w:rPr>
        <w:rFonts w:cs="Times New Roman" w:hint="default"/>
      </w:rPr>
    </w:lvl>
    <w:lvl w:ilvl="5">
      <w:start w:val="1"/>
      <w:numFmt w:val="decimal"/>
      <w:isLgl/>
      <w:lvlText w:val="%1.%2.%3.%4.%5.%6."/>
      <w:lvlJc w:val="left"/>
      <w:pPr>
        <w:tabs>
          <w:tab w:val="num" w:pos="0"/>
        </w:tabs>
        <w:ind w:left="2291" w:hanging="1440"/>
      </w:pPr>
      <w:rPr>
        <w:rFonts w:cs="Times New Roman" w:hint="default"/>
      </w:rPr>
    </w:lvl>
    <w:lvl w:ilvl="6">
      <w:start w:val="1"/>
      <w:numFmt w:val="decimal"/>
      <w:isLgl/>
      <w:lvlText w:val="%1.%2.%3.%4.%5.%6.%7."/>
      <w:lvlJc w:val="left"/>
      <w:pPr>
        <w:tabs>
          <w:tab w:val="num" w:pos="0"/>
        </w:tabs>
        <w:ind w:left="2651" w:hanging="1800"/>
      </w:pPr>
      <w:rPr>
        <w:rFonts w:cs="Times New Roman" w:hint="default"/>
      </w:rPr>
    </w:lvl>
    <w:lvl w:ilvl="7">
      <w:start w:val="1"/>
      <w:numFmt w:val="decimal"/>
      <w:isLgl/>
      <w:lvlText w:val="%1.%2.%3.%4.%5.%6.%7.%8."/>
      <w:lvlJc w:val="left"/>
      <w:pPr>
        <w:tabs>
          <w:tab w:val="num" w:pos="0"/>
        </w:tabs>
        <w:ind w:left="2651" w:hanging="1800"/>
      </w:pPr>
      <w:rPr>
        <w:rFonts w:cs="Times New Roman" w:hint="default"/>
      </w:rPr>
    </w:lvl>
    <w:lvl w:ilvl="8">
      <w:start w:val="1"/>
      <w:numFmt w:val="decimal"/>
      <w:isLgl/>
      <w:lvlText w:val="%1.%2.%3.%4.%5.%6.%7.%8.%9."/>
      <w:lvlJc w:val="left"/>
      <w:pPr>
        <w:tabs>
          <w:tab w:val="num" w:pos="0"/>
        </w:tabs>
        <w:ind w:left="3011" w:hanging="2160"/>
      </w:pPr>
      <w:rPr>
        <w:rFonts w:cs="Times New Roman" w:hint="default"/>
      </w:rPr>
    </w:lvl>
  </w:abstractNum>
  <w:abstractNum w:abstractNumId="42">
    <w:nsid w:val="4D2251CD"/>
    <w:multiLevelType w:val="hybridMultilevel"/>
    <w:tmpl w:val="290C2AE0"/>
    <w:lvl w:ilvl="0" w:tplc="74AC7C8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3">
    <w:nsid w:val="51B97B67"/>
    <w:multiLevelType w:val="hybridMultilevel"/>
    <w:tmpl w:val="F114325E"/>
    <w:lvl w:ilvl="0" w:tplc="0419000F">
      <w:start w:val="1"/>
      <w:numFmt w:val="bullet"/>
      <w:pStyle w:val="14"/>
      <w:lvlText w:val=""/>
      <w:lvlJc w:val="left"/>
      <w:pPr>
        <w:tabs>
          <w:tab w:val="num" w:pos="360"/>
        </w:tabs>
        <w:ind w:left="360"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44">
    <w:nsid w:val="51BA2024"/>
    <w:multiLevelType w:val="multilevel"/>
    <w:tmpl w:val="67BC22C4"/>
    <w:lvl w:ilvl="0">
      <w:start w:val="1"/>
      <w:numFmt w:val="decimal"/>
      <w:pStyle w:val="a4"/>
      <w:suff w:val="space"/>
      <w:lvlText w:val="%1."/>
      <w:lvlJc w:val="left"/>
      <w:pPr>
        <w:ind w:left="360" w:hanging="360"/>
      </w:pPr>
      <w:rPr>
        <w:rFonts w:cs="Times New Roman" w:hint="default"/>
        <w:b/>
      </w:rPr>
    </w:lvl>
    <w:lvl w:ilvl="1">
      <w:start w:val="1"/>
      <w:numFmt w:val="decimal"/>
      <w:suff w:val="space"/>
      <w:lvlText w:val="%1.%2."/>
      <w:lvlJc w:val="left"/>
      <w:pPr>
        <w:ind w:left="432" w:hanging="432"/>
      </w:pPr>
      <w:rPr>
        <w:rFonts w:cs="Times New Roman"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5">
    <w:nsid w:val="5FE34FC7"/>
    <w:multiLevelType w:val="multilevel"/>
    <w:tmpl w:val="FEACA7C2"/>
    <w:lvl w:ilvl="0">
      <w:start w:val="1"/>
      <w:numFmt w:val="bullet"/>
      <w:lvlText w:val=""/>
      <w:lvlJc w:val="left"/>
      <w:pPr>
        <w:tabs>
          <w:tab w:val="num" w:pos="360"/>
        </w:tabs>
        <w:ind w:left="360" w:hanging="360"/>
      </w:pPr>
      <w:rPr>
        <w:rFonts w:ascii="Symbol" w:hAnsi="Symbol" w:hint="default"/>
      </w:rPr>
    </w:lvl>
    <w:lvl w:ilvl="1">
      <w:start w:val="1"/>
      <w:numFmt w:val="bullet"/>
      <w:pStyle w:val="21"/>
      <w:lvlText w:val=""/>
      <w:lvlJc w:val="left"/>
      <w:pPr>
        <w:tabs>
          <w:tab w:val="num" w:pos="720"/>
        </w:tabs>
        <w:ind w:left="720" w:hanging="360"/>
      </w:pPr>
      <w:rPr>
        <w:rFonts w:ascii="Symbol" w:hAnsi="Symbol" w:hint="default"/>
      </w:rPr>
    </w:lvl>
    <w:lvl w:ilvl="2">
      <w:start w:val="1"/>
      <w:numFmt w:val="bullet"/>
      <w:pStyle w:val="32"/>
      <w:lvlText w:val=""/>
      <w:lvlJc w:val="left"/>
      <w:pPr>
        <w:tabs>
          <w:tab w:val="num" w:pos="1080"/>
        </w:tabs>
        <w:ind w:left="1080" w:hanging="360"/>
      </w:pPr>
      <w:rPr>
        <w:rFonts w:ascii="Symbol" w:hAnsi="Symbol" w:hint="default"/>
      </w:rPr>
    </w:lvl>
    <w:lvl w:ilvl="3">
      <w:start w:val="1"/>
      <w:numFmt w:val="bullet"/>
      <w:pStyle w:val="40"/>
      <w:lvlText w:val=""/>
      <w:lvlJc w:val="left"/>
      <w:pPr>
        <w:tabs>
          <w:tab w:val="num" w:pos="1440"/>
        </w:tabs>
        <w:ind w:left="1440" w:hanging="360"/>
      </w:pPr>
      <w:rPr>
        <w:rFonts w:ascii="Symbol" w:hAnsi="Symbol" w:hint="default"/>
      </w:rPr>
    </w:lvl>
    <w:lvl w:ilvl="4">
      <w:start w:val="1"/>
      <w:numFmt w:val="bullet"/>
      <w:pStyle w:val="5"/>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6">
    <w:nsid w:val="64CB140F"/>
    <w:multiLevelType w:val="singleLevel"/>
    <w:tmpl w:val="CECE7182"/>
    <w:lvl w:ilvl="0">
      <w:start w:val="1"/>
      <w:numFmt w:val="decimal"/>
      <w:lvlText w:val="%1."/>
      <w:lvlJc w:val="left"/>
      <w:pPr>
        <w:tabs>
          <w:tab w:val="num" w:pos="360"/>
        </w:tabs>
        <w:ind w:left="360" w:hanging="360"/>
      </w:pPr>
      <w:rPr>
        <w:rFonts w:cs="Times New Roman"/>
        <w:sz w:val="24"/>
        <w:szCs w:val="24"/>
      </w:rPr>
    </w:lvl>
  </w:abstractNum>
  <w:abstractNum w:abstractNumId="47">
    <w:nsid w:val="65DC6B75"/>
    <w:multiLevelType w:val="hybridMultilevel"/>
    <w:tmpl w:val="EE68A390"/>
    <w:lvl w:ilvl="0" w:tplc="12DA8B40">
      <w:start w:val="1"/>
      <w:numFmt w:val="bullet"/>
      <w:pStyle w:val="33"/>
      <w:lvlText w:val=""/>
      <w:lvlJc w:val="left"/>
      <w:pPr>
        <w:ind w:left="1080" w:hanging="360"/>
      </w:pPr>
      <w:rPr>
        <w:rFonts w:ascii="Symbol" w:hAnsi="Symbol" w:hint="default"/>
      </w:rPr>
    </w:lvl>
    <w:lvl w:ilvl="1" w:tplc="04190019">
      <w:start w:val="1"/>
      <w:numFmt w:val="bullet"/>
      <w:lvlText w:val="o"/>
      <w:lvlJc w:val="left"/>
      <w:pPr>
        <w:ind w:left="1800" w:hanging="360"/>
      </w:pPr>
      <w:rPr>
        <w:rFonts w:ascii="Courier New" w:hAnsi="Courier New" w:hint="default"/>
      </w:rPr>
    </w:lvl>
    <w:lvl w:ilvl="2" w:tplc="0419001B" w:tentative="1">
      <w:start w:val="1"/>
      <w:numFmt w:val="bullet"/>
      <w:lvlText w:val=""/>
      <w:lvlJc w:val="left"/>
      <w:pPr>
        <w:ind w:left="2520" w:hanging="360"/>
      </w:pPr>
      <w:rPr>
        <w:rFonts w:ascii="Wingdings" w:hAnsi="Wingdings" w:hint="default"/>
      </w:rPr>
    </w:lvl>
    <w:lvl w:ilvl="3" w:tplc="0419000F" w:tentative="1">
      <w:start w:val="1"/>
      <w:numFmt w:val="bullet"/>
      <w:lvlText w:val=""/>
      <w:lvlJc w:val="left"/>
      <w:pPr>
        <w:ind w:left="3240" w:hanging="360"/>
      </w:pPr>
      <w:rPr>
        <w:rFonts w:ascii="Symbol" w:hAnsi="Symbol" w:hint="default"/>
      </w:rPr>
    </w:lvl>
    <w:lvl w:ilvl="4" w:tplc="04190019" w:tentative="1">
      <w:start w:val="1"/>
      <w:numFmt w:val="bullet"/>
      <w:lvlText w:val="o"/>
      <w:lvlJc w:val="left"/>
      <w:pPr>
        <w:ind w:left="3960" w:hanging="360"/>
      </w:pPr>
      <w:rPr>
        <w:rFonts w:ascii="Courier New" w:hAnsi="Courier New" w:hint="default"/>
      </w:rPr>
    </w:lvl>
    <w:lvl w:ilvl="5" w:tplc="0419001B" w:tentative="1">
      <w:start w:val="1"/>
      <w:numFmt w:val="bullet"/>
      <w:lvlText w:val=""/>
      <w:lvlJc w:val="left"/>
      <w:pPr>
        <w:ind w:left="4680" w:hanging="360"/>
      </w:pPr>
      <w:rPr>
        <w:rFonts w:ascii="Wingdings" w:hAnsi="Wingdings" w:hint="default"/>
      </w:rPr>
    </w:lvl>
    <w:lvl w:ilvl="6" w:tplc="0419000F" w:tentative="1">
      <w:start w:val="1"/>
      <w:numFmt w:val="bullet"/>
      <w:lvlText w:val=""/>
      <w:lvlJc w:val="left"/>
      <w:pPr>
        <w:ind w:left="5400" w:hanging="360"/>
      </w:pPr>
      <w:rPr>
        <w:rFonts w:ascii="Symbol" w:hAnsi="Symbol" w:hint="default"/>
      </w:rPr>
    </w:lvl>
    <w:lvl w:ilvl="7" w:tplc="04190019" w:tentative="1">
      <w:start w:val="1"/>
      <w:numFmt w:val="bullet"/>
      <w:lvlText w:val="o"/>
      <w:lvlJc w:val="left"/>
      <w:pPr>
        <w:ind w:left="6120" w:hanging="360"/>
      </w:pPr>
      <w:rPr>
        <w:rFonts w:ascii="Courier New" w:hAnsi="Courier New" w:hint="default"/>
      </w:rPr>
    </w:lvl>
    <w:lvl w:ilvl="8" w:tplc="0419001B" w:tentative="1">
      <w:start w:val="1"/>
      <w:numFmt w:val="bullet"/>
      <w:lvlText w:val=""/>
      <w:lvlJc w:val="left"/>
      <w:pPr>
        <w:ind w:left="6840" w:hanging="360"/>
      </w:pPr>
      <w:rPr>
        <w:rFonts w:ascii="Wingdings" w:hAnsi="Wingdings" w:hint="default"/>
      </w:rPr>
    </w:lvl>
  </w:abstractNum>
  <w:abstractNum w:abstractNumId="48">
    <w:nsid w:val="6C8E56BD"/>
    <w:multiLevelType w:val="multilevel"/>
    <w:tmpl w:val="1BF6F132"/>
    <w:styleLink w:val="22"/>
    <w:lvl w:ilvl="0">
      <w:start w:val="4"/>
      <w:numFmt w:val="decimal"/>
      <w:lvlText w:val="%1."/>
      <w:lvlJc w:val="left"/>
      <w:pPr>
        <w:ind w:left="1211" w:hanging="360"/>
      </w:pPr>
      <w:rPr>
        <w:rFonts w:cs="Times New Roman" w:hint="default"/>
      </w:rPr>
    </w:lvl>
    <w:lvl w:ilvl="1">
      <w:start w:val="14"/>
      <w:numFmt w:val="decimal"/>
      <w:lvlText w:val="%1.%2."/>
      <w:lvlJc w:val="left"/>
      <w:pPr>
        <w:ind w:left="2204" w:hanging="360"/>
      </w:pPr>
      <w:rPr>
        <w:rFonts w:cs="Times New Roman" w:hint="default"/>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hint="default"/>
      </w:rPr>
    </w:lvl>
    <w:lvl w:ilvl="5">
      <w:start w:val="1"/>
      <w:numFmt w:val="decimal"/>
      <w:lvlText w:val="%1.%2.%3.%4.%5.%6."/>
      <w:lvlJc w:val="left"/>
      <w:pPr>
        <w:ind w:left="3731" w:hanging="1080"/>
      </w:pPr>
      <w:rPr>
        <w:rFonts w:cs="Times New Roman" w:hint="default"/>
      </w:rPr>
    </w:lvl>
    <w:lvl w:ilvl="6">
      <w:start w:val="1"/>
      <w:numFmt w:val="decimal"/>
      <w:lvlText w:val="%1.%2.%3.%4.%5.%6.%7."/>
      <w:lvlJc w:val="left"/>
      <w:pPr>
        <w:ind w:left="4451" w:hanging="1440"/>
      </w:pPr>
      <w:rPr>
        <w:rFonts w:cs="Times New Roman" w:hint="default"/>
      </w:rPr>
    </w:lvl>
    <w:lvl w:ilvl="7">
      <w:start w:val="1"/>
      <w:numFmt w:val="decimal"/>
      <w:lvlText w:val="%1.%2.%3.%4.%5.%6.%7.%8."/>
      <w:lvlJc w:val="left"/>
      <w:pPr>
        <w:ind w:left="4811" w:hanging="1440"/>
      </w:pPr>
      <w:rPr>
        <w:rFonts w:cs="Times New Roman" w:hint="default"/>
      </w:rPr>
    </w:lvl>
    <w:lvl w:ilvl="8">
      <w:start w:val="1"/>
      <w:numFmt w:val="decimal"/>
      <w:lvlText w:val="%1.%2.%3.%4.%5.%6.%7.%8.%9."/>
      <w:lvlJc w:val="left"/>
      <w:pPr>
        <w:ind w:left="5531" w:hanging="1800"/>
      </w:pPr>
      <w:rPr>
        <w:rFonts w:cs="Times New Roman" w:hint="default"/>
      </w:rPr>
    </w:lvl>
  </w:abstractNum>
  <w:abstractNum w:abstractNumId="49">
    <w:nsid w:val="6DDE2733"/>
    <w:multiLevelType w:val="multilevel"/>
    <w:tmpl w:val="70BAF33E"/>
    <w:lvl w:ilvl="0">
      <w:start w:val="1"/>
      <w:numFmt w:val="decimal"/>
      <w:pStyle w:val="611"/>
      <w:lvlText w:val="6.%1."/>
      <w:lvlJc w:val="left"/>
      <w:pPr>
        <w:tabs>
          <w:tab w:val="num" w:pos="720"/>
        </w:tabs>
        <w:ind w:left="-709" w:firstLine="709"/>
      </w:pPr>
      <w:rPr>
        <w:rFonts w:cs="Times New Roman"/>
      </w:rPr>
    </w:lvl>
    <w:lvl w:ilvl="1">
      <w:start w:val="1"/>
      <w:numFmt w:val="decimal"/>
      <w:pStyle w:val="611"/>
      <w:lvlText w:val="6.%2."/>
      <w:lvlJc w:val="left"/>
      <w:pPr>
        <w:tabs>
          <w:tab w:val="num" w:pos="720"/>
        </w:tabs>
        <w:ind w:left="-709" w:firstLine="709"/>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50">
    <w:nsid w:val="6F48653D"/>
    <w:multiLevelType w:val="hybridMultilevel"/>
    <w:tmpl w:val="DE4CA224"/>
    <w:lvl w:ilvl="0" w:tplc="217E22D0">
      <w:start w:val="1"/>
      <w:numFmt w:val="decimal"/>
      <w:lvlText w:val="%1"/>
      <w:lvlJc w:val="left"/>
      <w:pPr>
        <w:ind w:left="420" w:hanging="360"/>
      </w:pPr>
      <w:rPr>
        <w:rFonts w:eastAsia="Calibri"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51">
    <w:nsid w:val="70943F09"/>
    <w:multiLevelType w:val="hybridMultilevel"/>
    <w:tmpl w:val="0876F170"/>
    <w:lvl w:ilvl="0" w:tplc="FFFFFFFF">
      <w:start w:val="1"/>
      <w:numFmt w:val="bullet"/>
      <w:pStyle w:val="a5"/>
      <w:lvlText w:val=""/>
      <w:lvlJc w:val="left"/>
      <w:pPr>
        <w:ind w:left="862" w:hanging="360"/>
      </w:pPr>
      <w:rPr>
        <w:rFonts w:ascii="Symbol" w:hAnsi="Symbol" w:hint="default"/>
      </w:rPr>
    </w:lvl>
    <w:lvl w:ilvl="1" w:tplc="FFFFFFFF" w:tentative="1">
      <w:start w:val="1"/>
      <w:numFmt w:val="bullet"/>
      <w:lvlText w:val="o"/>
      <w:lvlJc w:val="left"/>
      <w:pPr>
        <w:ind w:left="1582" w:hanging="360"/>
      </w:pPr>
      <w:rPr>
        <w:rFonts w:ascii="Courier New" w:hAnsi="Courier New" w:hint="default"/>
      </w:rPr>
    </w:lvl>
    <w:lvl w:ilvl="2" w:tplc="FFFFFFFF" w:tentative="1">
      <w:start w:val="1"/>
      <w:numFmt w:val="bullet"/>
      <w:pStyle w:val="34"/>
      <w:lvlText w:val=""/>
      <w:lvlJc w:val="left"/>
      <w:pPr>
        <w:ind w:left="2302" w:hanging="360"/>
      </w:pPr>
      <w:rPr>
        <w:rFonts w:ascii="Wingdings" w:hAnsi="Wingdings" w:hint="default"/>
      </w:rPr>
    </w:lvl>
    <w:lvl w:ilvl="3" w:tplc="FFFFFFFF" w:tentative="1">
      <w:start w:val="1"/>
      <w:numFmt w:val="bullet"/>
      <w:lvlText w:val=""/>
      <w:lvlJc w:val="left"/>
      <w:pPr>
        <w:ind w:left="3022" w:hanging="360"/>
      </w:pPr>
      <w:rPr>
        <w:rFonts w:ascii="Symbol" w:hAnsi="Symbol" w:hint="default"/>
      </w:rPr>
    </w:lvl>
    <w:lvl w:ilvl="4" w:tplc="FFFFFFFF" w:tentative="1">
      <w:start w:val="1"/>
      <w:numFmt w:val="bullet"/>
      <w:lvlText w:val="o"/>
      <w:lvlJc w:val="left"/>
      <w:pPr>
        <w:ind w:left="3742" w:hanging="360"/>
      </w:pPr>
      <w:rPr>
        <w:rFonts w:ascii="Courier New" w:hAnsi="Courier New" w:hint="default"/>
      </w:rPr>
    </w:lvl>
    <w:lvl w:ilvl="5" w:tplc="FFFFFFFF" w:tentative="1">
      <w:start w:val="1"/>
      <w:numFmt w:val="bullet"/>
      <w:lvlText w:val=""/>
      <w:lvlJc w:val="left"/>
      <w:pPr>
        <w:ind w:left="4462" w:hanging="360"/>
      </w:pPr>
      <w:rPr>
        <w:rFonts w:ascii="Wingdings" w:hAnsi="Wingdings" w:hint="default"/>
      </w:rPr>
    </w:lvl>
    <w:lvl w:ilvl="6" w:tplc="FFFFFFFF" w:tentative="1">
      <w:start w:val="1"/>
      <w:numFmt w:val="bullet"/>
      <w:lvlText w:val=""/>
      <w:lvlJc w:val="left"/>
      <w:pPr>
        <w:ind w:left="5182" w:hanging="360"/>
      </w:pPr>
      <w:rPr>
        <w:rFonts w:ascii="Symbol" w:hAnsi="Symbol" w:hint="default"/>
      </w:rPr>
    </w:lvl>
    <w:lvl w:ilvl="7" w:tplc="FFFFFFFF" w:tentative="1">
      <w:start w:val="1"/>
      <w:numFmt w:val="bullet"/>
      <w:lvlText w:val="o"/>
      <w:lvlJc w:val="left"/>
      <w:pPr>
        <w:ind w:left="5902" w:hanging="360"/>
      </w:pPr>
      <w:rPr>
        <w:rFonts w:ascii="Courier New" w:hAnsi="Courier New" w:hint="default"/>
      </w:rPr>
    </w:lvl>
    <w:lvl w:ilvl="8" w:tplc="FFFFFFFF" w:tentative="1">
      <w:start w:val="1"/>
      <w:numFmt w:val="bullet"/>
      <w:lvlText w:val=""/>
      <w:lvlJc w:val="left"/>
      <w:pPr>
        <w:ind w:left="6622" w:hanging="360"/>
      </w:pPr>
      <w:rPr>
        <w:rFonts w:ascii="Wingdings" w:hAnsi="Wingdings" w:hint="default"/>
      </w:rPr>
    </w:lvl>
  </w:abstractNum>
  <w:abstractNum w:abstractNumId="52">
    <w:nsid w:val="749B363C"/>
    <w:multiLevelType w:val="multilevel"/>
    <w:tmpl w:val="23A83B9C"/>
    <w:lvl w:ilvl="0">
      <w:start w:val="1"/>
      <w:numFmt w:val="decimal"/>
      <w:pStyle w:val="Header1"/>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3">
    <w:nsid w:val="7DB84288"/>
    <w:multiLevelType w:val="hybridMultilevel"/>
    <w:tmpl w:val="2E164F5E"/>
    <w:lvl w:ilvl="0" w:tplc="137A959E">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num w:numId="1">
    <w:abstractNumId w:val="1"/>
  </w:num>
  <w:num w:numId="2">
    <w:abstractNumId w:val="0"/>
  </w:num>
  <w:num w:numId="3">
    <w:abstractNumId w:val="2"/>
  </w:num>
  <w:num w:numId="4">
    <w:abstractNumId w:val="51"/>
  </w:num>
  <w:num w:numId="5">
    <w:abstractNumId w:val="44"/>
  </w:num>
  <w:num w:numId="6">
    <w:abstractNumId w:val="39"/>
  </w:num>
  <w:num w:numId="7">
    <w:abstractNumId w:val="38"/>
  </w:num>
  <w:num w:numId="8">
    <w:abstractNumId w:val="30"/>
  </w:num>
  <w:num w:numId="9">
    <w:abstractNumId w:val="32"/>
  </w:num>
  <w:num w:numId="10">
    <w:abstractNumId w:val="48"/>
  </w:num>
  <w:num w:numId="11">
    <w:abstractNumId w:val="3"/>
  </w:num>
  <w:num w:numId="12">
    <w:abstractNumId w:val="24"/>
  </w:num>
  <w:num w:numId="13">
    <w:abstractNumId w:val="23"/>
  </w:num>
  <w:num w:numId="14">
    <w:abstractNumId w:val="22"/>
  </w:num>
  <w:num w:numId="15">
    <w:abstractNumId w:val="41"/>
  </w:num>
  <w:num w:numId="16">
    <w:abstractNumId w:val="25"/>
  </w:num>
  <w:num w:numId="17">
    <w:abstractNumId w:val="47"/>
  </w:num>
  <w:num w:numId="18">
    <w:abstractNumId w:val="20"/>
  </w:num>
  <w:num w:numId="19">
    <w:abstractNumId w:val="21"/>
  </w:num>
  <w:num w:numId="20">
    <w:abstractNumId w:val="52"/>
  </w:num>
  <w:num w:numId="21">
    <w:abstractNumId w:val="19"/>
  </w:num>
  <w:num w:numId="22">
    <w:abstractNumId w:val="28"/>
  </w:num>
  <w:num w:numId="23">
    <w:abstractNumId w:val="37"/>
  </w:num>
  <w:num w:numId="24">
    <w:abstractNumId w:val="43"/>
  </w:num>
  <w:num w:numId="25">
    <w:abstractNumId w:val="45"/>
  </w:num>
  <w:num w:numId="2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6"/>
  </w:num>
  <w:num w:numId="30">
    <w:abstractNumId w:val="29"/>
  </w:num>
  <w:num w:numId="31">
    <w:abstractNumId w:val="27"/>
  </w:num>
  <w:num w:numId="32">
    <w:abstractNumId w:val="9"/>
  </w:num>
  <w:num w:numId="33">
    <w:abstractNumId w:val="5"/>
  </w:num>
  <w:num w:numId="34">
    <w:abstractNumId w:val="15"/>
  </w:num>
  <w:num w:numId="35">
    <w:abstractNumId w:val="18"/>
  </w:num>
  <w:num w:numId="36">
    <w:abstractNumId w:val="33"/>
  </w:num>
  <w:num w:numId="37">
    <w:abstractNumId w:val="26"/>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4"/>
  </w:num>
  <w:num w:numId="40">
    <w:abstractNumId w:val="42"/>
  </w:num>
  <w:num w:numId="4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5"/>
  </w:num>
  <w:num w:numId="43">
    <w:abstractNumId w:val="53"/>
  </w:num>
  <w:num w:numId="44">
    <w:abstractNumId w:val="34"/>
    <w:lvlOverride w:ilvl="0"/>
    <w:lvlOverride w:ilvl="1">
      <w:startOverride w:val="1"/>
    </w:lvlOverride>
    <w:lvlOverride w:ilvl="2"/>
    <w:lvlOverride w:ilvl="3"/>
    <w:lvlOverride w:ilvl="4"/>
    <w:lvlOverride w:ilvl="5"/>
    <w:lvlOverride w:ilvl="6"/>
    <w:lvlOverride w:ilvl="7"/>
    <w:lvlOverride w:ilvl="8"/>
  </w:num>
  <w:num w:numId="45">
    <w:abstractNumId w:val="50"/>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294F"/>
    <w:rsid w:val="000015D4"/>
    <w:rsid w:val="0000244F"/>
    <w:rsid w:val="00013A27"/>
    <w:rsid w:val="0001401E"/>
    <w:rsid w:val="000172DA"/>
    <w:rsid w:val="0002046F"/>
    <w:rsid w:val="0002095E"/>
    <w:rsid w:val="000210DB"/>
    <w:rsid w:val="000315F5"/>
    <w:rsid w:val="00031714"/>
    <w:rsid w:val="000317DB"/>
    <w:rsid w:val="00032201"/>
    <w:rsid w:val="000343B5"/>
    <w:rsid w:val="000352F3"/>
    <w:rsid w:val="00037223"/>
    <w:rsid w:val="000372D0"/>
    <w:rsid w:val="000372DC"/>
    <w:rsid w:val="000400E8"/>
    <w:rsid w:val="00040B52"/>
    <w:rsid w:val="00040D44"/>
    <w:rsid w:val="000434AD"/>
    <w:rsid w:val="00044314"/>
    <w:rsid w:val="00045250"/>
    <w:rsid w:val="0005271B"/>
    <w:rsid w:val="0005781A"/>
    <w:rsid w:val="000602D9"/>
    <w:rsid w:val="00060F58"/>
    <w:rsid w:val="00061388"/>
    <w:rsid w:val="0006201B"/>
    <w:rsid w:val="00062E35"/>
    <w:rsid w:val="00072F0B"/>
    <w:rsid w:val="00074A3E"/>
    <w:rsid w:val="00075202"/>
    <w:rsid w:val="00075D23"/>
    <w:rsid w:val="00077039"/>
    <w:rsid w:val="000772F3"/>
    <w:rsid w:val="000820CE"/>
    <w:rsid w:val="00085D44"/>
    <w:rsid w:val="00090ECD"/>
    <w:rsid w:val="00092BEF"/>
    <w:rsid w:val="00092F0B"/>
    <w:rsid w:val="000947FE"/>
    <w:rsid w:val="000961CC"/>
    <w:rsid w:val="000A033C"/>
    <w:rsid w:val="000A1BEF"/>
    <w:rsid w:val="000A2E09"/>
    <w:rsid w:val="000A3B44"/>
    <w:rsid w:val="000A4E1D"/>
    <w:rsid w:val="000A6382"/>
    <w:rsid w:val="000A642A"/>
    <w:rsid w:val="000B14D2"/>
    <w:rsid w:val="000B1979"/>
    <w:rsid w:val="000B2C54"/>
    <w:rsid w:val="000B4836"/>
    <w:rsid w:val="000B4ED1"/>
    <w:rsid w:val="000B5284"/>
    <w:rsid w:val="000B601E"/>
    <w:rsid w:val="000C2426"/>
    <w:rsid w:val="000C4CF1"/>
    <w:rsid w:val="000C7B6C"/>
    <w:rsid w:val="000D3D30"/>
    <w:rsid w:val="000D7A38"/>
    <w:rsid w:val="000E016F"/>
    <w:rsid w:val="000E1D68"/>
    <w:rsid w:val="000E45FB"/>
    <w:rsid w:val="000F094C"/>
    <w:rsid w:val="000F6828"/>
    <w:rsid w:val="00103B77"/>
    <w:rsid w:val="00106409"/>
    <w:rsid w:val="00111F98"/>
    <w:rsid w:val="001124CC"/>
    <w:rsid w:val="00113BE2"/>
    <w:rsid w:val="00115CCB"/>
    <w:rsid w:val="001161DB"/>
    <w:rsid w:val="00121564"/>
    <w:rsid w:val="00131592"/>
    <w:rsid w:val="001359C5"/>
    <w:rsid w:val="00136B10"/>
    <w:rsid w:val="00140B52"/>
    <w:rsid w:val="00141D06"/>
    <w:rsid w:val="00142919"/>
    <w:rsid w:val="00146148"/>
    <w:rsid w:val="00151319"/>
    <w:rsid w:val="00151D83"/>
    <w:rsid w:val="00152FBA"/>
    <w:rsid w:val="00153049"/>
    <w:rsid w:val="00153E66"/>
    <w:rsid w:val="0015653D"/>
    <w:rsid w:val="00156619"/>
    <w:rsid w:val="00162423"/>
    <w:rsid w:val="001630F6"/>
    <w:rsid w:val="00163E68"/>
    <w:rsid w:val="001663F7"/>
    <w:rsid w:val="001701A9"/>
    <w:rsid w:val="0017261E"/>
    <w:rsid w:val="00174222"/>
    <w:rsid w:val="00177B5F"/>
    <w:rsid w:val="00181166"/>
    <w:rsid w:val="00182AF9"/>
    <w:rsid w:val="00183BEA"/>
    <w:rsid w:val="001850C2"/>
    <w:rsid w:val="0018631E"/>
    <w:rsid w:val="00187F34"/>
    <w:rsid w:val="00192E4E"/>
    <w:rsid w:val="00195C59"/>
    <w:rsid w:val="00196010"/>
    <w:rsid w:val="001968FE"/>
    <w:rsid w:val="001A24DC"/>
    <w:rsid w:val="001A2850"/>
    <w:rsid w:val="001A3721"/>
    <w:rsid w:val="001A3875"/>
    <w:rsid w:val="001A4CDA"/>
    <w:rsid w:val="001B0BDF"/>
    <w:rsid w:val="001B3F9C"/>
    <w:rsid w:val="001B7058"/>
    <w:rsid w:val="001D20BF"/>
    <w:rsid w:val="001D76A6"/>
    <w:rsid w:val="001E0B89"/>
    <w:rsid w:val="001E1316"/>
    <w:rsid w:val="001E1332"/>
    <w:rsid w:val="001E1BD8"/>
    <w:rsid w:val="001E630B"/>
    <w:rsid w:val="001E6327"/>
    <w:rsid w:val="001F2012"/>
    <w:rsid w:val="001F297F"/>
    <w:rsid w:val="001F43A4"/>
    <w:rsid w:val="001F55D2"/>
    <w:rsid w:val="00202939"/>
    <w:rsid w:val="002033A4"/>
    <w:rsid w:val="00204755"/>
    <w:rsid w:val="002127FB"/>
    <w:rsid w:val="00213579"/>
    <w:rsid w:val="00213FE2"/>
    <w:rsid w:val="002169F7"/>
    <w:rsid w:val="00221AD4"/>
    <w:rsid w:val="00221EFD"/>
    <w:rsid w:val="00223497"/>
    <w:rsid w:val="0022364C"/>
    <w:rsid w:val="00223BD4"/>
    <w:rsid w:val="002242D1"/>
    <w:rsid w:val="00224355"/>
    <w:rsid w:val="0022573F"/>
    <w:rsid w:val="00225874"/>
    <w:rsid w:val="002269AC"/>
    <w:rsid w:val="002300F3"/>
    <w:rsid w:val="00230E0E"/>
    <w:rsid w:val="00235D96"/>
    <w:rsid w:val="002465DE"/>
    <w:rsid w:val="00246A89"/>
    <w:rsid w:val="00250760"/>
    <w:rsid w:val="002538E5"/>
    <w:rsid w:val="002569E9"/>
    <w:rsid w:val="00260451"/>
    <w:rsid w:val="00261276"/>
    <w:rsid w:val="002617FB"/>
    <w:rsid w:val="00263172"/>
    <w:rsid w:val="00264690"/>
    <w:rsid w:val="002650AC"/>
    <w:rsid w:val="002659F5"/>
    <w:rsid w:val="002708E3"/>
    <w:rsid w:val="00271592"/>
    <w:rsid w:val="00272D45"/>
    <w:rsid w:val="0027565A"/>
    <w:rsid w:val="00275F3D"/>
    <w:rsid w:val="002769DA"/>
    <w:rsid w:val="00277F03"/>
    <w:rsid w:val="002804BD"/>
    <w:rsid w:val="00282291"/>
    <w:rsid w:val="00282508"/>
    <w:rsid w:val="00282A68"/>
    <w:rsid w:val="00284739"/>
    <w:rsid w:val="00285BA1"/>
    <w:rsid w:val="00286044"/>
    <w:rsid w:val="002871C8"/>
    <w:rsid w:val="002931D8"/>
    <w:rsid w:val="00294093"/>
    <w:rsid w:val="00296B0C"/>
    <w:rsid w:val="00297648"/>
    <w:rsid w:val="00297F50"/>
    <w:rsid w:val="002A3765"/>
    <w:rsid w:val="002A3AE6"/>
    <w:rsid w:val="002A46A7"/>
    <w:rsid w:val="002A5610"/>
    <w:rsid w:val="002A5DF3"/>
    <w:rsid w:val="002A77BC"/>
    <w:rsid w:val="002B066B"/>
    <w:rsid w:val="002B1AED"/>
    <w:rsid w:val="002B2ADF"/>
    <w:rsid w:val="002B4E4A"/>
    <w:rsid w:val="002B4EFA"/>
    <w:rsid w:val="002C1519"/>
    <w:rsid w:val="002C2560"/>
    <w:rsid w:val="002C2576"/>
    <w:rsid w:val="002C4A2C"/>
    <w:rsid w:val="002C4BAE"/>
    <w:rsid w:val="002D195A"/>
    <w:rsid w:val="002D1E02"/>
    <w:rsid w:val="002D3EB6"/>
    <w:rsid w:val="002D501F"/>
    <w:rsid w:val="002D68E4"/>
    <w:rsid w:val="002D7214"/>
    <w:rsid w:val="002E03A9"/>
    <w:rsid w:val="002E3F60"/>
    <w:rsid w:val="002E5A82"/>
    <w:rsid w:val="002E7458"/>
    <w:rsid w:val="002F1350"/>
    <w:rsid w:val="002F33A2"/>
    <w:rsid w:val="002F3A2D"/>
    <w:rsid w:val="002F7B65"/>
    <w:rsid w:val="002F7BEC"/>
    <w:rsid w:val="003001B8"/>
    <w:rsid w:val="003025CD"/>
    <w:rsid w:val="0030731F"/>
    <w:rsid w:val="00313051"/>
    <w:rsid w:val="00317D14"/>
    <w:rsid w:val="00317D8A"/>
    <w:rsid w:val="003204EB"/>
    <w:rsid w:val="0032067D"/>
    <w:rsid w:val="00322C6B"/>
    <w:rsid w:val="003314BE"/>
    <w:rsid w:val="00332C76"/>
    <w:rsid w:val="00340C77"/>
    <w:rsid w:val="003417D4"/>
    <w:rsid w:val="0034543B"/>
    <w:rsid w:val="00347E15"/>
    <w:rsid w:val="00351675"/>
    <w:rsid w:val="00351EB6"/>
    <w:rsid w:val="00352C7C"/>
    <w:rsid w:val="00354EEC"/>
    <w:rsid w:val="0036353B"/>
    <w:rsid w:val="00363870"/>
    <w:rsid w:val="00364AFE"/>
    <w:rsid w:val="003661F2"/>
    <w:rsid w:val="00371574"/>
    <w:rsid w:val="00371678"/>
    <w:rsid w:val="0037426B"/>
    <w:rsid w:val="00375B2F"/>
    <w:rsid w:val="0037718D"/>
    <w:rsid w:val="003779D2"/>
    <w:rsid w:val="003801A8"/>
    <w:rsid w:val="00385DF9"/>
    <w:rsid w:val="00387FBA"/>
    <w:rsid w:val="00387FEC"/>
    <w:rsid w:val="00390A07"/>
    <w:rsid w:val="0039204C"/>
    <w:rsid w:val="00393F9E"/>
    <w:rsid w:val="003A3254"/>
    <w:rsid w:val="003A3A8E"/>
    <w:rsid w:val="003A4236"/>
    <w:rsid w:val="003A480E"/>
    <w:rsid w:val="003A52AA"/>
    <w:rsid w:val="003A5916"/>
    <w:rsid w:val="003A6E65"/>
    <w:rsid w:val="003A79E2"/>
    <w:rsid w:val="003B1326"/>
    <w:rsid w:val="003B15A1"/>
    <w:rsid w:val="003B2B55"/>
    <w:rsid w:val="003B4336"/>
    <w:rsid w:val="003B52E3"/>
    <w:rsid w:val="003B5980"/>
    <w:rsid w:val="003B5BE6"/>
    <w:rsid w:val="003B5C56"/>
    <w:rsid w:val="003B5D3A"/>
    <w:rsid w:val="003B71AF"/>
    <w:rsid w:val="003C0D4F"/>
    <w:rsid w:val="003C160D"/>
    <w:rsid w:val="003C44C1"/>
    <w:rsid w:val="003C4A6D"/>
    <w:rsid w:val="003D03E1"/>
    <w:rsid w:val="003D3F95"/>
    <w:rsid w:val="003D77BB"/>
    <w:rsid w:val="003D7FB1"/>
    <w:rsid w:val="003E3391"/>
    <w:rsid w:val="003E5D1D"/>
    <w:rsid w:val="003F00E0"/>
    <w:rsid w:val="003F1DFA"/>
    <w:rsid w:val="003F53EE"/>
    <w:rsid w:val="004000BB"/>
    <w:rsid w:val="004064F4"/>
    <w:rsid w:val="00407F73"/>
    <w:rsid w:val="00410C27"/>
    <w:rsid w:val="00411A33"/>
    <w:rsid w:val="00411DD1"/>
    <w:rsid w:val="004161D1"/>
    <w:rsid w:val="00421A4F"/>
    <w:rsid w:val="00422D94"/>
    <w:rsid w:val="004242BF"/>
    <w:rsid w:val="00424B3E"/>
    <w:rsid w:val="00425D21"/>
    <w:rsid w:val="0042787E"/>
    <w:rsid w:val="00430BDB"/>
    <w:rsid w:val="00430EA3"/>
    <w:rsid w:val="004318AE"/>
    <w:rsid w:val="0044001C"/>
    <w:rsid w:val="00440308"/>
    <w:rsid w:val="00443A57"/>
    <w:rsid w:val="00443DC9"/>
    <w:rsid w:val="00444F41"/>
    <w:rsid w:val="004452FD"/>
    <w:rsid w:val="00446B47"/>
    <w:rsid w:val="004537B6"/>
    <w:rsid w:val="00453CF5"/>
    <w:rsid w:val="00453F17"/>
    <w:rsid w:val="00454202"/>
    <w:rsid w:val="004558A4"/>
    <w:rsid w:val="0046080E"/>
    <w:rsid w:val="00460A1A"/>
    <w:rsid w:val="00461660"/>
    <w:rsid w:val="00461A48"/>
    <w:rsid w:val="00461AB3"/>
    <w:rsid w:val="00461C69"/>
    <w:rsid w:val="00464EBB"/>
    <w:rsid w:val="00466141"/>
    <w:rsid w:val="004663B3"/>
    <w:rsid w:val="00471369"/>
    <w:rsid w:val="004729EE"/>
    <w:rsid w:val="0047385C"/>
    <w:rsid w:val="00473D24"/>
    <w:rsid w:val="00476887"/>
    <w:rsid w:val="00477E6A"/>
    <w:rsid w:val="00477F0A"/>
    <w:rsid w:val="004812A6"/>
    <w:rsid w:val="00481FF0"/>
    <w:rsid w:val="00484ABE"/>
    <w:rsid w:val="00485BE4"/>
    <w:rsid w:val="004870B9"/>
    <w:rsid w:val="0049145E"/>
    <w:rsid w:val="00491C25"/>
    <w:rsid w:val="00492FF4"/>
    <w:rsid w:val="00494043"/>
    <w:rsid w:val="00494E6A"/>
    <w:rsid w:val="00497B67"/>
    <w:rsid w:val="004A0E94"/>
    <w:rsid w:val="004A1DBC"/>
    <w:rsid w:val="004A2513"/>
    <w:rsid w:val="004A2A2B"/>
    <w:rsid w:val="004A55F0"/>
    <w:rsid w:val="004B1D8E"/>
    <w:rsid w:val="004B204C"/>
    <w:rsid w:val="004B77D0"/>
    <w:rsid w:val="004C06BC"/>
    <w:rsid w:val="004C2E0F"/>
    <w:rsid w:val="004C619B"/>
    <w:rsid w:val="004C7492"/>
    <w:rsid w:val="004D1A10"/>
    <w:rsid w:val="004D2BE1"/>
    <w:rsid w:val="004D51FE"/>
    <w:rsid w:val="004D5E74"/>
    <w:rsid w:val="004E0243"/>
    <w:rsid w:val="004E0544"/>
    <w:rsid w:val="004E0CB2"/>
    <w:rsid w:val="004E3715"/>
    <w:rsid w:val="004E56D1"/>
    <w:rsid w:val="004E5746"/>
    <w:rsid w:val="004E5B5A"/>
    <w:rsid w:val="004E62DC"/>
    <w:rsid w:val="004E6933"/>
    <w:rsid w:val="004F07F4"/>
    <w:rsid w:val="004F27C9"/>
    <w:rsid w:val="004F3386"/>
    <w:rsid w:val="004F6252"/>
    <w:rsid w:val="005042A7"/>
    <w:rsid w:val="005051B5"/>
    <w:rsid w:val="0050617A"/>
    <w:rsid w:val="00507E01"/>
    <w:rsid w:val="005110DB"/>
    <w:rsid w:val="00514574"/>
    <w:rsid w:val="005159FE"/>
    <w:rsid w:val="00516904"/>
    <w:rsid w:val="00516970"/>
    <w:rsid w:val="00516CEC"/>
    <w:rsid w:val="00517450"/>
    <w:rsid w:val="00517FED"/>
    <w:rsid w:val="00520800"/>
    <w:rsid w:val="005235C3"/>
    <w:rsid w:val="005260C5"/>
    <w:rsid w:val="00527A6E"/>
    <w:rsid w:val="00532755"/>
    <w:rsid w:val="005336CF"/>
    <w:rsid w:val="00533D38"/>
    <w:rsid w:val="00536A35"/>
    <w:rsid w:val="00537ABD"/>
    <w:rsid w:val="00540254"/>
    <w:rsid w:val="005425F7"/>
    <w:rsid w:val="0054528E"/>
    <w:rsid w:val="00546E51"/>
    <w:rsid w:val="00550003"/>
    <w:rsid w:val="0055085D"/>
    <w:rsid w:val="00551C82"/>
    <w:rsid w:val="005528AD"/>
    <w:rsid w:val="005545C8"/>
    <w:rsid w:val="00554C4C"/>
    <w:rsid w:val="00556ACA"/>
    <w:rsid w:val="00556B2C"/>
    <w:rsid w:val="0055756D"/>
    <w:rsid w:val="0056494F"/>
    <w:rsid w:val="005666ED"/>
    <w:rsid w:val="005678C2"/>
    <w:rsid w:val="00570876"/>
    <w:rsid w:val="00571B64"/>
    <w:rsid w:val="005811C2"/>
    <w:rsid w:val="0058290B"/>
    <w:rsid w:val="005837F2"/>
    <w:rsid w:val="00586287"/>
    <w:rsid w:val="00586595"/>
    <w:rsid w:val="00587F13"/>
    <w:rsid w:val="005929A4"/>
    <w:rsid w:val="00594E8E"/>
    <w:rsid w:val="00595CD8"/>
    <w:rsid w:val="005960D2"/>
    <w:rsid w:val="00596C5D"/>
    <w:rsid w:val="005A10C6"/>
    <w:rsid w:val="005B0503"/>
    <w:rsid w:val="005B0A51"/>
    <w:rsid w:val="005B0F4C"/>
    <w:rsid w:val="005B2F58"/>
    <w:rsid w:val="005B3852"/>
    <w:rsid w:val="005B65DA"/>
    <w:rsid w:val="005C25F2"/>
    <w:rsid w:val="005C4410"/>
    <w:rsid w:val="005D10F9"/>
    <w:rsid w:val="005D325D"/>
    <w:rsid w:val="005D5CF2"/>
    <w:rsid w:val="005D6C07"/>
    <w:rsid w:val="005D7050"/>
    <w:rsid w:val="005E27DA"/>
    <w:rsid w:val="005E4972"/>
    <w:rsid w:val="005E56E6"/>
    <w:rsid w:val="005F1D64"/>
    <w:rsid w:val="005F36B0"/>
    <w:rsid w:val="005F6769"/>
    <w:rsid w:val="005F67D8"/>
    <w:rsid w:val="0060056A"/>
    <w:rsid w:val="00602E3F"/>
    <w:rsid w:val="00603F66"/>
    <w:rsid w:val="00604238"/>
    <w:rsid w:val="0060521A"/>
    <w:rsid w:val="00605980"/>
    <w:rsid w:val="00605C2F"/>
    <w:rsid w:val="0060691A"/>
    <w:rsid w:val="00607E73"/>
    <w:rsid w:val="00616166"/>
    <w:rsid w:val="00620B56"/>
    <w:rsid w:val="00631EDE"/>
    <w:rsid w:val="0063294F"/>
    <w:rsid w:val="0063355D"/>
    <w:rsid w:val="006353CA"/>
    <w:rsid w:val="00635414"/>
    <w:rsid w:val="0063573B"/>
    <w:rsid w:val="00637E01"/>
    <w:rsid w:val="00640250"/>
    <w:rsid w:val="00645A30"/>
    <w:rsid w:val="0064640C"/>
    <w:rsid w:val="0064670D"/>
    <w:rsid w:val="006633BC"/>
    <w:rsid w:val="00663EE4"/>
    <w:rsid w:val="00664950"/>
    <w:rsid w:val="00665F0D"/>
    <w:rsid w:val="0066614D"/>
    <w:rsid w:val="006661EC"/>
    <w:rsid w:val="00666D30"/>
    <w:rsid w:val="00673415"/>
    <w:rsid w:val="00673562"/>
    <w:rsid w:val="0067378A"/>
    <w:rsid w:val="00676AE6"/>
    <w:rsid w:val="00676F5F"/>
    <w:rsid w:val="00682B9D"/>
    <w:rsid w:val="00682D82"/>
    <w:rsid w:val="0068508A"/>
    <w:rsid w:val="00687214"/>
    <w:rsid w:val="006878D4"/>
    <w:rsid w:val="00687D1D"/>
    <w:rsid w:val="00690A4F"/>
    <w:rsid w:val="00690C2A"/>
    <w:rsid w:val="00690DB1"/>
    <w:rsid w:val="00692E75"/>
    <w:rsid w:val="00694F53"/>
    <w:rsid w:val="0069532D"/>
    <w:rsid w:val="00697AFB"/>
    <w:rsid w:val="00697BFE"/>
    <w:rsid w:val="006A1A7F"/>
    <w:rsid w:val="006A1F0C"/>
    <w:rsid w:val="006A3794"/>
    <w:rsid w:val="006A600D"/>
    <w:rsid w:val="006A622E"/>
    <w:rsid w:val="006A7B98"/>
    <w:rsid w:val="006B120B"/>
    <w:rsid w:val="006B3363"/>
    <w:rsid w:val="006B4495"/>
    <w:rsid w:val="006B5565"/>
    <w:rsid w:val="006B7382"/>
    <w:rsid w:val="006B7502"/>
    <w:rsid w:val="006C001A"/>
    <w:rsid w:val="006C1137"/>
    <w:rsid w:val="006C19E5"/>
    <w:rsid w:val="006C2101"/>
    <w:rsid w:val="006C3B43"/>
    <w:rsid w:val="006C6CFF"/>
    <w:rsid w:val="006D007D"/>
    <w:rsid w:val="006D2002"/>
    <w:rsid w:val="006D4C35"/>
    <w:rsid w:val="006E2B65"/>
    <w:rsid w:val="006E4208"/>
    <w:rsid w:val="006E5CA1"/>
    <w:rsid w:val="006E5D04"/>
    <w:rsid w:val="006E689A"/>
    <w:rsid w:val="006E6FE2"/>
    <w:rsid w:val="006F368D"/>
    <w:rsid w:val="006F5BAC"/>
    <w:rsid w:val="006F5BAD"/>
    <w:rsid w:val="006F62CB"/>
    <w:rsid w:val="006F7935"/>
    <w:rsid w:val="00700308"/>
    <w:rsid w:val="0070132B"/>
    <w:rsid w:val="0070355C"/>
    <w:rsid w:val="007063A2"/>
    <w:rsid w:val="007067E1"/>
    <w:rsid w:val="00712B84"/>
    <w:rsid w:val="00712C29"/>
    <w:rsid w:val="0071571A"/>
    <w:rsid w:val="0071775C"/>
    <w:rsid w:val="00720BB1"/>
    <w:rsid w:val="00721551"/>
    <w:rsid w:val="00725E93"/>
    <w:rsid w:val="00727395"/>
    <w:rsid w:val="007338E7"/>
    <w:rsid w:val="00733B35"/>
    <w:rsid w:val="00734BDD"/>
    <w:rsid w:val="00743C52"/>
    <w:rsid w:val="00747B03"/>
    <w:rsid w:val="00750D5D"/>
    <w:rsid w:val="00751BBA"/>
    <w:rsid w:val="00752536"/>
    <w:rsid w:val="00754374"/>
    <w:rsid w:val="0075669B"/>
    <w:rsid w:val="007603C8"/>
    <w:rsid w:val="0076580A"/>
    <w:rsid w:val="00765A6D"/>
    <w:rsid w:val="00765C69"/>
    <w:rsid w:val="0076637A"/>
    <w:rsid w:val="00766C6A"/>
    <w:rsid w:val="00767BBD"/>
    <w:rsid w:val="00774FAF"/>
    <w:rsid w:val="00775597"/>
    <w:rsid w:val="00776023"/>
    <w:rsid w:val="00776C33"/>
    <w:rsid w:val="00777E92"/>
    <w:rsid w:val="0078152D"/>
    <w:rsid w:val="007827B3"/>
    <w:rsid w:val="0078449B"/>
    <w:rsid w:val="00785029"/>
    <w:rsid w:val="00785373"/>
    <w:rsid w:val="007907C6"/>
    <w:rsid w:val="007909C3"/>
    <w:rsid w:val="00791274"/>
    <w:rsid w:val="00792BCD"/>
    <w:rsid w:val="00795DAE"/>
    <w:rsid w:val="00796901"/>
    <w:rsid w:val="007A00CB"/>
    <w:rsid w:val="007A3228"/>
    <w:rsid w:val="007A459B"/>
    <w:rsid w:val="007A60EF"/>
    <w:rsid w:val="007A7C83"/>
    <w:rsid w:val="007B0FF6"/>
    <w:rsid w:val="007B11B4"/>
    <w:rsid w:val="007B1AE7"/>
    <w:rsid w:val="007B51E6"/>
    <w:rsid w:val="007B77D2"/>
    <w:rsid w:val="007C01BD"/>
    <w:rsid w:val="007C089B"/>
    <w:rsid w:val="007C3CFC"/>
    <w:rsid w:val="007C4C0D"/>
    <w:rsid w:val="007C5573"/>
    <w:rsid w:val="007C6088"/>
    <w:rsid w:val="007C7777"/>
    <w:rsid w:val="007D05B8"/>
    <w:rsid w:val="007D2251"/>
    <w:rsid w:val="007D3491"/>
    <w:rsid w:val="007D5B56"/>
    <w:rsid w:val="007D712B"/>
    <w:rsid w:val="007D74AE"/>
    <w:rsid w:val="007D7A54"/>
    <w:rsid w:val="007E08A0"/>
    <w:rsid w:val="007E09E3"/>
    <w:rsid w:val="007E1195"/>
    <w:rsid w:val="007E3AB5"/>
    <w:rsid w:val="007E3FE8"/>
    <w:rsid w:val="007E514D"/>
    <w:rsid w:val="007E52EF"/>
    <w:rsid w:val="007E74E5"/>
    <w:rsid w:val="007F2CC3"/>
    <w:rsid w:val="007F493D"/>
    <w:rsid w:val="007F5675"/>
    <w:rsid w:val="007F5EFA"/>
    <w:rsid w:val="007F72EF"/>
    <w:rsid w:val="00801B88"/>
    <w:rsid w:val="008022E2"/>
    <w:rsid w:val="00803E3D"/>
    <w:rsid w:val="008055DE"/>
    <w:rsid w:val="00807121"/>
    <w:rsid w:val="00807729"/>
    <w:rsid w:val="008079F3"/>
    <w:rsid w:val="00810911"/>
    <w:rsid w:val="0081232B"/>
    <w:rsid w:val="008136AF"/>
    <w:rsid w:val="00822D4C"/>
    <w:rsid w:val="008234E7"/>
    <w:rsid w:val="00825FA0"/>
    <w:rsid w:val="00826E09"/>
    <w:rsid w:val="00831305"/>
    <w:rsid w:val="00832AEF"/>
    <w:rsid w:val="00832D2F"/>
    <w:rsid w:val="008352B1"/>
    <w:rsid w:val="00836A4E"/>
    <w:rsid w:val="00840278"/>
    <w:rsid w:val="00841979"/>
    <w:rsid w:val="008424B5"/>
    <w:rsid w:val="008426C5"/>
    <w:rsid w:val="0084324D"/>
    <w:rsid w:val="0084565C"/>
    <w:rsid w:val="008516BE"/>
    <w:rsid w:val="00856BE0"/>
    <w:rsid w:val="00857EAB"/>
    <w:rsid w:val="00863E2F"/>
    <w:rsid w:val="008646D2"/>
    <w:rsid w:val="008656D1"/>
    <w:rsid w:val="0086577A"/>
    <w:rsid w:val="008667B3"/>
    <w:rsid w:val="00867870"/>
    <w:rsid w:val="008700EE"/>
    <w:rsid w:val="00876AE1"/>
    <w:rsid w:val="00876BC6"/>
    <w:rsid w:val="00883C50"/>
    <w:rsid w:val="008850CB"/>
    <w:rsid w:val="00886540"/>
    <w:rsid w:val="00886AA4"/>
    <w:rsid w:val="00892765"/>
    <w:rsid w:val="00894854"/>
    <w:rsid w:val="00896C96"/>
    <w:rsid w:val="008A00A4"/>
    <w:rsid w:val="008A06C6"/>
    <w:rsid w:val="008A0C85"/>
    <w:rsid w:val="008A50DF"/>
    <w:rsid w:val="008B0084"/>
    <w:rsid w:val="008B4F9E"/>
    <w:rsid w:val="008B68BF"/>
    <w:rsid w:val="008B69B5"/>
    <w:rsid w:val="008C2D49"/>
    <w:rsid w:val="008C48B3"/>
    <w:rsid w:val="008D0750"/>
    <w:rsid w:val="008D07E6"/>
    <w:rsid w:val="008D1337"/>
    <w:rsid w:val="008D3ECB"/>
    <w:rsid w:val="008E0257"/>
    <w:rsid w:val="008E0B2C"/>
    <w:rsid w:val="008E4C75"/>
    <w:rsid w:val="008E5934"/>
    <w:rsid w:val="008E78F8"/>
    <w:rsid w:val="008F245E"/>
    <w:rsid w:val="008F3FD6"/>
    <w:rsid w:val="008F5760"/>
    <w:rsid w:val="008F7327"/>
    <w:rsid w:val="009003E6"/>
    <w:rsid w:val="009013BE"/>
    <w:rsid w:val="0090459C"/>
    <w:rsid w:val="00905C65"/>
    <w:rsid w:val="009062C7"/>
    <w:rsid w:val="00910868"/>
    <w:rsid w:val="0091256D"/>
    <w:rsid w:val="00912636"/>
    <w:rsid w:val="00913BDD"/>
    <w:rsid w:val="00916F72"/>
    <w:rsid w:val="00923878"/>
    <w:rsid w:val="0092530F"/>
    <w:rsid w:val="009269C4"/>
    <w:rsid w:val="00926A7C"/>
    <w:rsid w:val="00927874"/>
    <w:rsid w:val="009303D1"/>
    <w:rsid w:val="009325E7"/>
    <w:rsid w:val="00934E0E"/>
    <w:rsid w:val="0093637B"/>
    <w:rsid w:val="009374AC"/>
    <w:rsid w:val="009401E8"/>
    <w:rsid w:val="009402FF"/>
    <w:rsid w:val="00940940"/>
    <w:rsid w:val="00943826"/>
    <w:rsid w:val="009440EC"/>
    <w:rsid w:val="00944404"/>
    <w:rsid w:val="0094541A"/>
    <w:rsid w:val="009456D4"/>
    <w:rsid w:val="009458A2"/>
    <w:rsid w:val="00945F7C"/>
    <w:rsid w:val="0096130D"/>
    <w:rsid w:val="00965F22"/>
    <w:rsid w:val="00965F86"/>
    <w:rsid w:val="00966C9D"/>
    <w:rsid w:val="00967B38"/>
    <w:rsid w:val="00970E44"/>
    <w:rsid w:val="009718D3"/>
    <w:rsid w:val="009743C9"/>
    <w:rsid w:val="00974E8F"/>
    <w:rsid w:val="00975E2B"/>
    <w:rsid w:val="00976BF4"/>
    <w:rsid w:val="00981AD7"/>
    <w:rsid w:val="00984059"/>
    <w:rsid w:val="00984333"/>
    <w:rsid w:val="009855A8"/>
    <w:rsid w:val="0099289B"/>
    <w:rsid w:val="00993C49"/>
    <w:rsid w:val="0099541E"/>
    <w:rsid w:val="00996C20"/>
    <w:rsid w:val="00997473"/>
    <w:rsid w:val="009978DF"/>
    <w:rsid w:val="00997978"/>
    <w:rsid w:val="009A0F2A"/>
    <w:rsid w:val="009A22DC"/>
    <w:rsid w:val="009A3F84"/>
    <w:rsid w:val="009A7C50"/>
    <w:rsid w:val="009B246E"/>
    <w:rsid w:val="009B2B61"/>
    <w:rsid w:val="009B3CE6"/>
    <w:rsid w:val="009B61F0"/>
    <w:rsid w:val="009C262B"/>
    <w:rsid w:val="009C2B62"/>
    <w:rsid w:val="009C3452"/>
    <w:rsid w:val="009C3454"/>
    <w:rsid w:val="009D2025"/>
    <w:rsid w:val="009D5254"/>
    <w:rsid w:val="009D6BDB"/>
    <w:rsid w:val="009E1D6F"/>
    <w:rsid w:val="009E2E0D"/>
    <w:rsid w:val="009E72FF"/>
    <w:rsid w:val="009F0505"/>
    <w:rsid w:val="009F1575"/>
    <w:rsid w:val="009F1985"/>
    <w:rsid w:val="009F219A"/>
    <w:rsid w:val="009F756E"/>
    <w:rsid w:val="00A00E12"/>
    <w:rsid w:val="00A01048"/>
    <w:rsid w:val="00A010F6"/>
    <w:rsid w:val="00A021A8"/>
    <w:rsid w:val="00A05095"/>
    <w:rsid w:val="00A10BCF"/>
    <w:rsid w:val="00A13B2A"/>
    <w:rsid w:val="00A14DB3"/>
    <w:rsid w:val="00A14E63"/>
    <w:rsid w:val="00A15896"/>
    <w:rsid w:val="00A15EE8"/>
    <w:rsid w:val="00A202BB"/>
    <w:rsid w:val="00A25D6B"/>
    <w:rsid w:val="00A27D9B"/>
    <w:rsid w:val="00A3187D"/>
    <w:rsid w:val="00A31DF7"/>
    <w:rsid w:val="00A331C4"/>
    <w:rsid w:val="00A33E88"/>
    <w:rsid w:val="00A347C1"/>
    <w:rsid w:val="00A35156"/>
    <w:rsid w:val="00A35ECC"/>
    <w:rsid w:val="00A37241"/>
    <w:rsid w:val="00A37532"/>
    <w:rsid w:val="00A37CA6"/>
    <w:rsid w:val="00A40FAD"/>
    <w:rsid w:val="00A41767"/>
    <w:rsid w:val="00A4218C"/>
    <w:rsid w:val="00A424F9"/>
    <w:rsid w:val="00A44641"/>
    <w:rsid w:val="00A47B58"/>
    <w:rsid w:val="00A50D23"/>
    <w:rsid w:val="00A510A1"/>
    <w:rsid w:val="00A51F88"/>
    <w:rsid w:val="00A52FEF"/>
    <w:rsid w:val="00A55E4B"/>
    <w:rsid w:val="00A5681A"/>
    <w:rsid w:val="00A57202"/>
    <w:rsid w:val="00A57BF8"/>
    <w:rsid w:val="00A57DB9"/>
    <w:rsid w:val="00A60181"/>
    <w:rsid w:val="00A64974"/>
    <w:rsid w:val="00A76311"/>
    <w:rsid w:val="00A82802"/>
    <w:rsid w:val="00A82A38"/>
    <w:rsid w:val="00A8455B"/>
    <w:rsid w:val="00A85ECE"/>
    <w:rsid w:val="00A91F76"/>
    <w:rsid w:val="00A9319C"/>
    <w:rsid w:val="00A93224"/>
    <w:rsid w:val="00A93F9D"/>
    <w:rsid w:val="00A94297"/>
    <w:rsid w:val="00A96991"/>
    <w:rsid w:val="00AA0144"/>
    <w:rsid w:val="00AA1F8C"/>
    <w:rsid w:val="00AA38E0"/>
    <w:rsid w:val="00AA7A78"/>
    <w:rsid w:val="00AB275A"/>
    <w:rsid w:val="00AB35DE"/>
    <w:rsid w:val="00AB3863"/>
    <w:rsid w:val="00AB798D"/>
    <w:rsid w:val="00AC0FA9"/>
    <w:rsid w:val="00AC180A"/>
    <w:rsid w:val="00AC540A"/>
    <w:rsid w:val="00AD0BC1"/>
    <w:rsid w:val="00AD1FA4"/>
    <w:rsid w:val="00AD4337"/>
    <w:rsid w:val="00AD5147"/>
    <w:rsid w:val="00AD713F"/>
    <w:rsid w:val="00AD758D"/>
    <w:rsid w:val="00AD7CEE"/>
    <w:rsid w:val="00AD7F49"/>
    <w:rsid w:val="00AE03F2"/>
    <w:rsid w:val="00AE29DE"/>
    <w:rsid w:val="00AE3A5A"/>
    <w:rsid w:val="00AE4FE6"/>
    <w:rsid w:val="00AF0088"/>
    <w:rsid w:val="00AF430A"/>
    <w:rsid w:val="00B100EE"/>
    <w:rsid w:val="00B1018E"/>
    <w:rsid w:val="00B12918"/>
    <w:rsid w:val="00B1631C"/>
    <w:rsid w:val="00B2163E"/>
    <w:rsid w:val="00B21D92"/>
    <w:rsid w:val="00B2321D"/>
    <w:rsid w:val="00B2675B"/>
    <w:rsid w:val="00B27534"/>
    <w:rsid w:val="00B30AB2"/>
    <w:rsid w:val="00B327CE"/>
    <w:rsid w:val="00B3286C"/>
    <w:rsid w:val="00B36138"/>
    <w:rsid w:val="00B40256"/>
    <w:rsid w:val="00B40285"/>
    <w:rsid w:val="00B44E94"/>
    <w:rsid w:val="00B53AFF"/>
    <w:rsid w:val="00B54058"/>
    <w:rsid w:val="00B5666A"/>
    <w:rsid w:val="00B57797"/>
    <w:rsid w:val="00B67D6C"/>
    <w:rsid w:val="00B72D51"/>
    <w:rsid w:val="00B745C8"/>
    <w:rsid w:val="00B74879"/>
    <w:rsid w:val="00B76A68"/>
    <w:rsid w:val="00B80DAA"/>
    <w:rsid w:val="00B81033"/>
    <w:rsid w:val="00B82BFD"/>
    <w:rsid w:val="00B82EF8"/>
    <w:rsid w:val="00B82F5C"/>
    <w:rsid w:val="00B84E48"/>
    <w:rsid w:val="00B92894"/>
    <w:rsid w:val="00B95BDC"/>
    <w:rsid w:val="00B96BE1"/>
    <w:rsid w:val="00BA3176"/>
    <w:rsid w:val="00BA544E"/>
    <w:rsid w:val="00BA6910"/>
    <w:rsid w:val="00BB0F16"/>
    <w:rsid w:val="00BB1908"/>
    <w:rsid w:val="00BC07EC"/>
    <w:rsid w:val="00BC0F9D"/>
    <w:rsid w:val="00BC1561"/>
    <w:rsid w:val="00BC16DE"/>
    <w:rsid w:val="00BC3EF4"/>
    <w:rsid w:val="00BC3FBA"/>
    <w:rsid w:val="00BC6091"/>
    <w:rsid w:val="00BC6895"/>
    <w:rsid w:val="00BD1FC1"/>
    <w:rsid w:val="00BD712F"/>
    <w:rsid w:val="00BE0E49"/>
    <w:rsid w:val="00BE18B7"/>
    <w:rsid w:val="00BE448C"/>
    <w:rsid w:val="00BE59D7"/>
    <w:rsid w:val="00BE70F6"/>
    <w:rsid w:val="00BE71B1"/>
    <w:rsid w:val="00BE74A1"/>
    <w:rsid w:val="00BE7A6C"/>
    <w:rsid w:val="00BF3F0F"/>
    <w:rsid w:val="00BF4761"/>
    <w:rsid w:val="00BF5C17"/>
    <w:rsid w:val="00BF6175"/>
    <w:rsid w:val="00C02B75"/>
    <w:rsid w:val="00C03168"/>
    <w:rsid w:val="00C05DB3"/>
    <w:rsid w:val="00C07C71"/>
    <w:rsid w:val="00C12C9F"/>
    <w:rsid w:val="00C156FC"/>
    <w:rsid w:val="00C21487"/>
    <w:rsid w:val="00C25102"/>
    <w:rsid w:val="00C271E6"/>
    <w:rsid w:val="00C31070"/>
    <w:rsid w:val="00C310AA"/>
    <w:rsid w:val="00C331BE"/>
    <w:rsid w:val="00C33690"/>
    <w:rsid w:val="00C339B4"/>
    <w:rsid w:val="00C36FC7"/>
    <w:rsid w:val="00C41533"/>
    <w:rsid w:val="00C41921"/>
    <w:rsid w:val="00C42503"/>
    <w:rsid w:val="00C436D2"/>
    <w:rsid w:val="00C466C0"/>
    <w:rsid w:val="00C4783E"/>
    <w:rsid w:val="00C47CE3"/>
    <w:rsid w:val="00C50150"/>
    <w:rsid w:val="00C50D51"/>
    <w:rsid w:val="00C51A98"/>
    <w:rsid w:val="00C535AB"/>
    <w:rsid w:val="00C57F05"/>
    <w:rsid w:val="00C619F4"/>
    <w:rsid w:val="00C63849"/>
    <w:rsid w:val="00C66970"/>
    <w:rsid w:val="00C678C4"/>
    <w:rsid w:val="00C70206"/>
    <w:rsid w:val="00C73455"/>
    <w:rsid w:val="00C740B7"/>
    <w:rsid w:val="00C746AF"/>
    <w:rsid w:val="00C75587"/>
    <w:rsid w:val="00C800DC"/>
    <w:rsid w:val="00C828DA"/>
    <w:rsid w:val="00C82A8C"/>
    <w:rsid w:val="00C82FC4"/>
    <w:rsid w:val="00C83D72"/>
    <w:rsid w:val="00C855D1"/>
    <w:rsid w:val="00C86520"/>
    <w:rsid w:val="00C8716D"/>
    <w:rsid w:val="00C92337"/>
    <w:rsid w:val="00C93ED5"/>
    <w:rsid w:val="00C94038"/>
    <w:rsid w:val="00C95C8C"/>
    <w:rsid w:val="00CA064F"/>
    <w:rsid w:val="00CA07F7"/>
    <w:rsid w:val="00CA14CB"/>
    <w:rsid w:val="00CA1A27"/>
    <w:rsid w:val="00CA1E2F"/>
    <w:rsid w:val="00CA5A3A"/>
    <w:rsid w:val="00CB0C47"/>
    <w:rsid w:val="00CB1834"/>
    <w:rsid w:val="00CB2D9F"/>
    <w:rsid w:val="00CB5F23"/>
    <w:rsid w:val="00CB7010"/>
    <w:rsid w:val="00CB78A5"/>
    <w:rsid w:val="00CC41AC"/>
    <w:rsid w:val="00CD0AD3"/>
    <w:rsid w:val="00CD1257"/>
    <w:rsid w:val="00CD494B"/>
    <w:rsid w:val="00CD5D18"/>
    <w:rsid w:val="00CE11DE"/>
    <w:rsid w:val="00CE2869"/>
    <w:rsid w:val="00CE332E"/>
    <w:rsid w:val="00CE57D2"/>
    <w:rsid w:val="00CE6315"/>
    <w:rsid w:val="00CE6D24"/>
    <w:rsid w:val="00CF0285"/>
    <w:rsid w:val="00D00B3F"/>
    <w:rsid w:val="00D019D0"/>
    <w:rsid w:val="00D02142"/>
    <w:rsid w:val="00D02A53"/>
    <w:rsid w:val="00D03671"/>
    <w:rsid w:val="00D04FB0"/>
    <w:rsid w:val="00D0599E"/>
    <w:rsid w:val="00D05D52"/>
    <w:rsid w:val="00D1078B"/>
    <w:rsid w:val="00D1082C"/>
    <w:rsid w:val="00D11BAB"/>
    <w:rsid w:val="00D12702"/>
    <w:rsid w:val="00D1648B"/>
    <w:rsid w:val="00D16AC8"/>
    <w:rsid w:val="00D1746E"/>
    <w:rsid w:val="00D17489"/>
    <w:rsid w:val="00D175A4"/>
    <w:rsid w:val="00D21AA3"/>
    <w:rsid w:val="00D22395"/>
    <w:rsid w:val="00D273EE"/>
    <w:rsid w:val="00D33DC3"/>
    <w:rsid w:val="00D3528D"/>
    <w:rsid w:val="00D35B11"/>
    <w:rsid w:val="00D369E6"/>
    <w:rsid w:val="00D40A46"/>
    <w:rsid w:val="00D437BE"/>
    <w:rsid w:val="00D44E08"/>
    <w:rsid w:val="00D45ABC"/>
    <w:rsid w:val="00D5362D"/>
    <w:rsid w:val="00D57674"/>
    <w:rsid w:val="00D57C57"/>
    <w:rsid w:val="00D61F4C"/>
    <w:rsid w:val="00D64732"/>
    <w:rsid w:val="00D652E1"/>
    <w:rsid w:val="00D6669C"/>
    <w:rsid w:val="00D70538"/>
    <w:rsid w:val="00D74AAD"/>
    <w:rsid w:val="00D7584F"/>
    <w:rsid w:val="00D8482B"/>
    <w:rsid w:val="00D90912"/>
    <w:rsid w:val="00D96CC8"/>
    <w:rsid w:val="00D97F2F"/>
    <w:rsid w:val="00DA11E2"/>
    <w:rsid w:val="00DA2333"/>
    <w:rsid w:val="00DA25C5"/>
    <w:rsid w:val="00DA3573"/>
    <w:rsid w:val="00DA3941"/>
    <w:rsid w:val="00DA79A4"/>
    <w:rsid w:val="00DB44C2"/>
    <w:rsid w:val="00DB551A"/>
    <w:rsid w:val="00DB59F0"/>
    <w:rsid w:val="00DB6B69"/>
    <w:rsid w:val="00DC1405"/>
    <w:rsid w:val="00DC1D83"/>
    <w:rsid w:val="00DC252A"/>
    <w:rsid w:val="00DC4AAF"/>
    <w:rsid w:val="00DC6AB5"/>
    <w:rsid w:val="00DD3A39"/>
    <w:rsid w:val="00DD643C"/>
    <w:rsid w:val="00DD76BA"/>
    <w:rsid w:val="00DE12FF"/>
    <w:rsid w:val="00DE463D"/>
    <w:rsid w:val="00DE50CD"/>
    <w:rsid w:val="00DE5259"/>
    <w:rsid w:val="00DF177E"/>
    <w:rsid w:val="00DF367B"/>
    <w:rsid w:val="00DF6303"/>
    <w:rsid w:val="00E075F0"/>
    <w:rsid w:val="00E109E6"/>
    <w:rsid w:val="00E10D4D"/>
    <w:rsid w:val="00E127F3"/>
    <w:rsid w:val="00E14FA1"/>
    <w:rsid w:val="00E1630A"/>
    <w:rsid w:val="00E22218"/>
    <w:rsid w:val="00E239DC"/>
    <w:rsid w:val="00E249BD"/>
    <w:rsid w:val="00E24BA3"/>
    <w:rsid w:val="00E2614C"/>
    <w:rsid w:val="00E271EC"/>
    <w:rsid w:val="00E368A6"/>
    <w:rsid w:val="00E41054"/>
    <w:rsid w:val="00E46407"/>
    <w:rsid w:val="00E47F24"/>
    <w:rsid w:val="00E505D0"/>
    <w:rsid w:val="00E5330C"/>
    <w:rsid w:val="00E53B94"/>
    <w:rsid w:val="00E5435C"/>
    <w:rsid w:val="00E54C4B"/>
    <w:rsid w:val="00E5506F"/>
    <w:rsid w:val="00E5636D"/>
    <w:rsid w:val="00E57962"/>
    <w:rsid w:val="00E61AE6"/>
    <w:rsid w:val="00E673FD"/>
    <w:rsid w:val="00E705DC"/>
    <w:rsid w:val="00E72A65"/>
    <w:rsid w:val="00E74457"/>
    <w:rsid w:val="00E809C7"/>
    <w:rsid w:val="00E84964"/>
    <w:rsid w:val="00E87556"/>
    <w:rsid w:val="00E91073"/>
    <w:rsid w:val="00E92030"/>
    <w:rsid w:val="00E94397"/>
    <w:rsid w:val="00E96197"/>
    <w:rsid w:val="00E976B3"/>
    <w:rsid w:val="00EA17A4"/>
    <w:rsid w:val="00EA4F17"/>
    <w:rsid w:val="00EA7617"/>
    <w:rsid w:val="00EA7EFC"/>
    <w:rsid w:val="00EB0BBB"/>
    <w:rsid w:val="00EB37B3"/>
    <w:rsid w:val="00EB4014"/>
    <w:rsid w:val="00EB5720"/>
    <w:rsid w:val="00EB79DE"/>
    <w:rsid w:val="00EC1370"/>
    <w:rsid w:val="00EC6A64"/>
    <w:rsid w:val="00EC7E83"/>
    <w:rsid w:val="00ED1DCE"/>
    <w:rsid w:val="00ED2461"/>
    <w:rsid w:val="00ED281C"/>
    <w:rsid w:val="00EE2017"/>
    <w:rsid w:val="00EE5228"/>
    <w:rsid w:val="00EE5AD5"/>
    <w:rsid w:val="00EF53FB"/>
    <w:rsid w:val="00F04EB5"/>
    <w:rsid w:val="00F0545F"/>
    <w:rsid w:val="00F06275"/>
    <w:rsid w:val="00F133D7"/>
    <w:rsid w:val="00F15E1B"/>
    <w:rsid w:val="00F1796D"/>
    <w:rsid w:val="00F20A5A"/>
    <w:rsid w:val="00F224E5"/>
    <w:rsid w:val="00F232F5"/>
    <w:rsid w:val="00F248F2"/>
    <w:rsid w:val="00F266C5"/>
    <w:rsid w:val="00F30015"/>
    <w:rsid w:val="00F30B5B"/>
    <w:rsid w:val="00F31E45"/>
    <w:rsid w:val="00F32F7D"/>
    <w:rsid w:val="00F33289"/>
    <w:rsid w:val="00F35E5B"/>
    <w:rsid w:val="00F3644A"/>
    <w:rsid w:val="00F36C86"/>
    <w:rsid w:val="00F374FE"/>
    <w:rsid w:val="00F3799C"/>
    <w:rsid w:val="00F408E5"/>
    <w:rsid w:val="00F4204D"/>
    <w:rsid w:val="00F4426C"/>
    <w:rsid w:val="00F44AA1"/>
    <w:rsid w:val="00F4528A"/>
    <w:rsid w:val="00F46A9A"/>
    <w:rsid w:val="00F51364"/>
    <w:rsid w:val="00F5393F"/>
    <w:rsid w:val="00F541C8"/>
    <w:rsid w:val="00F56B43"/>
    <w:rsid w:val="00F576A5"/>
    <w:rsid w:val="00F6073B"/>
    <w:rsid w:val="00F61D7A"/>
    <w:rsid w:val="00F62605"/>
    <w:rsid w:val="00F62AEA"/>
    <w:rsid w:val="00F6600A"/>
    <w:rsid w:val="00F672A1"/>
    <w:rsid w:val="00F70540"/>
    <w:rsid w:val="00F7101D"/>
    <w:rsid w:val="00F73FEA"/>
    <w:rsid w:val="00F74117"/>
    <w:rsid w:val="00F76082"/>
    <w:rsid w:val="00F76353"/>
    <w:rsid w:val="00F801D4"/>
    <w:rsid w:val="00F83D55"/>
    <w:rsid w:val="00F84FB5"/>
    <w:rsid w:val="00F87615"/>
    <w:rsid w:val="00F927C3"/>
    <w:rsid w:val="00F94ABD"/>
    <w:rsid w:val="00FA04AD"/>
    <w:rsid w:val="00FA0ACF"/>
    <w:rsid w:val="00FA11F7"/>
    <w:rsid w:val="00FA7050"/>
    <w:rsid w:val="00FB09C9"/>
    <w:rsid w:val="00FB4F93"/>
    <w:rsid w:val="00FB7960"/>
    <w:rsid w:val="00FC306A"/>
    <w:rsid w:val="00FC47E6"/>
    <w:rsid w:val="00FE04E5"/>
    <w:rsid w:val="00FE1A00"/>
    <w:rsid w:val="00FE28E1"/>
    <w:rsid w:val="00FF0F76"/>
    <w:rsid w:val="00FF1B01"/>
    <w:rsid w:val="00FF2698"/>
    <w:rsid w:val="00FF40AF"/>
    <w:rsid w:val="00FF5741"/>
    <w:rsid w:val="00FF6049"/>
    <w:rsid w:val="00FF612D"/>
    <w:rsid w:val="00FF6246"/>
    <w:rsid w:val="00FF6A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pPr>
        <w:ind w:firstLine="709"/>
        <w:jc w:val="both"/>
      </w:pPr>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uiPriority="0"/>
    <w:lsdException w:name="footer" w:uiPriority="0"/>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uiPriority="0"/>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6">
    <w:name w:val="Normal"/>
    <w:next w:val="23"/>
    <w:qFormat/>
    <w:rsid w:val="000B2C54"/>
  </w:style>
  <w:style w:type="paragraph" w:styleId="13">
    <w:name w:val="heading 1"/>
    <w:aliases w:val="Document Header1,H1,Введение...,Б1,Heading 1iz,Б11,Заголовок параграфа (1.),Headi...,Заголовок 1 Знак Знак Знак Знак Знак Знак Знак Знак Знак Знак Знак Знак Знак Знак Знак Знак Знак Знак Знак Знак Знак Знак Знак Знак Знак Знак,H1 Знак,раздел"/>
    <w:basedOn w:val="a6"/>
    <w:next w:val="a6"/>
    <w:link w:val="15"/>
    <w:qFormat/>
    <w:rsid w:val="0063294F"/>
    <w:pPr>
      <w:keepNext/>
      <w:numPr>
        <w:numId w:val="6"/>
      </w:numPr>
      <w:jc w:val="right"/>
      <w:outlineLvl w:val="0"/>
    </w:pPr>
    <w:rPr>
      <w:rFonts w:eastAsia="Times New Roman"/>
      <w:iCs/>
      <w:szCs w:val="24"/>
    </w:rPr>
  </w:style>
  <w:style w:type="paragraph" w:styleId="20">
    <w:name w:val="heading 2"/>
    <w:aliases w:val="H2,2,h2,Б2,RTC,iz2,H2 Знак,Заголовок 21,Numbered text 3,HD2,Heading 2 Hidden,Раздел Знак,Level 2 Topic Heading,H21,Major,CHS,H2-Heading 2,l2,Header2,22,heading2,list2,A,A.B.C.,list 2,Heading2,Heading Indent No L2,H,Gliederung2,H22"/>
    <w:basedOn w:val="a6"/>
    <w:next w:val="a6"/>
    <w:link w:val="24"/>
    <w:uiPriority w:val="99"/>
    <w:qFormat/>
    <w:rsid w:val="0063294F"/>
    <w:pPr>
      <w:keepNext/>
      <w:numPr>
        <w:ilvl w:val="1"/>
        <w:numId w:val="6"/>
      </w:numPr>
      <w:spacing w:before="240" w:after="60"/>
      <w:outlineLvl w:val="1"/>
    </w:pPr>
    <w:rPr>
      <w:rFonts w:ascii="Arial" w:eastAsia="Times New Roman" w:hAnsi="Arial" w:cs="Arial"/>
      <w:b/>
      <w:bCs/>
      <w:i/>
      <w:iCs/>
      <w:sz w:val="28"/>
      <w:szCs w:val="28"/>
    </w:rPr>
  </w:style>
  <w:style w:type="paragraph" w:styleId="31">
    <w:name w:val="heading 3"/>
    <w:aliases w:val="H3"/>
    <w:basedOn w:val="a6"/>
    <w:next w:val="a6"/>
    <w:link w:val="35"/>
    <w:uiPriority w:val="99"/>
    <w:qFormat/>
    <w:rsid w:val="0063294F"/>
    <w:pPr>
      <w:keepNext/>
      <w:numPr>
        <w:ilvl w:val="2"/>
        <w:numId w:val="7"/>
      </w:numPr>
      <w:spacing w:before="240" w:after="60"/>
      <w:outlineLvl w:val="2"/>
    </w:pPr>
    <w:rPr>
      <w:rFonts w:ascii="Cambria" w:eastAsia="Times New Roman" w:hAnsi="Cambria"/>
      <w:b/>
      <w:bCs/>
      <w:sz w:val="26"/>
      <w:szCs w:val="26"/>
    </w:rPr>
  </w:style>
  <w:style w:type="paragraph" w:styleId="4">
    <w:name w:val="heading 4"/>
    <w:aliases w:val="H4,Gliederung4,h4"/>
    <w:basedOn w:val="a6"/>
    <w:next w:val="a6"/>
    <w:link w:val="41"/>
    <w:uiPriority w:val="99"/>
    <w:qFormat/>
    <w:rsid w:val="0063294F"/>
    <w:pPr>
      <w:keepNext/>
      <w:numPr>
        <w:ilvl w:val="3"/>
        <w:numId w:val="7"/>
      </w:numPr>
      <w:spacing w:before="240" w:after="60"/>
      <w:outlineLvl w:val="3"/>
    </w:pPr>
    <w:rPr>
      <w:rFonts w:eastAsia="Arial Unicode MS"/>
      <w:b/>
      <w:bCs/>
      <w:sz w:val="28"/>
      <w:szCs w:val="28"/>
    </w:rPr>
  </w:style>
  <w:style w:type="paragraph" w:styleId="50">
    <w:name w:val="heading 5"/>
    <w:aliases w:val="Gliederung5"/>
    <w:basedOn w:val="a6"/>
    <w:next w:val="a6"/>
    <w:link w:val="51"/>
    <w:uiPriority w:val="99"/>
    <w:qFormat/>
    <w:rsid w:val="0063294F"/>
    <w:pPr>
      <w:tabs>
        <w:tab w:val="num" w:pos="3181"/>
      </w:tabs>
      <w:spacing w:before="240" w:after="60"/>
      <w:ind w:left="3181" w:hanging="1008"/>
      <w:outlineLvl w:val="4"/>
    </w:pPr>
    <w:rPr>
      <w:rFonts w:ascii="Times New Roman CYR" w:eastAsia="Arial Unicode MS" w:hAnsi="Times New Roman CYR"/>
      <w:b/>
      <w:bCs/>
      <w:i/>
      <w:iCs/>
      <w:sz w:val="26"/>
      <w:szCs w:val="26"/>
    </w:rPr>
  </w:style>
  <w:style w:type="paragraph" w:styleId="6">
    <w:name w:val="heading 6"/>
    <w:aliases w:val="Gliederung6"/>
    <w:basedOn w:val="a6"/>
    <w:next w:val="a6"/>
    <w:link w:val="60"/>
    <w:uiPriority w:val="99"/>
    <w:qFormat/>
    <w:rsid w:val="0063294F"/>
    <w:pPr>
      <w:spacing w:before="240" w:after="60"/>
      <w:outlineLvl w:val="5"/>
    </w:pPr>
    <w:rPr>
      <w:rFonts w:eastAsia="Times New Roman"/>
      <w:b/>
      <w:bCs/>
    </w:rPr>
  </w:style>
  <w:style w:type="paragraph" w:styleId="7">
    <w:name w:val="heading 7"/>
    <w:basedOn w:val="a6"/>
    <w:next w:val="23"/>
    <w:link w:val="70"/>
    <w:qFormat/>
    <w:rsid w:val="00863E2F"/>
    <w:pPr>
      <w:tabs>
        <w:tab w:val="num" w:pos="3469"/>
      </w:tabs>
      <w:spacing w:before="240" w:after="60"/>
      <w:ind w:left="3469" w:hanging="1296"/>
      <w:outlineLvl w:val="6"/>
    </w:pPr>
    <w:rPr>
      <w:rFonts w:eastAsia="Times New Roman"/>
      <w:bCs/>
      <w:noProof/>
      <w:szCs w:val="24"/>
    </w:rPr>
  </w:style>
  <w:style w:type="paragraph" w:styleId="8">
    <w:name w:val="heading 8"/>
    <w:basedOn w:val="a6"/>
    <w:next w:val="a6"/>
    <w:link w:val="80"/>
    <w:uiPriority w:val="99"/>
    <w:qFormat/>
    <w:rsid w:val="0063294F"/>
    <w:pPr>
      <w:tabs>
        <w:tab w:val="num" w:pos="3613"/>
      </w:tabs>
      <w:spacing w:before="240" w:after="60"/>
      <w:ind w:left="3613" w:hanging="1440"/>
      <w:outlineLvl w:val="7"/>
    </w:pPr>
    <w:rPr>
      <w:rFonts w:eastAsia="Times New Roman"/>
      <w:i/>
      <w:iCs/>
      <w:szCs w:val="24"/>
    </w:rPr>
  </w:style>
  <w:style w:type="paragraph" w:styleId="9">
    <w:name w:val="heading 9"/>
    <w:basedOn w:val="a6"/>
    <w:next w:val="a6"/>
    <w:link w:val="90"/>
    <w:uiPriority w:val="99"/>
    <w:qFormat/>
    <w:rsid w:val="0063294F"/>
    <w:pPr>
      <w:tabs>
        <w:tab w:val="num" w:pos="3757"/>
      </w:tabs>
      <w:spacing w:before="240" w:after="60"/>
      <w:ind w:left="3757" w:hanging="1584"/>
      <w:outlineLvl w:val="8"/>
    </w:pPr>
    <w:rPr>
      <w:rFonts w:ascii="Arial" w:eastAsia="Times New Roman" w:hAnsi="Arial" w:cs="Arial"/>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5">
    <w:name w:val="Заголовок 1 Знак"/>
    <w:aliases w:val="Document Header1 Знак,H1 Знак1,Введение... Знак,Б1 Знак,Heading 1iz Знак,Б11 Знак,Заголовок параграфа (1.) Знак,Headi... Знак,H1 Знак Знак,раздел Знак"/>
    <w:basedOn w:val="a7"/>
    <w:link w:val="13"/>
    <w:locked/>
    <w:rsid w:val="0063294F"/>
    <w:rPr>
      <w:rFonts w:ascii="Times New Roman" w:eastAsia="Times New Roman" w:hAnsi="Times New Roman"/>
      <w:iCs/>
      <w:sz w:val="24"/>
      <w:szCs w:val="24"/>
    </w:rPr>
  </w:style>
  <w:style w:type="character" w:customStyle="1" w:styleId="Heading2Char">
    <w:name w:val="Heading 2 Char"/>
    <w:aliases w:val="H2 Char,2 Char,h2 Char,Б2 Char,RTC Char,iz2 Char,H2 Знак Char,Заголовок 21 Char,Numbered text 3 Char,HD2 Char,Heading 2 Hidden Char,Раздел Знак Char,Level 2 Topic Heading Char,H21 Char,Major Char,CHS Char,H2-Heading 2 Char,l2 Char,22 Char"/>
    <w:basedOn w:val="a7"/>
    <w:uiPriority w:val="9"/>
    <w:semiHidden/>
    <w:rsid w:val="00D1653B"/>
    <w:rPr>
      <w:rFonts w:asciiTheme="majorHAnsi" w:eastAsiaTheme="majorEastAsia" w:hAnsiTheme="majorHAnsi" w:cstheme="majorBidi"/>
      <w:b/>
      <w:bCs/>
      <w:i/>
      <w:iCs/>
      <w:sz w:val="28"/>
      <w:szCs w:val="28"/>
      <w:lang w:eastAsia="en-US"/>
    </w:rPr>
  </w:style>
  <w:style w:type="character" w:customStyle="1" w:styleId="35">
    <w:name w:val="Заголовок 3 Знак"/>
    <w:aliases w:val="H3 Знак"/>
    <w:basedOn w:val="a7"/>
    <w:link w:val="31"/>
    <w:uiPriority w:val="99"/>
    <w:locked/>
    <w:rsid w:val="0063294F"/>
    <w:rPr>
      <w:rFonts w:ascii="Cambria" w:eastAsia="Times New Roman" w:hAnsi="Cambria"/>
      <w:b/>
      <w:bCs/>
      <w:sz w:val="26"/>
      <w:szCs w:val="26"/>
    </w:rPr>
  </w:style>
  <w:style w:type="character" w:customStyle="1" w:styleId="41">
    <w:name w:val="Заголовок 4 Знак"/>
    <w:aliases w:val="H4 Знак,Gliederung4 Знак,h4 Знак"/>
    <w:basedOn w:val="a7"/>
    <w:link w:val="4"/>
    <w:uiPriority w:val="99"/>
    <w:locked/>
    <w:rsid w:val="0063294F"/>
    <w:rPr>
      <w:rFonts w:ascii="Times New Roman" w:eastAsia="Arial Unicode MS" w:hAnsi="Times New Roman"/>
      <w:b/>
      <w:bCs/>
      <w:sz w:val="28"/>
      <w:szCs w:val="28"/>
    </w:rPr>
  </w:style>
  <w:style w:type="character" w:customStyle="1" w:styleId="51">
    <w:name w:val="Заголовок 5 Знак"/>
    <w:aliases w:val="Gliederung5 Знак"/>
    <w:basedOn w:val="a7"/>
    <w:link w:val="50"/>
    <w:uiPriority w:val="99"/>
    <w:locked/>
    <w:rsid w:val="0063294F"/>
    <w:rPr>
      <w:rFonts w:ascii="Times New Roman CYR" w:eastAsia="Arial Unicode MS" w:hAnsi="Times New Roman CYR" w:cs="Times New Roman"/>
      <w:b/>
      <w:bCs/>
      <w:i/>
      <w:iCs/>
      <w:sz w:val="26"/>
      <w:szCs w:val="26"/>
      <w:lang w:eastAsia="ru-RU"/>
    </w:rPr>
  </w:style>
  <w:style w:type="character" w:customStyle="1" w:styleId="60">
    <w:name w:val="Заголовок 6 Знак"/>
    <w:aliases w:val="Gliederung6 Знак"/>
    <w:basedOn w:val="a7"/>
    <w:link w:val="6"/>
    <w:uiPriority w:val="99"/>
    <w:locked/>
    <w:rsid w:val="0063294F"/>
    <w:rPr>
      <w:rFonts w:ascii="Times New Roman" w:hAnsi="Times New Roman" w:cs="Times New Roman"/>
      <w:b/>
      <w:bCs/>
      <w:lang w:eastAsia="ru-RU"/>
    </w:rPr>
  </w:style>
  <w:style w:type="character" w:customStyle="1" w:styleId="70">
    <w:name w:val="Заголовок 7 Знак"/>
    <w:basedOn w:val="a7"/>
    <w:link w:val="7"/>
    <w:locked/>
    <w:rsid w:val="00863E2F"/>
    <w:rPr>
      <w:rFonts w:ascii="Times New Roman" w:hAnsi="Times New Roman" w:cs="Times New Roman"/>
      <w:bCs/>
      <w:noProof/>
      <w:sz w:val="24"/>
      <w:szCs w:val="24"/>
      <w:lang w:val="ru-RU" w:eastAsia="ru-RU" w:bidi="ar-SA"/>
    </w:rPr>
  </w:style>
  <w:style w:type="character" w:customStyle="1" w:styleId="80">
    <w:name w:val="Заголовок 8 Знак"/>
    <w:basedOn w:val="a7"/>
    <w:link w:val="8"/>
    <w:uiPriority w:val="99"/>
    <w:locked/>
    <w:rsid w:val="0063294F"/>
    <w:rPr>
      <w:rFonts w:ascii="Times New Roman" w:hAnsi="Times New Roman" w:cs="Times New Roman"/>
      <w:i/>
      <w:iCs/>
      <w:sz w:val="24"/>
      <w:szCs w:val="24"/>
      <w:lang w:eastAsia="ru-RU"/>
    </w:rPr>
  </w:style>
  <w:style w:type="character" w:customStyle="1" w:styleId="90">
    <w:name w:val="Заголовок 9 Знак"/>
    <w:basedOn w:val="a7"/>
    <w:link w:val="9"/>
    <w:uiPriority w:val="99"/>
    <w:locked/>
    <w:rsid w:val="0063294F"/>
    <w:rPr>
      <w:rFonts w:ascii="Arial" w:hAnsi="Arial" w:cs="Arial"/>
      <w:lang w:eastAsia="ru-RU"/>
    </w:rPr>
  </w:style>
  <w:style w:type="character" w:customStyle="1" w:styleId="Heading2Char5">
    <w:name w:val="Heading 2 Char5"/>
    <w:aliases w:val="H2 Char5,2 Char5,h2 Char5,Б2 Char5,RTC Char5,iz2 Char5,H2 Знак Char5,Заголовок 21 Char5,Numbered text 3 Char5,HD2 Char5,Heading 2 Hidden Char5,Раздел Знак Char5,Level 2 Topic Heading Char5,H21 Char5,Major Char5,CHS Char5,l2 Char5,22 Cha"/>
    <w:basedOn w:val="a7"/>
    <w:uiPriority w:val="99"/>
    <w:semiHidden/>
    <w:rPr>
      <w:rFonts w:ascii="Cambria" w:hAnsi="Cambria" w:cs="Times New Roman"/>
      <w:b/>
      <w:bCs/>
      <w:i/>
      <w:iCs/>
      <w:sz w:val="28"/>
      <w:szCs w:val="28"/>
      <w:lang w:eastAsia="en-US"/>
    </w:rPr>
  </w:style>
  <w:style w:type="character" w:customStyle="1" w:styleId="Heading2Char4">
    <w:name w:val="Heading 2 Char4"/>
    <w:aliases w:val="H2 Char4,2 Char4,h2 Char4,Б2 Char4,RTC Char4,iz2 Char4,H2 Знак Char4,Заголовок 21 Char4,Numbered text 3 Char4,HD2 Char4,Heading 2 Hidden Char4,Раздел Знак Char4,Level 2 Topic Heading Char4,H21 Char4,Major Char4,CHS Char4,l2 Char4,22 Cha3"/>
    <w:basedOn w:val="a7"/>
    <w:uiPriority w:val="99"/>
    <w:semiHidden/>
    <w:locked/>
    <w:rsid w:val="00A76311"/>
    <w:rPr>
      <w:rFonts w:ascii="Cambria" w:hAnsi="Cambria" w:cs="Times New Roman"/>
      <w:b/>
      <w:bCs/>
      <w:i/>
      <w:iCs/>
      <w:sz w:val="28"/>
      <w:szCs w:val="28"/>
      <w:lang w:eastAsia="en-US"/>
    </w:rPr>
  </w:style>
  <w:style w:type="character" w:customStyle="1" w:styleId="Heading2Char3">
    <w:name w:val="Heading 2 Char3"/>
    <w:aliases w:val="H2 Char3,2 Char3,h2 Char3,Б2 Char3,RTC Char3,iz2 Char3,H2 Знак Char3,Заголовок 21 Char3,Numbered text 3 Char3,HD2 Char3,Heading 2 Hidden Char3,Раздел Знак Char3,Level 2 Topic Heading Char3,H21 Char3,Major Char3,CHS Char3,l2 Char3,22 Cha2"/>
    <w:basedOn w:val="a7"/>
    <w:uiPriority w:val="99"/>
    <w:semiHidden/>
    <w:rsid w:val="00791274"/>
    <w:rPr>
      <w:rFonts w:ascii="Cambria" w:hAnsi="Cambria" w:cs="Times New Roman"/>
      <w:b/>
      <w:bCs/>
      <w:i/>
      <w:iCs/>
      <w:sz w:val="28"/>
      <w:szCs w:val="28"/>
      <w:lang w:eastAsia="en-US"/>
    </w:rPr>
  </w:style>
  <w:style w:type="character" w:customStyle="1" w:styleId="Heading2Char2">
    <w:name w:val="Heading 2 Char2"/>
    <w:aliases w:val="H2 Char2,2 Char2,h2 Char2,Б2 Char2,RTC Char2,iz2 Char2,H2 Знак Char2,Заголовок 21 Char2,Numbered text 3 Char2,HD2 Char2,Heading 2 Hidden Char2,Раздел Знак Char2,Level 2 Topic Heading Char2,H21 Char2,Major Char2,CHS Char2,l2 Char2,22 Cha1"/>
    <w:basedOn w:val="a7"/>
    <w:uiPriority w:val="99"/>
    <w:semiHidden/>
    <w:rsid w:val="00F232F5"/>
    <w:rPr>
      <w:rFonts w:ascii="Cambria" w:hAnsi="Cambria" w:cs="Times New Roman"/>
      <w:b/>
      <w:bCs/>
      <w:i/>
      <w:iCs/>
      <w:sz w:val="28"/>
      <w:szCs w:val="28"/>
      <w:lang w:eastAsia="en-US"/>
    </w:rPr>
  </w:style>
  <w:style w:type="character" w:customStyle="1" w:styleId="24">
    <w:name w:val="Заголовок 2 Знак"/>
    <w:aliases w:val="H2 Знак1,2 Знак,h2 Знак,Б2 Знак,RTC Знак,iz2 Знак,H2 Знак Знак,Заголовок 21 Знак,Numbered text 3 Знак,HD2 Знак,Heading 2 Hidden Знак,Раздел Знак Знак,Level 2 Topic Heading Знак,H21 Знак,Major Знак,CHS Знак,H2-Heading 2 Знак,l2 Знак"/>
    <w:basedOn w:val="a7"/>
    <w:link w:val="20"/>
    <w:uiPriority w:val="99"/>
    <w:locked/>
    <w:rsid w:val="0063294F"/>
    <w:rPr>
      <w:rFonts w:ascii="Arial" w:eastAsia="Times New Roman" w:hAnsi="Arial" w:cs="Arial"/>
      <w:b/>
      <w:bCs/>
      <w:i/>
      <w:iCs/>
      <w:sz w:val="28"/>
      <w:szCs w:val="28"/>
    </w:rPr>
  </w:style>
  <w:style w:type="paragraph" w:styleId="aa">
    <w:name w:val="header"/>
    <w:aliases w:val="Titul,Heder,ЛЕН2_ОБИН_верхний колонтитул,ЛЕН2_ПРОЕКТ_верхний колонтитул,ВерхКолонтитул,Верхний колонтитул2,Верхний колонтитул3,Верхний колонтитул4,Верхний колонтитул11,Верхний колонтитул21,Верхний колонтитул31,Верхний колонтитул41"/>
    <w:basedOn w:val="a6"/>
    <w:link w:val="ab"/>
    <w:rsid w:val="0063294F"/>
    <w:pPr>
      <w:tabs>
        <w:tab w:val="center" w:pos="4153"/>
        <w:tab w:val="right" w:pos="8306"/>
      </w:tabs>
    </w:pPr>
    <w:rPr>
      <w:rFonts w:ascii="Courier New" w:eastAsia="Times New Roman" w:hAnsi="Courier New" w:cs="Courier New"/>
      <w:sz w:val="20"/>
      <w:szCs w:val="20"/>
    </w:rPr>
  </w:style>
  <w:style w:type="character" w:customStyle="1" w:styleId="ab">
    <w:name w:val="Верхний колонтитул Знак"/>
    <w:aliases w:val="Titul Знак,Heder Знак,ЛЕН2_ОБИН_верхний колонтитул Знак,ЛЕН2_ПРОЕКТ_верхний колонтитул Знак,ВерхКолонтитул Знак,Верхний колонтитул2 Знак,Верхний колонтитул3 Знак,Верхний колонтитул4 Знак,Верхний колонтитул11 Знак"/>
    <w:basedOn w:val="a7"/>
    <w:link w:val="aa"/>
    <w:locked/>
    <w:rsid w:val="0063294F"/>
    <w:rPr>
      <w:rFonts w:ascii="Courier New" w:hAnsi="Courier New" w:cs="Courier New"/>
      <w:sz w:val="20"/>
      <w:szCs w:val="20"/>
      <w:lang w:eastAsia="ru-RU"/>
    </w:rPr>
  </w:style>
  <w:style w:type="paragraph" w:styleId="ac">
    <w:name w:val="footer"/>
    <w:basedOn w:val="a6"/>
    <w:link w:val="ad"/>
    <w:rsid w:val="0063294F"/>
    <w:pPr>
      <w:tabs>
        <w:tab w:val="center" w:pos="4153"/>
        <w:tab w:val="right" w:pos="8306"/>
      </w:tabs>
    </w:pPr>
    <w:rPr>
      <w:rFonts w:ascii="Courier New" w:eastAsia="Times New Roman" w:hAnsi="Courier New" w:cs="Courier New"/>
      <w:sz w:val="20"/>
      <w:szCs w:val="20"/>
    </w:rPr>
  </w:style>
  <w:style w:type="character" w:customStyle="1" w:styleId="ad">
    <w:name w:val="Нижний колонтитул Знак"/>
    <w:basedOn w:val="a7"/>
    <w:link w:val="ac"/>
    <w:locked/>
    <w:rsid w:val="0063294F"/>
    <w:rPr>
      <w:rFonts w:ascii="Courier New" w:hAnsi="Courier New" w:cs="Courier New"/>
      <w:sz w:val="20"/>
      <w:szCs w:val="20"/>
      <w:lang w:eastAsia="ru-RU"/>
    </w:rPr>
  </w:style>
  <w:style w:type="paragraph" w:customStyle="1" w:styleId="ConsNormal">
    <w:name w:val="ConsNormal"/>
    <w:uiPriority w:val="99"/>
    <w:rsid w:val="0063294F"/>
    <w:pPr>
      <w:autoSpaceDE w:val="0"/>
      <w:autoSpaceDN w:val="0"/>
      <w:adjustRightInd w:val="0"/>
      <w:ind w:right="19772" w:firstLine="720"/>
    </w:pPr>
    <w:rPr>
      <w:rFonts w:ascii="Arial" w:eastAsia="Times New Roman" w:hAnsi="Arial" w:cs="Arial"/>
      <w:sz w:val="20"/>
      <w:szCs w:val="20"/>
    </w:rPr>
  </w:style>
  <w:style w:type="paragraph" w:styleId="ae">
    <w:name w:val="Body Text Indent"/>
    <w:aliases w:val="текст,Основной текст с отступом Знак1 Знак,Основной текст с отступом Знак1 Знак Знак Знак,Основной текст с отступом Знак Знак Знак Знак Знак Знак"/>
    <w:basedOn w:val="a6"/>
    <w:link w:val="16"/>
    <w:uiPriority w:val="99"/>
    <w:rsid w:val="0063294F"/>
    <w:pPr>
      <w:ind w:firstLine="720"/>
    </w:pPr>
    <w:rPr>
      <w:rFonts w:eastAsia="Times New Roman"/>
      <w:color w:val="000000"/>
      <w:szCs w:val="24"/>
    </w:rPr>
  </w:style>
  <w:style w:type="character" w:customStyle="1" w:styleId="16">
    <w:name w:val="Основной текст с отступом Знак1"/>
    <w:aliases w:val="текст Знак,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basedOn w:val="a7"/>
    <w:link w:val="ae"/>
    <w:uiPriority w:val="99"/>
    <w:locked/>
    <w:rsid w:val="0063294F"/>
    <w:rPr>
      <w:rFonts w:ascii="Times New Roman" w:hAnsi="Times New Roman" w:cs="Times New Roman"/>
      <w:color w:val="000000"/>
      <w:sz w:val="24"/>
    </w:rPr>
  </w:style>
  <w:style w:type="character" w:customStyle="1" w:styleId="af">
    <w:name w:val="Основной текст с отступом Знак"/>
    <w:basedOn w:val="a7"/>
    <w:uiPriority w:val="99"/>
    <w:rsid w:val="0063294F"/>
    <w:rPr>
      <w:rFonts w:cs="Times New Roman"/>
    </w:rPr>
  </w:style>
  <w:style w:type="paragraph" w:customStyle="1" w:styleId="ConsTitle">
    <w:name w:val="ConsTitle"/>
    <w:uiPriority w:val="99"/>
    <w:rsid w:val="0063294F"/>
    <w:pPr>
      <w:autoSpaceDE w:val="0"/>
      <w:autoSpaceDN w:val="0"/>
      <w:adjustRightInd w:val="0"/>
      <w:ind w:right="19772"/>
    </w:pPr>
    <w:rPr>
      <w:rFonts w:ascii="Arial" w:eastAsia="Times New Roman" w:hAnsi="Arial" w:cs="Arial"/>
      <w:b/>
      <w:bCs/>
      <w:sz w:val="14"/>
      <w:szCs w:val="14"/>
    </w:rPr>
  </w:style>
  <w:style w:type="paragraph" w:customStyle="1" w:styleId="17">
    <w:name w:val="Обычный1"/>
    <w:link w:val="18"/>
    <w:uiPriority w:val="99"/>
    <w:rsid w:val="0063294F"/>
    <w:pPr>
      <w:spacing w:after="200" w:line="276" w:lineRule="auto"/>
    </w:pPr>
    <w:rPr>
      <w:rFonts w:ascii="Times New Roman" w:hAnsi="Times New Roman"/>
    </w:rPr>
  </w:style>
  <w:style w:type="character" w:styleId="af0">
    <w:name w:val="page number"/>
    <w:basedOn w:val="a7"/>
    <w:uiPriority w:val="99"/>
    <w:rsid w:val="0063294F"/>
    <w:rPr>
      <w:rFonts w:cs="Times New Roman"/>
    </w:rPr>
  </w:style>
  <w:style w:type="character" w:styleId="af1">
    <w:name w:val="annotation reference"/>
    <w:basedOn w:val="a7"/>
    <w:uiPriority w:val="99"/>
    <w:rsid w:val="0063294F"/>
    <w:rPr>
      <w:rFonts w:cs="Times New Roman"/>
      <w:sz w:val="16"/>
    </w:rPr>
  </w:style>
  <w:style w:type="paragraph" w:styleId="af2">
    <w:name w:val="annotation text"/>
    <w:basedOn w:val="a6"/>
    <w:link w:val="19"/>
    <w:uiPriority w:val="99"/>
    <w:rsid w:val="0063294F"/>
    <w:rPr>
      <w:sz w:val="20"/>
      <w:szCs w:val="20"/>
    </w:rPr>
  </w:style>
  <w:style w:type="character" w:customStyle="1" w:styleId="CommentTextChar">
    <w:name w:val="Comment Text Char"/>
    <w:basedOn w:val="a7"/>
    <w:uiPriority w:val="99"/>
    <w:locked/>
    <w:rsid w:val="0022364C"/>
    <w:rPr>
      <w:rFonts w:ascii="Times New Roman" w:hAnsi="Times New Roman" w:cs="Times New Roman"/>
      <w:sz w:val="20"/>
      <w:lang w:eastAsia="ru-RU"/>
    </w:rPr>
  </w:style>
  <w:style w:type="character" w:customStyle="1" w:styleId="af3">
    <w:name w:val="Текст примечания Знак"/>
    <w:basedOn w:val="a7"/>
    <w:uiPriority w:val="99"/>
    <w:rsid w:val="0063294F"/>
    <w:rPr>
      <w:rFonts w:cs="Times New Roman"/>
      <w:sz w:val="20"/>
      <w:szCs w:val="20"/>
    </w:rPr>
  </w:style>
  <w:style w:type="paragraph" w:styleId="af4">
    <w:name w:val="annotation subject"/>
    <w:basedOn w:val="af2"/>
    <w:next w:val="af2"/>
    <w:link w:val="af5"/>
    <w:uiPriority w:val="99"/>
    <w:rsid w:val="0063294F"/>
    <w:rPr>
      <w:b/>
      <w:bCs/>
    </w:rPr>
  </w:style>
  <w:style w:type="character" w:customStyle="1" w:styleId="af5">
    <w:name w:val="Тема примечания Знак"/>
    <w:basedOn w:val="af3"/>
    <w:link w:val="af4"/>
    <w:uiPriority w:val="99"/>
    <w:locked/>
    <w:rsid w:val="0063294F"/>
    <w:rPr>
      <w:rFonts w:ascii="Times New Roman" w:hAnsi="Times New Roman" w:cs="Times New Roman"/>
      <w:b/>
      <w:bCs/>
      <w:sz w:val="20"/>
      <w:szCs w:val="20"/>
      <w:lang w:eastAsia="ru-RU"/>
    </w:rPr>
  </w:style>
  <w:style w:type="paragraph" w:styleId="af6">
    <w:name w:val="Balloon Text"/>
    <w:basedOn w:val="a6"/>
    <w:link w:val="af7"/>
    <w:uiPriority w:val="99"/>
    <w:rsid w:val="0063294F"/>
    <w:rPr>
      <w:rFonts w:ascii="Tahoma" w:eastAsia="Times New Roman" w:hAnsi="Tahoma" w:cs="Tahoma"/>
      <w:sz w:val="16"/>
      <w:szCs w:val="16"/>
    </w:rPr>
  </w:style>
  <w:style w:type="character" w:customStyle="1" w:styleId="af7">
    <w:name w:val="Текст выноски Знак"/>
    <w:basedOn w:val="a7"/>
    <w:link w:val="af6"/>
    <w:uiPriority w:val="99"/>
    <w:locked/>
    <w:rsid w:val="0063294F"/>
    <w:rPr>
      <w:rFonts w:ascii="Tahoma" w:hAnsi="Tahoma" w:cs="Tahoma"/>
      <w:sz w:val="16"/>
      <w:szCs w:val="16"/>
      <w:lang w:eastAsia="ru-RU"/>
    </w:rPr>
  </w:style>
  <w:style w:type="paragraph" w:styleId="25">
    <w:name w:val="Body Text Indent 2"/>
    <w:aliases w:val="Знак"/>
    <w:basedOn w:val="a6"/>
    <w:link w:val="26"/>
    <w:uiPriority w:val="99"/>
    <w:rsid w:val="0063294F"/>
    <w:pPr>
      <w:ind w:firstLine="720"/>
    </w:pPr>
    <w:rPr>
      <w:rFonts w:eastAsia="Times New Roman"/>
      <w:szCs w:val="24"/>
    </w:rPr>
  </w:style>
  <w:style w:type="character" w:customStyle="1" w:styleId="26">
    <w:name w:val="Основной текст с отступом 2 Знак"/>
    <w:aliases w:val="Знак Знак"/>
    <w:basedOn w:val="a7"/>
    <w:link w:val="25"/>
    <w:uiPriority w:val="99"/>
    <w:locked/>
    <w:rsid w:val="0063294F"/>
    <w:rPr>
      <w:rFonts w:ascii="Times New Roman" w:hAnsi="Times New Roman" w:cs="Times New Roman"/>
      <w:sz w:val="24"/>
      <w:szCs w:val="24"/>
      <w:lang w:eastAsia="ru-RU"/>
    </w:rPr>
  </w:style>
  <w:style w:type="paragraph" w:styleId="36">
    <w:name w:val="Body Text Indent 3"/>
    <w:basedOn w:val="a6"/>
    <w:link w:val="37"/>
    <w:uiPriority w:val="99"/>
    <w:rsid w:val="0063294F"/>
    <w:pPr>
      <w:ind w:firstLine="720"/>
    </w:pPr>
    <w:rPr>
      <w:rFonts w:eastAsia="Times New Roman"/>
      <w:color w:val="0000FF"/>
      <w:szCs w:val="24"/>
      <w:u w:val="single"/>
    </w:rPr>
  </w:style>
  <w:style w:type="character" w:customStyle="1" w:styleId="37">
    <w:name w:val="Основной текст с отступом 3 Знак"/>
    <w:basedOn w:val="a7"/>
    <w:link w:val="36"/>
    <w:uiPriority w:val="99"/>
    <w:locked/>
    <w:rsid w:val="0063294F"/>
    <w:rPr>
      <w:rFonts w:ascii="Times New Roman" w:hAnsi="Times New Roman" w:cs="Times New Roman"/>
      <w:color w:val="0000FF"/>
      <w:sz w:val="24"/>
      <w:szCs w:val="24"/>
      <w:u w:val="single"/>
      <w:lang w:eastAsia="ru-RU"/>
    </w:rPr>
  </w:style>
  <w:style w:type="character" w:customStyle="1" w:styleId="labelheaderlevel21">
    <w:name w:val="label_header_level_21"/>
    <w:uiPriority w:val="99"/>
    <w:rsid w:val="0063294F"/>
    <w:rPr>
      <w:b/>
      <w:color w:val="0000FF"/>
      <w:sz w:val="20"/>
    </w:rPr>
  </w:style>
  <w:style w:type="paragraph" w:styleId="af8">
    <w:name w:val="Normal (Web)"/>
    <w:basedOn w:val="a6"/>
    <w:uiPriority w:val="99"/>
    <w:rsid w:val="0063294F"/>
    <w:pPr>
      <w:spacing w:before="100" w:beforeAutospacing="1" w:after="100" w:afterAutospacing="1"/>
    </w:pPr>
    <w:rPr>
      <w:rFonts w:eastAsia="Times New Roman"/>
      <w:szCs w:val="24"/>
    </w:rPr>
  </w:style>
  <w:style w:type="paragraph" w:styleId="27">
    <w:name w:val="List 2"/>
    <w:basedOn w:val="a6"/>
    <w:uiPriority w:val="99"/>
    <w:semiHidden/>
    <w:rsid w:val="0063294F"/>
    <w:pPr>
      <w:ind w:left="566" w:hanging="283"/>
    </w:pPr>
    <w:rPr>
      <w:rFonts w:eastAsia="Times New Roman"/>
      <w:szCs w:val="24"/>
    </w:rPr>
  </w:style>
  <w:style w:type="paragraph" w:customStyle="1" w:styleId="af9">
    <w:name w:val="Знак Знак Знак Знак"/>
    <w:basedOn w:val="a6"/>
    <w:uiPriority w:val="99"/>
    <w:rsid w:val="0063294F"/>
    <w:pPr>
      <w:spacing w:after="160" w:line="240" w:lineRule="exact"/>
    </w:pPr>
    <w:rPr>
      <w:rFonts w:ascii="Verdana" w:eastAsia="Times New Roman" w:hAnsi="Verdana" w:cs="Verdana"/>
      <w:sz w:val="20"/>
      <w:szCs w:val="20"/>
      <w:lang w:val="en-US"/>
    </w:rPr>
  </w:style>
  <w:style w:type="paragraph" w:customStyle="1" w:styleId="110">
    <w:name w:val="заголовок 11"/>
    <w:basedOn w:val="a6"/>
    <w:next w:val="a6"/>
    <w:uiPriority w:val="99"/>
    <w:rsid w:val="0063294F"/>
    <w:pPr>
      <w:keepNext/>
      <w:jc w:val="center"/>
    </w:pPr>
    <w:rPr>
      <w:rFonts w:eastAsia="Times New Roman"/>
      <w:szCs w:val="20"/>
    </w:rPr>
  </w:style>
  <w:style w:type="paragraph" w:styleId="28">
    <w:name w:val="Body Text 2"/>
    <w:basedOn w:val="a6"/>
    <w:link w:val="29"/>
    <w:uiPriority w:val="99"/>
    <w:rsid w:val="0063294F"/>
    <w:pPr>
      <w:spacing w:after="120" w:line="480" w:lineRule="auto"/>
    </w:pPr>
    <w:rPr>
      <w:rFonts w:eastAsia="Times New Roman"/>
      <w:szCs w:val="24"/>
    </w:rPr>
  </w:style>
  <w:style w:type="character" w:customStyle="1" w:styleId="29">
    <w:name w:val="Основной текст 2 Знак"/>
    <w:basedOn w:val="a7"/>
    <w:link w:val="28"/>
    <w:uiPriority w:val="99"/>
    <w:locked/>
    <w:rsid w:val="0063294F"/>
    <w:rPr>
      <w:rFonts w:ascii="Times New Roman" w:hAnsi="Times New Roman" w:cs="Times New Roman"/>
      <w:sz w:val="24"/>
      <w:szCs w:val="24"/>
      <w:lang w:eastAsia="ru-RU"/>
    </w:rPr>
  </w:style>
  <w:style w:type="paragraph" w:styleId="38">
    <w:name w:val="Body Text 3"/>
    <w:basedOn w:val="a6"/>
    <w:link w:val="39"/>
    <w:uiPriority w:val="99"/>
    <w:semiHidden/>
    <w:rsid w:val="0063294F"/>
    <w:pPr>
      <w:spacing w:after="120"/>
    </w:pPr>
    <w:rPr>
      <w:rFonts w:eastAsia="Times New Roman"/>
      <w:sz w:val="16"/>
      <w:szCs w:val="16"/>
    </w:rPr>
  </w:style>
  <w:style w:type="character" w:customStyle="1" w:styleId="39">
    <w:name w:val="Основной текст 3 Знак"/>
    <w:basedOn w:val="a7"/>
    <w:link w:val="38"/>
    <w:uiPriority w:val="99"/>
    <w:semiHidden/>
    <w:locked/>
    <w:rsid w:val="0063294F"/>
    <w:rPr>
      <w:rFonts w:ascii="Times New Roman" w:hAnsi="Times New Roman" w:cs="Times New Roman"/>
      <w:sz w:val="16"/>
      <w:szCs w:val="16"/>
      <w:lang w:eastAsia="ru-RU"/>
    </w:rPr>
  </w:style>
  <w:style w:type="paragraph" w:customStyle="1" w:styleId="1a">
    <w:name w:val="заголовок 1"/>
    <w:basedOn w:val="a6"/>
    <w:next w:val="a6"/>
    <w:uiPriority w:val="99"/>
    <w:rsid w:val="0063294F"/>
    <w:pPr>
      <w:keepNext/>
      <w:widowControl w:val="0"/>
      <w:jc w:val="center"/>
    </w:pPr>
    <w:rPr>
      <w:rFonts w:eastAsia="Times New Roman"/>
      <w:b/>
      <w:szCs w:val="20"/>
    </w:rPr>
  </w:style>
  <w:style w:type="paragraph" w:customStyle="1" w:styleId="2a">
    <w:name w:val="çàãîëîâîê 2"/>
    <w:basedOn w:val="a6"/>
    <w:next w:val="a6"/>
    <w:uiPriority w:val="99"/>
    <w:rsid w:val="0063294F"/>
    <w:pPr>
      <w:keepNext/>
    </w:pPr>
    <w:rPr>
      <w:rFonts w:eastAsia="Times New Roman"/>
      <w:szCs w:val="20"/>
      <w:lang w:val="en-GB"/>
    </w:rPr>
  </w:style>
  <w:style w:type="paragraph" w:customStyle="1" w:styleId="afa">
    <w:name w:val="Таблица шапка"/>
    <w:basedOn w:val="a6"/>
    <w:uiPriority w:val="99"/>
    <w:rsid w:val="0063294F"/>
    <w:pPr>
      <w:keepNext/>
      <w:spacing w:before="40" w:after="40"/>
      <w:ind w:left="57" w:right="57"/>
    </w:pPr>
    <w:rPr>
      <w:rFonts w:eastAsia="Times New Roman"/>
      <w:szCs w:val="20"/>
    </w:rPr>
  </w:style>
  <w:style w:type="paragraph" w:customStyle="1" w:styleId="afb">
    <w:name w:val="Таблица текст"/>
    <w:basedOn w:val="a6"/>
    <w:link w:val="afc"/>
    <w:uiPriority w:val="99"/>
    <w:rsid w:val="0063294F"/>
    <w:pPr>
      <w:spacing w:before="40" w:after="40"/>
      <w:ind w:left="57" w:right="57"/>
    </w:pPr>
    <w:rPr>
      <w:sz w:val="20"/>
      <w:szCs w:val="20"/>
    </w:rPr>
  </w:style>
  <w:style w:type="paragraph" w:customStyle="1" w:styleId="a3">
    <w:name w:val="Пункт"/>
    <w:basedOn w:val="a6"/>
    <w:link w:val="1b"/>
    <w:uiPriority w:val="99"/>
    <w:rsid w:val="0063294F"/>
    <w:pPr>
      <w:numPr>
        <w:ilvl w:val="2"/>
        <w:numId w:val="6"/>
      </w:numPr>
      <w:spacing w:line="360" w:lineRule="auto"/>
    </w:pPr>
    <w:rPr>
      <w:rFonts w:eastAsia="Times New Roman"/>
      <w:sz w:val="28"/>
      <w:szCs w:val="28"/>
    </w:rPr>
  </w:style>
  <w:style w:type="paragraph" w:styleId="HTML">
    <w:name w:val="HTML Preformatted"/>
    <w:basedOn w:val="a6"/>
    <w:link w:val="HTML0"/>
    <w:uiPriority w:val="99"/>
    <w:rsid w:val="00632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7"/>
    <w:link w:val="HTML"/>
    <w:uiPriority w:val="99"/>
    <w:locked/>
    <w:rsid w:val="0063294F"/>
    <w:rPr>
      <w:rFonts w:ascii="Courier New" w:hAnsi="Courier New" w:cs="Courier New"/>
      <w:sz w:val="20"/>
      <w:szCs w:val="20"/>
      <w:lang w:eastAsia="ru-RU"/>
    </w:rPr>
  </w:style>
  <w:style w:type="character" w:styleId="afd">
    <w:name w:val="Hyperlink"/>
    <w:basedOn w:val="a7"/>
    <w:uiPriority w:val="99"/>
    <w:rsid w:val="0063294F"/>
    <w:rPr>
      <w:rFonts w:cs="Times New Roman"/>
      <w:color w:val="0000FF"/>
      <w:u w:val="single"/>
    </w:rPr>
  </w:style>
  <w:style w:type="paragraph" w:styleId="afe">
    <w:name w:val="Body Text"/>
    <w:aliases w:val="Основной текст Знак Знак"/>
    <w:basedOn w:val="a6"/>
    <w:link w:val="1c"/>
    <w:rsid w:val="0063294F"/>
    <w:pPr>
      <w:spacing w:after="120"/>
    </w:pPr>
    <w:rPr>
      <w:rFonts w:eastAsia="Times New Roman"/>
      <w:szCs w:val="24"/>
    </w:rPr>
  </w:style>
  <w:style w:type="character" w:customStyle="1" w:styleId="1c">
    <w:name w:val="Основной текст Знак1"/>
    <w:aliases w:val="Основной текст Знак Знак Знак"/>
    <w:basedOn w:val="a7"/>
    <w:link w:val="afe"/>
    <w:uiPriority w:val="99"/>
    <w:locked/>
    <w:rsid w:val="0063294F"/>
    <w:rPr>
      <w:rFonts w:ascii="Times New Roman" w:hAnsi="Times New Roman" w:cs="Times New Roman"/>
      <w:sz w:val="24"/>
    </w:rPr>
  </w:style>
  <w:style w:type="character" w:customStyle="1" w:styleId="aff">
    <w:name w:val="Основной текст Знак"/>
    <w:basedOn w:val="a7"/>
    <w:rsid w:val="0063294F"/>
    <w:rPr>
      <w:rFonts w:cs="Times New Roman"/>
    </w:rPr>
  </w:style>
  <w:style w:type="paragraph" w:styleId="aff0">
    <w:name w:val="footnote text"/>
    <w:basedOn w:val="a6"/>
    <w:link w:val="aff1"/>
    <w:uiPriority w:val="99"/>
    <w:semiHidden/>
    <w:rsid w:val="0063294F"/>
    <w:pPr>
      <w:spacing w:line="360" w:lineRule="auto"/>
    </w:pPr>
    <w:rPr>
      <w:rFonts w:eastAsia="Times New Roman"/>
      <w:szCs w:val="20"/>
    </w:rPr>
  </w:style>
  <w:style w:type="character" w:customStyle="1" w:styleId="aff1">
    <w:name w:val="Текст сноски Знак"/>
    <w:basedOn w:val="a7"/>
    <w:link w:val="aff0"/>
    <w:uiPriority w:val="99"/>
    <w:semiHidden/>
    <w:locked/>
    <w:rsid w:val="0063294F"/>
    <w:rPr>
      <w:rFonts w:ascii="Times New Roman" w:hAnsi="Times New Roman" w:cs="Times New Roman"/>
      <w:snapToGrid w:val="0"/>
      <w:sz w:val="20"/>
      <w:szCs w:val="20"/>
      <w:lang w:eastAsia="ru-RU"/>
    </w:rPr>
  </w:style>
  <w:style w:type="character" w:customStyle="1" w:styleId="FontStyle15">
    <w:name w:val="Font Style15"/>
    <w:uiPriority w:val="99"/>
    <w:rsid w:val="0063294F"/>
    <w:rPr>
      <w:rFonts w:ascii="Times New Roman" w:hAnsi="Times New Roman"/>
      <w:sz w:val="26"/>
    </w:rPr>
  </w:style>
  <w:style w:type="paragraph" w:customStyle="1" w:styleId="2b">
    <w:name w:val="Уровень2"/>
    <w:basedOn w:val="a6"/>
    <w:uiPriority w:val="99"/>
    <w:rsid w:val="0063294F"/>
    <w:pPr>
      <w:tabs>
        <w:tab w:val="num" w:pos="927"/>
        <w:tab w:val="left" w:pos="993"/>
      </w:tabs>
      <w:spacing w:after="120"/>
      <w:outlineLvl w:val="0"/>
    </w:pPr>
    <w:rPr>
      <w:rFonts w:ascii="Arial" w:eastAsia="Times New Roman" w:hAnsi="Arial"/>
      <w:bCs/>
      <w:iCs/>
      <w:color w:val="000000"/>
      <w:szCs w:val="20"/>
    </w:rPr>
  </w:style>
  <w:style w:type="paragraph" w:customStyle="1" w:styleId="3a">
    <w:name w:val="Уровень3"/>
    <w:basedOn w:val="2b"/>
    <w:uiPriority w:val="99"/>
    <w:rsid w:val="0063294F"/>
    <w:pPr>
      <w:tabs>
        <w:tab w:val="clear" w:pos="927"/>
        <w:tab w:val="num" w:pos="360"/>
        <w:tab w:val="num" w:pos="2160"/>
      </w:tabs>
      <w:ind w:left="2160" w:hanging="180"/>
    </w:pPr>
  </w:style>
  <w:style w:type="paragraph" w:customStyle="1" w:styleId="aff2">
    <w:name w:val="Заголовок статьи"/>
    <w:basedOn w:val="a6"/>
    <w:next w:val="a6"/>
    <w:uiPriority w:val="99"/>
    <w:rsid w:val="0063294F"/>
    <w:pPr>
      <w:autoSpaceDE w:val="0"/>
      <w:autoSpaceDN w:val="0"/>
      <w:adjustRightInd w:val="0"/>
      <w:ind w:left="1612" w:hanging="892"/>
    </w:pPr>
    <w:rPr>
      <w:rFonts w:ascii="Arial" w:eastAsia="Times New Roman" w:hAnsi="Arial" w:cs="Arial"/>
      <w:sz w:val="20"/>
      <w:szCs w:val="20"/>
    </w:rPr>
  </w:style>
  <w:style w:type="paragraph" w:customStyle="1" w:styleId="210">
    <w:name w:val="Основной текст с отступом 21"/>
    <w:basedOn w:val="a6"/>
    <w:uiPriority w:val="99"/>
    <w:rsid w:val="0063294F"/>
    <w:pPr>
      <w:widowControl w:val="0"/>
      <w:overflowPunct w:val="0"/>
      <w:autoSpaceDE w:val="0"/>
      <w:autoSpaceDN w:val="0"/>
      <w:adjustRightInd w:val="0"/>
      <w:spacing w:after="360" w:line="240" w:lineRule="exact"/>
      <w:ind w:firstLine="851"/>
      <w:textAlignment w:val="baseline"/>
    </w:pPr>
    <w:rPr>
      <w:rFonts w:eastAsia="Times New Roman"/>
      <w:szCs w:val="20"/>
    </w:rPr>
  </w:style>
  <w:style w:type="paragraph" w:customStyle="1" w:styleId="a4">
    <w:name w:val="А_обычный"/>
    <w:basedOn w:val="a6"/>
    <w:uiPriority w:val="99"/>
    <w:rsid w:val="0063294F"/>
    <w:pPr>
      <w:numPr>
        <w:numId w:val="5"/>
      </w:numPr>
    </w:pPr>
    <w:rPr>
      <w:rFonts w:eastAsia="Times New Roman"/>
      <w:szCs w:val="24"/>
    </w:rPr>
  </w:style>
  <w:style w:type="paragraph" w:customStyle="1" w:styleId="3b">
    <w:name w:val="Стиль3"/>
    <w:basedOn w:val="25"/>
    <w:uiPriority w:val="99"/>
    <w:rsid w:val="0063294F"/>
    <w:pPr>
      <w:widowControl w:val="0"/>
      <w:tabs>
        <w:tab w:val="num" w:pos="1307"/>
      </w:tabs>
      <w:adjustRightInd w:val="0"/>
      <w:ind w:left="1080" w:firstLine="0"/>
      <w:textAlignment w:val="baseline"/>
    </w:pPr>
    <w:rPr>
      <w:szCs w:val="20"/>
    </w:rPr>
  </w:style>
  <w:style w:type="paragraph" w:customStyle="1" w:styleId="1-3">
    <w:name w:val="Текст1-3"/>
    <w:basedOn w:val="a6"/>
    <w:uiPriority w:val="99"/>
    <w:rsid w:val="0063294F"/>
    <w:pPr>
      <w:numPr>
        <w:ilvl w:val="12"/>
      </w:numPr>
      <w:spacing w:after="60" w:line="288" w:lineRule="auto"/>
      <w:ind w:firstLine="567"/>
    </w:pPr>
    <w:rPr>
      <w:rFonts w:eastAsia="Times New Roman"/>
      <w:szCs w:val="20"/>
    </w:rPr>
  </w:style>
  <w:style w:type="paragraph" w:customStyle="1" w:styleId="aHeader">
    <w:name w:val="a_Header"/>
    <w:basedOn w:val="a6"/>
    <w:uiPriority w:val="99"/>
    <w:rsid w:val="0063294F"/>
    <w:pPr>
      <w:tabs>
        <w:tab w:val="left" w:pos="1985"/>
      </w:tabs>
      <w:spacing w:after="60"/>
      <w:jc w:val="center"/>
    </w:pPr>
    <w:rPr>
      <w:rFonts w:ascii="Courier New" w:eastAsia="Times New Roman" w:hAnsi="Courier New"/>
      <w:szCs w:val="24"/>
    </w:rPr>
  </w:style>
  <w:style w:type="paragraph" w:styleId="aff3">
    <w:name w:val="Plain Text"/>
    <w:basedOn w:val="a6"/>
    <w:link w:val="aff4"/>
    <w:uiPriority w:val="99"/>
    <w:rsid w:val="0063294F"/>
    <w:rPr>
      <w:rFonts w:ascii="Courier New" w:eastAsia="Times New Roman" w:hAnsi="Courier New"/>
      <w:sz w:val="20"/>
      <w:szCs w:val="20"/>
    </w:rPr>
  </w:style>
  <w:style w:type="character" w:customStyle="1" w:styleId="aff4">
    <w:name w:val="Текст Знак"/>
    <w:basedOn w:val="a7"/>
    <w:link w:val="aff3"/>
    <w:uiPriority w:val="99"/>
    <w:locked/>
    <w:rsid w:val="0063294F"/>
    <w:rPr>
      <w:rFonts w:ascii="Courier New" w:hAnsi="Courier New" w:cs="Times New Roman"/>
      <w:snapToGrid w:val="0"/>
      <w:sz w:val="20"/>
      <w:szCs w:val="20"/>
      <w:lang w:eastAsia="ru-RU"/>
    </w:rPr>
  </w:style>
  <w:style w:type="paragraph" w:styleId="aff5">
    <w:name w:val="Block Text"/>
    <w:basedOn w:val="a6"/>
    <w:uiPriority w:val="99"/>
    <w:rsid w:val="0063294F"/>
    <w:pPr>
      <w:ind w:left="-5220" w:right="-105"/>
    </w:pPr>
    <w:rPr>
      <w:rFonts w:eastAsia="Times New Roman"/>
      <w:i/>
      <w:iCs/>
      <w:szCs w:val="24"/>
    </w:rPr>
  </w:style>
  <w:style w:type="paragraph" w:styleId="23">
    <w:name w:val="toc 2"/>
    <w:basedOn w:val="a6"/>
    <w:next w:val="a6"/>
    <w:autoRedefine/>
    <w:uiPriority w:val="39"/>
    <w:rsid w:val="00204755"/>
    <w:pPr>
      <w:ind w:left="220"/>
      <w:jc w:val="left"/>
    </w:pPr>
    <w:rPr>
      <w:rFonts w:asciiTheme="minorHAnsi" w:hAnsiTheme="minorHAnsi"/>
      <w:smallCaps/>
      <w:sz w:val="20"/>
      <w:szCs w:val="20"/>
    </w:rPr>
  </w:style>
  <w:style w:type="paragraph" w:styleId="aff6">
    <w:name w:val="Document Map"/>
    <w:basedOn w:val="a6"/>
    <w:link w:val="aff7"/>
    <w:uiPriority w:val="99"/>
    <w:rsid w:val="0063294F"/>
    <w:pPr>
      <w:shd w:val="clear" w:color="auto" w:fill="000080"/>
    </w:pPr>
    <w:rPr>
      <w:rFonts w:ascii="Tahoma" w:eastAsia="Times New Roman" w:hAnsi="Tahoma" w:cs="Tahoma"/>
      <w:szCs w:val="20"/>
    </w:rPr>
  </w:style>
  <w:style w:type="character" w:customStyle="1" w:styleId="aff7">
    <w:name w:val="Схема документа Знак"/>
    <w:basedOn w:val="a7"/>
    <w:link w:val="aff6"/>
    <w:uiPriority w:val="99"/>
    <w:locked/>
    <w:rsid w:val="0063294F"/>
    <w:rPr>
      <w:rFonts w:ascii="Tahoma" w:hAnsi="Tahoma" w:cs="Tahoma"/>
      <w:sz w:val="20"/>
      <w:szCs w:val="20"/>
      <w:shd w:val="clear" w:color="auto" w:fill="000080"/>
      <w:lang w:eastAsia="ru-RU"/>
    </w:rPr>
  </w:style>
  <w:style w:type="paragraph" w:styleId="1d">
    <w:name w:val="toc 1"/>
    <w:basedOn w:val="a6"/>
    <w:next w:val="a6"/>
    <w:autoRedefine/>
    <w:uiPriority w:val="39"/>
    <w:rsid w:val="002F7BEC"/>
    <w:pPr>
      <w:tabs>
        <w:tab w:val="left" w:pos="1100"/>
        <w:tab w:val="right" w:leader="dot" w:pos="10054"/>
      </w:tabs>
      <w:spacing w:before="120" w:after="120"/>
      <w:ind w:firstLine="0"/>
      <w:jc w:val="left"/>
    </w:pPr>
    <w:rPr>
      <w:rFonts w:ascii="Times New Roman" w:hAnsi="Times New Roman"/>
      <w:b/>
      <w:bCs/>
      <w:caps/>
      <w:noProof/>
      <w:sz w:val="20"/>
      <w:szCs w:val="20"/>
    </w:rPr>
  </w:style>
  <w:style w:type="paragraph" w:styleId="3c">
    <w:name w:val="toc 3"/>
    <w:basedOn w:val="a6"/>
    <w:next w:val="a6"/>
    <w:autoRedefine/>
    <w:uiPriority w:val="99"/>
    <w:rsid w:val="003314BE"/>
    <w:pPr>
      <w:ind w:left="440"/>
      <w:jc w:val="left"/>
    </w:pPr>
    <w:rPr>
      <w:rFonts w:asciiTheme="minorHAnsi" w:hAnsiTheme="minorHAnsi"/>
      <w:i/>
      <w:iCs/>
      <w:sz w:val="20"/>
      <w:szCs w:val="20"/>
    </w:rPr>
  </w:style>
  <w:style w:type="paragraph" w:styleId="42">
    <w:name w:val="toc 4"/>
    <w:basedOn w:val="a6"/>
    <w:next w:val="a6"/>
    <w:autoRedefine/>
    <w:uiPriority w:val="99"/>
    <w:semiHidden/>
    <w:rsid w:val="0063294F"/>
    <w:pPr>
      <w:ind w:left="660"/>
      <w:jc w:val="left"/>
    </w:pPr>
    <w:rPr>
      <w:rFonts w:asciiTheme="minorHAnsi" w:hAnsiTheme="minorHAnsi"/>
      <w:sz w:val="18"/>
      <w:szCs w:val="18"/>
    </w:rPr>
  </w:style>
  <w:style w:type="paragraph" w:styleId="52">
    <w:name w:val="toc 5"/>
    <w:basedOn w:val="a6"/>
    <w:next w:val="a6"/>
    <w:autoRedefine/>
    <w:uiPriority w:val="99"/>
    <w:semiHidden/>
    <w:rsid w:val="0063294F"/>
    <w:pPr>
      <w:ind w:left="880"/>
      <w:jc w:val="left"/>
    </w:pPr>
    <w:rPr>
      <w:rFonts w:asciiTheme="minorHAnsi" w:hAnsiTheme="minorHAnsi"/>
      <w:sz w:val="18"/>
      <w:szCs w:val="18"/>
    </w:rPr>
  </w:style>
  <w:style w:type="paragraph" w:styleId="61">
    <w:name w:val="toc 6"/>
    <w:basedOn w:val="a6"/>
    <w:next w:val="a6"/>
    <w:autoRedefine/>
    <w:uiPriority w:val="99"/>
    <w:semiHidden/>
    <w:rsid w:val="0063294F"/>
    <w:pPr>
      <w:ind w:left="1100"/>
      <w:jc w:val="left"/>
    </w:pPr>
    <w:rPr>
      <w:rFonts w:asciiTheme="minorHAnsi" w:hAnsiTheme="minorHAnsi"/>
      <w:sz w:val="18"/>
      <w:szCs w:val="18"/>
    </w:rPr>
  </w:style>
  <w:style w:type="paragraph" w:styleId="71">
    <w:name w:val="toc 7"/>
    <w:basedOn w:val="a6"/>
    <w:next w:val="a6"/>
    <w:autoRedefine/>
    <w:uiPriority w:val="99"/>
    <w:rsid w:val="0063294F"/>
    <w:pPr>
      <w:ind w:left="1320"/>
      <w:jc w:val="left"/>
    </w:pPr>
    <w:rPr>
      <w:rFonts w:asciiTheme="minorHAnsi" w:hAnsiTheme="minorHAnsi"/>
      <w:sz w:val="18"/>
      <w:szCs w:val="18"/>
    </w:rPr>
  </w:style>
  <w:style w:type="paragraph" w:styleId="81">
    <w:name w:val="toc 8"/>
    <w:basedOn w:val="a6"/>
    <w:next w:val="a6"/>
    <w:autoRedefine/>
    <w:uiPriority w:val="99"/>
    <w:semiHidden/>
    <w:rsid w:val="0063294F"/>
    <w:pPr>
      <w:ind w:left="1540"/>
      <w:jc w:val="left"/>
    </w:pPr>
    <w:rPr>
      <w:rFonts w:asciiTheme="minorHAnsi" w:hAnsiTheme="minorHAnsi"/>
      <w:sz w:val="18"/>
      <w:szCs w:val="18"/>
    </w:rPr>
  </w:style>
  <w:style w:type="paragraph" w:styleId="91">
    <w:name w:val="toc 9"/>
    <w:basedOn w:val="a6"/>
    <w:next w:val="a6"/>
    <w:autoRedefine/>
    <w:uiPriority w:val="99"/>
    <w:semiHidden/>
    <w:rsid w:val="0063294F"/>
    <w:pPr>
      <w:ind w:left="1760"/>
      <w:jc w:val="left"/>
    </w:pPr>
    <w:rPr>
      <w:rFonts w:asciiTheme="minorHAnsi" w:hAnsiTheme="minorHAnsi"/>
      <w:sz w:val="18"/>
      <w:szCs w:val="18"/>
    </w:rPr>
  </w:style>
  <w:style w:type="paragraph" w:customStyle="1" w:styleId="aff8">
    <w:name w:val="Подраздел"/>
    <w:basedOn w:val="a6"/>
    <w:uiPriority w:val="99"/>
    <w:rsid w:val="0063294F"/>
    <w:pPr>
      <w:spacing w:before="240"/>
      <w:ind w:left="1701" w:hanging="283"/>
    </w:pPr>
    <w:rPr>
      <w:rFonts w:ascii="PragmaticaTT" w:eastAsia="Times New Roman" w:hAnsi="PragmaticaTT"/>
      <w:szCs w:val="20"/>
    </w:rPr>
  </w:style>
  <w:style w:type="paragraph" w:customStyle="1" w:styleId="aff9">
    <w:name w:val="регламент список"/>
    <w:basedOn w:val="31"/>
    <w:autoRedefine/>
    <w:uiPriority w:val="99"/>
    <w:rsid w:val="0063294F"/>
    <w:pPr>
      <w:keepLines/>
      <w:spacing w:before="120" w:after="120" w:line="180" w:lineRule="atLeast"/>
      <w:outlineLvl w:val="9"/>
    </w:pPr>
    <w:rPr>
      <w:rFonts w:ascii="Times New Roman" w:hAnsi="Times New Roman"/>
      <w:spacing w:val="-5"/>
      <w:kern w:val="28"/>
      <w:sz w:val="24"/>
      <w:szCs w:val="20"/>
      <w:lang w:eastAsia="en-US"/>
    </w:rPr>
  </w:style>
  <w:style w:type="character" w:styleId="affa">
    <w:name w:val="FollowedHyperlink"/>
    <w:basedOn w:val="a7"/>
    <w:uiPriority w:val="99"/>
    <w:rsid w:val="0063294F"/>
    <w:rPr>
      <w:rFonts w:cs="Times New Roman"/>
      <w:color w:val="800080"/>
      <w:u w:val="single"/>
    </w:rPr>
  </w:style>
  <w:style w:type="paragraph" w:customStyle="1" w:styleId="Times12">
    <w:name w:val="Times 12"/>
    <w:basedOn w:val="a6"/>
    <w:uiPriority w:val="99"/>
    <w:rsid w:val="0063294F"/>
    <w:pPr>
      <w:overflowPunct w:val="0"/>
      <w:autoSpaceDE w:val="0"/>
      <w:autoSpaceDN w:val="0"/>
      <w:adjustRightInd w:val="0"/>
    </w:pPr>
    <w:rPr>
      <w:rFonts w:eastAsia="Times New Roman"/>
      <w:bCs/>
    </w:rPr>
  </w:style>
  <w:style w:type="paragraph" w:customStyle="1" w:styleId="2c">
    <w:name w:val="Пункт_2"/>
    <w:basedOn w:val="a6"/>
    <w:uiPriority w:val="99"/>
    <w:rsid w:val="0063294F"/>
    <w:pPr>
      <w:tabs>
        <w:tab w:val="num" w:pos="643"/>
        <w:tab w:val="num" w:pos="1701"/>
      </w:tabs>
      <w:ind w:left="643" w:hanging="360"/>
    </w:pPr>
    <w:rPr>
      <w:rFonts w:eastAsia="Times New Roman"/>
      <w:sz w:val="28"/>
      <w:szCs w:val="20"/>
    </w:rPr>
  </w:style>
  <w:style w:type="paragraph" w:customStyle="1" w:styleId="34">
    <w:name w:val="Пункт_3"/>
    <w:basedOn w:val="a6"/>
    <w:uiPriority w:val="99"/>
    <w:rsid w:val="0063294F"/>
    <w:pPr>
      <w:numPr>
        <w:ilvl w:val="2"/>
        <w:numId w:val="4"/>
      </w:numPr>
    </w:pPr>
    <w:rPr>
      <w:rFonts w:eastAsia="Times New Roman"/>
      <w:sz w:val="28"/>
      <w:szCs w:val="28"/>
    </w:rPr>
  </w:style>
  <w:style w:type="paragraph" w:styleId="30">
    <w:name w:val="List Bullet 3"/>
    <w:basedOn w:val="a6"/>
    <w:uiPriority w:val="99"/>
    <w:rsid w:val="0063294F"/>
    <w:pPr>
      <w:numPr>
        <w:numId w:val="1"/>
      </w:numPr>
    </w:pPr>
    <w:rPr>
      <w:rFonts w:eastAsia="Times New Roman"/>
      <w:szCs w:val="24"/>
    </w:rPr>
  </w:style>
  <w:style w:type="paragraph" w:styleId="3">
    <w:name w:val="List Number 3"/>
    <w:basedOn w:val="a6"/>
    <w:uiPriority w:val="99"/>
    <w:rsid w:val="0063294F"/>
    <w:pPr>
      <w:numPr>
        <w:numId w:val="2"/>
      </w:numPr>
    </w:pPr>
    <w:rPr>
      <w:rFonts w:eastAsia="Times New Roman"/>
      <w:szCs w:val="24"/>
    </w:rPr>
  </w:style>
  <w:style w:type="paragraph" w:styleId="affb">
    <w:name w:val="List Continue"/>
    <w:basedOn w:val="a6"/>
    <w:uiPriority w:val="99"/>
    <w:rsid w:val="0063294F"/>
    <w:pPr>
      <w:spacing w:after="120"/>
      <w:ind w:left="283"/>
    </w:pPr>
    <w:rPr>
      <w:rFonts w:eastAsia="Times New Roman"/>
      <w:szCs w:val="24"/>
    </w:rPr>
  </w:style>
  <w:style w:type="paragraph" w:styleId="a5">
    <w:name w:val="List Number"/>
    <w:basedOn w:val="a6"/>
    <w:uiPriority w:val="99"/>
    <w:rsid w:val="0063294F"/>
    <w:pPr>
      <w:numPr>
        <w:numId w:val="4"/>
      </w:numPr>
      <w:tabs>
        <w:tab w:val="num" w:pos="360"/>
      </w:tabs>
      <w:ind w:left="360"/>
    </w:pPr>
    <w:rPr>
      <w:rFonts w:eastAsia="Times New Roman"/>
      <w:szCs w:val="24"/>
    </w:rPr>
  </w:style>
  <w:style w:type="paragraph" w:customStyle="1" w:styleId="ConsNonformat">
    <w:name w:val="ConsNonformat"/>
    <w:uiPriority w:val="99"/>
    <w:rsid w:val="0063294F"/>
    <w:pPr>
      <w:widowControl w:val="0"/>
    </w:pPr>
    <w:rPr>
      <w:rFonts w:ascii="Courier New" w:eastAsia="Times New Roman" w:hAnsi="Courier New"/>
      <w:sz w:val="20"/>
      <w:szCs w:val="20"/>
    </w:rPr>
  </w:style>
  <w:style w:type="paragraph" w:styleId="affc">
    <w:name w:val="caption"/>
    <w:basedOn w:val="a6"/>
    <w:next w:val="a6"/>
    <w:uiPriority w:val="99"/>
    <w:qFormat/>
    <w:rsid w:val="0063294F"/>
    <w:pPr>
      <w:pageBreakBefore/>
      <w:suppressAutoHyphens/>
      <w:spacing w:after="120"/>
    </w:pPr>
    <w:rPr>
      <w:rFonts w:eastAsia="Times New Roman"/>
      <w:i/>
    </w:rPr>
  </w:style>
  <w:style w:type="character" w:customStyle="1" w:styleId="affd">
    <w:name w:val="комментарий"/>
    <w:uiPriority w:val="99"/>
    <w:rsid w:val="0063294F"/>
    <w:rPr>
      <w:b/>
      <w:i/>
      <w:shd w:val="clear" w:color="auto" w:fill="FFFF99"/>
    </w:rPr>
  </w:style>
  <w:style w:type="paragraph" w:customStyle="1" w:styleId="02statia2">
    <w:name w:val="02statia2"/>
    <w:basedOn w:val="a6"/>
    <w:uiPriority w:val="99"/>
    <w:rsid w:val="0063294F"/>
    <w:pPr>
      <w:spacing w:line="320" w:lineRule="atLeast"/>
      <w:ind w:left="2020" w:hanging="880"/>
    </w:pPr>
    <w:rPr>
      <w:rFonts w:ascii="GaramondNarrowC" w:eastAsia="Times New Roman" w:hAnsi="GaramondNarrowC"/>
      <w:color w:val="000000"/>
      <w:sz w:val="21"/>
      <w:szCs w:val="21"/>
    </w:rPr>
  </w:style>
  <w:style w:type="paragraph" w:customStyle="1" w:styleId="affe">
    <w:name w:val="Подпункт"/>
    <w:basedOn w:val="a3"/>
    <w:uiPriority w:val="99"/>
    <w:rsid w:val="0063294F"/>
    <w:pPr>
      <w:numPr>
        <w:ilvl w:val="0"/>
        <w:numId w:val="0"/>
      </w:numPr>
      <w:tabs>
        <w:tab w:val="num" w:pos="1134"/>
      </w:tabs>
      <w:ind w:left="1134" w:hanging="1134"/>
    </w:pPr>
    <w:rPr>
      <w:bCs/>
      <w:sz w:val="22"/>
      <w:szCs w:val="22"/>
    </w:rPr>
  </w:style>
  <w:style w:type="paragraph" w:customStyle="1" w:styleId="a1">
    <w:name w:val="Подподпункт"/>
    <w:basedOn w:val="affe"/>
    <w:uiPriority w:val="99"/>
    <w:rsid w:val="0063294F"/>
    <w:pPr>
      <w:numPr>
        <w:numId w:val="8"/>
      </w:numPr>
      <w:tabs>
        <w:tab w:val="num" w:pos="643"/>
        <w:tab w:val="num" w:pos="926"/>
        <w:tab w:val="num" w:pos="4896"/>
      </w:tabs>
      <w:ind w:left="0"/>
    </w:pPr>
  </w:style>
  <w:style w:type="paragraph" w:customStyle="1" w:styleId="afff">
    <w:name w:val="маркированный"/>
    <w:basedOn w:val="a6"/>
    <w:uiPriority w:val="99"/>
    <w:semiHidden/>
    <w:rsid w:val="0063294F"/>
    <w:pPr>
      <w:tabs>
        <w:tab w:val="num" w:pos="1701"/>
      </w:tabs>
      <w:spacing w:line="360" w:lineRule="auto"/>
      <w:ind w:left="1701" w:hanging="567"/>
    </w:pPr>
    <w:rPr>
      <w:rFonts w:eastAsia="Times New Roman"/>
      <w:bCs/>
    </w:rPr>
  </w:style>
  <w:style w:type="paragraph" w:customStyle="1" w:styleId="afff0">
    <w:name w:val="Ариал"/>
    <w:basedOn w:val="a6"/>
    <w:link w:val="1e"/>
    <w:uiPriority w:val="99"/>
    <w:rsid w:val="0063294F"/>
    <w:pPr>
      <w:spacing w:after="120" w:line="360" w:lineRule="auto"/>
      <w:ind w:firstLine="851"/>
    </w:pPr>
    <w:rPr>
      <w:rFonts w:ascii="Arial" w:hAnsi="Arial"/>
      <w:szCs w:val="20"/>
    </w:rPr>
  </w:style>
  <w:style w:type="character" w:customStyle="1" w:styleId="1e">
    <w:name w:val="Ариал Знак1"/>
    <w:link w:val="afff0"/>
    <w:uiPriority w:val="99"/>
    <w:locked/>
    <w:rsid w:val="0063294F"/>
    <w:rPr>
      <w:rFonts w:ascii="Arial" w:hAnsi="Arial"/>
      <w:sz w:val="24"/>
      <w:lang w:eastAsia="ru-RU"/>
    </w:rPr>
  </w:style>
  <w:style w:type="paragraph" w:styleId="afff1">
    <w:name w:val="List Paragraph"/>
    <w:basedOn w:val="a6"/>
    <w:link w:val="afff2"/>
    <w:uiPriority w:val="34"/>
    <w:qFormat/>
    <w:rsid w:val="0063294F"/>
    <w:pPr>
      <w:ind w:left="720"/>
      <w:contextualSpacing/>
    </w:pPr>
    <w:rPr>
      <w:sz w:val="20"/>
      <w:szCs w:val="20"/>
    </w:rPr>
  </w:style>
  <w:style w:type="paragraph" w:styleId="2">
    <w:name w:val="List Bullet 2"/>
    <w:basedOn w:val="a6"/>
    <w:uiPriority w:val="99"/>
    <w:rsid w:val="0063294F"/>
    <w:pPr>
      <w:numPr>
        <w:numId w:val="3"/>
      </w:numPr>
      <w:tabs>
        <w:tab w:val="clear" w:pos="360"/>
        <w:tab w:val="num" w:pos="643"/>
      </w:tabs>
      <w:ind w:left="643"/>
    </w:pPr>
    <w:rPr>
      <w:rFonts w:eastAsia="Times New Roman"/>
      <w:szCs w:val="24"/>
    </w:rPr>
  </w:style>
  <w:style w:type="paragraph" w:customStyle="1" w:styleId="ConsPlusNonformat">
    <w:name w:val="ConsPlusNonformat"/>
    <w:uiPriority w:val="99"/>
    <w:rsid w:val="0063294F"/>
    <w:pPr>
      <w:autoSpaceDE w:val="0"/>
      <w:autoSpaceDN w:val="0"/>
      <w:adjustRightInd w:val="0"/>
    </w:pPr>
    <w:rPr>
      <w:rFonts w:ascii="Courier New" w:eastAsia="Times New Roman" w:hAnsi="Courier New" w:cs="Courier New"/>
      <w:sz w:val="20"/>
      <w:szCs w:val="20"/>
    </w:rPr>
  </w:style>
  <w:style w:type="paragraph" w:customStyle="1" w:styleId="afff3">
    <w:name w:val="Пункт б/н"/>
    <w:basedOn w:val="a6"/>
    <w:uiPriority w:val="99"/>
    <w:rsid w:val="0063294F"/>
    <w:pPr>
      <w:tabs>
        <w:tab w:val="left" w:pos="1134"/>
      </w:tabs>
      <w:spacing w:line="360" w:lineRule="auto"/>
    </w:pPr>
    <w:rPr>
      <w:rFonts w:eastAsia="Times New Roman"/>
      <w:bCs/>
    </w:rPr>
  </w:style>
  <w:style w:type="character" w:customStyle="1" w:styleId="18">
    <w:name w:val="Обычный1 Знак"/>
    <w:link w:val="17"/>
    <w:uiPriority w:val="99"/>
    <w:locked/>
    <w:rsid w:val="0063294F"/>
    <w:rPr>
      <w:rFonts w:ascii="Times New Roman" w:hAnsi="Times New Roman"/>
      <w:sz w:val="22"/>
      <w:lang w:eastAsia="ru-RU"/>
    </w:rPr>
  </w:style>
  <w:style w:type="paragraph" w:customStyle="1" w:styleId="afff4">
    <w:name w:val="Ариал Таблица"/>
    <w:basedOn w:val="afff0"/>
    <w:link w:val="afff5"/>
    <w:uiPriority w:val="99"/>
    <w:rsid w:val="0063294F"/>
    <w:pPr>
      <w:widowControl w:val="0"/>
      <w:adjustRightInd w:val="0"/>
      <w:spacing w:after="0" w:line="240" w:lineRule="auto"/>
      <w:ind w:firstLine="0"/>
      <w:textAlignment w:val="baseline"/>
    </w:pPr>
    <w:rPr>
      <w:sz w:val="20"/>
    </w:rPr>
  </w:style>
  <w:style w:type="character" w:customStyle="1" w:styleId="afff5">
    <w:name w:val="Ариал Таблица Знак"/>
    <w:link w:val="afff4"/>
    <w:uiPriority w:val="99"/>
    <w:locked/>
    <w:rsid w:val="0063294F"/>
    <w:rPr>
      <w:rFonts w:ascii="Arial" w:hAnsi="Arial"/>
      <w:sz w:val="20"/>
      <w:lang w:eastAsia="ru-RU"/>
    </w:rPr>
  </w:style>
  <w:style w:type="paragraph" w:customStyle="1" w:styleId="afff6">
    <w:name w:val="АриалТабл"/>
    <w:basedOn w:val="afff0"/>
    <w:uiPriority w:val="99"/>
    <w:rsid w:val="0063294F"/>
    <w:pPr>
      <w:widowControl w:val="0"/>
      <w:adjustRightInd w:val="0"/>
      <w:spacing w:after="0" w:line="240" w:lineRule="auto"/>
      <w:ind w:firstLine="0"/>
      <w:textAlignment w:val="baseline"/>
    </w:pPr>
  </w:style>
  <w:style w:type="paragraph" w:styleId="afff7">
    <w:name w:val="endnote text"/>
    <w:basedOn w:val="a6"/>
    <w:link w:val="afff8"/>
    <w:uiPriority w:val="99"/>
    <w:semiHidden/>
    <w:rsid w:val="0063294F"/>
    <w:rPr>
      <w:rFonts w:eastAsia="Times New Roman"/>
      <w:sz w:val="20"/>
      <w:szCs w:val="20"/>
    </w:rPr>
  </w:style>
  <w:style w:type="character" w:customStyle="1" w:styleId="afff8">
    <w:name w:val="Текст концевой сноски Знак"/>
    <w:basedOn w:val="a7"/>
    <w:link w:val="afff7"/>
    <w:uiPriority w:val="99"/>
    <w:semiHidden/>
    <w:locked/>
    <w:rsid w:val="0063294F"/>
    <w:rPr>
      <w:rFonts w:ascii="Times New Roman" w:hAnsi="Times New Roman" w:cs="Times New Roman"/>
      <w:sz w:val="20"/>
      <w:szCs w:val="20"/>
      <w:lang w:eastAsia="ru-RU"/>
    </w:rPr>
  </w:style>
  <w:style w:type="table" w:styleId="afff9">
    <w:name w:val="Table Grid"/>
    <w:basedOn w:val="a8"/>
    <w:uiPriority w:val="59"/>
    <w:rsid w:val="0063294F"/>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a">
    <w:name w:val="Основной шрифт"/>
    <w:uiPriority w:val="99"/>
    <w:semiHidden/>
    <w:rsid w:val="0063294F"/>
  </w:style>
  <w:style w:type="character" w:customStyle="1" w:styleId="afffb">
    <w:name w:val="Подпункт Знак"/>
    <w:uiPriority w:val="99"/>
    <w:rsid w:val="0063294F"/>
    <w:rPr>
      <w:sz w:val="28"/>
      <w:lang w:val="ru-RU" w:eastAsia="ru-RU"/>
    </w:rPr>
  </w:style>
  <w:style w:type="character" w:customStyle="1" w:styleId="FontStyle11">
    <w:name w:val="Font Style11"/>
    <w:uiPriority w:val="99"/>
    <w:rsid w:val="0063294F"/>
    <w:rPr>
      <w:rFonts w:ascii="Times New Roman" w:hAnsi="Times New Roman"/>
      <w:sz w:val="26"/>
    </w:rPr>
  </w:style>
  <w:style w:type="character" w:customStyle="1" w:styleId="211">
    <w:name w:val="Заголовок 2 Знак1"/>
    <w:uiPriority w:val="99"/>
    <w:rsid w:val="0063294F"/>
    <w:rPr>
      <w:b/>
      <w:snapToGrid w:val="0"/>
      <w:sz w:val="28"/>
      <w:lang w:val="ru-RU" w:eastAsia="ru-RU"/>
    </w:rPr>
  </w:style>
  <w:style w:type="character" w:customStyle="1" w:styleId="Sp1">
    <w:name w:val="Sp1 Знак Знак"/>
    <w:uiPriority w:val="99"/>
    <w:rsid w:val="0063294F"/>
    <w:rPr>
      <w:b/>
      <w:kern w:val="24"/>
      <w:sz w:val="24"/>
      <w:lang w:val="ru-RU" w:eastAsia="ru-RU"/>
    </w:rPr>
  </w:style>
  <w:style w:type="paragraph" w:customStyle="1" w:styleId="afffc">
    <w:name w:val="Стиль начало"/>
    <w:basedOn w:val="a6"/>
    <w:uiPriority w:val="99"/>
    <w:rsid w:val="0063294F"/>
    <w:pPr>
      <w:spacing w:line="264" w:lineRule="auto"/>
    </w:pPr>
    <w:rPr>
      <w:rFonts w:eastAsia="Times New Roman"/>
      <w:sz w:val="28"/>
      <w:szCs w:val="20"/>
    </w:rPr>
  </w:style>
  <w:style w:type="paragraph" w:customStyle="1" w:styleId="Noeeu14">
    <w:name w:val="Noeeu14"/>
    <w:basedOn w:val="a6"/>
    <w:uiPriority w:val="99"/>
    <w:rsid w:val="0063294F"/>
    <w:pPr>
      <w:overflowPunct w:val="0"/>
      <w:autoSpaceDE w:val="0"/>
      <w:autoSpaceDN w:val="0"/>
      <w:adjustRightInd w:val="0"/>
      <w:spacing w:line="264" w:lineRule="auto"/>
      <w:ind w:firstLine="720"/>
      <w:textAlignment w:val="baseline"/>
    </w:pPr>
    <w:rPr>
      <w:rFonts w:eastAsia="Times New Roman"/>
      <w:sz w:val="28"/>
      <w:szCs w:val="20"/>
    </w:rPr>
  </w:style>
  <w:style w:type="character" w:customStyle="1" w:styleId="FontStyle33">
    <w:name w:val="Font Style33"/>
    <w:uiPriority w:val="99"/>
    <w:rsid w:val="0063294F"/>
    <w:rPr>
      <w:rFonts w:ascii="Times New Roman" w:hAnsi="Times New Roman"/>
      <w:sz w:val="26"/>
    </w:rPr>
  </w:style>
  <w:style w:type="character" w:customStyle="1" w:styleId="FontStyle57">
    <w:name w:val="Font Style57"/>
    <w:uiPriority w:val="99"/>
    <w:rsid w:val="0063294F"/>
    <w:rPr>
      <w:rFonts w:ascii="Times New Roman" w:hAnsi="Times New Roman"/>
      <w:b/>
      <w:sz w:val="20"/>
    </w:rPr>
  </w:style>
  <w:style w:type="paragraph" w:customStyle="1" w:styleId="Style20">
    <w:name w:val="Style20"/>
    <w:basedOn w:val="a6"/>
    <w:uiPriority w:val="99"/>
    <w:rsid w:val="0063294F"/>
    <w:pPr>
      <w:widowControl w:val="0"/>
      <w:autoSpaceDE w:val="0"/>
      <w:autoSpaceDN w:val="0"/>
      <w:adjustRightInd w:val="0"/>
    </w:pPr>
    <w:rPr>
      <w:rFonts w:ascii="Arial" w:hAnsi="Arial"/>
      <w:szCs w:val="24"/>
    </w:rPr>
  </w:style>
  <w:style w:type="paragraph" w:customStyle="1" w:styleId="u">
    <w:name w:val="u"/>
    <w:basedOn w:val="a6"/>
    <w:uiPriority w:val="99"/>
    <w:rsid w:val="0063294F"/>
    <w:pPr>
      <w:spacing w:before="100" w:beforeAutospacing="1" w:after="100" w:afterAutospacing="1"/>
    </w:pPr>
    <w:rPr>
      <w:rFonts w:eastAsia="Times New Roman"/>
      <w:szCs w:val="24"/>
    </w:rPr>
  </w:style>
  <w:style w:type="paragraph" w:customStyle="1" w:styleId="afffd">
    <w:name w:val="АриалСписок"/>
    <w:basedOn w:val="a6"/>
    <w:uiPriority w:val="99"/>
    <w:rsid w:val="0063294F"/>
    <w:pPr>
      <w:widowControl w:val="0"/>
      <w:tabs>
        <w:tab w:val="num" w:pos="1571"/>
      </w:tabs>
      <w:adjustRightInd w:val="0"/>
      <w:ind w:left="1571" w:hanging="360"/>
      <w:textAlignment w:val="baseline"/>
    </w:pPr>
    <w:rPr>
      <w:rFonts w:ascii="Arial" w:eastAsia="Times New Roman" w:hAnsi="Arial" w:cs="Arial"/>
      <w:szCs w:val="24"/>
    </w:rPr>
  </w:style>
  <w:style w:type="paragraph" w:customStyle="1" w:styleId="afffe">
    <w:name w:val="Текст таблицы"/>
    <w:basedOn w:val="a6"/>
    <w:uiPriority w:val="99"/>
    <w:semiHidden/>
    <w:rsid w:val="0063294F"/>
    <w:pPr>
      <w:spacing w:before="40" w:after="40"/>
      <w:ind w:left="57" w:right="57"/>
    </w:pPr>
    <w:rPr>
      <w:rFonts w:eastAsia="Times New Roman"/>
      <w:bCs/>
      <w:szCs w:val="24"/>
    </w:rPr>
  </w:style>
  <w:style w:type="paragraph" w:customStyle="1" w:styleId="affff">
    <w:name w:val="Пункт Знак"/>
    <w:basedOn w:val="a6"/>
    <w:uiPriority w:val="99"/>
    <w:rsid w:val="0063294F"/>
    <w:pPr>
      <w:tabs>
        <w:tab w:val="num" w:pos="720"/>
        <w:tab w:val="left" w:pos="851"/>
        <w:tab w:val="left" w:pos="1134"/>
      </w:tabs>
      <w:spacing w:line="360" w:lineRule="auto"/>
      <w:ind w:left="720" w:hanging="720"/>
    </w:pPr>
    <w:rPr>
      <w:rFonts w:eastAsia="Times New Roman"/>
      <w:sz w:val="28"/>
      <w:szCs w:val="20"/>
    </w:rPr>
  </w:style>
  <w:style w:type="paragraph" w:customStyle="1" w:styleId="affff0">
    <w:name w:val="Подподподпункт"/>
    <w:basedOn w:val="a6"/>
    <w:uiPriority w:val="99"/>
    <w:rsid w:val="0063294F"/>
    <w:pPr>
      <w:tabs>
        <w:tab w:val="left" w:pos="1134"/>
        <w:tab w:val="num" w:pos="1576"/>
        <w:tab w:val="left" w:pos="1701"/>
      </w:tabs>
      <w:spacing w:line="360" w:lineRule="auto"/>
      <w:ind w:left="1576" w:hanging="1008"/>
    </w:pPr>
    <w:rPr>
      <w:rFonts w:eastAsia="Times New Roman"/>
      <w:sz w:val="28"/>
      <w:szCs w:val="20"/>
    </w:rPr>
  </w:style>
  <w:style w:type="paragraph" w:customStyle="1" w:styleId="1f">
    <w:name w:val="Пункт1"/>
    <w:basedOn w:val="a6"/>
    <w:uiPriority w:val="99"/>
    <w:rsid w:val="0063294F"/>
    <w:pPr>
      <w:tabs>
        <w:tab w:val="num" w:pos="453"/>
      </w:tabs>
      <w:spacing w:before="240" w:line="360" w:lineRule="auto"/>
      <w:ind w:left="453" w:hanging="453"/>
      <w:jc w:val="center"/>
    </w:pPr>
    <w:rPr>
      <w:rFonts w:ascii="Arial" w:eastAsia="Times New Roman" w:hAnsi="Arial"/>
      <w:b/>
      <w:sz w:val="28"/>
      <w:szCs w:val="28"/>
    </w:rPr>
  </w:style>
  <w:style w:type="paragraph" w:styleId="affff1">
    <w:name w:val="Revision"/>
    <w:hidden/>
    <w:uiPriority w:val="99"/>
    <w:semiHidden/>
    <w:rsid w:val="0063294F"/>
    <w:rPr>
      <w:rFonts w:ascii="Times New Roman" w:eastAsia="Times New Roman" w:hAnsi="Times New Roman"/>
      <w:sz w:val="24"/>
      <w:szCs w:val="24"/>
    </w:rPr>
  </w:style>
  <w:style w:type="paragraph" w:customStyle="1" w:styleId="WW-21">
    <w:name w:val="WW-Основной текст с отступом 21"/>
    <w:basedOn w:val="a6"/>
    <w:uiPriority w:val="99"/>
    <w:rsid w:val="0063294F"/>
    <w:pPr>
      <w:suppressAutoHyphens/>
      <w:spacing w:after="120"/>
      <w:ind w:left="709" w:hanging="709"/>
    </w:pPr>
    <w:rPr>
      <w:rFonts w:eastAsia="Times New Roman" w:cs="Calibri"/>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6"/>
    <w:uiPriority w:val="99"/>
    <w:rsid w:val="0063294F"/>
    <w:pPr>
      <w:numPr>
        <w:numId w:val="11"/>
      </w:numPr>
      <w:tabs>
        <w:tab w:val="clear" w:pos="1492"/>
      </w:tabs>
      <w:ind w:left="0" w:firstLine="0"/>
    </w:pPr>
    <w:rPr>
      <w:rFonts w:ascii="Verdana" w:eastAsia="Times New Roman" w:hAnsi="Verdana" w:cs="Verdana"/>
      <w:sz w:val="20"/>
      <w:szCs w:val="20"/>
      <w:lang w:val="en-US"/>
    </w:rPr>
  </w:style>
  <w:style w:type="character" w:styleId="affff2">
    <w:name w:val="Strong"/>
    <w:basedOn w:val="a7"/>
    <w:uiPriority w:val="99"/>
    <w:qFormat/>
    <w:rsid w:val="0063294F"/>
    <w:rPr>
      <w:rFonts w:cs="Times New Roman"/>
      <w:b/>
    </w:rPr>
  </w:style>
  <w:style w:type="paragraph" w:customStyle="1" w:styleId="affff3">
    <w:name w:val="Нормальный"/>
    <w:basedOn w:val="a6"/>
    <w:uiPriority w:val="99"/>
    <w:locked/>
    <w:rsid w:val="0063294F"/>
    <w:pPr>
      <w:tabs>
        <w:tab w:val="left" w:pos="4253"/>
        <w:tab w:val="left" w:pos="5670"/>
        <w:tab w:val="left" w:pos="6804"/>
      </w:tabs>
    </w:pPr>
    <w:rPr>
      <w:rFonts w:eastAsia="Times New Roman"/>
      <w:sz w:val="28"/>
      <w:szCs w:val="20"/>
    </w:rPr>
  </w:style>
  <w:style w:type="paragraph" w:styleId="affff4">
    <w:name w:val="No Spacing"/>
    <w:uiPriority w:val="99"/>
    <w:qFormat/>
    <w:rsid w:val="0063294F"/>
    <w:rPr>
      <w:rFonts w:ascii="Times New Roman" w:eastAsia="Times New Roman" w:hAnsi="Times New Roman"/>
      <w:sz w:val="24"/>
      <w:szCs w:val="24"/>
    </w:rPr>
  </w:style>
  <w:style w:type="paragraph" w:customStyle="1" w:styleId="212">
    <w:name w:val="Основной текст 21"/>
    <w:basedOn w:val="a6"/>
    <w:uiPriority w:val="99"/>
    <w:rsid w:val="0063294F"/>
    <w:pPr>
      <w:overflowPunct w:val="0"/>
      <w:autoSpaceDE w:val="0"/>
      <w:autoSpaceDN w:val="0"/>
      <w:adjustRightInd w:val="0"/>
      <w:textAlignment w:val="baseline"/>
    </w:pPr>
    <w:rPr>
      <w:rFonts w:eastAsia="Times New Roman"/>
      <w:szCs w:val="20"/>
    </w:rPr>
  </w:style>
  <w:style w:type="paragraph" w:customStyle="1" w:styleId="affff5">
    <w:name w:val="Абзац договора"/>
    <w:uiPriority w:val="99"/>
    <w:rsid w:val="0063294F"/>
    <w:pPr>
      <w:widowControl w:val="0"/>
      <w:tabs>
        <w:tab w:val="num" w:pos="432"/>
      </w:tabs>
      <w:suppressAutoHyphens/>
      <w:ind w:left="141" w:hanging="432"/>
    </w:pPr>
    <w:rPr>
      <w:rFonts w:ascii="Times New Roman" w:hAnsi="Times New Roman"/>
      <w:kern w:val="1"/>
      <w:sz w:val="24"/>
      <w:szCs w:val="20"/>
      <w:lang w:eastAsia="ar-SA"/>
    </w:rPr>
  </w:style>
  <w:style w:type="paragraph" w:customStyle="1" w:styleId="-">
    <w:name w:val="Контракт-пункт"/>
    <w:basedOn w:val="a6"/>
    <w:uiPriority w:val="99"/>
    <w:rsid w:val="0063294F"/>
    <w:pPr>
      <w:tabs>
        <w:tab w:val="num" w:pos="851"/>
      </w:tabs>
      <w:ind w:left="851" w:hanging="851"/>
    </w:pPr>
    <w:rPr>
      <w:rFonts w:eastAsia="Times New Roman"/>
      <w:szCs w:val="24"/>
    </w:rPr>
  </w:style>
  <w:style w:type="paragraph" w:customStyle="1" w:styleId="320">
    <w:name w:val="Основной текст с отступом 32"/>
    <w:basedOn w:val="a6"/>
    <w:uiPriority w:val="99"/>
    <w:rsid w:val="0063294F"/>
    <w:pPr>
      <w:suppressAutoHyphens/>
      <w:ind w:left="426"/>
    </w:pPr>
    <w:rPr>
      <w:rFonts w:eastAsia="Times New Roman" w:cs="Calibri"/>
      <w:szCs w:val="24"/>
      <w:lang w:eastAsia="ar-SA"/>
    </w:rPr>
  </w:style>
  <w:style w:type="paragraph" w:styleId="affff6">
    <w:name w:val="Title"/>
    <w:basedOn w:val="a6"/>
    <w:link w:val="affff7"/>
    <w:uiPriority w:val="99"/>
    <w:qFormat/>
    <w:rsid w:val="0063294F"/>
    <w:pPr>
      <w:spacing w:before="240" w:after="60"/>
      <w:jc w:val="center"/>
      <w:outlineLvl w:val="0"/>
    </w:pPr>
    <w:rPr>
      <w:rFonts w:ascii="Arial" w:eastAsia="Times New Roman" w:hAnsi="Arial"/>
      <w:b/>
      <w:kern w:val="28"/>
      <w:sz w:val="32"/>
      <w:szCs w:val="20"/>
    </w:rPr>
  </w:style>
  <w:style w:type="character" w:customStyle="1" w:styleId="affff7">
    <w:name w:val="Название Знак"/>
    <w:basedOn w:val="a7"/>
    <w:link w:val="affff6"/>
    <w:uiPriority w:val="99"/>
    <w:locked/>
    <w:rsid w:val="0063294F"/>
    <w:rPr>
      <w:rFonts w:ascii="Arial" w:hAnsi="Arial" w:cs="Times New Roman"/>
      <w:b/>
      <w:kern w:val="28"/>
      <w:sz w:val="20"/>
      <w:szCs w:val="20"/>
    </w:rPr>
  </w:style>
  <w:style w:type="character" w:customStyle="1" w:styleId="19">
    <w:name w:val="Текст примечания Знак1"/>
    <w:link w:val="af2"/>
    <w:uiPriority w:val="99"/>
    <w:locked/>
    <w:rsid w:val="0063294F"/>
    <w:rPr>
      <w:rFonts w:ascii="Times New Roman" w:hAnsi="Times New Roman"/>
      <w:sz w:val="20"/>
      <w:lang w:eastAsia="ru-RU"/>
    </w:rPr>
  </w:style>
  <w:style w:type="character" w:customStyle="1" w:styleId="FontStyle40">
    <w:name w:val="Font Style40"/>
    <w:uiPriority w:val="99"/>
    <w:rsid w:val="0063294F"/>
    <w:rPr>
      <w:rFonts w:ascii="Times New Roman" w:hAnsi="Times New Roman"/>
      <w:sz w:val="22"/>
    </w:rPr>
  </w:style>
  <w:style w:type="paragraph" w:customStyle="1" w:styleId="Style3">
    <w:name w:val="Style3"/>
    <w:basedOn w:val="a6"/>
    <w:uiPriority w:val="99"/>
    <w:rsid w:val="0063294F"/>
    <w:pPr>
      <w:widowControl w:val="0"/>
      <w:autoSpaceDE w:val="0"/>
      <w:autoSpaceDN w:val="0"/>
      <w:adjustRightInd w:val="0"/>
      <w:spacing w:line="317" w:lineRule="exact"/>
    </w:pPr>
    <w:rPr>
      <w:rFonts w:eastAsia="Times New Roman"/>
      <w:szCs w:val="24"/>
    </w:rPr>
  </w:style>
  <w:style w:type="paragraph" w:customStyle="1" w:styleId="Style4">
    <w:name w:val="Style4"/>
    <w:basedOn w:val="a6"/>
    <w:uiPriority w:val="99"/>
    <w:rsid w:val="0063294F"/>
    <w:pPr>
      <w:widowControl w:val="0"/>
      <w:autoSpaceDE w:val="0"/>
      <w:autoSpaceDN w:val="0"/>
      <w:adjustRightInd w:val="0"/>
      <w:spacing w:line="461" w:lineRule="exact"/>
      <w:ind w:firstLine="677"/>
    </w:pPr>
    <w:rPr>
      <w:rFonts w:eastAsia="Times New Roman"/>
      <w:szCs w:val="24"/>
    </w:rPr>
  </w:style>
  <w:style w:type="paragraph" w:customStyle="1" w:styleId="Style5">
    <w:name w:val="Style5"/>
    <w:basedOn w:val="a6"/>
    <w:uiPriority w:val="99"/>
    <w:rsid w:val="0063294F"/>
    <w:pPr>
      <w:widowControl w:val="0"/>
      <w:autoSpaceDE w:val="0"/>
      <w:autoSpaceDN w:val="0"/>
      <w:adjustRightInd w:val="0"/>
    </w:pPr>
    <w:rPr>
      <w:rFonts w:eastAsia="Times New Roman"/>
      <w:szCs w:val="24"/>
    </w:rPr>
  </w:style>
  <w:style w:type="paragraph" w:customStyle="1" w:styleId="Style6">
    <w:name w:val="Style6"/>
    <w:basedOn w:val="a6"/>
    <w:uiPriority w:val="99"/>
    <w:rsid w:val="0063294F"/>
    <w:pPr>
      <w:widowControl w:val="0"/>
      <w:autoSpaceDE w:val="0"/>
      <w:autoSpaceDN w:val="0"/>
      <w:adjustRightInd w:val="0"/>
      <w:spacing w:line="454" w:lineRule="exact"/>
    </w:pPr>
    <w:rPr>
      <w:rFonts w:eastAsia="Times New Roman"/>
      <w:szCs w:val="24"/>
    </w:rPr>
  </w:style>
  <w:style w:type="paragraph" w:customStyle="1" w:styleId="Style1">
    <w:name w:val="Style1"/>
    <w:basedOn w:val="a6"/>
    <w:uiPriority w:val="99"/>
    <w:rsid w:val="0063294F"/>
    <w:pPr>
      <w:widowControl w:val="0"/>
      <w:autoSpaceDE w:val="0"/>
      <w:autoSpaceDN w:val="0"/>
      <w:adjustRightInd w:val="0"/>
      <w:spacing w:line="322" w:lineRule="exact"/>
      <w:ind w:hanging="883"/>
    </w:pPr>
    <w:rPr>
      <w:rFonts w:eastAsia="Times New Roman"/>
      <w:szCs w:val="24"/>
    </w:rPr>
  </w:style>
  <w:style w:type="paragraph" w:customStyle="1" w:styleId="Style10">
    <w:name w:val="Style10"/>
    <w:basedOn w:val="a6"/>
    <w:uiPriority w:val="99"/>
    <w:rsid w:val="0063294F"/>
    <w:pPr>
      <w:widowControl w:val="0"/>
      <w:autoSpaceDE w:val="0"/>
      <w:autoSpaceDN w:val="0"/>
      <w:adjustRightInd w:val="0"/>
      <w:spacing w:line="269" w:lineRule="exact"/>
      <w:ind w:firstLine="706"/>
    </w:pPr>
    <w:rPr>
      <w:rFonts w:eastAsia="Times New Roman"/>
      <w:szCs w:val="24"/>
    </w:rPr>
  </w:style>
  <w:style w:type="character" w:customStyle="1" w:styleId="FontStyle37">
    <w:name w:val="Font Style37"/>
    <w:uiPriority w:val="99"/>
    <w:rsid w:val="0063294F"/>
    <w:rPr>
      <w:rFonts w:ascii="Franklin Gothic Book" w:hAnsi="Franklin Gothic Book"/>
      <w:sz w:val="30"/>
    </w:rPr>
  </w:style>
  <w:style w:type="character" w:customStyle="1" w:styleId="FontStyle38">
    <w:name w:val="Font Style38"/>
    <w:uiPriority w:val="99"/>
    <w:rsid w:val="0063294F"/>
    <w:rPr>
      <w:rFonts w:ascii="Times New Roman" w:hAnsi="Times New Roman"/>
      <w:b/>
      <w:sz w:val="22"/>
    </w:rPr>
  </w:style>
  <w:style w:type="character" w:customStyle="1" w:styleId="FontStyle41">
    <w:name w:val="Font Style41"/>
    <w:uiPriority w:val="99"/>
    <w:rsid w:val="0063294F"/>
    <w:rPr>
      <w:rFonts w:ascii="Times New Roman" w:hAnsi="Times New Roman"/>
      <w:b/>
      <w:spacing w:val="10"/>
      <w:sz w:val="24"/>
    </w:rPr>
  </w:style>
  <w:style w:type="paragraph" w:customStyle="1" w:styleId="Style18">
    <w:name w:val="Style18"/>
    <w:basedOn w:val="a6"/>
    <w:uiPriority w:val="99"/>
    <w:rsid w:val="0063294F"/>
    <w:pPr>
      <w:widowControl w:val="0"/>
      <w:autoSpaceDE w:val="0"/>
      <w:autoSpaceDN w:val="0"/>
      <w:adjustRightInd w:val="0"/>
      <w:spacing w:line="276" w:lineRule="exact"/>
      <w:ind w:firstLine="749"/>
    </w:pPr>
    <w:rPr>
      <w:rFonts w:eastAsia="Times New Roman"/>
      <w:szCs w:val="24"/>
    </w:rPr>
  </w:style>
  <w:style w:type="character" w:customStyle="1" w:styleId="FontStyle39">
    <w:name w:val="Font Style39"/>
    <w:uiPriority w:val="99"/>
    <w:rsid w:val="0063294F"/>
    <w:rPr>
      <w:rFonts w:ascii="Times New Roman" w:hAnsi="Times New Roman"/>
      <w:i/>
      <w:sz w:val="22"/>
    </w:rPr>
  </w:style>
  <w:style w:type="character" w:customStyle="1" w:styleId="FontStyle18">
    <w:name w:val="Font Style18"/>
    <w:uiPriority w:val="99"/>
    <w:rsid w:val="0063294F"/>
    <w:rPr>
      <w:rFonts w:ascii="Times New Roman" w:hAnsi="Times New Roman"/>
      <w:color w:val="000000"/>
      <w:sz w:val="22"/>
    </w:rPr>
  </w:style>
  <w:style w:type="character" w:customStyle="1" w:styleId="apple-converted-space">
    <w:name w:val="apple-converted-space"/>
    <w:basedOn w:val="a7"/>
    <w:uiPriority w:val="99"/>
    <w:rsid w:val="0063294F"/>
    <w:rPr>
      <w:rFonts w:cs="Times New Roman"/>
    </w:rPr>
  </w:style>
  <w:style w:type="paragraph" w:customStyle="1" w:styleId="2d">
    <w:name w:val="Пункт2"/>
    <w:basedOn w:val="a3"/>
    <w:link w:val="2e"/>
    <w:uiPriority w:val="99"/>
    <w:rsid w:val="0063294F"/>
    <w:pPr>
      <w:keepNext/>
      <w:numPr>
        <w:ilvl w:val="0"/>
        <w:numId w:val="0"/>
      </w:numPr>
      <w:suppressAutoHyphens/>
      <w:spacing w:before="240" w:after="120" w:line="240" w:lineRule="auto"/>
      <w:jc w:val="left"/>
      <w:outlineLvl w:val="2"/>
    </w:pPr>
    <w:rPr>
      <w:rFonts w:eastAsia="Calibri"/>
      <w:b/>
      <w:sz w:val="20"/>
      <w:szCs w:val="20"/>
    </w:rPr>
  </w:style>
  <w:style w:type="paragraph" w:customStyle="1" w:styleId="Body1">
    <w:name w:val="*Body 1"/>
    <w:uiPriority w:val="99"/>
    <w:rsid w:val="0063294F"/>
    <w:pPr>
      <w:spacing w:after="240" w:line="280" w:lineRule="exact"/>
    </w:pPr>
    <w:rPr>
      <w:rFonts w:ascii="Times" w:eastAsia="Times New Roman" w:hAnsi="Times"/>
      <w:noProof/>
      <w:szCs w:val="20"/>
      <w:lang w:val="en-US" w:eastAsia="en-US"/>
    </w:rPr>
  </w:style>
  <w:style w:type="paragraph" w:customStyle="1" w:styleId="DocumentTitle">
    <w:name w:val="*Document Title"/>
    <w:basedOn w:val="ac"/>
    <w:uiPriority w:val="99"/>
    <w:rsid w:val="0063294F"/>
    <w:pPr>
      <w:tabs>
        <w:tab w:val="clear" w:pos="4153"/>
        <w:tab w:val="clear" w:pos="8306"/>
      </w:tabs>
      <w:spacing w:after="120"/>
      <w:jc w:val="center"/>
    </w:pPr>
    <w:rPr>
      <w:rFonts w:ascii="Times New Roman" w:hAnsi="Times New Roman" w:cs="Times New Roman"/>
      <w:b/>
      <w:smallCaps/>
      <w:noProof/>
      <w:sz w:val="32"/>
      <w:lang w:val="en-US" w:eastAsia="en-US"/>
    </w:rPr>
  </w:style>
  <w:style w:type="character" w:customStyle="1" w:styleId="fontstyle27">
    <w:name w:val="fontstyle27"/>
    <w:basedOn w:val="a7"/>
    <w:uiPriority w:val="99"/>
    <w:rsid w:val="0063294F"/>
    <w:rPr>
      <w:rFonts w:cs="Times New Roman"/>
    </w:rPr>
  </w:style>
  <w:style w:type="paragraph" w:customStyle="1" w:styleId="Tablebodytext">
    <w:name w:val="*Table body text"/>
    <w:basedOn w:val="a6"/>
    <w:uiPriority w:val="99"/>
    <w:rsid w:val="0063294F"/>
    <w:pPr>
      <w:spacing w:after="120" w:line="240" w:lineRule="exact"/>
    </w:pPr>
    <w:rPr>
      <w:rFonts w:ascii="Verdana" w:eastAsia="Times New Roman" w:hAnsi="Verdana"/>
      <w:sz w:val="18"/>
      <w:szCs w:val="20"/>
      <w:lang w:val="en-US"/>
    </w:rPr>
  </w:style>
  <w:style w:type="paragraph" w:customStyle="1" w:styleId="rvps3">
    <w:name w:val="rvps3"/>
    <w:basedOn w:val="a6"/>
    <w:uiPriority w:val="99"/>
    <w:rsid w:val="0063294F"/>
    <w:pPr>
      <w:spacing w:before="100" w:beforeAutospacing="1" w:after="100" w:afterAutospacing="1"/>
    </w:pPr>
    <w:rPr>
      <w:rFonts w:eastAsia="Times New Roman"/>
      <w:color w:val="000000"/>
      <w:szCs w:val="24"/>
    </w:rPr>
  </w:style>
  <w:style w:type="character" w:styleId="affff8">
    <w:name w:val="footnote reference"/>
    <w:basedOn w:val="a7"/>
    <w:uiPriority w:val="99"/>
    <w:semiHidden/>
    <w:rsid w:val="0063294F"/>
    <w:rPr>
      <w:rFonts w:cs="Times New Roman"/>
      <w:vertAlign w:val="superscript"/>
    </w:rPr>
  </w:style>
  <w:style w:type="paragraph" w:customStyle="1" w:styleId="1f0">
    <w:name w:val="Абзац списка1"/>
    <w:basedOn w:val="a6"/>
    <w:uiPriority w:val="99"/>
    <w:rsid w:val="0063294F"/>
    <w:pPr>
      <w:spacing w:after="120"/>
      <w:ind w:left="720"/>
      <w:contextualSpacing/>
    </w:pPr>
    <w:rPr>
      <w:rFonts w:eastAsia="Times New Roman"/>
      <w:lang w:val="en-US"/>
    </w:rPr>
  </w:style>
  <w:style w:type="paragraph" w:customStyle="1" w:styleId="affff9">
    <w:name w:val="Содержание"/>
    <w:basedOn w:val="a6"/>
    <w:uiPriority w:val="99"/>
    <w:rsid w:val="0063294F"/>
    <w:rPr>
      <w:rFonts w:eastAsia="Times New Roman"/>
      <w:bCs/>
      <w:lang w:val="en-US"/>
    </w:rPr>
  </w:style>
  <w:style w:type="paragraph" w:styleId="affffa">
    <w:name w:val="List Bullet"/>
    <w:basedOn w:val="a6"/>
    <w:uiPriority w:val="99"/>
    <w:semiHidden/>
    <w:rsid w:val="0063294F"/>
    <w:pPr>
      <w:tabs>
        <w:tab w:val="num" w:pos="360"/>
      </w:tabs>
      <w:spacing w:after="120" w:line="240" w:lineRule="exact"/>
      <w:ind w:left="360" w:hanging="360"/>
    </w:pPr>
    <w:rPr>
      <w:rFonts w:ascii="Verdana" w:eastAsia="Times New Roman" w:hAnsi="Verdana"/>
      <w:sz w:val="20"/>
      <w:szCs w:val="20"/>
      <w:lang w:val="en-GB"/>
    </w:rPr>
  </w:style>
  <w:style w:type="character" w:styleId="affffb">
    <w:name w:val="Placeholder Text"/>
    <w:basedOn w:val="a7"/>
    <w:uiPriority w:val="99"/>
    <w:semiHidden/>
    <w:rsid w:val="0063294F"/>
    <w:rPr>
      <w:rFonts w:cs="Times New Roman"/>
      <w:color w:val="808080"/>
    </w:rPr>
  </w:style>
  <w:style w:type="paragraph" w:customStyle="1" w:styleId="1">
    <w:name w:val="Гринатом_1"/>
    <w:basedOn w:val="20"/>
    <w:link w:val="1f1"/>
    <w:uiPriority w:val="99"/>
    <w:rsid w:val="0063294F"/>
    <w:pPr>
      <w:numPr>
        <w:numId w:val="16"/>
      </w:numPr>
      <w:tabs>
        <w:tab w:val="left" w:pos="629"/>
      </w:tabs>
      <w:spacing w:line="276" w:lineRule="auto"/>
    </w:pPr>
    <w:rPr>
      <w:rFonts w:ascii="Calibri" w:eastAsia="Calibri" w:hAnsi="Calibri" w:cs="Times New Roman"/>
      <w:b w:val="0"/>
      <w:bCs w:val="0"/>
      <w:iCs w:val="0"/>
      <w:kern w:val="32"/>
      <w:sz w:val="20"/>
      <w:szCs w:val="32"/>
    </w:rPr>
  </w:style>
  <w:style w:type="paragraph" w:customStyle="1" w:styleId="2f">
    <w:name w:val="Гринатом_2"/>
    <w:basedOn w:val="afff1"/>
    <w:link w:val="2f0"/>
    <w:uiPriority w:val="99"/>
    <w:rsid w:val="0063294F"/>
    <w:pPr>
      <w:tabs>
        <w:tab w:val="left" w:pos="6297"/>
      </w:tabs>
      <w:ind w:left="0"/>
    </w:pPr>
  </w:style>
  <w:style w:type="character" w:customStyle="1" w:styleId="afff2">
    <w:name w:val="Абзац списка Знак"/>
    <w:link w:val="afff1"/>
    <w:uiPriority w:val="99"/>
    <w:locked/>
    <w:rsid w:val="0063294F"/>
    <w:rPr>
      <w:rFonts w:ascii="Calibri" w:hAnsi="Calibri"/>
    </w:rPr>
  </w:style>
  <w:style w:type="character" w:customStyle="1" w:styleId="1f1">
    <w:name w:val="Гринатом_1 Знак"/>
    <w:link w:val="1"/>
    <w:uiPriority w:val="99"/>
    <w:locked/>
    <w:rsid w:val="00EA7EFC"/>
    <w:rPr>
      <w:i/>
      <w:kern w:val="32"/>
      <w:sz w:val="20"/>
      <w:szCs w:val="32"/>
    </w:rPr>
  </w:style>
  <w:style w:type="paragraph" w:customStyle="1" w:styleId="33">
    <w:name w:val="Гринатом_3"/>
    <w:basedOn w:val="afff1"/>
    <w:link w:val="3d"/>
    <w:uiPriority w:val="99"/>
    <w:rsid w:val="0063294F"/>
    <w:pPr>
      <w:numPr>
        <w:numId w:val="17"/>
      </w:numPr>
      <w:tabs>
        <w:tab w:val="left" w:pos="629"/>
      </w:tabs>
    </w:pPr>
    <w:rPr>
      <w:rFonts w:ascii="Arial" w:hAnsi="Arial"/>
    </w:rPr>
  </w:style>
  <w:style w:type="character" w:customStyle="1" w:styleId="2f0">
    <w:name w:val="Гринатом_2 Знак"/>
    <w:link w:val="2f"/>
    <w:uiPriority w:val="99"/>
    <w:locked/>
    <w:rsid w:val="0063294F"/>
    <w:rPr>
      <w:rFonts w:ascii="Calibri" w:hAnsi="Calibri"/>
    </w:rPr>
  </w:style>
  <w:style w:type="paragraph" w:customStyle="1" w:styleId="Version">
    <w:name w:val="Version"/>
    <w:basedOn w:val="affff6"/>
    <w:uiPriority w:val="99"/>
    <w:rsid w:val="0063294F"/>
    <w:pPr>
      <w:spacing w:line="276" w:lineRule="auto"/>
    </w:pPr>
    <w:rPr>
      <w:rFonts w:ascii="Cambria" w:hAnsi="Cambria"/>
      <w:bCs/>
      <w:szCs w:val="32"/>
      <w:lang w:eastAsia="en-US"/>
    </w:rPr>
  </w:style>
  <w:style w:type="character" w:customStyle="1" w:styleId="3d">
    <w:name w:val="Гринатом_3 Знак"/>
    <w:link w:val="33"/>
    <w:uiPriority w:val="99"/>
    <w:locked/>
    <w:rsid w:val="0063294F"/>
    <w:rPr>
      <w:rFonts w:ascii="Arial" w:hAnsi="Arial"/>
      <w:sz w:val="20"/>
      <w:szCs w:val="20"/>
    </w:rPr>
  </w:style>
  <w:style w:type="paragraph" w:customStyle="1" w:styleId="EKCToCHeader">
    <w:name w:val="EKC ToC Header"/>
    <w:basedOn w:val="a6"/>
    <w:uiPriority w:val="99"/>
    <w:rsid w:val="0063294F"/>
    <w:pPr>
      <w:spacing w:before="240" w:after="60"/>
      <w:jc w:val="center"/>
    </w:pPr>
    <w:rPr>
      <w:rFonts w:eastAsia="Times New Roman"/>
      <w:b/>
      <w:sz w:val="40"/>
      <w:lang w:val="en-ZA"/>
    </w:rPr>
  </w:style>
  <w:style w:type="paragraph" w:customStyle="1" w:styleId="TableText">
    <w:name w:val="Table Text"/>
    <w:link w:val="TableText0"/>
    <w:uiPriority w:val="99"/>
    <w:rsid w:val="0063294F"/>
    <w:pPr>
      <w:spacing w:after="200" w:line="276" w:lineRule="auto"/>
    </w:pPr>
    <w:rPr>
      <w:rFonts w:ascii="Arial" w:hAnsi="Arial"/>
      <w:color w:val="000000"/>
      <w:lang w:val="en-US" w:eastAsia="en-US"/>
    </w:rPr>
  </w:style>
  <w:style w:type="paragraph" w:customStyle="1" w:styleId="TableHeading">
    <w:name w:val="Table Heading"/>
    <w:basedOn w:val="TableText"/>
    <w:uiPriority w:val="99"/>
    <w:rsid w:val="0063294F"/>
    <w:pPr>
      <w:keepLines/>
      <w:spacing w:before="120" w:after="120"/>
    </w:pPr>
    <w:rPr>
      <w:rFonts w:ascii="Book Antiqua" w:hAnsi="Book Antiqua"/>
      <w:b/>
      <w:color w:val="auto"/>
      <w:sz w:val="16"/>
      <w:lang w:val="ru-RU"/>
    </w:rPr>
  </w:style>
  <w:style w:type="character" w:customStyle="1" w:styleId="TableText0">
    <w:name w:val="Table Text Знак"/>
    <w:link w:val="TableText"/>
    <w:uiPriority w:val="99"/>
    <w:locked/>
    <w:rsid w:val="0063294F"/>
    <w:rPr>
      <w:rFonts w:ascii="Arial" w:hAnsi="Arial"/>
      <w:color w:val="000000"/>
      <w:sz w:val="22"/>
      <w:lang w:val="en-US" w:eastAsia="en-US"/>
    </w:rPr>
  </w:style>
  <w:style w:type="paragraph" w:styleId="affffc">
    <w:name w:val="TOC Heading"/>
    <w:basedOn w:val="a6"/>
    <w:next w:val="a6"/>
    <w:link w:val="affffd"/>
    <w:uiPriority w:val="99"/>
    <w:qFormat/>
    <w:rsid w:val="0063294F"/>
    <w:pPr>
      <w:keepLines/>
      <w:spacing w:before="480"/>
    </w:pPr>
    <w:rPr>
      <w:b/>
      <w:sz w:val="28"/>
      <w:szCs w:val="20"/>
    </w:rPr>
  </w:style>
  <w:style w:type="paragraph" w:customStyle="1" w:styleId="a">
    <w:name w:val="Подпункт договора"/>
    <w:basedOn w:val="a6"/>
    <w:uiPriority w:val="99"/>
    <w:rsid w:val="0063294F"/>
    <w:pPr>
      <w:numPr>
        <w:numId w:val="18"/>
      </w:numPr>
      <w:spacing w:after="120"/>
    </w:pPr>
    <w:rPr>
      <w:rFonts w:ascii="Arial" w:hAnsi="Arial"/>
    </w:rPr>
  </w:style>
  <w:style w:type="paragraph" w:customStyle="1" w:styleId="a0">
    <w:name w:val="Пункт договора"/>
    <w:basedOn w:val="a6"/>
    <w:uiPriority w:val="99"/>
    <w:rsid w:val="0063294F"/>
    <w:pPr>
      <w:numPr>
        <w:ilvl w:val="1"/>
        <w:numId w:val="18"/>
      </w:numPr>
      <w:spacing w:after="120"/>
    </w:pPr>
    <w:rPr>
      <w:rFonts w:ascii="Arial" w:hAnsi="Arial"/>
    </w:rPr>
  </w:style>
  <w:style w:type="paragraph" w:customStyle="1" w:styleId="xl121">
    <w:name w:val="xl121"/>
    <w:basedOn w:val="a6"/>
    <w:uiPriority w:val="99"/>
    <w:rsid w:val="0063294F"/>
    <w:pPr>
      <w:pBdr>
        <w:top w:val="single" w:sz="8" w:space="0" w:color="auto"/>
        <w:left w:val="single" w:sz="8" w:space="0" w:color="auto"/>
        <w:bottom w:val="single" w:sz="8" w:space="0" w:color="auto"/>
      </w:pBdr>
      <w:spacing w:before="100" w:beforeAutospacing="1" w:after="100" w:afterAutospacing="1"/>
      <w:textAlignment w:val="center"/>
    </w:pPr>
    <w:rPr>
      <w:rFonts w:ascii="Arial" w:eastAsia="Times New Roman" w:hAnsi="Arial" w:cs="Arial"/>
      <w:b/>
      <w:bCs/>
      <w:sz w:val="18"/>
      <w:szCs w:val="18"/>
    </w:rPr>
  </w:style>
  <w:style w:type="paragraph" w:customStyle="1" w:styleId="xl122">
    <w:name w:val="xl122"/>
    <w:basedOn w:val="a6"/>
    <w:uiPriority w:val="99"/>
    <w:rsid w:val="0063294F"/>
    <w:pPr>
      <w:pBdr>
        <w:top w:val="single" w:sz="8" w:space="0" w:color="auto"/>
        <w:bottom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123">
    <w:name w:val="xl123"/>
    <w:basedOn w:val="a6"/>
    <w:uiPriority w:val="99"/>
    <w:rsid w:val="0063294F"/>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124">
    <w:name w:val="xl124"/>
    <w:basedOn w:val="a6"/>
    <w:uiPriority w:val="99"/>
    <w:rsid w:val="0063294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125">
    <w:name w:val="xl125"/>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126">
    <w:name w:val="xl126"/>
    <w:basedOn w:val="a6"/>
    <w:uiPriority w:val="99"/>
    <w:rsid w:val="0063294F"/>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27">
    <w:name w:val="xl127"/>
    <w:basedOn w:val="a6"/>
    <w:uiPriority w:val="99"/>
    <w:rsid w:val="0063294F"/>
    <w:pPr>
      <w:pBdr>
        <w:top w:val="single" w:sz="8" w:space="0" w:color="auto"/>
        <w:bottom w:val="single" w:sz="4"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28">
    <w:name w:val="xl128"/>
    <w:basedOn w:val="a6"/>
    <w:uiPriority w:val="99"/>
    <w:rsid w:val="0063294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29">
    <w:name w:val="xl129"/>
    <w:basedOn w:val="a6"/>
    <w:uiPriority w:val="99"/>
    <w:rsid w:val="0063294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30">
    <w:name w:val="xl130"/>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sz w:val="18"/>
      <w:szCs w:val="18"/>
    </w:rPr>
  </w:style>
  <w:style w:type="paragraph" w:customStyle="1" w:styleId="xl131">
    <w:name w:val="xl131"/>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132">
    <w:name w:val="xl132"/>
    <w:basedOn w:val="a6"/>
    <w:uiPriority w:val="99"/>
    <w:rsid w:val="0063294F"/>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33">
    <w:name w:val="xl133"/>
    <w:basedOn w:val="a6"/>
    <w:uiPriority w:val="99"/>
    <w:rsid w:val="0063294F"/>
    <w:pPr>
      <w:pBdr>
        <w:top w:val="single" w:sz="4" w:space="0" w:color="auto"/>
        <w:bottom w:val="single" w:sz="4"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34">
    <w:name w:val="xl134"/>
    <w:basedOn w:val="a6"/>
    <w:uiPriority w:val="99"/>
    <w:rsid w:val="0063294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35">
    <w:name w:val="xl135"/>
    <w:basedOn w:val="a6"/>
    <w:uiPriority w:val="99"/>
    <w:rsid w:val="0063294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36">
    <w:name w:val="xl136"/>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137">
    <w:name w:val="xl137"/>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sz w:val="18"/>
      <w:szCs w:val="18"/>
    </w:rPr>
  </w:style>
  <w:style w:type="paragraph" w:customStyle="1" w:styleId="xl138">
    <w:name w:val="xl138"/>
    <w:basedOn w:val="a6"/>
    <w:uiPriority w:val="99"/>
    <w:rsid w:val="0063294F"/>
    <w:pPr>
      <w:pBdr>
        <w:right w:val="single" w:sz="8" w:space="0" w:color="auto"/>
      </w:pBdr>
      <w:spacing w:before="100" w:beforeAutospacing="1" w:after="100" w:afterAutospacing="1"/>
    </w:pPr>
    <w:rPr>
      <w:rFonts w:ascii="Arial" w:eastAsia="Times New Roman" w:hAnsi="Arial" w:cs="Arial"/>
      <w:sz w:val="18"/>
      <w:szCs w:val="18"/>
    </w:rPr>
  </w:style>
  <w:style w:type="paragraph" w:customStyle="1" w:styleId="xl139">
    <w:name w:val="xl139"/>
    <w:basedOn w:val="a6"/>
    <w:uiPriority w:val="99"/>
    <w:rsid w:val="0063294F"/>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40">
    <w:name w:val="xl140"/>
    <w:basedOn w:val="a6"/>
    <w:uiPriority w:val="99"/>
    <w:rsid w:val="0063294F"/>
    <w:pPr>
      <w:pBdr>
        <w:top w:val="single" w:sz="4" w:space="0" w:color="auto"/>
        <w:bottom w:val="single" w:sz="8"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41">
    <w:name w:val="xl141"/>
    <w:basedOn w:val="a6"/>
    <w:uiPriority w:val="99"/>
    <w:rsid w:val="0063294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42">
    <w:name w:val="xl142"/>
    <w:basedOn w:val="a6"/>
    <w:uiPriority w:val="99"/>
    <w:rsid w:val="0063294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43">
    <w:name w:val="xl143"/>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sz w:val="18"/>
      <w:szCs w:val="18"/>
    </w:rPr>
  </w:style>
  <w:style w:type="paragraph" w:customStyle="1" w:styleId="xl144">
    <w:name w:val="xl144"/>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145">
    <w:name w:val="xl145"/>
    <w:basedOn w:val="a6"/>
    <w:uiPriority w:val="99"/>
    <w:rsid w:val="0063294F"/>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46">
    <w:name w:val="xl146"/>
    <w:basedOn w:val="a6"/>
    <w:uiPriority w:val="99"/>
    <w:rsid w:val="0063294F"/>
    <w:pPr>
      <w:pBdr>
        <w:bottom w:val="single" w:sz="4"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47">
    <w:name w:val="xl147"/>
    <w:basedOn w:val="a6"/>
    <w:uiPriority w:val="99"/>
    <w:rsid w:val="0063294F"/>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48">
    <w:name w:val="xl148"/>
    <w:basedOn w:val="a6"/>
    <w:uiPriority w:val="99"/>
    <w:rsid w:val="0063294F"/>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49">
    <w:name w:val="xl149"/>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150">
    <w:name w:val="xl150"/>
    <w:basedOn w:val="a6"/>
    <w:uiPriority w:val="99"/>
    <w:rsid w:val="0063294F"/>
    <w:pPr>
      <w:pBdr>
        <w:top w:val="single" w:sz="4" w:space="0" w:color="auto"/>
        <w:left w:val="single" w:sz="4" w:space="0" w:color="auto"/>
        <w:bottom w:val="single" w:sz="4"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51">
    <w:name w:val="xl151"/>
    <w:basedOn w:val="a6"/>
    <w:uiPriority w:val="99"/>
    <w:rsid w:val="0063294F"/>
    <w:pPr>
      <w:pBdr>
        <w:top w:val="single" w:sz="4" w:space="0" w:color="auto"/>
        <w:left w:val="single" w:sz="8"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52">
    <w:name w:val="xl152"/>
    <w:basedOn w:val="a6"/>
    <w:uiPriority w:val="99"/>
    <w:rsid w:val="0063294F"/>
    <w:pPr>
      <w:pBdr>
        <w:top w:val="single" w:sz="4"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53">
    <w:name w:val="xl153"/>
    <w:basedOn w:val="a6"/>
    <w:uiPriority w:val="99"/>
    <w:rsid w:val="0063294F"/>
    <w:pPr>
      <w:pBdr>
        <w:left w:val="single" w:sz="8" w:space="0" w:color="auto"/>
        <w:bottom w:val="single" w:sz="8" w:space="0" w:color="auto"/>
        <w:right w:val="single" w:sz="8" w:space="0" w:color="auto"/>
      </w:pBdr>
      <w:spacing w:before="100" w:beforeAutospacing="1" w:after="100" w:afterAutospacing="1"/>
    </w:pPr>
    <w:rPr>
      <w:rFonts w:ascii="Arial" w:eastAsia="Times New Roman" w:hAnsi="Arial" w:cs="Arial"/>
      <w:sz w:val="18"/>
      <w:szCs w:val="18"/>
    </w:rPr>
  </w:style>
  <w:style w:type="paragraph" w:customStyle="1" w:styleId="xl154">
    <w:name w:val="xl154"/>
    <w:basedOn w:val="a6"/>
    <w:uiPriority w:val="99"/>
    <w:rsid w:val="0063294F"/>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55">
    <w:name w:val="xl155"/>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56">
    <w:name w:val="xl156"/>
    <w:basedOn w:val="a6"/>
    <w:uiPriority w:val="99"/>
    <w:rsid w:val="0063294F"/>
    <w:pPr>
      <w:pBdr>
        <w:top w:val="single" w:sz="8" w:space="0" w:color="auto"/>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157">
    <w:name w:val="xl157"/>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sz w:val="18"/>
      <w:szCs w:val="18"/>
    </w:rPr>
  </w:style>
  <w:style w:type="paragraph" w:customStyle="1" w:styleId="xl158">
    <w:name w:val="xl158"/>
    <w:basedOn w:val="a6"/>
    <w:uiPriority w:val="99"/>
    <w:rsid w:val="0063294F"/>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59">
    <w:name w:val="xl159"/>
    <w:basedOn w:val="a6"/>
    <w:uiPriority w:val="99"/>
    <w:rsid w:val="0063294F"/>
    <w:pPr>
      <w:pBdr>
        <w:top w:val="single" w:sz="4" w:space="0" w:color="auto"/>
        <w:bottom w:val="single" w:sz="4" w:space="0" w:color="auto"/>
        <w:right w:val="single" w:sz="8"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60">
    <w:name w:val="xl160"/>
    <w:basedOn w:val="a6"/>
    <w:uiPriority w:val="99"/>
    <w:rsid w:val="0063294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61">
    <w:name w:val="xl161"/>
    <w:basedOn w:val="a6"/>
    <w:uiPriority w:val="99"/>
    <w:rsid w:val="0063294F"/>
    <w:pPr>
      <w:pBdr>
        <w:left w:val="single" w:sz="8"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62">
    <w:name w:val="xl162"/>
    <w:basedOn w:val="a6"/>
    <w:uiPriority w:val="99"/>
    <w:rsid w:val="0063294F"/>
    <w:pPr>
      <w:spacing w:before="100" w:beforeAutospacing="1" w:after="100" w:afterAutospacing="1"/>
      <w:textAlignment w:val="center"/>
    </w:pPr>
    <w:rPr>
      <w:rFonts w:ascii="Arial" w:eastAsia="Times New Roman" w:hAnsi="Arial" w:cs="Arial"/>
      <w:sz w:val="18"/>
      <w:szCs w:val="18"/>
    </w:rPr>
  </w:style>
  <w:style w:type="paragraph" w:customStyle="1" w:styleId="xl163">
    <w:name w:val="xl163"/>
    <w:basedOn w:val="a6"/>
    <w:uiPriority w:val="99"/>
    <w:rsid w:val="0063294F"/>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64">
    <w:name w:val="xl164"/>
    <w:basedOn w:val="a6"/>
    <w:uiPriority w:val="99"/>
    <w:rsid w:val="0063294F"/>
    <w:pPr>
      <w:pBdr>
        <w:righ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165">
    <w:name w:val="xl165"/>
    <w:basedOn w:val="a6"/>
    <w:uiPriority w:val="99"/>
    <w:rsid w:val="0063294F"/>
    <w:pPr>
      <w:pBdr>
        <w:right w:val="single" w:sz="8" w:space="0" w:color="auto"/>
      </w:pBdr>
      <w:spacing w:before="100" w:beforeAutospacing="1" w:after="100" w:afterAutospacing="1"/>
    </w:pPr>
    <w:rPr>
      <w:rFonts w:ascii="Arial" w:eastAsia="Times New Roman" w:hAnsi="Arial" w:cs="Arial"/>
      <w:sz w:val="18"/>
      <w:szCs w:val="18"/>
    </w:rPr>
  </w:style>
  <w:style w:type="paragraph" w:customStyle="1" w:styleId="xl166">
    <w:name w:val="xl166"/>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67">
    <w:name w:val="xl167"/>
    <w:basedOn w:val="a6"/>
    <w:uiPriority w:val="99"/>
    <w:rsid w:val="0063294F"/>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68">
    <w:name w:val="xl168"/>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b/>
      <w:bCs/>
      <w:color w:val="FF0000"/>
      <w:sz w:val="18"/>
      <w:szCs w:val="18"/>
    </w:rPr>
  </w:style>
  <w:style w:type="paragraph" w:customStyle="1" w:styleId="xl169">
    <w:name w:val="xl169"/>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b/>
      <w:bCs/>
      <w:color w:val="FF0000"/>
      <w:sz w:val="18"/>
      <w:szCs w:val="18"/>
    </w:rPr>
  </w:style>
  <w:style w:type="paragraph" w:customStyle="1" w:styleId="xl170">
    <w:name w:val="xl170"/>
    <w:basedOn w:val="a6"/>
    <w:uiPriority w:val="99"/>
    <w:rsid w:val="0063294F"/>
    <w:pPr>
      <w:pBdr>
        <w:left w:val="single" w:sz="8" w:space="0" w:color="auto"/>
        <w:bottom w:val="single" w:sz="8" w:space="0" w:color="auto"/>
        <w:right w:val="single" w:sz="8" w:space="0" w:color="auto"/>
      </w:pBdr>
      <w:spacing w:before="100" w:beforeAutospacing="1" w:after="100" w:afterAutospacing="1"/>
    </w:pPr>
    <w:rPr>
      <w:rFonts w:ascii="Arial" w:eastAsia="Times New Roman" w:hAnsi="Arial" w:cs="Arial"/>
      <w:b/>
      <w:bCs/>
      <w:color w:val="FF0000"/>
      <w:sz w:val="18"/>
      <w:szCs w:val="18"/>
    </w:rPr>
  </w:style>
  <w:style w:type="paragraph" w:customStyle="1" w:styleId="xl171">
    <w:name w:val="xl171"/>
    <w:basedOn w:val="a6"/>
    <w:uiPriority w:val="99"/>
    <w:rsid w:val="0063294F"/>
    <w:pPr>
      <w:pBdr>
        <w:left w:val="single" w:sz="8" w:space="0" w:color="auto"/>
        <w:bottom w:val="single" w:sz="8" w:space="0" w:color="auto"/>
        <w:right w:val="single" w:sz="8" w:space="0" w:color="auto"/>
      </w:pBdr>
      <w:spacing w:before="100" w:beforeAutospacing="1" w:after="100" w:afterAutospacing="1"/>
      <w:textAlignment w:val="top"/>
    </w:pPr>
    <w:rPr>
      <w:rFonts w:ascii="Arial" w:eastAsia="Times New Roman" w:hAnsi="Arial" w:cs="Arial"/>
      <w:b/>
      <w:bCs/>
      <w:color w:val="FF0000"/>
      <w:sz w:val="18"/>
      <w:szCs w:val="18"/>
    </w:rPr>
  </w:style>
  <w:style w:type="paragraph" w:customStyle="1" w:styleId="xl172">
    <w:name w:val="xl172"/>
    <w:basedOn w:val="a6"/>
    <w:uiPriority w:val="99"/>
    <w:rsid w:val="0063294F"/>
    <w:pPr>
      <w:pBdr>
        <w:top w:val="single" w:sz="8" w:space="0" w:color="auto"/>
        <w:bottom w:val="single" w:sz="4" w:space="0" w:color="auto"/>
        <w:right w:val="single" w:sz="8"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73">
    <w:name w:val="xl173"/>
    <w:basedOn w:val="a6"/>
    <w:uiPriority w:val="99"/>
    <w:rsid w:val="0063294F"/>
    <w:pPr>
      <w:pBdr>
        <w:top w:val="single" w:sz="4"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74">
    <w:name w:val="xl174"/>
    <w:basedOn w:val="a6"/>
    <w:uiPriority w:val="99"/>
    <w:rsid w:val="0063294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75">
    <w:name w:val="xl175"/>
    <w:basedOn w:val="a6"/>
    <w:uiPriority w:val="99"/>
    <w:rsid w:val="0063294F"/>
    <w:pPr>
      <w:pBdr>
        <w:top w:val="single" w:sz="8" w:space="0" w:color="auto"/>
        <w:left w:val="single" w:sz="8" w:space="0" w:color="auto"/>
      </w:pBdr>
      <w:shd w:val="clear" w:color="auto" w:fill="C0C0C0"/>
      <w:spacing w:before="100" w:beforeAutospacing="1" w:after="100" w:afterAutospacing="1"/>
      <w:jc w:val="center"/>
      <w:textAlignment w:val="center"/>
    </w:pPr>
    <w:rPr>
      <w:rFonts w:ascii="Arial" w:eastAsia="Times New Roman" w:hAnsi="Arial" w:cs="Arial"/>
      <w:b/>
      <w:bCs/>
      <w:sz w:val="18"/>
      <w:szCs w:val="18"/>
    </w:rPr>
  </w:style>
  <w:style w:type="paragraph" w:customStyle="1" w:styleId="xl176">
    <w:name w:val="xl176"/>
    <w:basedOn w:val="a6"/>
    <w:uiPriority w:val="99"/>
    <w:rsid w:val="0063294F"/>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b/>
      <w:bCs/>
      <w:sz w:val="18"/>
      <w:szCs w:val="18"/>
    </w:rPr>
  </w:style>
  <w:style w:type="paragraph" w:customStyle="1" w:styleId="xl177">
    <w:name w:val="xl177"/>
    <w:basedOn w:val="a6"/>
    <w:uiPriority w:val="99"/>
    <w:rsid w:val="0063294F"/>
    <w:pPr>
      <w:pBdr>
        <w:top w:val="single" w:sz="8"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78">
    <w:name w:val="xl178"/>
    <w:basedOn w:val="a6"/>
    <w:uiPriority w:val="99"/>
    <w:rsid w:val="0063294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79">
    <w:name w:val="xl179"/>
    <w:basedOn w:val="a6"/>
    <w:uiPriority w:val="99"/>
    <w:rsid w:val="0063294F"/>
    <w:pPr>
      <w:pBdr>
        <w:top w:val="single" w:sz="4" w:space="0" w:color="auto"/>
        <w:left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0">
    <w:name w:val="xl180"/>
    <w:basedOn w:val="a6"/>
    <w:uiPriority w:val="99"/>
    <w:rsid w:val="0063294F"/>
    <w:pPr>
      <w:pBdr>
        <w:top w:val="single" w:sz="4" w:space="0" w:color="auto"/>
        <w:left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1">
    <w:name w:val="xl181"/>
    <w:basedOn w:val="a6"/>
    <w:uiPriority w:val="99"/>
    <w:rsid w:val="0063294F"/>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2">
    <w:name w:val="xl182"/>
    <w:basedOn w:val="a6"/>
    <w:uiPriority w:val="99"/>
    <w:rsid w:val="0063294F"/>
    <w:pPr>
      <w:pBdr>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3">
    <w:name w:val="xl183"/>
    <w:basedOn w:val="a6"/>
    <w:uiPriority w:val="99"/>
    <w:rsid w:val="0063294F"/>
    <w:pPr>
      <w:pBdr>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4">
    <w:name w:val="xl184"/>
    <w:basedOn w:val="a6"/>
    <w:uiPriority w:val="99"/>
    <w:rsid w:val="0063294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5">
    <w:name w:val="xl185"/>
    <w:basedOn w:val="a6"/>
    <w:uiPriority w:val="99"/>
    <w:rsid w:val="0063294F"/>
    <w:pPr>
      <w:pBdr>
        <w:left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6">
    <w:name w:val="xl186"/>
    <w:basedOn w:val="a6"/>
    <w:uiPriority w:val="99"/>
    <w:rsid w:val="0063294F"/>
    <w:pPr>
      <w:pBdr>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7">
    <w:name w:val="xl187"/>
    <w:basedOn w:val="a6"/>
    <w:uiPriority w:val="99"/>
    <w:rsid w:val="0063294F"/>
    <w:pPr>
      <w:pBdr>
        <w:top w:val="single" w:sz="4" w:space="0" w:color="auto"/>
        <w:bottom w:val="single" w:sz="4" w:space="0" w:color="auto"/>
      </w:pBdr>
      <w:shd w:val="clear" w:color="auto" w:fill="C0C0C0"/>
      <w:spacing w:before="100" w:beforeAutospacing="1" w:after="100" w:afterAutospacing="1"/>
      <w:textAlignment w:val="center"/>
    </w:pPr>
    <w:rPr>
      <w:rFonts w:ascii="Arial" w:eastAsia="Times New Roman" w:hAnsi="Arial" w:cs="Arial"/>
      <w:sz w:val="18"/>
      <w:szCs w:val="18"/>
    </w:rPr>
  </w:style>
  <w:style w:type="paragraph" w:customStyle="1" w:styleId="xl188">
    <w:name w:val="xl188"/>
    <w:basedOn w:val="a6"/>
    <w:uiPriority w:val="99"/>
    <w:rsid w:val="0063294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9">
    <w:name w:val="xl189"/>
    <w:basedOn w:val="a6"/>
    <w:uiPriority w:val="99"/>
    <w:rsid w:val="0063294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90">
    <w:name w:val="xl190"/>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1">
    <w:name w:val="xl191"/>
    <w:basedOn w:val="a6"/>
    <w:uiPriority w:val="99"/>
    <w:rsid w:val="0063294F"/>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2">
    <w:name w:val="xl192"/>
    <w:basedOn w:val="a6"/>
    <w:uiPriority w:val="99"/>
    <w:rsid w:val="0063294F"/>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3">
    <w:name w:val="xl193"/>
    <w:basedOn w:val="a6"/>
    <w:uiPriority w:val="99"/>
    <w:rsid w:val="0063294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4">
    <w:name w:val="xl194"/>
    <w:basedOn w:val="a6"/>
    <w:uiPriority w:val="99"/>
    <w:rsid w:val="0063294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5">
    <w:name w:val="xl195"/>
    <w:basedOn w:val="a6"/>
    <w:uiPriority w:val="99"/>
    <w:rsid w:val="0063294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6">
    <w:name w:val="xl196"/>
    <w:basedOn w:val="a6"/>
    <w:uiPriority w:val="99"/>
    <w:rsid w:val="0063294F"/>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7">
    <w:name w:val="xl197"/>
    <w:basedOn w:val="a6"/>
    <w:uiPriority w:val="99"/>
    <w:rsid w:val="0063294F"/>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8">
    <w:name w:val="xl198"/>
    <w:basedOn w:val="a6"/>
    <w:uiPriority w:val="99"/>
    <w:rsid w:val="0063294F"/>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9">
    <w:name w:val="xl199"/>
    <w:basedOn w:val="a6"/>
    <w:uiPriority w:val="99"/>
    <w:rsid w:val="0063294F"/>
    <w:pPr>
      <w:pBdr>
        <w:top w:val="single" w:sz="8" w:space="0" w:color="auto"/>
        <w:bottom w:val="single" w:sz="8" w:space="0" w:color="auto"/>
      </w:pBdr>
      <w:spacing w:before="100" w:beforeAutospacing="1" w:after="100" w:afterAutospacing="1"/>
      <w:textAlignment w:val="center"/>
    </w:pPr>
    <w:rPr>
      <w:rFonts w:ascii="Arial" w:eastAsia="Times New Roman" w:hAnsi="Arial" w:cs="Arial"/>
      <w:sz w:val="18"/>
      <w:szCs w:val="18"/>
    </w:rPr>
  </w:style>
  <w:style w:type="paragraph" w:customStyle="1" w:styleId="xl200">
    <w:name w:val="xl200"/>
    <w:basedOn w:val="a6"/>
    <w:uiPriority w:val="99"/>
    <w:rsid w:val="0063294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201">
    <w:name w:val="xl201"/>
    <w:basedOn w:val="a6"/>
    <w:uiPriority w:val="99"/>
    <w:rsid w:val="0063294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202">
    <w:name w:val="xl202"/>
    <w:basedOn w:val="a6"/>
    <w:uiPriority w:val="99"/>
    <w:rsid w:val="0063294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203">
    <w:name w:val="xl203"/>
    <w:basedOn w:val="a6"/>
    <w:uiPriority w:val="99"/>
    <w:rsid w:val="0063294F"/>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204">
    <w:name w:val="xl204"/>
    <w:basedOn w:val="a6"/>
    <w:uiPriority w:val="99"/>
    <w:rsid w:val="0063294F"/>
    <w:pPr>
      <w:pBdr>
        <w:left w:val="single" w:sz="8"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205">
    <w:name w:val="xl205"/>
    <w:basedOn w:val="a6"/>
    <w:uiPriority w:val="99"/>
    <w:rsid w:val="0063294F"/>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206">
    <w:name w:val="xl206"/>
    <w:basedOn w:val="a6"/>
    <w:uiPriority w:val="99"/>
    <w:rsid w:val="0063294F"/>
    <w:pPr>
      <w:pBdr>
        <w:top w:val="single" w:sz="8" w:space="0" w:color="auto"/>
        <w:lef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207">
    <w:name w:val="xl207"/>
    <w:basedOn w:val="a6"/>
    <w:uiPriority w:val="99"/>
    <w:rsid w:val="0063294F"/>
    <w:pPr>
      <w:pBdr>
        <w:left w:val="single" w:sz="8" w:space="0" w:color="auto"/>
      </w:pBdr>
      <w:spacing w:before="100" w:beforeAutospacing="1" w:after="100" w:afterAutospacing="1"/>
      <w:textAlignment w:val="top"/>
    </w:pPr>
    <w:rPr>
      <w:rFonts w:eastAsia="Times New Roman"/>
      <w:szCs w:val="24"/>
    </w:rPr>
  </w:style>
  <w:style w:type="paragraph" w:customStyle="1" w:styleId="xl208">
    <w:name w:val="xl208"/>
    <w:basedOn w:val="a6"/>
    <w:uiPriority w:val="99"/>
    <w:rsid w:val="0063294F"/>
    <w:pPr>
      <w:pBdr>
        <w:right w:val="single" w:sz="8" w:space="0" w:color="auto"/>
      </w:pBdr>
      <w:spacing w:before="100" w:beforeAutospacing="1" w:after="100" w:afterAutospacing="1"/>
      <w:textAlignment w:val="top"/>
    </w:pPr>
    <w:rPr>
      <w:rFonts w:eastAsia="Times New Roman"/>
      <w:szCs w:val="24"/>
    </w:rPr>
  </w:style>
  <w:style w:type="paragraph" w:customStyle="1" w:styleId="xl209">
    <w:name w:val="xl209"/>
    <w:basedOn w:val="a6"/>
    <w:uiPriority w:val="99"/>
    <w:rsid w:val="0063294F"/>
    <w:pPr>
      <w:pBdr>
        <w:left w:val="single" w:sz="8" w:space="0" w:color="auto"/>
        <w:bottom w:val="single" w:sz="8" w:space="0" w:color="auto"/>
      </w:pBdr>
      <w:spacing w:before="100" w:beforeAutospacing="1" w:after="100" w:afterAutospacing="1"/>
      <w:textAlignment w:val="top"/>
    </w:pPr>
    <w:rPr>
      <w:rFonts w:eastAsia="Times New Roman"/>
      <w:szCs w:val="24"/>
    </w:rPr>
  </w:style>
  <w:style w:type="paragraph" w:customStyle="1" w:styleId="xl210">
    <w:name w:val="xl210"/>
    <w:basedOn w:val="a6"/>
    <w:uiPriority w:val="99"/>
    <w:rsid w:val="0063294F"/>
    <w:pPr>
      <w:pBdr>
        <w:bottom w:val="single" w:sz="8" w:space="0" w:color="auto"/>
        <w:right w:val="single" w:sz="8" w:space="0" w:color="auto"/>
      </w:pBdr>
      <w:spacing w:before="100" w:beforeAutospacing="1" w:after="100" w:afterAutospacing="1"/>
      <w:textAlignment w:val="top"/>
    </w:pPr>
    <w:rPr>
      <w:rFonts w:eastAsia="Times New Roman"/>
      <w:szCs w:val="24"/>
    </w:rPr>
  </w:style>
  <w:style w:type="paragraph" w:customStyle="1" w:styleId="xl211">
    <w:name w:val="xl211"/>
    <w:basedOn w:val="a6"/>
    <w:uiPriority w:val="99"/>
    <w:rsid w:val="0063294F"/>
    <w:pPr>
      <w:pBdr>
        <w:left w:val="single" w:sz="8" w:space="0" w:color="auto"/>
        <w:bottom w:val="single" w:sz="8" w:space="0" w:color="auto"/>
        <w:right w:val="single" w:sz="8" w:space="0" w:color="auto"/>
      </w:pBdr>
      <w:spacing w:before="100" w:beforeAutospacing="1" w:after="100" w:afterAutospacing="1"/>
    </w:pPr>
    <w:rPr>
      <w:rFonts w:ascii="Arial" w:eastAsia="Times New Roman" w:hAnsi="Arial" w:cs="Arial"/>
      <w:sz w:val="18"/>
      <w:szCs w:val="18"/>
    </w:rPr>
  </w:style>
  <w:style w:type="paragraph" w:customStyle="1" w:styleId="xl212">
    <w:name w:val="xl212"/>
    <w:basedOn w:val="a6"/>
    <w:uiPriority w:val="99"/>
    <w:rsid w:val="0063294F"/>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213">
    <w:name w:val="xl213"/>
    <w:basedOn w:val="a6"/>
    <w:uiPriority w:val="99"/>
    <w:rsid w:val="0063294F"/>
    <w:pPr>
      <w:pBdr>
        <w:left w:val="single" w:sz="8" w:space="0" w:color="auto"/>
        <w:bottom w:val="single" w:sz="8" w:space="0" w:color="auto"/>
        <w:right w:val="single" w:sz="8" w:space="0" w:color="auto"/>
      </w:pBdr>
      <w:spacing w:before="100" w:beforeAutospacing="1" w:after="100" w:afterAutospacing="1"/>
    </w:pPr>
    <w:rPr>
      <w:rFonts w:eastAsia="Times New Roman"/>
      <w:szCs w:val="24"/>
    </w:rPr>
  </w:style>
  <w:style w:type="paragraph" w:customStyle="1" w:styleId="xl214">
    <w:name w:val="xl214"/>
    <w:basedOn w:val="a6"/>
    <w:uiPriority w:val="99"/>
    <w:rsid w:val="0063294F"/>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215">
    <w:name w:val="xl215"/>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216">
    <w:name w:val="xl216"/>
    <w:basedOn w:val="a6"/>
    <w:uiPriority w:val="99"/>
    <w:rsid w:val="0063294F"/>
    <w:pPr>
      <w:pBdr>
        <w:top w:val="single" w:sz="8" w:space="0" w:color="auto"/>
        <w:left w:val="single" w:sz="8" w:space="0" w:color="auto"/>
        <w:bottom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217">
    <w:name w:val="xl217"/>
    <w:basedOn w:val="a6"/>
    <w:uiPriority w:val="99"/>
    <w:rsid w:val="0063294F"/>
    <w:pPr>
      <w:pBdr>
        <w:top w:val="single" w:sz="8" w:space="0" w:color="auto"/>
        <w:bottom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218">
    <w:name w:val="xl218"/>
    <w:basedOn w:val="a6"/>
    <w:uiPriority w:val="99"/>
    <w:rsid w:val="0063294F"/>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219">
    <w:name w:val="xl219"/>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eastAsia="Times New Roman"/>
      <w:szCs w:val="24"/>
    </w:rPr>
  </w:style>
  <w:style w:type="paragraph" w:customStyle="1" w:styleId="xl220">
    <w:name w:val="xl220"/>
    <w:basedOn w:val="a6"/>
    <w:uiPriority w:val="99"/>
    <w:rsid w:val="0063294F"/>
    <w:pPr>
      <w:pBdr>
        <w:top w:val="single" w:sz="8" w:space="0" w:color="auto"/>
        <w:lef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221">
    <w:name w:val="xl221"/>
    <w:basedOn w:val="a6"/>
    <w:uiPriority w:val="99"/>
    <w:rsid w:val="0063294F"/>
    <w:pPr>
      <w:pBdr>
        <w:top w:val="single" w:sz="8" w:space="0" w:color="auto"/>
        <w:right w:val="single" w:sz="8" w:space="0" w:color="auto"/>
      </w:pBdr>
      <w:spacing w:before="100" w:beforeAutospacing="1" w:after="100" w:afterAutospacing="1"/>
    </w:pPr>
    <w:rPr>
      <w:rFonts w:eastAsia="Times New Roman"/>
      <w:szCs w:val="24"/>
    </w:rPr>
  </w:style>
  <w:style w:type="paragraph" w:customStyle="1" w:styleId="xl222">
    <w:name w:val="xl222"/>
    <w:basedOn w:val="a6"/>
    <w:uiPriority w:val="99"/>
    <w:rsid w:val="0063294F"/>
    <w:pPr>
      <w:pBdr>
        <w:left w:val="single" w:sz="8" w:space="0" w:color="auto"/>
      </w:pBdr>
      <w:spacing w:before="100" w:beforeAutospacing="1" w:after="100" w:afterAutospacing="1"/>
    </w:pPr>
    <w:rPr>
      <w:rFonts w:eastAsia="Times New Roman"/>
      <w:szCs w:val="24"/>
    </w:rPr>
  </w:style>
  <w:style w:type="paragraph" w:customStyle="1" w:styleId="xl223">
    <w:name w:val="xl223"/>
    <w:basedOn w:val="a6"/>
    <w:uiPriority w:val="99"/>
    <w:rsid w:val="0063294F"/>
    <w:pPr>
      <w:pBdr>
        <w:right w:val="single" w:sz="8" w:space="0" w:color="auto"/>
      </w:pBdr>
      <w:spacing w:before="100" w:beforeAutospacing="1" w:after="100" w:afterAutospacing="1"/>
    </w:pPr>
    <w:rPr>
      <w:rFonts w:eastAsia="Times New Roman"/>
      <w:szCs w:val="24"/>
    </w:rPr>
  </w:style>
  <w:style w:type="paragraph" w:customStyle="1" w:styleId="xl224">
    <w:name w:val="xl224"/>
    <w:basedOn w:val="a6"/>
    <w:uiPriority w:val="99"/>
    <w:rsid w:val="0063294F"/>
    <w:pPr>
      <w:pBdr>
        <w:left w:val="single" w:sz="8" w:space="0" w:color="auto"/>
        <w:bottom w:val="single" w:sz="8" w:space="0" w:color="auto"/>
      </w:pBdr>
      <w:spacing w:before="100" w:beforeAutospacing="1" w:after="100" w:afterAutospacing="1"/>
    </w:pPr>
    <w:rPr>
      <w:rFonts w:eastAsia="Times New Roman"/>
      <w:szCs w:val="24"/>
    </w:rPr>
  </w:style>
  <w:style w:type="paragraph" w:customStyle="1" w:styleId="xl225">
    <w:name w:val="xl225"/>
    <w:basedOn w:val="a6"/>
    <w:uiPriority w:val="99"/>
    <w:rsid w:val="0063294F"/>
    <w:pPr>
      <w:pBdr>
        <w:bottom w:val="single" w:sz="8" w:space="0" w:color="auto"/>
        <w:right w:val="single" w:sz="8" w:space="0" w:color="auto"/>
      </w:pBdr>
      <w:spacing w:before="100" w:beforeAutospacing="1" w:after="100" w:afterAutospacing="1"/>
    </w:pPr>
    <w:rPr>
      <w:rFonts w:eastAsia="Times New Roman"/>
      <w:szCs w:val="24"/>
    </w:rPr>
  </w:style>
  <w:style w:type="paragraph" w:customStyle="1" w:styleId="xl226">
    <w:name w:val="xl226"/>
    <w:basedOn w:val="a6"/>
    <w:uiPriority w:val="99"/>
    <w:rsid w:val="0063294F"/>
    <w:pPr>
      <w:pBdr>
        <w:top w:val="single" w:sz="8" w:space="0" w:color="auto"/>
        <w:right w:val="single" w:sz="8" w:space="0" w:color="auto"/>
      </w:pBdr>
      <w:spacing w:before="100" w:beforeAutospacing="1" w:after="100" w:afterAutospacing="1"/>
      <w:textAlignment w:val="top"/>
    </w:pPr>
    <w:rPr>
      <w:rFonts w:eastAsia="Times New Roman"/>
      <w:szCs w:val="24"/>
    </w:rPr>
  </w:style>
  <w:style w:type="paragraph" w:customStyle="1" w:styleId="xl227">
    <w:name w:val="xl227"/>
    <w:basedOn w:val="a6"/>
    <w:uiPriority w:val="99"/>
    <w:rsid w:val="0063294F"/>
    <w:pPr>
      <w:pBdr>
        <w:top w:val="single" w:sz="8" w:space="0" w:color="auto"/>
        <w:left w:val="single" w:sz="8" w:space="0" w:color="auto"/>
        <w:bottom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228">
    <w:name w:val="xl228"/>
    <w:basedOn w:val="a6"/>
    <w:uiPriority w:val="99"/>
    <w:rsid w:val="0063294F"/>
    <w:pPr>
      <w:pBdr>
        <w:top w:val="single" w:sz="8" w:space="0" w:color="auto"/>
        <w:bottom w:val="single" w:sz="8" w:space="0" w:color="auto"/>
        <w:right w:val="single" w:sz="8" w:space="0" w:color="auto"/>
      </w:pBdr>
      <w:spacing w:before="100" w:beforeAutospacing="1" w:after="100" w:afterAutospacing="1"/>
      <w:textAlignment w:val="top"/>
    </w:pPr>
    <w:rPr>
      <w:rFonts w:eastAsia="Times New Roman"/>
      <w:szCs w:val="24"/>
    </w:rPr>
  </w:style>
  <w:style w:type="paragraph" w:customStyle="1" w:styleId="xl229">
    <w:name w:val="xl229"/>
    <w:basedOn w:val="a6"/>
    <w:uiPriority w:val="99"/>
    <w:rsid w:val="0063294F"/>
    <w:pPr>
      <w:pBdr>
        <w:top w:val="single" w:sz="8" w:space="0" w:color="auto"/>
        <w:lef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230">
    <w:name w:val="xl230"/>
    <w:basedOn w:val="a6"/>
    <w:uiPriority w:val="99"/>
    <w:rsid w:val="0063294F"/>
    <w:pPr>
      <w:pBdr>
        <w:top w:val="single" w:sz="8" w:space="0" w:color="auto"/>
        <w:right w:val="single" w:sz="8" w:space="0" w:color="auto"/>
      </w:pBdr>
      <w:spacing w:before="100" w:beforeAutospacing="1" w:after="100" w:afterAutospacing="1"/>
      <w:textAlignment w:val="top"/>
    </w:pPr>
    <w:rPr>
      <w:rFonts w:eastAsia="Times New Roman"/>
      <w:szCs w:val="24"/>
    </w:rPr>
  </w:style>
  <w:style w:type="paragraph" w:customStyle="1" w:styleId="xl231">
    <w:name w:val="xl231"/>
    <w:basedOn w:val="a6"/>
    <w:uiPriority w:val="99"/>
    <w:rsid w:val="0063294F"/>
    <w:pPr>
      <w:pBdr>
        <w:left w:val="single" w:sz="8" w:space="0" w:color="auto"/>
      </w:pBdr>
      <w:spacing w:before="100" w:beforeAutospacing="1" w:after="100" w:afterAutospacing="1"/>
      <w:textAlignment w:val="top"/>
    </w:pPr>
    <w:rPr>
      <w:rFonts w:eastAsia="Times New Roman"/>
      <w:szCs w:val="24"/>
    </w:rPr>
  </w:style>
  <w:style w:type="paragraph" w:customStyle="1" w:styleId="xl232">
    <w:name w:val="xl232"/>
    <w:basedOn w:val="a6"/>
    <w:uiPriority w:val="99"/>
    <w:rsid w:val="0063294F"/>
    <w:pPr>
      <w:pBdr>
        <w:right w:val="single" w:sz="8" w:space="0" w:color="auto"/>
      </w:pBdr>
      <w:spacing w:before="100" w:beforeAutospacing="1" w:after="100" w:afterAutospacing="1"/>
      <w:textAlignment w:val="top"/>
    </w:pPr>
    <w:rPr>
      <w:rFonts w:eastAsia="Times New Roman"/>
      <w:szCs w:val="24"/>
    </w:rPr>
  </w:style>
  <w:style w:type="paragraph" w:customStyle="1" w:styleId="xl233">
    <w:name w:val="xl233"/>
    <w:basedOn w:val="a6"/>
    <w:uiPriority w:val="99"/>
    <w:rsid w:val="0063294F"/>
    <w:pPr>
      <w:pBdr>
        <w:left w:val="single" w:sz="8" w:space="0" w:color="auto"/>
        <w:bottom w:val="single" w:sz="8" w:space="0" w:color="auto"/>
      </w:pBdr>
      <w:spacing w:before="100" w:beforeAutospacing="1" w:after="100" w:afterAutospacing="1"/>
      <w:textAlignment w:val="top"/>
    </w:pPr>
    <w:rPr>
      <w:rFonts w:eastAsia="Times New Roman"/>
      <w:szCs w:val="24"/>
    </w:rPr>
  </w:style>
  <w:style w:type="paragraph" w:customStyle="1" w:styleId="xl234">
    <w:name w:val="xl234"/>
    <w:basedOn w:val="a6"/>
    <w:uiPriority w:val="99"/>
    <w:rsid w:val="0063294F"/>
    <w:pPr>
      <w:pBdr>
        <w:bottom w:val="single" w:sz="8" w:space="0" w:color="auto"/>
        <w:right w:val="single" w:sz="8" w:space="0" w:color="auto"/>
      </w:pBdr>
      <w:spacing w:before="100" w:beforeAutospacing="1" w:after="100" w:afterAutospacing="1"/>
      <w:textAlignment w:val="top"/>
    </w:pPr>
    <w:rPr>
      <w:rFonts w:eastAsia="Times New Roman"/>
      <w:szCs w:val="24"/>
    </w:rPr>
  </w:style>
  <w:style w:type="paragraph" w:styleId="1f2">
    <w:name w:val="index 1"/>
    <w:basedOn w:val="a6"/>
    <w:next w:val="a6"/>
    <w:autoRedefine/>
    <w:uiPriority w:val="99"/>
    <w:semiHidden/>
    <w:rsid w:val="0063294F"/>
    <w:pPr>
      <w:spacing w:after="120"/>
      <w:ind w:left="200" w:hanging="200"/>
    </w:pPr>
    <w:rPr>
      <w:rFonts w:eastAsia="Times New Roman"/>
      <w:color w:val="000000"/>
      <w:kern w:val="3"/>
      <w:lang w:val="en-US"/>
    </w:rPr>
  </w:style>
  <w:style w:type="paragraph" w:styleId="2f1">
    <w:name w:val="index 2"/>
    <w:basedOn w:val="a6"/>
    <w:next w:val="a6"/>
    <w:autoRedefine/>
    <w:uiPriority w:val="99"/>
    <w:semiHidden/>
    <w:rsid w:val="0063294F"/>
    <w:pPr>
      <w:spacing w:after="120"/>
      <w:ind w:left="400" w:hanging="200"/>
    </w:pPr>
    <w:rPr>
      <w:rFonts w:eastAsia="Times New Roman"/>
      <w:color w:val="000000"/>
      <w:kern w:val="3"/>
      <w:lang w:val="en-US"/>
    </w:rPr>
  </w:style>
  <w:style w:type="paragraph" w:styleId="3e">
    <w:name w:val="index 3"/>
    <w:basedOn w:val="a6"/>
    <w:next w:val="a6"/>
    <w:autoRedefine/>
    <w:uiPriority w:val="99"/>
    <w:semiHidden/>
    <w:rsid w:val="0063294F"/>
    <w:pPr>
      <w:spacing w:after="120"/>
      <w:ind w:left="600" w:hanging="200"/>
    </w:pPr>
    <w:rPr>
      <w:rFonts w:eastAsia="Times New Roman"/>
      <w:color w:val="000000"/>
      <w:kern w:val="3"/>
      <w:lang w:val="en-US"/>
    </w:rPr>
  </w:style>
  <w:style w:type="paragraph" w:styleId="43">
    <w:name w:val="index 4"/>
    <w:basedOn w:val="a6"/>
    <w:next w:val="a6"/>
    <w:autoRedefine/>
    <w:uiPriority w:val="99"/>
    <w:semiHidden/>
    <w:rsid w:val="0063294F"/>
    <w:pPr>
      <w:spacing w:after="120"/>
      <w:ind w:left="800" w:hanging="200"/>
    </w:pPr>
    <w:rPr>
      <w:rFonts w:eastAsia="Times New Roman"/>
      <w:color w:val="000000"/>
      <w:kern w:val="3"/>
      <w:lang w:val="en-US"/>
    </w:rPr>
  </w:style>
  <w:style w:type="paragraph" w:styleId="53">
    <w:name w:val="index 5"/>
    <w:basedOn w:val="a6"/>
    <w:next w:val="a6"/>
    <w:autoRedefine/>
    <w:uiPriority w:val="99"/>
    <w:semiHidden/>
    <w:rsid w:val="0063294F"/>
    <w:pPr>
      <w:spacing w:after="120"/>
      <w:ind w:left="1000" w:hanging="200"/>
    </w:pPr>
    <w:rPr>
      <w:rFonts w:eastAsia="Times New Roman"/>
      <w:color w:val="000000"/>
      <w:kern w:val="3"/>
      <w:lang w:val="en-US"/>
    </w:rPr>
  </w:style>
  <w:style w:type="paragraph" w:styleId="62">
    <w:name w:val="index 6"/>
    <w:basedOn w:val="a6"/>
    <w:next w:val="a6"/>
    <w:autoRedefine/>
    <w:uiPriority w:val="99"/>
    <w:semiHidden/>
    <w:rsid w:val="0063294F"/>
    <w:pPr>
      <w:spacing w:after="120"/>
      <w:ind w:left="1200" w:hanging="200"/>
    </w:pPr>
    <w:rPr>
      <w:rFonts w:eastAsia="Times New Roman"/>
      <w:color w:val="000000"/>
      <w:kern w:val="3"/>
      <w:lang w:val="en-US"/>
    </w:rPr>
  </w:style>
  <w:style w:type="paragraph" w:styleId="72">
    <w:name w:val="index 7"/>
    <w:basedOn w:val="a6"/>
    <w:next w:val="a6"/>
    <w:autoRedefine/>
    <w:uiPriority w:val="99"/>
    <w:semiHidden/>
    <w:rsid w:val="0063294F"/>
    <w:pPr>
      <w:spacing w:after="120"/>
      <w:ind w:left="1400" w:hanging="200"/>
    </w:pPr>
    <w:rPr>
      <w:rFonts w:eastAsia="Times New Roman"/>
      <w:color w:val="000000"/>
      <w:kern w:val="3"/>
      <w:lang w:val="en-US"/>
    </w:rPr>
  </w:style>
  <w:style w:type="paragraph" w:styleId="82">
    <w:name w:val="index 8"/>
    <w:basedOn w:val="a6"/>
    <w:next w:val="a6"/>
    <w:autoRedefine/>
    <w:uiPriority w:val="99"/>
    <w:semiHidden/>
    <w:rsid w:val="0063294F"/>
    <w:pPr>
      <w:spacing w:after="120"/>
      <w:ind w:left="1600" w:hanging="200"/>
    </w:pPr>
    <w:rPr>
      <w:rFonts w:eastAsia="Times New Roman"/>
      <w:color w:val="000000"/>
      <w:kern w:val="3"/>
      <w:lang w:val="en-US"/>
    </w:rPr>
  </w:style>
  <w:style w:type="paragraph" w:styleId="92">
    <w:name w:val="index 9"/>
    <w:basedOn w:val="a6"/>
    <w:next w:val="a6"/>
    <w:autoRedefine/>
    <w:uiPriority w:val="99"/>
    <w:semiHidden/>
    <w:rsid w:val="0063294F"/>
    <w:pPr>
      <w:spacing w:after="120"/>
      <w:ind w:left="1800" w:hanging="200"/>
    </w:pPr>
    <w:rPr>
      <w:rFonts w:eastAsia="Times New Roman"/>
      <w:color w:val="000000"/>
      <w:kern w:val="3"/>
      <w:lang w:val="en-US"/>
    </w:rPr>
  </w:style>
  <w:style w:type="paragraph" w:styleId="affffe">
    <w:name w:val="index heading"/>
    <w:basedOn w:val="a6"/>
    <w:next w:val="1f2"/>
    <w:uiPriority w:val="99"/>
    <w:semiHidden/>
    <w:rsid w:val="0063294F"/>
    <w:pPr>
      <w:spacing w:after="120"/>
    </w:pPr>
    <w:rPr>
      <w:rFonts w:eastAsia="Times New Roman"/>
      <w:color w:val="000000"/>
      <w:kern w:val="3"/>
      <w:lang w:val="en-US"/>
    </w:rPr>
  </w:style>
  <w:style w:type="paragraph" w:customStyle="1" w:styleId="Header1">
    <w:name w:val="*Header 1"/>
    <w:next w:val="Body1"/>
    <w:uiPriority w:val="99"/>
    <w:rsid w:val="0063294F"/>
    <w:pPr>
      <w:numPr>
        <w:numId w:val="20"/>
      </w:numPr>
      <w:spacing w:after="240" w:line="280" w:lineRule="exact"/>
    </w:pPr>
    <w:rPr>
      <w:rFonts w:ascii="Times" w:eastAsia="Times New Roman" w:hAnsi="Times" w:cs="Times"/>
      <w:caps/>
      <w:noProof/>
      <w:color w:val="000000"/>
      <w:kern w:val="3"/>
      <w:sz w:val="24"/>
      <w:szCs w:val="24"/>
      <w:lang w:val="en-US" w:eastAsia="en-US"/>
    </w:rPr>
  </w:style>
  <w:style w:type="paragraph" w:customStyle="1" w:styleId="Header2">
    <w:name w:val="*Header 2"/>
    <w:basedOn w:val="Header3"/>
    <w:next w:val="Body1"/>
    <w:uiPriority w:val="99"/>
    <w:rsid w:val="0063294F"/>
    <w:pPr>
      <w:numPr>
        <w:numId w:val="0"/>
      </w:numPr>
      <w:spacing w:after="240" w:line="240" w:lineRule="exact"/>
    </w:pPr>
    <w:rPr>
      <w:b w:val="0"/>
      <w:bCs w:val="0"/>
      <w:sz w:val="24"/>
      <w:szCs w:val="24"/>
    </w:rPr>
  </w:style>
  <w:style w:type="paragraph" w:customStyle="1" w:styleId="Header3">
    <w:name w:val="*Header 3"/>
    <w:next w:val="Body1"/>
    <w:uiPriority w:val="99"/>
    <w:rsid w:val="0063294F"/>
    <w:pPr>
      <w:numPr>
        <w:numId w:val="19"/>
      </w:numPr>
      <w:spacing w:after="160" w:line="280" w:lineRule="exact"/>
    </w:pPr>
    <w:rPr>
      <w:rFonts w:ascii="Times" w:eastAsia="Times New Roman" w:hAnsi="Times" w:cs="Times"/>
      <w:b/>
      <w:bCs/>
      <w:noProof/>
      <w:color w:val="000000"/>
      <w:kern w:val="3"/>
      <w:lang w:val="en-US" w:eastAsia="en-US"/>
    </w:rPr>
  </w:style>
  <w:style w:type="paragraph" w:customStyle="1" w:styleId="Bullet2">
    <w:name w:val="*Bullet 2"/>
    <w:uiPriority w:val="99"/>
    <w:rsid w:val="0063294F"/>
    <w:pPr>
      <w:tabs>
        <w:tab w:val="num" w:pos="1080"/>
      </w:tabs>
      <w:spacing w:after="120"/>
      <w:ind w:left="1077" w:hanging="357"/>
    </w:pPr>
    <w:rPr>
      <w:rFonts w:ascii="Times" w:eastAsia="Times New Roman" w:hAnsi="Times" w:cs="Times"/>
      <w:noProof/>
      <w:color w:val="000000"/>
      <w:kern w:val="3"/>
      <w:lang w:val="en-US" w:eastAsia="en-US"/>
    </w:rPr>
  </w:style>
  <w:style w:type="paragraph" w:customStyle="1" w:styleId="Bullet1">
    <w:name w:val="*Bullet 1"/>
    <w:uiPriority w:val="99"/>
    <w:rsid w:val="0063294F"/>
    <w:pPr>
      <w:spacing w:after="200" w:line="280" w:lineRule="exact"/>
      <w:ind w:left="851" w:hanging="440"/>
    </w:pPr>
    <w:rPr>
      <w:rFonts w:ascii="Times" w:eastAsia="Times New Roman" w:hAnsi="Times" w:cs="Times"/>
      <w:noProof/>
      <w:color w:val="000000"/>
      <w:kern w:val="3"/>
      <w:lang w:val="en-US" w:eastAsia="en-US"/>
    </w:rPr>
  </w:style>
  <w:style w:type="paragraph" w:customStyle="1" w:styleId="Bullet20">
    <w:name w:val="*Bullet2"/>
    <w:uiPriority w:val="99"/>
    <w:rsid w:val="0063294F"/>
    <w:pPr>
      <w:tabs>
        <w:tab w:val="num" w:pos="1980"/>
      </w:tabs>
      <w:spacing w:before="80" w:after="200" w:line="280" w:lineRule="exact"/>
      <w:ind w:left="1980" w:hanging="360"/>
    </w:pPr>
    <w:rPr>
      <w:rFonts w:ascii="Arial" w:eastAsia="Times New Roman" w:hAnsi="Arial" w:cs="Arial"/>
      <w:noProof/>
      <w:color w:val="000000"/>
      <w:kern w:val="3"/>
      <w:lang w:val="en-US" w:eastAsia="en-US"/>
    </w:rPr>
  </w:style>
  <w:style w:type="character" w:customStyle="1" w:styleId="EmailStyle57">
    <w:name w:val="EmailStyle57"/>
    <w:uiPriority w:val="99"/>
    <w:semiHidden/>
    <w:rsid w:val="0063294F"/>
    <w:rPr>
      <w:rFonts w:ascii="Arial" w:hAnsi="Arial"/>
      <w:color w:val="auto"/>
      <w:sz w:val="20"/>
    </w:rPr>
  </w:style>
  <w:style w:type="paragraph" w:customStyle="1" w:styleId="AuthorAddress">
    <w:name w:val="*Author Address"/>
    <w:basedOn w:val="Body1"/>
    <w:uiPriority w:val="99"/>
    <w:rsid w:val="0063294F"/>
    <w:pPr>
      <w:spacing w:after="0"/>
    </w:pPr>
    <w:rPr>
      <w:rFonts w:cs="Times"/>
      <w:noProof w:val="0"/>
      <w:color w:val="000000"/>
      <w:kern w:val="3"/>
      <w:szCs w:val="22"/>
    </w:rPr>
  </w:style>
  <w:style w:type="paragraph" w:customStyle="1" w:styleId="AuthorName">
    <w:name w:val="*Author Name"/>
    <w:basedOn w:val="Body1"/>
    <w:uiPriority w:val="99"/>
    <w:rsid w:val="0063294F"/>
    <w:pPr>
      <w:spacing w:after="0"/>
    </w:pPr>
    <w:rPr>
      <w:rFonts w:cs="Times"/>
      <w:b/>
      <w:bCs/>
      <w:noProof w:val="0"/>
      <w:color w:val="000000"/>
      <w:kern w:val="3"/>
      <w:szCs w:val="22"/>
    </w:rPr>
  </w:style>
  <w:style w:type="paragraph" w:customStyle="1" w:styleId="CoverPageInfo">
    <w:name w:val="*Cover Page Info"/>
    <w:basedOn w:val="Header1"/>
    <w:uiPriority w:val="99"/>
    <w:rsid w:val="0063294F"/>
    <w:pPr>
      <w:spacing w:after="120"/>
      <w:jc w:val="center"/>
    </w:pPr>
    <w:rPr>
      <w:rFonts w:ascii="Times New Roman" w:hAnsi="Times New Roman" w:cs="Times New Roman"/>
      <w:b/>
      <w:bCs/>
      <w:noProof w:val="0"/>
    </w:rPr>
  </w:style>
  <w:style w:type="paragraph" w:customStyle="1" w:styleId="Tableheading0">
    <w:name w:val="Table heading"/>
    <w:basedOn w:val="Body1"/>
    <w:uiPriority w:val="99"/>
    <w:rsid w:val="0063294F"/>
    <w:pPr>
      <w:spacing w:before="60" w:after="60" w:line="240" w:lineRule="auto"/>
      <w:jc w:val="center"/>
    </w:pPr>
    <w:rPr>
      <w:rFonts w:ascii="Times New Roman" w:hAnsi="Times New Roman"/>
      <w:b/>
      <w:bCs/>
      <w:noProof w:val="0"/>
      <w:color w:val="000000"/>
      <w:kern w:val="3"/>
      <w:szCs w:val="22"/>
    </w:rPr>
  </w:style>
  <w:style w:type="paragraph" w:customStyle="1" w:styleId="Tablebullet1">
    <w:name w:val="*Table bullet 1"/>
    <w:basedOn w:val="a6"/>
    <w:uiPriority w:val="99"/>
    <w:rsid w:val="0063294F"/>
    <w:pPr>
      <w:numPr>
        <w:numId w:val="21"/>
      </w:numPr>
      <w:tabs>
        <w:tab w:val="clear" w:pos="1442"/>
        <w:tab w:val="num" w:pos="282"/>
      </w:tabs>
      <w:spacing w:after="60"/>
      <w:ind w:left="288" w:hanging="288"/>
    </w:pPr>
    <w:rPr>
      <w:rFonts w:eastAsia="Times New Roman"/>
      <w:color w:val="000000"/>
      <w:kern w:val="3"/>
      <w:sz w:val="20"/>
      <w:szCs w:val="20"/>
      <w:lang w:val="en-US"/>
    </w:rPr>
  </w:style>
  <w:style w:type="paragraph" w:customStyle="1" w:styleId="Tablebullet2">
    <w:name w:val="*Table bullet 2"/>
    <w:basedOn w:val="a6"/>
    <w:uiPriority w:val="99"/>
    <w:rsid w:val="0063294F"/>
    <w:pPr>
      <w:numPr>
        <w:numId w:val="22"/>
      </w:numPr>
      <w:tabs>
        <w:tab w:val="clear" w:pos="440"/>
        <w:tab w:val="left" w:pos="552"/>
      </w:tabs>
      <w:spacing w:after="60"/>
      <w:ind w:left="562" w:hanging="274"/>
    </w:pPr>
    <w:rPr>
      <w:rFonts w:eastAsia="Times New Roman"/>
      <w:color w:val="000000"/>
      <w:kern w:val="3"/>
      <w:sz w:val="20"/>
      <w:szCs w:val="20"/>
      <w:lang w:val="en-US"/>
    </w:rPr>
  </w:style>
  <w:style w:type="paragraph" w:customStyle="1" w:styleId="FigureTableCaption">
    <w:name w:val="*Figure/Table Caption"/>
    <w:basedOn w:val="Body1"/>
    <w:uiPriority w:val="99"/>
    <w:rsid w:val="0063294F"/>
    <w:pPr>
      <w:spacing w:before="60" w:line="240" w:lineRule="auto"/>
      <w:jc w:val="center"/>
    </w:pPr>
    <w:rPr>
      <w:rFonts w:ascii="Times New Roman" w:hAnsi="Times New Roman"/>
      <w:b/>
      <w:bCs/>
      <w:i/>
      <w:iCs/>
      <w:noProof w:val="0"/>
      <w:color w:val="000000"/>
      <w:kern w:val="3"/>
      <w:sz w:val="20"/>
    </w:rPr>
  </w:style>
  <w:style w:type="paragraph" w:customStyle="1" w:styleId="500">
    <w:name w:val="Стиль Заголовок 5 + Слева:  0 см Первая строка:  0 см"/>
    <w:basedOn w:val="50"/>
    <w:uiPriority w:val="99"/>
    <w:rsid w:val="0063294F"/>
    <w:pPr>
      <w:keepNext/>
      <w:numPr>
        <w:ilvl w:val="4"/>
      </w:numPr>
      <w:tabs>
        <w:tab w:val="num" w:pos="432"/>
        <w:tab w:val="num" w:pos="3181"/>
      </w:tabs>
      <w:snapToGrid w:val="0"/>
      <w:spacing w:before="60" w:after="80"/>
      <w:ind w:left="432" w:hanging="432"/>
    </w:pPr>
    <w:rPr>
      <w:rFonts w:ascii="Times New Roman" w:eastAsia="Times New Roman" w:hAnsi="Times New Roman"/>
      <w:kern w:val="32"/>
      <w:sz w:val="22"/>
      <w:szCs w:val="22"/>
      <w:lang w:val="en-US" w:eastAsia="en-US"/>
    </w:rPr>
  </w:style>
  <w:style w:type="paragraph" w:customStyle="1" w:styleId="CharCharCharCharCharCharCharChar">
    <w:name w:val="Знак Знак Знак Знак Знак Char Char Знак Знак Char Char Знак Знак Char Char Знак Знак Char Char"/>
    <w:basedOn w:val="a6"/>
    <w:uiPriority w:val="99"/>
    <w:rsid w:val="0063294F"/>
    <w:pPr>
      <w:spacing w:after="160"/>
    </w:pPr>
    <w:rPr>
      <w:rFonts w:ascii="Arial" w:eastAsia="Times New Roman" w:hAnsi="Arial" w:cs="Arial"/>
      <w:b/>
      <w:bCs/>
      <w:color w:val="FFFFFF"/>
      <w:kern w:val="3"/>
      <w:sz w:val="32"/>
      <w:szCs w:val="32"/>
      <w:lang w:val="en-US"/>
    </w:rPr>
  </w:style>
  <w:style w:type="paragraph" w:customStyle="1" w:styleId="StyleHeading22H2TopSinglesolidlineAuto075ptLine">
    <w:name w:val="Style Heading 22H2 + Top: (Single solid line Auto  0.75 pt Line..."/>
    <w:basedOn w:val="20"/>
    <w:uiPriority w:val="99"/>
    <w:rsid w:val="0063294F"/>
    <w:pPr>
      <w:keepLines/>
      <w:numPr>
        <w:numId w:val="0"/>
      </w:numPr>
      <w:pBdr>
        <w:top w:val="single" w:sz="6" w:space="15" w:color="auto"/>
      </w:pBdr>
      <w:tabs>
        <w:tab w:val="num" w:pos="432"/>
      </w:tabs>
      <w:suppressAutoHyphens/>
      <w:spacing w:before="220" w:line="320" w:lineRule="atLeast"/>
    </w:pPr>
    <w:rPr>
      <w:i w:val="0"/>
      <w:iCs w:val="0"/>
      <w:color w:val="000000"/>
      <w:spacing w:val="-20"/>
      <w:kern w:val="28"/>
      <w:sz w:val="32"/>
      <w:szCs w:val="32"/>
      <w:lang w:eastAsia="en-US"/>
    </w:rPr>
  </w:style>
  <w:style w:type="paragraph" w:customStyle="1" w:styleId="a2">
    <w:name w:val="Перечисление"/>
    <w:basedOn w:val="a6"/>
    <w:uiPriority w:val="99"/>
    <w:rsid w:val="0063294F"/>
    <w:pPr>
      <w:widowControl w:val="0"/>
      <w:numPr>
        <w:numId w:val="23"/>
      </w:numPr>
      <w:suppressLineNumbers/>
      <w:suppressAutoHyphens/>
      <w:spacing w:before="80" w:after="40"/>
    </w:pPr>
    <w:rPr>
      <w:rFonts w:eastAsia="Times New Roman"/>
      <w:color w:val="000000"/>
      <w:kern w:val="3"/>
      <w:sz w:val="20"/>
      <w:szCs w:val="20"/>
    </w:rPr>
  </w:style>
  <w:style w:type="paragraph" w:customStyle="1" w:styleId="HEADINGS">
    <w:name w:val="HEADINGS"/>
    <w:basedOn w:val="13"/>
    <w:autoRedefine/>
    <w:uiPriority w:val="99"/>
    <w:rsid w:val="0063294F"/>
    <w:pPr>
      <w:numPr>
        <w:numId w:val="0"/>
      </w:numPr>
      <w:spacing w:after="120"/>
      <w:jc w:val="both"/>
    </w:pPr>
    <w:rPr>
      <w:b/>
      <w:bCs/>
      <w:i/>
      <w:color w:val="000000"/>
    </w:rPr>
  </w:style>
  <w:style w:type="paragraph" w:customStyle="1" w:styleId="2f2">
    <w:name w:val="Текстовый2"/>
    <w:uiPriority w:val="99"/>
    <w:rsid w:val="0063294F"/>
    <w:pPr>
      <w:widowControl w:val="0"/>
      <w:spacing w:line="360" w:lineRule="auto"/>
    </w:pPr>
    <w:rPr>
      <w:rFonts w:ascii="Arial" w:eastAsia="Times New Roman" w:hAnsi="Arial" w:cs="Arial"/>
      <w:color w:val="000000"/>
      <w:kern w:val="3"/>
    </w:rPr>
  </w:style>
  <w:style w:type="paragraph" w:customStyle="1" w:styleId="afffff">
    <w:name w:val="Раздел"/>
    <w:basedOn w:val="a6"/>
    <w:next w:val="a3"/>
    <w:autoRedefine/>
    <w:uiPriority w:val="99"/>
    <w:rsid w:val="0063294F"/>
    <w:pPr>
      <w:keepNext/>
      <w:keepLines/>
      <w:widowControl w:val="0"/>
      <w:tabs>
        <w:tab w:val="num" w:pos="1209"/>
      </w:tabs>
      <w:spacing w:before="240" w:line="360" w:lineRule="auto"/>
      <w:ind w:left="1209" w:hanging="360"/>
    </w:pPr>
    <w:rPr>
      <w:rFonts w:ascii="Arial" w:eastAsia="Times New Roman" w:hAnsi="Arial" w:cs="Arial"/>
      <w:b/>
      <w:bCs/>
      <w:caps/>
      <w:color w:val="000000"/>
      <w:kern w:val="3"/>
      <w:szCs w:val="24"/>
    </w:rPr>
  </w:style>
  <w:style w:type="character" w:customStyle="1" w:styleId="EmailStyle103">
    <w:name w:val="EmailStyle103"/>
    <w:uiPriority w:val="99"/>
    <w:semiHidden/>
    <w:rsid w:val="0063294F"/>
    <w:rPr>
      <w:rFonts w:ascii="Arial" w:hAnsi="Arial"/>
      <w:color w:val="auto"/>
      <w:sz w:val="20"/>
    </w:rPr>
  </w:style>
  <w:style w:type="paragraph" w:styleId="44">
    <w:name w:val="List Bullet 4"/>
    <w:basedOn w:val="a6"/>
    <w:uiPriority w:val="99"/>
    <w:rsid w:val="0063294F"/>
    <w:pPr>
      <w:tabs>
        <w:tab w:val="num" w:pos="1209"/>
      </w:tabs>
      <w:spacing w:after="120"/>
      <w:ind w:left="1209" w:hanging="360"/>
    </w:pPr>
    <w:rPr>
      <w:rFonts w:eastAsia="Times New Roman"/>
      <w:color w:val="000000"/>
      <w:kern w:val="3"/>
      <w:lang w:val="en-US"/>
    </w:rPr>
  </w:style>
  <w:style w:type="paragraph" w:customStyle="1" w:styleId="afffff0">
    <w:name w:val="Основной текст с красной строки"/>
    <w:basedOn w:val="a6"/>
    <w:uiPriority w:val="99"/>
    <w:rsid w:val="0063294F"/>
    <w:pPr>
      <w:spacing w:before="60" w:line="360" w:lineRule="auto"/>
      <w:ind w:firstLine="851"/>
    </w:pPr>
    <w:rPr>
      <w:rFonts w:eastAsia="Times New Roman"/>
      <w:color w:val="000000"/>
      <w:kern w:val="3"/>
      <w:szCs w:val="24"/>
    </w:rPr>
  </w:style>
  <w:style w:type="paragraph" w:customStyle="1" w:styleId="afffff1">
    <w:name w:val="Внутри списка"/>
    <w:basedOn w:val="a6"/>
    <w:uiPriority w:val="99"/>
    <w:rsid w:val="0063294F"/>
    <w:pPr>
      <w:spacing w:before="60" w:line="360" w:lineRule="auto"/>
      <w:ind w:left="1134"/>
    </w:pPr>
    <w:rPr>
      <w:rFonts w:eastAsia="Times New Roman"/>
      <w:color w:val="000000"/>
      <w:kern w:val="3"/>
      <w:szCs w:val="24"/>
    </w:rPr>
  </w:style>
  <w:style w:type="paragraph" w:customStyle="1" w:styleId="PA-">
    <w:name w:val="PA - Основной Текст"/>
    <w:link w:val="PA-Char"/>
    <w:uiPriority w:val="99"/>
    <w:rsid w:val="0063294F"/>
    <w:pPr>
      <w:spacing w:before="120"/>
      <w:ind w:firstLine="720"/>
    </w:pPr>
    <w:rPr>
      <w:rFonts w:ascii="Times New Roman" w:hAnsi="Times New Roman"/>
      <w:color w:val="000000"/>
      <w:kern w:val="3"/>
    </w:rPr>
  </w:style>
  <w:style w:type="character" w:customStyle="1" w:styleId="PA-Char">
    <w:name w:val="PA - Основной Текст Char"/>
    <w:link w:val="PA-"/>
    <w:uiPriority w:val="99"/>
    <w:locked/>
    <w:rsid w:val="0063294F"/>
    <w:rPr>
      <w:rFonts w:ascii="Times New Roman" w:hAnsi="Times New Roman"/>
      <w:color w:val="000000"/>
      <w:kern w:val="3"/>
      <w:sz w:val="22"/>
      <w:lang w:eastAsia="ru-RU"/>
    </w:rPr>
  </w:style>
  <w:style w:type="paragraph" w:customStyle="1" w:styleId="afffff2">
    <w:name w:val="ОТ с отступами до и после"/>
    <w:basedOn w:val="25"/>
    <w:next w:val="25"/>
    <w:link w:val="afffff3"/>
    <w:uiPriority w:val="99"/>
    <w:rsid w:val="0063294F"/>
    <w:pPr>
      <w:widowControl w:val="0"/>
      <w:autoSpaceDE w:val="0"/>
      <w:autoSpaceDN w:val="0"/>
      <w:spacing w:after="120"/>
    </w:pPr>
    <w:rPr>
      <w:rFonts w:eastAsia="Calibri"/>
      <w:color w:val="000000"/>
      <w:sz w:val="28"/>
      <w:szCs w:val="20"/>
    </w:rPr>
  </w:style>
  <w:style w:type="character" w:customStyle="1" w:styleId="afffff3">
    <w:name w:val="ОТ с отступами до и после Знак"/>
    <w:link w:val="afffff2"/>
    <w:uiPriority w:val="99"/>
    <w:locked/>
    <w:rsid w:val="0063294F"/>
    <w:rPr>
      <w:rFonts w:ascii="Times New Roman" w:hAnsi="Times New Roman"/>
      <w:color w:val="000000"/>
      <w:sz w:val="28"/>
      <w:lang w:eastAsia="ru-RU"/>
    </w:rPr>
  </w:style>
  <w:style w:type="paragraph" w:customStyle="1" w:styleId="TXT">
    <w:name w:val="TXT основной"/>
    <w:basedOn w:val="a6"/>
    <w:link w:val="TXT0"/>
    <w:autoRedefine/>
    <w:uiPriority w:val="99"/>
    <w:rsid w:val="0063294F"/>
    <w:pPr>
      <w:spacing w:before="60" w:after="60" w:line="360" w:lineRule="auto"/>
    </w:pPr>
    <w:rPr>
      <w:color w:val="000000"/>
      <w:kern w:val="3"/>
      <w:szCs w:val="20"/>
    </w:rPr>
  </w:style>
  <w:style w:type="paragraph" w:customStyle="1" w:styleId="afffff4">
    <w:name w:val="подзаголовок"/>
    <w:basedOn w:val="afe"/>
    <w:link w:val="afffff5"/>
    <w:uiPriority w:val="99"/>
    <w:rsid w:val="0063294F"/>
    <w:pPr>
      <w:keepNext/>
    </w:pPr>
    <w:rPr>
      <w:rFonts w:ascii="Tahoma" w:eastAsia="Calibri" w:hAnsi="Tahoma"/>
      <w:b/>
      <w:color w:val="000000"/>
      <w:kern w:val="3"/>
      <w:sz w:val="20"/>
      <w:szCs w:val="20"/>
    </w:rPr>
  </w:style>
  <w:style w:type="character" w:customStyle="1" w:styleId="TXT0">
    <w:name w:val="TXT основной Знак"/>
    <w:link w:val="TXT"/>
    <w:uiPriority w:val="99"/>
    <w:locked/>
    <w:rsid w:val="0063294F"/>
    <w:rPr>
      <w:rFonts w:ascii="Times New Roman" w:hAnsi="Times New Roman"/>
      <w:color w:val="000000"/>
      <w:kern w:val="3"/>
      <w:sz w:val="24"/>
      <w:lang w:eastAsia="ru-RU"/>
    </w:rPr>
  </w:style>
  <w:style w:type="character" w:customStyle="1" w:styleId="afffff5">
    <w:name w:val="подзаголовок Знак"/>
    <w:link w:val="afffff4"/>
    <w:uiPriority w:val="99"/>
    <w:locked/>
    <w:rsid w:val="0063294F"/>
    <w:rPr>
      <w:rFonts w:ascii="Tahoma" w:hAnsi="Tahoma"/>
      <w:b/>
      <w:color w:val="000000"/>
      <w:kern w:val="3"/>
      <w:sz w:val="20"/>
      <w:lang w:eastAsia="ru-RU"/>
    </w:rPr>
  </w:style>
  <w:style w:type="paragraph" w:customStyle="1" w:styleId="14">
    <w:name w:val="Маркированный список 1"/>
    <w:basedOn w:val="TXT"/>
    <w:uiPriority w:val="99"/>
    <w:rsid w:val="0063294F"/>
    <w:pPr>
      <w:numPr>
        <w:numId w:val="24"/>
      </w:numPr>
      <w:tabs>
        <w:tab w:val="clear" w:pos="360"/>
        <w:tab w:val="num" w:pos="720"/>
        <w:tab w:val="num" w:pos="1134"/>
      </w:tabs>
      <w:ind w:left="720" w:hanging="1134"/>
    </w:pPr>
  </w:style>
  <w:style w:type="paragraph" w:customStyle="1" w:styleId="Standard">
    <w:name w:val="Standard"/>
    <w:uiPriority w:val="99"/>
    <w:rsid w:val="0063294F"/>
    <w:pPr>
      <w:suppressAutoHyphens/>
      <w:autoSpaceDN w:val="0"/>
      <w:spacing w:after="120"/>
      <w:textAlignment w:val="baseline"/>
    </w:pPr>
    <w:rPr>
      <w:rFonts w:ascii="Times New Roman" w:eastAsia="Times New Roman" w:hAnsi="Times New Roman"/>
      <w:color w:val="000000"/>
      <w:kern w:val="3"/>
      <w:lang w:val="en-US" w:eastAsia="en-US"/>
    </w:rPr>
  </w:style>
  <w:style w:type="paragraph" w:customStyle="1" w:styleId="1f3">
    <w:name w:val="Рецензия1"/>
    <w:hidden/>
    <w:uiPriority w:val="99"/>
    <w:semiHidden/>
    <w:rsid w:val="0063294F"/>
    <w:rPr>
      <w:rFonts w:ascii="Times New Roman" w:eastAsia="Times New Roman" w:hAnsi="Times New Roman"/>
      <w:color w:val="000000"/>
      <w:kern w:val="3"/>
      <w:lang w:val="en-US" w:eastAsia="en-US"/>
    </w:rPr>
  </w:style>
  <w:style w:type="paragraph" w:customStyle="1" w:styleId="21">
    <w:name w:val="_Марк_Список_2"/>
    <w:basedOn w:val="a6"/>
    <w:uiPriority w:val="99"/>
    <w:rsid w:val="0063294F"/>
    <w:pPr>
      <w:numPr>
        <w:ilvl w:val="1"/>
        <w:numId w:val="25"/>
      </w:numPr>
    </w:pPr>
    <w:rPr>
      <w:rFonts w:ascii="Arial" w:eastAsia="Arial Unicode MS" w:hAnsi="Arial" w:cs="Arial"/>
      <w:sz w:val="20"/>
      <w:szCs w:val="20"/>
      <w:lang w:eastAsia="zh-TW"/>
    </w:rPr>
  </w:style>
  <w:style w:type="paragraph" w:customStyle="1" w:styleId="32">
    <w:name w:val="_Марк_Список_3"/>
    <w:basedOn w:val="21"/>
    <w:uiPriority w:val="99"/>
    <w:rsid w:val="0063294F"/>
    <w:pPr>
      <w:numPr>
        <w:ilvl w:val="2"/>
      </w:numPr>
      <w:tabs>
        <w:tab w:val="num" w:pos="2160"/>
      </w:tabs>
      <w:ind w:hanging="180"/>
    </w:pPr>
  </w:style>
  <w:style w:type="paragraph" w:customStyle="1" w:styleId="40">
    <w:name w:val="_Марк_Список_4"/>
    <w:basedOn w:val="32"/>
    <w:uiPriority w:val="99"/>
    <w:rsid w:val="0063294F"/>
    <w:pPr>
      <w:numPr>
        <w:ilvl w:val="3"/>
      </w:numPr>
      <w:tabs>
        <w:tab w:val="num" w:pos="2880"/>
      </w:tabs>
    </w:pPr>
  </w:style>
  <w:style w:type="paragraph" w:customStyle="1" w:styleId="5">
    <w:name w:val="_Марк_Список_5"/>
    <w:basedOn w:val="40"/>
    <w:uiPriority w:val="99"/>
    <w:rsid w:val="0063294F"/>
    <w:pPr>
      <w:numPr>
        <w:ilvl w:val="4"/>
      </w:numPr>
      <w:tabs>
        <w:tab w:val="num" w:pos="3600"/>
      </w:tabs>
    </w:pPr>
  </w:style>
  <w:style w:type="character" w:styleId="afffff6">
    <w:name w:val="line number"/>
    <w:basedOn w:val="a7"/>
    <w:uiPriority w:val="99"/>
    <w:semiHidden/>
    <w:rsid w:val="0063294F"/>
    <w:rPr>
      <w:rFonts w:cs="Times New Roman"/>
    </w:rPr>
  </w:style>
  <w:style w:type="paragraph" w:customStyle="1" w:styleId="Default">
    <w:name w:val="Default"/>
    <w:uiPriority w:val="99"/>
    <w:rsid w:val="0063294F"/>
    <w:pPr>
      <w:widowControl w:val="0"/>
      <w:autoSpaceDE w:val="0"/>
      <w:autoSpaceDN w:val="0"/>
      <w:adjustRightInd w:val="0"/>
    </w:pPr>
    <w:rPr>
      <w:rFonts w:ascii="Times New Roman" w:eastAsia="Times New Roman" w:hAnsi="Times New Roman"/>
      <w:color w:val="000000"/>
      <w:sz w:val="24"/>
      <w:szCs w:val="24"/>
    </w:rPr>
  </w:style>
  <w:style w:type="paragraph" w:customStyle="1" w:styleId="FR1">
    <w:name w:val="FR1"/>
    <w:uiPriority w:val="99"/>
    <w:rsid w:val="0063294F"/>
    <w:pPr>
      <w:widowControl w:val="0"/>
      <w:ind w:left="2080"/>
    </w:pPr>
    <w:rPr>
      <w:rFonts w:ascii="Arial" w:eastAsia="Times New Roman" w:hAnsi="Arial"/>
      <w:b/>
      <w:sz w:val="36"/>
      <w:szCs w:val="20"/>
    </w:rPr>
  </w:style>
  <w:style w:type="paragraph" w:customStyle="1" w:styleId="ConsPlusNormal">
    <w:name w:val="ConsPlusNormal"/>
    <w:uiPriority w:val="99"/>
    <w:rsid w:val="0063294F"/>
    <w:pPr>
      <w:widowControl w:val="0"/>
      <w:autoSpaceDE w:val="0"/>
      <w:autoSpaceDN w:val="0"/>
      <w:adjustRightInd w:val="0"/>
      <w:ind w:firstLine="720"/>
    </w:pPr>
    <w:rPr>
      <w:rFonts w:ascii="Arial" w:eastAsia="Times New Roman" w:hAnsi="Arial" w:cs="Arial"/>
      <w:sz w:val="20"/>
      <w:szCs w:val="20"/>
    </w:rPr>
  </w:style>
  <w:style w:type="paragraph" w:customStyle="1" w:styleId="afffff7">
    <w:name w:val="Без интервала Знак"/>
    <w:next w:val="a6"/>
    <w:link w:val="afffff8"/>
    <w:uiPriority w:val="99"/>
    <w:rsid w:val="0063294F"/>
    <w:pPr>
      <w:spacing w:after="200" w:line="276" w:lineRule="auto"/>
    </w:pPr>
    <w:rPr>
      <w:rFonts w:ascii="Times New Roman" w:hAnsi="Times New Roman"/>
    </w:rPr>
  </w:style>
  <w:style w:type="character" w:customStyle="1" w:styleId="afffff8">
    <w:name w:val="Без интервала Знак Знак"/>
    <w:link w:val="afffff7"/>
    <w:uiPriority w:val="99"/>
    <w:locked/>
    <w:rsid w:val="0063294F"/>
    <w:rPr>
      <w:rFonts w:ascii="Times New Roman" w:hAnsi="Times New Roman"/>
      <w:sz w:val="22"/>
      <w:lang w:eastAsia="ru-RU"/>
    </w:rPr>
  </w:style>
  <w:style w:type="paragraph" w:customStyle="1" w:styleId="Normal1">
    <w:name w:val="Normal1"/>
    <w:uiPriority w:val="99"/>
    <w:rsid w:val="0063294F"/>
    <w:pPr>
      <w:widowControl w:val="0"/>
    </w:pPr>
    <w:rPr>
      <w:rFonts w:ascii="Times New Roman" w:eastAsia="Times New Roman" w:hAnsi="Times New Roman"/>
      <w:sz w:val="20"/>
      <w:szCs w:val="20"/>
    </w:rPr>
  </w:style>
  <w:style w:type="paragraph" w:customStyle="1" w:styleId="611">
    <w:name w:val="Стиль611"/>
    <w:uiPriority w:val="99"/>
    <w:rsid w:val="0063294F"/>
    <w:pPr>
      <w:widowControl w:val="0"/>
      <w:numPr>
        <w:ilvl w:val="1"/>
        <w:numId w:val="26"/>
      </w:numPr>
      <w:tabs>
        <w:tab w:val="left" w:pos="340"/>
      </w:tabs>
      <w:autoSpaceDE w:val="0"/>
      <w:autoSpaceDN w:val="0"/>
      <w:adjustRightInd w:val="0"/>
      <w:ind w:left="0"/>
    </w:pPr>
    <w:rPr>
      <w:rFonts w:ascii="Times New Roman" w:eastAsia="Times New Roman" w:hAnsi="Times New Roman"/>
      <w:bCs/>
      <w:iCs/>
      <w:color w:val="000000"/>
      <w:sz w:val="26"/>
      <w:szCs w:val="26"/>
    </w:rPr>
  </w:style>
  <w:style w:type="paragraph" w:customStyle="1" w:styleId="afffff9">
    <w:name w:val="Стиль текста"/>
    <w:basedOn w:val="afe"/>
    <w:uiPriority w:val="99"/>
    <w:rsid w:val="0063294F"/>
    <w:pPr>
      <w:keepLines/>
      <w:spacing w:before="60" w:after="60"/>
    </w:pPr>
    <w:rPr>
      <w:szCs w:val="20"/>
    </w:rPr>
  </w:style>
  <w:style w:type="paragraph" w:customStyle="1" w:styleId="441">
    <w:name w:val="Стиль441"/>
    <w:uiPriority w:val="99"/>
    <w:rsid w:val="0063294F"/>
    <w:pPr>
      <w:numPr>
        <w:numId w:val="27"/>
      </w:numPr>
      <w:tabs>
        <w:tab w:val="left" w:pos="340"/>
      </w:tabs>
    </w:pPr>
    <w:rPr>
      <w:rFonts w:ascii="Times New Roman" w:eastAsia="Times New Roman" w:hAnsi="Times New Roman"/>
      <w:sz w:val="26"/>
      <w:szCs w:val="20"/>
    </w:rPr>
  </w:style>
  <w:style w:type="paragraph" w:customStyle="1" w:styleId="911">
    <w:name w:val="Стиль911"/>
    <w:uiPriority w:val="99"/>
    <w:rsid w:val="0063294F"/>
    <w:pPr>
      <w:numPr>
        <w:numId w:val="28"/>
      </w:numPr>
      <w:tabs>
        <w:tab w:val="left" w:pos="340"/>
      </w:tabs>
    </w:pPr>
    <w:rPr>
      <w:rFonts w:ascii="Times New Roman" w:eastAsia="Times New Roman" w:hAnsi="Times New Roman"/>
      <w:sz w:val="26"/>
      <w:szCs w:val="20"/>
    </w:rPr>
  </w:style>
  <w:style w:type="character" w:customStyle="1" w:styleId="1f4">
    <w:name w:val="Без интервала Знак1"/>
    <w:uiPriority w:val="99"/>
    <w:rsid w:val="0063294F"/>
    <w:rPr>
      <w:sz w:val="22"/>
      <w:lang w:val="ru-RU" w:eastAsia="ru-RU"/>
    </w:rPr>
  </w:style>
  <w:style w:type="character" w:customStyle="1" w:styleId="54">
    <w:name w:val="Знак Знак5"/>
    <w:uiPriority w:val="99"/>
    <w:rsid w:val="0063294F"/>
    <w:rPr>
      <w:rFonts w:ascii="Arial" w:hAnsi="Arial"/>
      <w:b/>
      <w:kern w:val="28"/>
      <w:sz w:val="32"/>
    </w:rPr>
  </w:style>
  <w:style w:type="character" w:customStyle="1" w:styleId="2e">
    <w:name w:val="Пункт2 Знак"/>
    <w:link w:val="2d"/>
    <w:uiPriority w:val="99"/>
    <w:locked/>
    <w:rsid w:val="0063294F"/>
    <w:rPr>
      <w:rFonts w:ascii="Times New Roman" w:hAnsi="Times New Roman"/>
      <w:b/>
      <w:sz w:val="20"/>
    </w:rPr>
  </w:style>
  <w:style w:type="character" w:customStyle="1" w:styleId="1b">
    <w:name w:val="Пункт Знак1"/>
    <w:link w:val="a3"/>
    <w:uiPriority w:val="99"/>
    <w:locked/>
    <w:rsid w:val="0063294F"/>
    <w:rPr>
      <w:rFonts w:ascii="Times New Roman" w:eastAsia="Times New Roman" w:hAnsi="Times New Roman"/>
      <w:sz w:val="28"/>
      <w:szCs w:val="28"/>
    </w:rPr>
  </w:style>
  <w:style w:type="character" w:customStyle="1" w:styleId="afc">
    <w:name w:val="Таблица текст Знак"/>
    <w:link w:val="afb"/>
    <w:uiPriority w:val="99"/>
    <w:locked/>
    <w:rsid w:val="0063294F"/>
    <w:rPr>
      <w:rFonts w:ascii="Times New Roman" w:hAnsi="Times New Roman"/>
      <w:snapToGrid w:val="0"/>
      <w:sz w:val="20"/>
    </w:rPr>
  </w:style>
  <w:style w:type="table" w:customStyle="1" w:styleId="1f5">
    <w:name w:val="Сетка таблицы1"/>
    <w:uiPriority w:val="99"/>
    <w:rsid w:val="0063294F"/>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fffd">
    <w:name w:val="Заголовок оглавления Знак"/>
    <w:link w:val="affffc"/>
    <w:uiPriority w:val="99"/>
    <w:locked/>
    <w:rsid w:val="0063294F"/>
    <w:rPr>
      <w:rFonts w:ascii="Calibri" w:hAnsi="Calibri"/>
      <w:b/>
      <w:sz w:val="28"/>
    </w:rPr>
  </w:style>
  <w:style w:type="paragraph" w:styleId="afffffa">
    <w:name w:val="Subtitle"/>
    <w:basedOn w:val="a6"/>
    <w:next w:val="a6"/>
    <w:link w:val="afffffb"/>
    <w:qFormat/>
    <w:rsid w:val="00774FAF"/>
    <w:pPr>
      <w:spacing w:after="60"/>
      <w:outlineLvl w:val="1"/>
    </w:pPr>
    <w:rPr>
      <w:rFonts w:eastAsia="Times New Roman"/>
      <w:b/>
      <w:szCs w:val="24"/>
    </w:rPr>
  </w:style>
  <w:style w:type="character" w:customStyle="1" w:styleId="afffffb">
    <w:name w:val="Подзаголовок Знак"/>
    <w:basedOn w:val="a7"/>
    <w:link w:val="afffffa"/>
    <w:locked/>
    <w:rsid w:val="00774FAF"/>
    <w:rPr>
      <w:rFonts w:ascii="Times New Roman" w:hAnsi="Times New Roman" w:cs="Times New Roman"/>
      <w:b/>
      <w:sz w:val="24"/>
      <w:szCs w:val="24"/>
    </w:rPr>
  </w:style>
  <w:style w:type="character" w:customStyle="1" w:styleId="afffffc">
    <w:name w:val="Основной текст_"/>
    <w:link w:val="45"/>
    <w:uiPriority w:val="99"/>
    <w:locked/>
    <w:rsid w:val="0066614D"/>
    <w:rPr>
      <w:shd w:val="clear" w:color="auto" w:fill="FFFFFF"/>
    </w:rPr>
  </w:style>
  <w:style w:type="paragraph" w:customStyle="1" w:styleId="45">
    <w:name w:val="Основной текст4"/>
    <w:basedOn w:val="a6"/>
    <w:link w:val="afffffc"/>
    <w:uiPriority w:val="99"/>
    <w:rsid w:val="0066614D"/>
    <w:pPr>
      <w:widowControl w:val="0"/>
      <w:shd w:val="clear" w:color="auto" w:fill="FFFFFF"/>
      <w:spacing w:after="360" w:line="240" w:lineRule="atLeast"/>
      <w:ind w:hanging="480"/>
    </w:pPr>
    <w:rPr>
      <w:sz w:val="20"/>
      <w:szCs w:val="20"/>
    </w:rPr>
  </w:style>
  <w:style w:type="paragraph" w:customStyle="1" w:styleId="1f6">
    <w:name w:val="Продолжение списка1"/>
    <w:basedOn w:val="a6"/>
    <w:uiPriority w:val="99"/>
    <w:rsid w:val="0022364C"/>
    <w:pPr>
      <w:suppressAutoHyphens/>
      <w:spacing w:after="120"/>
      <w:ind w:left="283"/>
    </w:pPr>
    <w:rPr>
      <w:rFonts w:eastAsia="Times New Roman"/>
      <w:szCs w:val="24"/>
      <w:lang w:eastAsia="ar-SA"/>
    </w:rPr>
  </w:style>
  <w:style w:type="character" w:customStyle="1" w:styleId="apple-style-span">
    <w:name w:val="apple-style-span"/>
    <w:basedOn w:val="a7"/>
    <w:uiPriority w:val="99"/>
    <w:rsid w:val="0022364C"/>
    <w:rPr>
      <w:rFonts w:cs="Times New Roman"/>
    </w:rPr>
  </w:style>
  <w:style w:type="paragraph" w:customStyle="1" w:styleId="2f3">
    <w:name w:val="Знак2 Знак Знак Знак"/>
    <w:basedOn w:val="a6"/>
    <w:autoRedefine/>
    <w:uiPriority w:val="99"/>
    <w:rsid w:val="0022364C"/>
    <w:pPr>
      <w:tabs>
        <w:tab w:val="left" w:pos="2160"/>
      </w:tabs>
      <w:bidi/>
      <w:spacing w:line="240" w:lineRule="exact"/>
    </w:pPr>
    <w:rPr>
      <w:rFonts w:eastAsia="Times New Roman"/>
      <w:szCs w:val="24"/>
      <w:lang w:val="en-US" w:bidi="he-IL"/>
    </w:rPr>
  </w:style>
  <w:style w:type="character" w:customStyle="1" w:styleId="390">
    <w:name w:val="Основной текст (3) + 9"/>
    <w:aliases w:val="5 pt,Интервал 0 pt,Основной текст (2) + 9,Не полужирный,Основной текст + 9 pt,Колонтитул + 11"/>
    <w:uiPriority w:val="99"/>
    <w:rsid w:val="0022364C"/>
    <w:rPr>
      <w:rFonts w:eastAsia="Times New Roman"/>
      <w:spacing w:val="10"/>
      <w:sz w:val="19"/>
      <w:lang w:val="ru-RU" w:eastAsia="zh-CN"/>
    </w:rPr>
  </w:style>
  <w:style w:type="paragraph" w:customStyle="1" w:styleId="afffffd">
    <w:name w:val="Îñíîâí"/>
    <w:basedOn w:val="a6"/>
    <w:uiPriority w:val="99"/>
    <w:rsid w:val="0022364C"/>
    <w:pPr>
      <w:widowControl w:val="0"/>
    </w:pPr>
    <w:rPr>
      <w:rFonts w:ascii="Arial" w:eastAsia="Times New Roman" w:hAnsi="Arial" w:cs="Arial"/>
      <w:szCs w:val="20"/>
    </w:rPr>
  </w:style>
  <w:style w:type="paragraph" w:customStyle="1" w:styleId="j0e">
    <w:name w:val="j0eбычный"/>
    <w:uiPriority w:val="99"/>
    <w:rsid w:val="0022364C"/>
    <w:pPr>
      <w:widowControl w:val="0"/>
    </w:pPr>
    <w:rPr>
      <w:rFonts w:ascii="Times New Roman" w:eastAsia="Times New Roman" w:hAnsi="Times New Roman"/>
      <w:sz w:val="20"/>
      <w:szCs w:val="20"/>
    </w:rPr>
  </w:style>
  <w:style w:type="paragraph" w:customStyle="1" w:styleId="Oaeno">
    <w:name w:val="Oaeno"/>
    <w:basedOn w:val="a6"/>
    <w:uiPriority w:val="99"/>
    <w:rsid w:val="0022364C"/>
    <w:pPr>
      <w:suppressAutoHyphens/>
    </w:pPr>
    <w:rPr>
      <w:rFonts w:ascii="Courier New" w:hAnsi="Courier New"/>
      <w:sz w:val="20"/>
      <w:szCs w:val="20"/>
      <w:lang w:eastAsia="ar-SA"/>
    </w:rPr>
  </w:style>
  <w:style w:type="paragraph" w:customStyle="1" w:styleId="Style11">
    <w:name w:val="Style11"/>
    <w:basedOn w:val="a6"/>
    <w:uiPriority w:val="99"/>
    <w:rsid w:val="0022364C"/>
    <w:pPr>
      <w:widowControl w:val="0"/>
      <w:autoSpaceDE w:val="0"/>
      <w:autoSpaceDN w:val="0"/>
      <w:adjustRightInd w:val="0"/>
      <w:spacing w:line="318" w:lineRule="exact"/>
    </w:pPr>
    <w:rPr>
      <w:rFonts w:eastAsia="Times New Roman"/>
      <w:szCs w:val="24"/>
    </w:rPr>
  </w:style>
  <w:style w:type="character" w:customStyle="1" w:styleId="FontStyle17">
    <w:name w:val="Font Style17"/>
    <w:uiPriority w:val="99"/>
    <w:rsid w:val="0022364C"/>
    <w:rPr>
      <w:rFonts w:ascii="Times New Roman" w:hAnsi="Times New Roman"/>
      <w:sz w:val="26"/>
    </w:rPr>
  </w:style>
  <w:style w:type="paragraph" w:customStyle="1" w:styleId="xl66">
    <w:name w:val="xl66"/>
    <w:basedOn w:val="a6"/>
    <w:uiPriority w:val="99"/>
    <w:rsid w:val="0022364C"/>
    <w:pPr>
      <w:pBdr>
        <w:top w:val="single" w:sz="8" w:space="0" w:color="auto"/>
        <w:left w:val="single" w:sz="8" w:space="0" w:color="auto"/>
        <w:right w:val="single" w:sz="4" w:space="0" w:color="auto"/>
      </w:pBdr>
      <w:spacing w:before="100" w:beforeAutospacing="1" w:after="100" w:afterAutospacing="1"/>
      <w:jc w:val="center"/>
      <w:textAlignment w:val="center"/>
    </w:pPr>
    <w:rPr>
      <w:rFonts w:eastAsia="Times New Roman"/>
      <w:b/>
      <w:bCs/>
      <w:szCs w:val="24"/>
    </w:rPr>
  </w:style>
  <w:style w:type="paragraph" w:customStyle="1" w:styleId="xl67">
    <w:name w:val="xl67"/>
    <w:basedOn w:val="a6"/>
    <w:uiPriority w:val="99"/>
    <w:rsid w:val="0022364C"/>
    <w:pPr>
      <w:pBdr>
        <w:top w:val="single" w:sz="8" w:space="0" w:color="auto"/>
        <w:left w:val="single" w:sz="4" w:space="0" w:color="auto"/>
        <w:right w:val="single" w:sz="4" w:space="0" w:color="auto"/>
      </w:pBdr>
      <w:spacing w:before="100" w:beforeAutospacing="1" w:after="100" w:afterAutospacing="1"/>
      <w:jc w:val="center"/>
      <w:textAlignment w:val="center"/>
    </w:pPr>
    <w:rPr>
      <w:rFonts w:eastAsia="Times New Roman"/>
      <w:b/>
      <w:bCs/>
      <w:szCs w:val="24"/>
    </w:rPr>
  </w:style>
  <w:style w:type="paragraph" w:customStyle="1" w:styleId="xl68">
    <w:name w:val="xl68"/>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Cs w:val="24"/>
    </w:rPr>
  </w:style>
  <w:style w:type="paragraph" w:customStyle="1" w:styleId="xl69">
    <w:name w:val="xl69"/>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rPr>
  </w:style>
  <w:style w:type="paragraph" w:customStyle="1" w:styleId="xl70">
    <w:name w:val="xl70"/>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Cs w:val="24"/>
    </w:rPr>
  </w:style>
  <w:style w:type="paragraph" w:customStyle="1" w:styleId="xl71">
    <w:name w:val="xl71"/>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Cs w:val="24"/>
    </w:rPr>
  </w:style>
  <w:style w:type="paragraph" w:customStyle="1" w:styleId="xl72">
    <w:name w:val="xl72"/>
    <w:basedOn w:val="a6"/>
    <w:uiPriority w:val="99"/>
    <w:rsid w:val="0022364C"/>
    <w:pPr>
      <w:spacing w:before="100" w:beforeAutospacing="1" w:after="100" w:afterAutospacing="1"/>
      <w:jc w:val="center"/>
    </w:pPr>
    <w:rPr>
      <w:rFonts w:eastAsia="Times New Roman"/>
      <w:color w:val="FF0000"/>
      <w:szCs w:val="24"/>
    </w:rPr>
  </w:style>
  <w:style w:type="paragraph" w:customStyle="1" w:styleId="xl73">
    <w:name w:val="xl73"/>
    <w:basedOn w:val="a6"/>
    <w:uiPriority w:val="99"/>
    <w:rsid w:val="0022364C"/>
    <w:pPr>
      <w:pBdr>
        <w:top w:val="single" w:sz="4" w:space="0" w:color="auto"/>
        <w:bottom w:val="single" w:sz="4" w:space="0" w:color="auto"/>
      </w:pBdr>
      <w:shd w:val="clear" w:color="000000" w:fill="BFBFBF"/>
      <w:spacing w:before="100" w:beforeAutospacing="1" w:after="100" w:afterAutospacing="1"/>
      <w:jc w:val="center"/>
    </w:pPr>
    <w:rPr>
      <w:rFonts w:eastAsia="Times New Roman"/>
      <w:szCs w:val="24"/>
    </w:rPr>
  </w:style>
  <w:style w:type="paragraph" w:customStyle="1" w:styleId="xl74">
    <w:name w:val="xl74"/>
    <w:basedOn w:val="a6"/>
    <w:uiPriority w:val="99"/>
    <w:rsid w:val="0022364C"/>
    <w:pPr>
      <w:pBdr>
        <w:top w:val="single" w:sz="4" w:space="0" w:color="auto"/>
        <w:left w:val="single" w:sz="4" w:space="0" w:color="auto"/>
        <w:bottom w:val="single" w:sz="4" w:space="0" w:color="auto"/>
      </w:pBdr>
      <w:shd w:val="clear" w:color="000000" w:fill="BFBFBF"/>
      <w:spacing w:before="100" w:beforeAutospacing="1" w:after="100" w:afterAutospacing="1"/>
      <w:jc w:val="center"/>
    </w:pPr>
    <w:rPr>
      <w:rFonts w:eastAsia="Times New Roman"/>
      <w:b/>
      <w:bCs/>
      <w:szCs w:val="24"/>
    </w:rPr>
  </w:style>
  <w:style w:type="character" w:customStyle="1" w:styleId="FontStyle19">
    <w:name w:val="Font Style19"/>
    <w:uiPriority w:val="99"/>
    <w:rsid w:val="0022364C"/>
    <w:rPr>
      <w:rFonts w:ascii="Times New Roman" w:hAnsi="Times New Roman"/>
      <w:b/>
      <w:sz w:val="26"/>
    </w:rPr>
  </w:style>
  <w:style w:type="character" w:customStyle="1" w:styleId="FontStyle21">
    <w:name w:val="Font Style21"/>
    <w:uiPriority w:val="99"/>
    <w:rsid w:val="0022364C"/>
    <w:rPr>
      <w:rFonts w:ascii="Times New Roman" w:hAnsi="Times New Roman"/>
      <w:sz w:val="26"/>
    </w:rPr>
  </w:style>
  <w:style w:type="character" w:customStyle="1" w:styleId="du1">
    <w:name w:val="du1"/>
    <w:uiPriority w:val="99"/>
    <w:rsid w:val="0022364C"/>
  </w:style>
  <w:style w:type="character" w:styleId="afffffe">
    <w:name w:val="endnote reference"/>
    <w:basedOn w:val="a7"/>
    <w:uiPriority w:val="99"/>
    <w:semiHidden/>
    <w:rsid w:val="0022364C"/>
    <w:rPr>
      <w:rFonts w:cs="Times New Roman"/>
      <w:vertAlign w:val="superscript"/>
    </w:rPr>
  </w:style>
  <w:style w:type="table" w:customStyle="1" w:styleId="111">
    <w:name w:val="Сетка таблицы11"/>
    <w:uiPriority w:val="99"/>
    <w:rsid w:val="0022364C"/>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
    <w:name w:val="Intense Reference"/>
    <w:basedOn w:val="a7"/>
    <w:uiPriority w:val="99"/>
    <w:qFormat/>
    <w:rsid w:val="0022364C"/>
    <w:rPr>
      <w:rFonts w:cs="Times New Roman"/>
      <w:b/>
      <w:smallCaps/>
      <w:color w:val="C0504D"/>
      <w:spacing w:val="5"/>
      <w:u w:val="single"/>
    </w:rPr>
  </w:style>
  <w:style w:type="paragraph" w:customStyle="1" w:styleId="xl108">
    <w:name w:val="xl108"/>
    <w:basedOn w:val="a6"/>
    <w:uiPriority w:val="99"/>
    <w:rsid w:val="0022364C"/>
    <w:pPr>
      <w:spacing w:before="100" w:beforeAutospacing="1" w:after="100" w:afterAutospacing="1"/>
    </w:pPr>
    <w:rPr>
      <w:rFonts w:eastAsia="Times New Roman"/>
      <w:b/>
      <w:bCs/>
      <w:szCs w:val="24"/>
    </w:rPr>
  </w:style>
  <w:style w:type="paragraph" w:customStyle="1" w:styleId="xl109">
    <w:name w:val="xl109"/>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Cs w:val="24"/>
    </w:rPr>
  </w:style>
  <w:style w:type="paragraph" w:customStyle="1" w:styleId="xl110">
    <w:name w:val="xl110"/>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Cs w:val="24"/>
    </w:rPr>
  </w:style>
  <w:style w:type="paragraph" w:customStyle="1" w:styleId="xl111">
    <w:name w:val="xl111"/>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Cs w:val="24"/>
    </w:rPr>
  </w:style>
  <w:style w:type="paragraph" w:customStyle="1" w:styleId="xl112">
    <w:name w:val="xl112"/>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szCs w:val="24"/>
    </w:rPr>
  </w:style>
  <w:style w:type="paragraph" w:customStyle="1" w:styleId="xl113">
    <w:name w:val="xl113"/>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szCs w:val="24"/>
    </w:rPr>
  </w:style>
  <w:style w:type="paragraph" w:customStyle="1" w:styleId="xl114">
    <w:name w:val="xl114"/>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szCs w:val="24"/>
    </w:rPr>
  </w:style>
  <w:style w:type="paragraph" w:customStyle="1" w:styleId="xl115">
    <w:name w:val="xl115"/>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rPr>
  </w:style>
  <w:style w:type="paragraph" w:customStyle="1" w:styleId="xl116">
    <w:name w:val="xl116"/>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szCs w:val="24"/>
    </w:rPr>
  </w:style>
  <w:style w:type="paragraph" w:customStyle="1" w:styleId="xl117">
    <w:name w:val="xl117"/>
    <w:basedOn w:val="a6"/>
    <w:uiPriority w:val="99"/>
    <w:rsid w:val="0022364C"/>
    <w:pPr>
      <w:spacing w:before="100" w:beforeAutospacing="1" w:after="100" w:afterAutospacing="1"/>
    </w:pPr>
    <w:rPr>
      <w:rFonts w:eastAsia="Times New Roman"/>
      <w:b/>
      <w:bCs/>
      <w:szCs w:val="24"/>
    </w:rPr>
  </w:style>
  <w:style w:type="paragraph" w:customStyle="1" w:styleId="xl118">
    <w:name w:val="xl118"/>
    <w:basedOn w:val="a6"/>
    <w:uiPriority w:val="99"/>
    <w:rsid w:val="0022364C"/>
    <w:pPr>
      <w:spacing w:before="100" w:beforeAutospacing="1" w:after="100" w:afterAutospacing="1"/>
    </w:pPr>
    <w:rPr>
      <w:rFonts w:eastAsia="Times New Roman"/>
      <w:b/>
      <w:bCs/>
      <w:szCs w:val="24"/>
    </w:rPr>
  </w:style>
  <w:style w:type="paragraph" w:customStyle="1" w:styleId="xl119">
    <w:name w:val="xl119"/>
    <w:basedOn w:val="a6"/>
    <w:uiPriority w:val="99"/>
    <w:rsid w:val="0022364C"/>
    <w:pPr>
      <w:spacing w:before="100" w:beforeAutospacing="1" w:after="100" w:afterAutospacing="1"/>
    </w:pPr>
    <w:rPr>
      <w:rFonts w:eastAsia="Times New Roman"/>
      <w:b/>
      <w:bCs/>
      <w:szCs w:val="24"/>
    </w:rPr>
  </w:style>
  <w:style w:type="paragraph" w:customStyle="1" w:styleId="xl120">
    <w:name w:val="xl120"/>
    <w:basedOn w:val="a6"/>
    <w:uiPriority w:val="99"/>
    <w:rsid w:val="0022364C"/>
    <w:pPr>
      <w:spacing w:before="100" w:beforeAutospacing="1" w:after="100" w:afterAutospacing="1"/>
    </w:pPr>
    <w:rPr>
      <w:rFonts w:eastAsia="Times New Roman"/>
      <w:b/>
      <w:bCs/>
      <w:szCs w:val="24"/>
    </w:rPr>
  </w:style>
  <w:style w:type="character" w:customStyle="1" w:styleId="910">
    <w:name w:val="Основной текст + 91"/>
    <w:aliases w:val="5 pt2"/>
    <w:uiPriority w:val="99"/>
    <w:rsid w:val="0022364C"/>
    <w:rPr>
      <w:rFonts w:ascii="Times New Roman" w:hAnsi="Times New Roman"/>
      <w:color w:val="000000"/>
      <w:spacing w:val="0"/>
      <w:w w:val="100"/>
      <w:position w:val="0"/>
      <w:sz w:val="19"/>
      <w:u w:val="none"/>
      <w:lang w:val="ru-RU"/>
    </w:rPr>
  </w:style>
  <w:style w:type="character" w:customStyle="1" w:styleId="93">
    <w:name w:val="Основной текст + 9"/>
    <w:aliases w:val="5 pt4"/>
    <w:uiPriority w:val="99"/>
    <w:rsid w:val="0022364C"/>
    <w:rPr>
      <w:rFonts w:ascii="Times New Roman" w:hAnsi="Times New Roman"/>
      <w:color w:val="000000"/>
      <w:spacing w:val="0"/>
      <w:w w:val="100"/>
      <w:position w:val="0"/>
      <w:sz w:val="19"/>
      <w:u w:val="none"/>
      <w:lang w:val="ru-RU"/>
    </w:rPr>
  </w:style>
  <w:style w:type="character" w:customStyle="1" w:styleId="73">
    <w:name w:val="Основной текст + 7"/>
    <w:aliases w:val="5 pt5"/>
    <w:uiPriority w:val="99"/>
    <w:rsid w:val="0022364C"/>
    <w:rPr>
      <w:rFonts w:ascii="Times New Roman" w:hAnsi="Times New Roman"/>
      <w:color w:val="000000"/>
      <w:spacing w:val="0"/>
      <w:w w:val="100"/>
      <w:position w:val="0"/>
      <w:sz w:val="15"/>
      <w:u w:val="none"/>
      <w:lang w:val="en-US"/>
    </w:rPr>
  </w:style>
  <w:style w:type="character" w:customStyle="1" w:styleId="1f7">
    <w:name w:val="Основной текст1"/>
    <w:uiPriority w:val="99"/>
    <w:rsid w:val="0022364C"/>
    <w:rPr>
      <w:rFonts w:ascii="Times New Roman" w:hAnsi="Times New Roman"/>
      <w:color w:val="000000"/>
      <w:spacing w:val="0"/>
      <w:w w:val="100"/>
      <w:position w:val="0"/>
      <w:sz w:val="22"/>
      <w:u w:val="none"/>
      <w:lang w:val="ru-RU"/>
    </w:rPr>
  </w:style>
  <w:style w:type="character" w:customStyle="1" w:styleId="3f">
    <w:name w:val="Основной текст3"/>
    <w:uiPriority w:val="99"/>
    <w:rsid w:val="0022364C"/>
    <w:rPr>
      <w:rFonts w:ascii="Times New Roman" w:hAnsi="Times New Roman"/>
      <w:color w:val="000000"/>
      <w:spacing w:val="0"/>
      <w:w w:val="100"/>
      <w:position w:val="0"/>
      <w:sz w:val="22"/>
      <w:u w:val="single"/>
      <w:lang w:val="ru-RU"/>
    </w:rPr>
  </w:style>
  <w:style w:type="character" w:customStyle="1" w:styleId="affffff0">
    <w:name w:val="Подпись к таблице_"/>
    <w:link w:val="1f8"/>
    <w:uiPriority w:val="99"/>
    <w:locked/>
    <w:rsid w:val="0022364C"/>
    <w:rPr>
      <w:shd w:val="clear" w:color="auto" w:fill="FFFFFF"/>
    </w:rPr>
  </w:style>
  <w:style w:type="paragraph" w:customStyle="1" w:styleId="1f8">
    <w:name w:val="Подпись к таблице1"/>
    <w:basedOn w:val="a6"/>
    <w:link w:val="affffff0"/>
    <w:uiPriority w:val="99"/>
    <w:rsid w:val="0022364C"/>
    <w:pPr>
      <w:widowControl w:val="0"/>
      <w:shd w:val="clear" w:color="auto" w:fill="FFFFFF"/>
      <w:spacing w:line="274" w:lineRule="exact"/>
    </w:pPr>
    <w:rPr>
      <w:sz w:val="20"/>
      <w:szCs w:val="20"/>
    </w:rPr>
  </w:style>
  <w:style w:type="character" w:customStyle="1" w:styleId="2f4">
    <w:name w:val="Основной текст (2)_"/>
    <w:link w:val="2f5"/>
    <w:uiPriority w:val="99"/>
    <w:locked/>
    <w:rsid w:val="0022364C"/>
    <w:rPr>
      <w:b/>
      <w:shd w:val="clear" w:color="auto" w:fill="FFFFFF"/>
    </w:rPr>
  </w:style>
  <w:style w:type="paragraph" w:customStyle="1" w:styleId="2f5">
    <w:name w:val="Основной текст (2)"/>
    <w:basedOn w:val="a6"/>
    <w:link w:val="2f4"/>
    <w:uiPriority w:val="99"/>
    <w:rsid w:val="0022364C"/>
    <w:pPr>
      <w:widowControl w:val="0"/>
      <w:shd w:val="clear" w:color="auto" w:fill="FFFFFF"/>
      <w:spacing w:line="480" w:lineRule="exact"/>
    </w:pPr>
    <w:rPr>
      <w:b/>
      <w:sz w:val="20"/>
      <w:szCs w:val="20"/>
    </w:rPr>
  </w:style>
  <w:style w:type="character" w:styleId="affffff1">
    <w:name w:val="Emphasis"/>
    <w:basedOn w:val="a7"/>
    <w:uiPriority w:val="99"/>
    <w:qFormat/>
    <w:rsid w:val="0022364C"/>
    <w:rPr>
      <w:rFonts w:cs="Times New Roman"/>
      <w:b/>
      <w:i/>
      <w:spacing w:val="10"/>
      <w:shd w:val="clear" w:color="auto" w:fill="auto"/>
    </w:rPr>
  </w:style>
  <w:style w:type="paragraph" w:styleId="2f6">
    <w:name w:val="Quote"/>
    <w:basedOn w:val="a6"/>
    <w:next w:val="a6"/>
    <w:link w:val="2f7"/>
    <w:uiPriority w:val="99"/>
    <w:qFormat/>
    <w:rsid w:val="0022364C"/>
    <w:pPr>
      <w:spacing w:before="200"/>
      <w:ind w:left="360" w:right="360"/>
    </w:pPr>
    <w:rPr>
      <w:i/>
      <w:iCs/>
    </w:rPr>
  </w:style>
  <w:style w:type="character" w:customStyle="1" w:styleId="2f7">
    <w:name w:val="Цитата 2 Знак"/>
    <w:basedOn w:val="a7"/>
    <w:link w:val="2f6"/>
    <w:uiPriority w:val="99"/>
    <w:locked/>
    <w:rsid w:val="0022364C"/>
    <w:rPr>
      <w:rFonts w:ascii="Calibri" w:hAnsi="Calibri" w:cs="Times New Roman"/>
      <w:i/>
      <w:iCs/>
    </w:rPr>
  </w:style>
  <w:style w:type="paragraph" w:styleId="affffff2">
    <w:name w:val="Intense Quote"/>
    <w:basedOn w:val="a6"/>
    <w:next w:val="a6"/>
    <w:link w:val="affffff3"/>
    <w:uiPriority w:val="99"/>
    <w:qFormat/>
    <w:rsid w:val="0022364C"/>
    <w:pPr>
      <w:pBdr>
        <w:bottom w:val="single" w:sz="4" w:space="1" w:color="auto"/>
      </w:pBdr>
      <w:spacing w:before="200" w:after="280"/>
      <w:ind w:left="1008" w:right="1152"/>
    </w:pPr>
    <w:rPr>
      <w:b/>
      <w:bCs/>
      <w:i/>
      <w:iCs/>
    </w:rPr>
  </w:style>
  <w:style w:type="character" w:customStyle="1" w:styleId="affffff3">
    <w:name w:val="Выделенная цитата Знак"/>
    <w:basedOn w:val="a7"/>
    <w:link w:val="affffff2"/>
    <w:uiPriority w:val="99"/>
    <w:locked/>
    <w:rsid w:val="0022364C"/>
    <w:rPr>
      <w:rFonts w:ascii="Calibri" w:hAnsi="Calibri" w:cs="Times New Roman"/>
      <w:b/>
      <w:bCs/>
      <w:i/>
      <w:iCs/>
    </w:rPr>
  </w:style>
  <w:style w:type="character" w:styleId="affffff4">
    <w:name w:val="Subtle Emphasis"/>
    <w:basedOn w:val="a7"/>
    <w:uiPriority w:val="99"/>
    <w:qFormat/>
    <w:rsid w:val="0022364C"/>
    <w:rPr>
      <w:rFonts w:cs="Times New Roman"/>
      <w:i/>
    </w:rPr>
  </w:style>
  <w:style w:type="character" w:styleId="affffff5">
    <w:name w:val="Intense Emphasis"/>
    <w:basedOn w:val="a7"/>
    <w:uiPriority w:val="99"/>
    <w:qFormat/>
    <w:rsid w:val="0022364C"/>
    <w:rPr>
      <w:rFonts w:cs="Times New Roman"/>
      <w:b/>
    </w:rPr>
  </w:style>
  <w:style w:type="character" w:styleId="affffff6">
    <w:name w:val="Subtle Reference"/>
    <w:basedOn w:val="a7"/>
    <w:uiPriority w:val="99"/>
    <w:qFormat/>
    <w:rsid w:val="0022364C"/>
    <w:rPr>
      <w:rFonts w:cs="Times New Roman"/>
      <w:smallCaps/>
    </w:rPr>
  </w:style>
  <w:style w:type="character" w:styleId="affffff7">
    <w:name w:val="Book Title"/>
    <w:basedOn w:val="a7"/>
    <w:uiPriority w:val="99"/>
    <w:qFormat/>
    <w:rsid w:val="0022364C"/>
    <w:rPr>
      <w:rFonts w:cs="Times New Roman"/>
      <w:i/>
      <w:smallCaps/>
      <w:spacing w:val="5"/>
    </w:rPr>
  </w:style>
  <w:style w:type="paragraph" w:customStyle="1" w:styleId="xl65">
    <w:name w:val="xl65"/>
    <w:basedOn w:val="a6"/>
    <w:uiPriority w:val="99"/>
    <w:rsid w:val="0022364C"/>
    <w:pPr>
      <w:spacing w:before="100" w:beforeAutospacing="1" w:after="100" w:afterAutospacing="1"/>
      <w:jc w:val="center"/>
      <w:textAlignment w:val="center"/>
    </w:pPr>
    <w:rPr>
      <w:rFonts w:eastAsia="Times New Roman"/>
      <w:szCs w:val="24"/>
    </w:rPr>
  </w:style>
  <w:style w:type="paragraph" w:customStyle="1" w:styleId="xl75">
    <w:name w:val="xl75"/>
    <w:basedOn w:val="a6"/>
    <w:uiPriority w:val="99"/>
    <w:rsid w:val="0022364C"/>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Cs w:val="24"/>
    </w:rPr>
  </w:style>
  <w:style w:type="paragraph" w:customStyle="1" w:styleId="xl76">
    <w:name w:val="xl76"/>
    <w:basedOn w:val="a6"/>
    <w:uiPriority w:val="99"/>
    <w:rsid w:val="0022364C"/>
    <w:pPr>
      <w:pBdr>
        <w:top w:val="single" w:sz="8" w:space="0" w:color="auto"/>
        <w:left w:val="single" w:sz="4" w:space="0" w:color="auto"/>
        <w:bottom w:val="single" w:sz="4" w:space="0" w:color="auto"/>
        <w:right w:val="single" w:sz="4" w:space="0" w:color="auto"/>
      </w:pBdr>
      <w:spacing w:before="100" w:beforeAutospacing="1" w:after="100" w:afterAutospacing="1"/>
    </w:pPr>
    <w:rPr>
      <w:rFonts w:eastAsia="Times New Roman"/>
      <w:szCs w:val="24"/>
    </w:rPr>
  </w:style>
  <w:style w:type="paragraph" w:customStyle="1" w:styleId="xl77">
    <w:name w:val="xl77"/>
    <w:basedOn w:val="a6"/>
    <w:uiPriority w:val="99"/>
    <w:rsid w:val="0022364C"/>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Cs w:val="24"/>
    </w:rPr>
  </w:style>
  <w:style w:type="paragraph" w:customStyle="1" w:styleId="xl78">
    <w:name w:val="xl78"/>
    <w:basedOn w:val="a6"/>
    <w:uiPriority w:val="99"/>
    <w:rsid w:val="0022364C"/>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Cs w:val="24"/>
    </w:rPr>
  </w:style>
  <w:style w:type="paragraph" w:customStyle="1" w:styleId="xl79">
    <w:name w:val="xl79"/>
    <w:basedOn w:val="a6"/>
    <w:uiPriority w:val="99"/>
    <w:rsid w:val="0022364C"/>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eastAsia="Times New Roman"/>
      <w:szCs w:val="24"/>
    </w:rPr>
  </w:style>
  <w:style w:type="paragraph" w:customStyle="1" w:styleId="xl80">
    <w:name w:val="xl80"/>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Times New Roman"/>
      <w:szCs w:val="24"/>
    </w:rPr>
  </w:style>
  <w:style w:type="paragraph" w:customStyle="1" w:styleId="xl81">
    <w:name w:val="xl81"/>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eastAsia="Times New Roman" w:hAnsi="Arial" w:cs="Arial"/>
      <w:b/>
      <w:bCs/>
      <w:szCs w:val="24"/>
    </w:rPr>
  </w:style>
  <w:style w:type="paragraph" w:customStyle="1" w:styleId="xl82">
    <w:name w:val="xl82"/>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Times New Roman"/>
      <w:szCs w:val="24"/>
    </w:rPr>
  </w:style>
  <w:style w:type="paragraph" w:customStyle="1" w:styleId="xl83">
    <w:name w:val="xl83"/>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Times New Roman"/>
      <w:color w:val="996633"/>
      <w:szCs w:val="24"/>
    </w:rPr>
  </w:style>
  <w:style w:type="paragraph" w:customStyle="1" w:styleId="xl84">
    <w:name w:val="xl84"/>
    <w:basedOn w:val="a6"/>
    <w:uiPriority w:val="99"/>
    <w:rsid w:val="0022364C"/>
    <w:pPr>
      <w:pBdr>
        <w:top w:val="single" w:sz="4" w:space="0" w:color="auto"/>
        <w:left w:val="single" w:sz="4" w:space="0" w:color="auto"/>
        <w:bottom w:val="single" w:sz="8" w:space="0" w:color="auto"/>
        <w:right w:val="single" w:sz="8" w:space="0" w:color="auto"/>
      </w:pBdr>
      <w:spacing w:before="100" w:beforeAutospacing="1" w:after="100" w:afterAutospacing="1"/>
    </w:pPr>
    <w:rPr>
      <w:rFonts w:eastAsia="Times New Roman"/>
      <w:szCs w:val="24"/>
    </w:rPr>
  </w:style>
  <w:style w:type="paragraph" w:customStyle="1" w:styleId="xl85">
    <w:name w:val="xl85"/>
    <w:basedOn w:val="a6"/>
    <w:uiPriority w:val="99"/>
    <w:rsid w:val="0022364C"/>
    <w:pPr>
      <w:pBdr>
        <w:left w:val="single" w:sz="8" w:space="0" w:color="auto"/>
        <w:bottom w:val="single" w:sz="4" w:space="0" w:color="auto"/>
        <w:right w:val="single" w:sz="4" w:space="0" w:color="auto"/>
      </w:pBdr>
      <w:spacing w:before="100" w:beforeAutospacing="1" w:after="100" w:afterAutospacing="1"/>
      <w:jc w:val="center"/>
    </w:pPr>
    <w:rPr>
      <w:rFonts w:eastAsia="Times New Roman"/>
      <w:szCs w:val="24"/>
    </w:rPr>
  </w:style>
  <w:style w:type="paragraph" w:customStyle="1" w:styleId="xl86">
    <w:name w:val="xl86"/>
    <w:basedOn w:val="a6"/>
    <w:uiPriority w:val="99"/>
    <w:rsid w:val="0022364C"/>
    <w:pPr>
      <w:pBdr>
        <w:left w:val="single" w:sz="4" w:space="0" w:color="auto"/>
        <w:bottom w:val="single" w:sz="4" w:space="0" w:color="auto"/>
        <w:right w:val="single" w:sz="4" w:space="0" w:color="auto"/>
      </w:pBdr>
      <w:spacing w:before="100" w:beforeAutospacing="1" w:after="100" w:afterAutospacing="1"/>
    </w:pPr>
    <w:rPr>
      <w:rFonts w:eastAsia="Times New Roman"/>
      <w:szCs w:val="24"/>
    </w:rPr>
  </w:style>
  <w:style w:type="paragraph" w:customStyle="1" w:styleId="xl87">
    <w:name w:val="xl87"/>
    <w:basedOn w:val="a6"/>
    <w:uiPriority w:val="99"/>
    <w:rsid w:val="0022364C"/>
    <w:pPr>
      <w:pBdr>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b/>
      <w:bCs/>
      <w:szCs w:val="24"/>
    </w:rPr>
  </w:style>
  <w:style w:type="paragraph" w:customStyle="1" w:styleId="xl88">
    <w:name w:val="xl88"/>
    <w:basedOn w:val="a6"/>
    <w:uiPriority w:val="99"/>
    <w:rsid w:val="0022364C"/>
    <w:pPr>
      <w:pBdr>
        <w:left w:val="single" w:sz="4" w:space="0" w:color="auto"/>
        <w:bottom w:val="single" w:sz="4" w:space="0" w:color="auto"/>
        <w:right w:val="single" w:sz="4" w:space="0" w:color="auto"/>
      </w:pBdr>
      <w:spacing w:before="100" w:beforeAutospacing="1" w:after="100" w:afterAutospacing="1"/>
    </w:pPr>
    <w:rPr>
      <w:rFonts w:eastAsia="Times New Roman"/>
      <w:szCs w:val="24"/>
    </w:rPr>
  </w:style>
  <w:style w:type="paragraph" w:customStyle="1" w:styleId="xl89">
    <w:name w:val="xl89"/>
    <w:basedOn w:val="a6"/>
    <w:uiPriority w:val="99"/>
    <w:rsid w:val="0022364C"/>
    <w:pPr>
      <w:pBdr>
        <w:left w:val="single" w:sz="4" w:space="0" w:color="auto"/>
        <w:bottom w:val="single" w:sz="4" w:space="0" w:color="auto"/>
        <w:right w:val="single" w:sz="4" w:space="0" w:color="auto"/>
      </w:pBdr>
      <w:spacing w:before="100" w:beforeAutospacing="1" w:after="100" w:afterAutospacing="1"/>
    </w:pPr>
    <w:rPr>
      <w:rFonts w:eastAsia="Times New Roman"/>
      <w:color w:val="996633"/>
      <w:szCs w:val="24"/>
    </w:rPr>
  </w:style>
  <w:style w:type="paragraph" w:customStyle="1" w:styleId="xl90">
    <w:name w:val="xl90"/>
    <w:basedOn w:val="a6"/>
    <w:uiPriority w:val="99"/>
    <w:rsid w:val="0022364C"/>
    <w:pPr>
      <w:pBdr>
        <w:left w:val="single" w:sz="4" w:space="0" w:color="auto"/>
        <w:bottom w:val="single" w:sz="4" w:space="0" w:color="auto"/>
        <w:right w:val="single" w:sz="8" w:space="0" w:color="auto"/>
      </w:pBdr>
      <w:spacing w:before="100" w:beforeAutospacing="1" w:after="100" w:afterAutospacing="1"/>
    </w:pPr>
    <w:rPr>
      <w:rFonts w:eastAsia="Times New Roman"/>
      <w:szCs w:val="24"/>
    </w:rPr>
  </w:style>
  <w:style w:type="paragraph" w:customStyle="1" w:styleId="xl91">
    <w:name w:val="xl91"/>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Cs w:val="24"/>
    </w:rPr>
  </w:style>
  <w:style w:type="paragraph" w:customStyle="1" w:styleId="xl92">
    <w:name w:val="xl92"/>
    <w:basedOn w:val="a6"/>
    <w:uiPriority w:val="99"/>
    <w:rsid w:val="0022364C"/>
    <w:pPr>
      <w:pBdr>
        <w:left w:val="single" w:sz="4" w:space="0" w:color="auto"/>
        <w:bottom w:val="single" w:sz="4" w:space="0" w:color="auto"/>
        <w:right w:val="single" w:sz="4" w:space="0" w:color="auto"/>
      </w:pBdr>
      <w:shd w:val="clear" w:color="000000" w:fill="C0C0C0"/>
      <w:spacing w:before="100" w:beforeAutospacing="1" w:after="100" w:afterAutospacing="1"/>
      <w:jc w:val="center"/>
    </w:pPr>
    <w:rPr>
      <w:rFonts w:eastAsia="Times New Roman"/>
      <w:szCs w:val="24"/>
    </w:rPr>
  </w:style>
  <w:style w:type="paragraph" w:customStyle="1" w:styleId="xl93">
    <w:name w:val="xl93"/>
    <w:basedOn w:val="a6"/>
    <w:uiPriority w:val="99"/>
    <w:rsid w:val="0022364C"/>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rFonts w:eastAsia="Times New Roman"/>
      <w:szCs w:val="24"/>
    </w:rPr>
  </w:style>
  <w:style w:type="paragraph" w:customStyle="1" w:styleId="xl94">
    <w:name w:val="xl94"/>
    <w:basedOn w:val="a6"/>
    <w:uiPriority w:val="99"/>
    <w:rsid w:val="0022364C"/>
    <w:pPr>
      <w:pBdr>
        <w:top w:val="single" w:sz="4" w:space="0" w:color="auto"/>
        <w:left w:val="single" w:sz="4" w:space="0" w:color="auto"/>
        <w:bottom w:val="single" w:sz="8" w:space="0" w:color="auto"/>
        <w:right w:val="single" w:sz="4" w:space="0" w:color="auto"/>
      </w:pBdr>
      <w:shd w:val="clear" w:color="000000" w:fill="C0C0C0"/>
      <w:spacing w:before="100" w:beforeAutospacing="1" w:after="100" w:afterAutospacing="1"/>
      <w:jc w:val="center"/>
    </w:pPr>
    <w:rPr>
      <w:rFonts w:eastAsia="Times New Roman"/>
      <w:szCs w:val="24"/>
    </w:rPr>
  </w:style>
  <w:style w:type="paragraph" w:customStyle="1" w:styleId="xl95">
    <w:name w:val="xl95"/>
    <w:basedOn w:val="a6"/>
    <w:uiPriority w:val="99"/>
    <w:rsid w:val="0022364C"/>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eastAsia="Times New Roman"/>
      <w:szCs w:val="24"/>
    </w:rPr>
  </w:style>
  <w:style w:type="paragraph" w:customStyle="1" w:styleId="xl96">
    <w:name w:val="xl96"/>
    <w:basedOn w:val="a6"/>
    <w:uiPriority w:val="99"/>
    <w:rsid w:val="0022364C"/>
    <w:pPr>
      <w:pBdr>
        <w:top w:val="single" w:sz="4" w:space="0" w:color="auto"/>
        <w:left w:val="single" w:sz="4" w:space="0" w:color="auto"/>
        <w:bottom w:val="single" w:sz="8" w:space="0" w:color="auto"/>
        <w:right w:val="single" w:sz="4" w:space="0" w:color="auto"/>
      </w:pBdr>
      <w:shd w:val="clear" w:color="000000" w:fill="C0C0C0"/>
      <w:spacing w:before="100" w:beforeAutospacing="1" w:after="100" w:afterAutospacing="1"/>
      <w:jc w:val="center"/>
    </w:pPr>
    <w:rPr>
      <w:rFonts w:eastAsia="Times New Roman"/>
      <w:szCs w:val="24"/>
    </w:rPr>
  </w:style>
  <w:style w:type="paragraph" w:customStyle="1" w:styleId="xl97">
    <w:name w:val="xl97"/>
    <w:basedOn w:val="a6"/>
    <w:uiPriority w:val="99"/>
    <w:rsid w:val="0022364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Cs w:val="24"/>
    </w:rPr>
  </w:style>
  <w:style w:type="paragraph" w:customStyle="1" w:styleId="xl98">
    <w:name w:val="xl98"/>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Cs w:val="24"/>
    </w:rPr>
  </w:style>
  <w:style w:type="paragraph" w:customStyle="1" w:styleId="xl99">
    <w:name w:val="xl99"/>
    <w:basedOn w:val="a6"/>
    <w:uiPriority w:val="99"/>
    <w:rsid w:val="0022364C"/>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Cs w:val="24"/>
    </w:rPr>
  </w:style>
  <w:style w:type="paragraph" w:customStyle="1" w:styleId="xl100">
    <w:name w:val="xl100"/>
    <w:basedOn w:val="a6"/>
    <w:uiPriority w:val="99"/>
    <w:rsid w:val="0022364C"/>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Cs w:val="24"/>
    </w:rPr>
  </w:style>
  <w:style w:type="paragraph" w:customStyle="1" w:styleId="xl101">
    <w:name w:val="xl101"/>
    <w:basedOn w:val="a6"/>
    <w:uiPriority w:val="99"/>
    <w:rsid w:val="0022364C"/>
    <w:pPr>
      <w:pBdr>
        <w:bottom w:val="single" w:sz="8" w:space="0" w:color="auto"/>
      </w:pBdr>
      <w:spacing w:before="100" w:beforeAutospacing="1" w:after="100" w:afterAutospacing="1"/>
      <w:jc w:val="center"/>
      <w:textAlignment w:val="center"/>
    </w:pPr>
    <w:rPr>
      <w:rFonts w:ascii="Arial" w:eastAsia="Times New Roman" w:hAnsi="Arial" w:cs="Arial"/>
      <w:b/>
      <w:bCs/>
      <w:szCs w:val="24"/>
    </w:rPr>
  </w:style>
  <w:style w:type="paragraph" w:customStyle="1" w:styleId="xl102">
    <w:name w:val="xl102"/>
    <w:basedOn w:val="a6"/>
    <w:uiPriority w:val="99"/>
    <w:rsid w:val="0022364C"/>
    <w:pPr>
      <w:pBdr>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color w:val="000000"/>
      <w:szCs w:val="24"/>
    </w:rPr>
  </w:style>
  <w:style w:type="paragraph" w:customStyle="1" w:styleId="xl103">
    <w:name w:val="xl103"/>
    <w:basedOn w:val="a6"/>
    <w:uiPriority w:val="99"/>
    <w:rsid w:val="0022364C"/>
    <w:pPr>
      <w:pBdr>
        <w:top w:val="single" w:sz="4" w:space="0" w:color="auto"/>
        <w:left w:val="single" w:sz="8" w:space="0" w:color="auto"/>
        <w:bottom w:val="single" w:sz="4" w:space="0" w:color="auto"/>
      </w:pBdr>
      <w:spacing w:before="100" w:beforeAutospacing="1" w:after="100" w:afterAutospacing="1"/>
      <w:jc w:val="center"/>
      <w:textAlignment w:val="center"/>
    </w:pPr>
    <w:rPr>
      <w:rFonts w:eastAsia="Times New Roman"/>
      <w:color w:val="000000"/>
      <w:sz w:val="16"/>
      <w:szCs w:val="16"/>
    </w:rPr>
  </w:style>
  <w:style w:type="paragraph" w:customStyle="1" w:styleId="xl104">
    <w:name w:val="xl104"/>
    <w:basedOn w:val="a6"/>
    <w:uiPriority w:val="99"/>
    <w:rsid w:val="0022364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16"/>
      <w:szCs w:val="16"/>
    </w:rPr>
  </w:style>
  <w:style w:type="paragraph" w:customStyle="1" w:styleId="xl105">
    <w:name w:val="xl105"/>
    <w:basedOn w:val="a6"/>
    <w:uiPriority w:val="99"/>
    <w:rsid w:val="0022364C"/>
    <w:pPr>
      <w:pBdr>
        <w:left w:val="single" w:sz="4" w:space="0" w:color="auto"/>
        <w:right w:val="single" w:sz="4" w:space="0" w:color="auto"/>
      </w:pBdr>
      <w:spacing w:before="100" w:beforeAutospacing="1" w:after="100" w:afterAutospacing="1"/>
      <w:jc w:val="center"/>
      <w:textAlignment w:val="center"/>
    </w:pPr>
    <w:rPr>
      <w:rFonts w:eastAsia="Times New Roman"/>
      <w:color w:val="000000"/>
      <w:sz w:val="16"/>
      <w:szCs w:val="16"/>
    </w:rPr>
  </w:style>
  <w:style w:type="paragraph" w:customStyle="1" w:styleId="xl106">
    <w:name w:val="xl106"/>
    <w:basedOn w:val="a6"/>
    <w:uiPriority w:val="99"/>
    <w:rsid w:val="0022364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6"/>
      <w:szCs w:val="16"/>
    </w:rPr>
  </w:style>
  <w:style w:type="paragraph" w:customStyle="1" w:styleId="xl107">
    <w:name w:val="xl107"/>
    <w:basedOn w:val="a6"/>
    <w:uiPriority w:val="99"/>
    <w:rsid w:val="0022364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16"/>
      <w:szCs w:val="16"/>
    </w:rPr>
  </w:style>
  <w:style w:type="table" w:customStyle="1" w:styleId="2f8">
    <w:name w:val="Сетка таблицы2"/>
    <w:uiPriority w:val="99"/>
    <w:rsid w:val="0022364C"/>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f0">
    <w:name w:val="Сетка таблицы3"/>
    <w:uiPriority w:val="99"/>
    <w:rsid w:val="0022364C"/>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46">
    <w:name w:val="Стиль4"/>
    <w:basedOn w:val="a6"/>
    <w:link w:val="47"/>
    <w:uiPriority w:val="99"/>
    <w:rsid w:val="00E96197"/>
  </w:style>
  <w:style w:type="character" w:customStyle="1" w:styleId="47">
    <w:name w:val="Стиль4 Знак"/>
    <w:basedOn w:val="a7"/>
    <w:link w:val="46"/>
    <w:uiPriority w:val="99"/>
    <w:locked/>
    <w:rsid w:val="00E96197"/>
    <w:rPr>
      <w:rFonts w:ascii="Times New Roman" w:hAnsi="Times New Roman" w:cs="Times New Roman"/>
      <w:snapToGrid w:val="0"/>
      <w:sz w:val="24"/>
      <w:lang w:eastAsia="ru-RU"/>
    </w:rPr>
  </w:style>
  <w:style w:type="paragraph" w:customStyle="1" w:styleId="affffff8">
    <w:name w:val="Подписи сторон"/>
    <w:basedOn w:val="a6"/>
    <w:rsid w:val="00E249BD"/>
    <w:pPr>
      <w:widowControl w:val="0"/>
      <w:overflowPunct w:val="0"/>
      <w:autoSpaceDE w:val="0"/>
      <w:autoSpaceDN w:val="0"/>
      <w:adjustRightInd w:val="0"/>
    </w:pPr>
    <w:rPr>
      <w:rFonts w:eastAsia="Times New Roman"/>
      <w:szCs w:val="20"/>
    </w:rPr>
  </w:style>
  <w:style w:type="numbering" w:customStyle="1" w:styleId="11">
    <w:name w:val="Текущий список11"/>
    <w:rsid w:val="00D1653B"/>
    <w:pPr>
      <w:numPr>
        <w:numId w:val="35"/>
      </w:numPr>
    </w:pPr>
  </w:style>
  <w:style w:type="numbering" w:customStyle="1" w:styleId="TimesNewRoman12">
    <w:name w:val="Стиль Стиль многоуровневый Times New Roman 12 пт (латиница) полужир..."/>
    <w:rsid w:val="00D1653B"/>
    <w:pPr>
      <w:numPr>
        <w:numId w:val="14"/>
      </w:numPr>
    </w:pPr>
  </w:style>
  <w:style w:type="numbering" w:customStyle="1" w:styleId="TimesNewRoman120">
    <w:name w:val="Стиль многоуровневый Times New Roman 12 пт (латиница) полужирный..."/>
    <w:rsid w:val="00D1653B"/>
    <w:pPr>
      <w:numPr>
        <w:numId w:val="13"/>
      </w:numPr>
    </w:pPr>
  </w:style>
  <w:style w:type="numbering" w:customStyle="1" w:styleId="SymbolSymbol12">
    <w:name w:val="Стиль маркированный Symbol (Symbol) (латиница) 12 пт Черный Пер..."/>
    <w:rsid w:val="00D1653B"/>
    <w:pPr>
      <w:numPr>
        <w:numId w:val="12"/>
      </w:numPr>
    </w:pPr>
  </w:style>
  <w:style w:type="numbering" w:styleId="111111">
    <w:name w:val="Outline List 2"/>
    <w:basedOn w:val="a9"/>
    <w:uiPriority w:val="99"/>
    <w:semiHidden/>
    <w:unhideWhenUsed/>
    <w:locked/>
    <w:rsid w:val="00D1653B"/>
    <w:pPr>
      <w:numPr>
        <w:numId w:val="37"/>
      </w:numPr>
    </w:pPr>
  </w:style>
  <w:style w:type="numbering" w:customStyle="1" w:styleId="10">
    <w:name w:val="Стиль1"/>
    <w:rsid w:val="00D1653B"/>
    <w:pPr>
      <w:numPr>
        <w:numId w:val="9"/>
      </w:numPr>
    </w:pPr>
  </w:style>
  <w:style w:type="numbering" w:customStyle="1" w:styleId="12">
    <w:name w:val="Текущий список1"/>
    <w:rsid w:val="00D1653B"/>
    <w:pPr>
      <w:numPr>
        <w:numId w:val="36"/>
      </w:numPr>
    </w:pPr>
  </w:style>
  <w:style w:type="numbering" w:customStyle="1" w:styleId="TimesNewRoman121">
    <w:name w:val="Стиль Стиль Стиль многоуровневый Times New Roman 12 пт (латиница) п..."/>
    <w:rsid w:val="00D1653B"/>
    <w:pPr>
      <w:numPr>
        <w:numId w:val="15"/>
      </w:numPr>
    </w:pPr>
  </w:style>
  <w:style w:type="numbering" w:customStyle="1" w:styleId="22">
    <w:name w:val="Стиль2"/>
    <w:rsid w:val="00D1653B"/>
    <w:pPr>
      <w:numPr>
        <w:numId w:val="10"/>
      </w:numPr>
    </w:pPr>
  </w:style>
  <w:style w:type="numbering" w:customStyle="1" w:styleId="1f9">
    <w:name w:val="Нет списка1"/>
    <w:next w:val="a9"/>
    <w:uiPriority w:val="99"/>
    <w:semiHidden/>
    <w:unhideWhenUsed/>
    <w:rsid w:val="007D5B56"/>
  </w:style>
  <w:style w:type="table" w:customStyle="1" w:styleId="48">
    <w:name w:val="Сетка таблицы4"/>
    <w:basedOn w:val="a8"/>
    <w:next w:val="afff9"/>
    <w:uiPriority w:val="59"/>
    <w:rsid w:val="007D5B56"/>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f9">
    <w:name w:val="Стиль"/>
    <w:rsid w:val="007D5B56"/>
    <w:pPr>
      <w:widowControl w:val="0"/>
      <w:autoSpaceDE w:val="0"/>
      <w:autoSpaceDN w:val="0"/>
      <w:adjustRightInd w:val="0"/>
    </w:pPr>
    <w:rPr>
      <w:rFonts w:ascii="Times New Roman" w:eastAsia="Times New Roman" w:hAnsi="Times New Roman"/>
      <w:sz w:val="24"/>
      <w:szCs w:val="24"/>
    </w:rPr>
  </w:style>
  <w:style w:type="numbering" w:customStyle="1" w:styleId="2f9">
    <w:name w:val="Нет списка2"/>
    <w:next w:val="a9"/>
    <w:uiPriority w:val="99"/>
    <w:semiHidden/>
    <w:unhideWhenUsed/>
    <w:rsid w:val="005837F2"/>
  </w:style>
  <w:style w:type="table" w:customStyle="1" w:styleId="55">
    <w:name w:val="Сетка таблицы5"/>
    <w:basedOn w:val="a8"/>
    <w:next w:val="afff9"/>
    <w:uiPriority w:val="59"/>
    <w:rsid w:val="005837F2"/>
    <w:pPr>
      <w:ind w:firstLine="0"/>
      <w:jc w:val="left"/>
    </w:pPr>
    <w:rPr>
      <w:rFonts w:eastAsia="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f1">
    <w:name w:val="Нет списка3"/>
    <w:next w:val="a9"/>
    <w:uiPriority w:val="99"/>
    <w:semiHidden/>
    <w:unhideWhenUsed/>
    <w:rsid w:val="00C746AF"/>
  </w:style>
  <w:style w:type="table" w:customStyle="1" w:styleId="63">
    <w:name w:val="Сетка таблицы6"/>
    <w:basedOn w:val="a8"/>
    <w:next w:val="afff9"/>
    <w:uiPriority w:val="59"/>
    <w:rsid w:val="00C746AF"/>
    <w:pPr>
      <w:ind w:firstLine="0"/>
      <w:jc w:val="left"/>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pPr>
        <w:ind w:firstLine="709"/>
        <w:jc w:val="both"/>
      </w:pPr>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uiPriority="0"/>
    <w:lsdException w:name="footer" w:uiPriority="0"/>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uiPriority="0"/>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6">
    <w:name w:val="Normal"/>
    <w:next w:val="23"/>
    <w:qFormat/>
    <w:rsid w:val="000B2C54"/>
  </w:style>
  <w:style w:type="paragraph" w:styleId="13">
    <w:name w:val="heading 1"/>
    <w:aliases w:val="Document Header1,H1,Введение...,Б1,Heading 1iz,Б11,Заголовок параграфа (1.),Headi...,Заголовок 1 Знак Знак Знак Знак Знак Знак Знак Знак Знак Знак Знак Знак Знак Знак Знак Знак Знак Знак Знак Знак Знак Знак Знак Знак Знак Знак,H1 Знак,раздел"/>
    <w:basedOn w:val="a6"/>
    <w:next w:val="a6"/>
    <w:link w:val="15"/>
    <w:qFormat/>
    <w:rsid w:val="0063294F"/>
    <w:pPr>
      <w:keepNext/>
      <w:numPr>
        <w:numId w:val="6"/>
      </w:numPr>
      <w:jc w:val="right"/>
      <w:outlineLvl w:val="0"/>
    </w:pPr>
    <w:rPr>
      <w:rFonts w:eastAsia="Times New Roman"/>
      <w:iCs/>
      <w:szCs w:val="24"/>
    </w:rPr>
  </w:style>
  <w:style w:type="paragraph" w:styleId="20">
    <w:name w:val="heading 2"/>
    <w:aliases w:val="H2,2,h2,Б2,RTC,iz2,H2 Знак,Заголовок 21,Numbered text 3,HD2,Heading 2 Hidden,Раздел Знак,Level 2 Topic Heading,H21,Major,CHS,H2-Heading 2,l2,Header2,22,heading2,list2,A,A.B.C.,list 2,Heading2,Heading Indent No L2,H,Gliederung2,H22"/>
    <w:basedOn w:val="a6"/>
    <w:next w:val="a6"/>
    <w:link w:val="24"/>
    <w:uiPriority w:val="99"/>
    <w:qFormat/>
    <w:rsid w:val="0063294F"/>
    <w:pPr>
      <w:keepNext/>
      <w:numPr>
        <w:ilvl w:val="1"/>
        <w:numId w:val="6"/>
      </w:numPr>
      <w:spacing w:before="240" w:after="60"/>
      <w:outlineLvl w:val="1"/>
    </w:pPr>
    <w:rPr>
      <w:rFonts w:ascii="Arial" w:eastAsia="Times New Roman" w:hAnsi="Arial" w:cs="Arial"/>
      <w:b/>
      <w:bCs/>
      <w:i/>
      <w:iCs/>
      <w:sz w:val="28"/>
      <w:szCs w:val="28"/>
    </w:rPr>
  </w:style>
  <w:style w:type="paragraph" w:styleId="31">
    <w:name w:val="heading 3"/>
    <w:aliases w:val="H3"/>
    <w:basedOn w:val="a6"/>
    <w:next w:val="a6"/>
    <w:link w:val="35"/>
    <w:uiPriority w:val="99"/>
    <w:qFormat/>
    <w:rsid w:val="0063294F"/>
    <w:pPr>
      <w:keepNext/>
      <w:numPr>
        <w:ilvl w:val="2"/>
        <w:numId w:val="7"/>
      </w:numPr>
      <w:spacing w:before="240" w:after="60"/>
      <w:outlineLvl w:val="2"/>
    </w:pPr>
    <w:rPr>
      <w:rFonts w:ascii="Cambria" w:eastAsia="Times New Roman" w:hAnsi="Cambria"/>
      <w:b/>
      <w:bCs/>
      <w:sz w:val="26"/>
      <w:szCs w:val="26"/>
    </w:rPr>
  </w:style>
  <w:style w:type="paragraph" w:styleId="4">
    <w:name w:val="heading 4"/>
    <w:aliases w:val="H4,Gliederung4,h4"/>
    <w:basedOn w:val="a6"/>
    <w:next w:val="a6"/>
    <w:link w:val="41"/>
    <w:uiPriority w:val="99"/>
    <w:qFormat/>
    <w:rsid w:val="0063294F"/>
    <w:pPr>
      <w:keepNext/>
      <w:numPr>
        <w:ilvl w:val="3"/>
        <w:numId w:val="7"/>
      </w:numPr>
      <w:spacing w:before="240" w:after="60"/>
      <w:outlineLvl w:val="3"/>
    </w:pPr>
    <w:rPr>
      <w:rFonts w:eastAsia="Arial Unicode MS"/>
      <w:b/>
      <w:bCs/>
      <w:sz w:val="28"/>
      <w:szCs w:val="28"/>
    </w:rPr>
  </w:style>
  <w:style w:type="paragraph" w:styleId="50">
    <w:name w:val="heading 5"/>
    <w:aliases w:val="Gliederung5"/>
    <w:basedOn w:val="a6"/>
    <w:next w:val="a6"/>
    <w:link w:val="51"/>
    <w:uiPriority w:val="99"/>
    <w:qFormat/>
    <w:rsid w:val="0063294F"/>
    <w:pPr>
      <w:tabs>
        <w:tab w:val="num" w:pos="3181"/>
      </w:tabs>
      <w:spacing w:before="240" w:after="60"/>
      <w:ind w:left="3181" w:hanging="1008"/>
      <w:outlineLvl w:val="4"/>
    </w:pPr>
    <w:rPr>
      <w:rFonts w:ascii="Times New Roman CYR" w:eastAsia="Arial Unicode MS" w:hAnsi="Times New Roman CYR"/>
      <w:b/>
      <w:bCs/>
      <w:i/>
      <w:iCs/>
      <w:sz w:val="26"/>
      <w:szCs w:val="26"/>
    </w:rPr>
  </w:style>
  <w:style w:type="paragraph" w:styleId="6">
    <w:name w:val="heading 6"/>
    <w:aliases w:val="Gliederung6"/>
    <w:basedOn w:val="a6"/>
    <w:next w:val="a6"/>
    <w:link w:val="60"/>
    <w:uiPriority w:val="99"/>
    <w:qFormat/>
    <w:rsid w:val="0063294F"/>
    <w:pPr>
      <w:spacing w:before="240" w:after="60"/>
      <w:outlineLvl w:val="5"/>
    </w:pPr>
    <w:rPr>
      <w:rFonts w:eastAsia="Times New Roman"/>
      <w:b/>
      <w:bCs/>
    </w:rPr>
  </w:style>
  <w:style w:type="paragraph" w:styleId="7">
    <w:name w:val="heading 7"/>
    <w:basedOn w:val="a6"/>
    <w:next w:val="23"/>
    <w:link w:val="70"/>
    <w:qFormat/>
    <w:rsid w:val="00863E2F"/>
    <w:pPr>
      <w:tabs>
        <w:tab w:val="num" w:pos="3469"/>
      </w:tabs>
      <w:spacing w:before="240" w:after="60"/>
      <w:ind w:left="3469" w:hanging="1296"/>
      <w:outlineLvl w:val="6"/>
    </w:pPr>
    <w:rPr>
      <w:rFonts w:eastAsia="Times New Roman"/>
      <w:bCs/>
      <w:noProof/>
      <w:szCs w:val="24"/>
    </w:rPr>
  </w:style>
  <w:style w:type="paragraph" w:styleId="8">
    <w:name w:val="heading 8"/>
    <w:basedOn w:val="a6"/>
    <w:next w:val="a6"/>
    <w:link w:val="80"/>
    <w:uiPriority w:val="99"/>
    <w:qFormat/>
    <w:rsid w:val="0063294F"/>
    <w:pPr>
      <w:tabs>
        <w:tab w:val="num" w:pos="3613"/>
      </w:tabs>
      <w:spacing w:before="240" w:after="60"/>
      <w:ind w:left="3613" w:hanging="1440"/>
      <w:outlineLvl w:val="7"/>
    </w:pPr>
    <w:rPr>
      <w:rFonts w:eastAsia="Times New Roman"/>
      <w:i/>
      <w:iCs/>
      <w:szCs w:val="24"/>
    </w:rPr>
  </w:style>
  <w:style w:type="paragraph" w:styleId="9">
    <w:name w:val="heading 9"/>
    <w:basedOn w:val="a6"/>
    <w:next w:val="a6"/>
    <w:link w:val="90"/>
    <w:uiPriority w:val="99"/>
    <w:qFormat/>
    <w:rsid w:val="0063294F"/>
    <w:pPr>
      <w:tabs>
        <w:tab w:val="num" w:pos="3757"/>
      </w:tabs>
      <w:spacing w:before="240" w:after="60"/>
      <w:ind w:left="3757" w:hanging="1584"/>
      <w:outlineLvl w:val="8"/>
    </w:pPr>
    <w:rPr>
      <w:rFonts w:ascii="Arial" w:eastAsia="Times New Roman" w:hAnsi="Arial" w:cs="Arial"/>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5">
    <w:name w:val="Заголовок 1 Знак"/>
    <w:aliases w:val="Document Header1 Знак,H1 Знак1,Введение... Знак,Б1 Знак,Heading 1iz Знак,Б11 Знак,Заголовок параграфа (1.) Знак,Headi... Знак,H1 Знак Знак,раздел Знак"/>
    <w:basedOn w:val="a7"/>
    <w:link w:val="13"/>
    <w:locked/>
    <w:rsid w:val="0063294F"/>
    <w:rPr>
      <w:rFonts w:ascii="Times New Roman" w:eastAsia="Times New Roman" w:hAnsi="Times New Roman"/>
      <w:iCs/>
      <w:sz w:val="24"/>
      <w:szCs w:val="24"/>
    </w:rPr>
  </w:style>
  <w:style w:type="character" w:customStyle="1" w:styleId="Heading2Char">
    <w:name w:val="Heading 2 Char"/>
    <w:aliases w:val="H2 Char,2 Char,h2 Char,Б2 Char,RTC Char,iz2 Char,H2 Знак Char,Заголовок 21 Char,Numbered text 3 Char,HD2 Char,Heading 2 Hidden Char,Раздел Знак Char,Level 2 Topic Heading Char,H21 Char,Major Char,CHS Char,H2-Heading 2 Char,l2 Char,22 Char"/>
    <w:basedOn w:val="a7"/>
    <w:uiPriority w:val="9"/>
    <w:semiHidden/>
    <w:rsid w:val="00D1653B"/>
    <w:rPr>
      <w:rFonts w:asciiTheme="majorHAnsi" w:eastAsiaTheme="majorEastAsia" w:hAnsiTheme="majorHAnsi" w:cstheme="majorBidi"/>
      <w:b/>
      <w:bCs/>
      <w:i/>
      <w:iCs/>
      <w:sz w:val="28"/>
      <w:szCs w:val="28"/>
      <w:lang w:eastAsia="en-US"/>
    </w:rPr>
  </w:style>
  <w:style w:type="character" w:customStyle="1" w:styleId="35">
    <w:name w:val="Заголовок 3 Знак"/>
    <w:aliases w:val="H3 Знак"/>
    <w:basedOn w:val="a7"/>
    <w:link w:val="31"/>
    <w:uiPriority w:val="99"/>
    <w:locked/>
    <w:rsid w:val="0063294F"/>
    <w:rPr>
      <w:rFonts w:ascii="Cambria" w:eastAsia="Times New Roman" w:hAnsi="Cambria"/>
      <w:b/>
      <w:bCs/>
      <w:sz w:val="26"/>
      <w:szCs w:val="26"/>
    </w:rPr>
  </w:style>
  <w:style w:type="character" w:customStyle="1" w:styleId="41">
    <w:name w:val="Заголовок 4 Знак"/>
    <w:aliases w:val="H4 Знак,Gliederung4 Знак,h4 Знак"/>
    <w:basedOn w:val="a7"/>
    <w:link w:val="4"/>
    <w:uiPriority w:val="99"/>
    <w:locked/>
    <w:rsid w:val="0063294F"/>
    <w:rPr>
      <w:rFonts w:ascii="Times New Roman" w:eastAsia="Arial Unicode MS" w:hAnsi="Times New Roman"/>
      <w:b/>
      <w:bCs/>
      <w:sz w:val="28"/>
      <w:szCs w:val="28"/>
    </w:rPr>
  </w:style>
  <w:style w:type="character" w:customStyle="1" w:styleId="51">
    <w:name w:val="Заголовок 5 Знак"/>
    <w:aliases w:val="Gliederung5 Знак"/>
    <w:basedOn w:val="a7"/>
    <w:link w:val="50"/>
    <w:uiPriority w:val="99"/>
    <w:locked/>
    <w:rsid w:val="0063294F"/>
    <w:rPr>
      <w:rFonts w:ascii="Times New Roman CYR" w:eastAsia="Arial Unicode MS" w:hAnsi="Times New Roman CYR" w:cs="Times New Roman"/>
      <w:b/>
      <w:bCs/>
      <w:i/>
      <w:iCs/>
      <w:sz w:val="26"/>
      <w:szCs w:val="26"/>
      <w:lang w:eastAsia="ru-RU"/>
    </w:rPr>
  </w:style>
  <w:style w:type="character" w:customStyle="1" w:styleId="60">
    <w:name w:val="Заголовок 6 Знак"/>
    <w:aliases w:val="Gliederung6 Знак"/>
    <w:basedOn w:val="a7"/>
    <w:link w:val="6"/>
    <w:uiPriority w:val="99"/>
    <w:locked/>
    <w:rsid w:val="0063294F"/>
    <w:rPr>
      <w:rFonts w:ascii="Times New Roman" w:hAnsi="Times New Roman" w:cs="Times New Roman"/>
      <w:b/>
      <w:bCs/>
      <w:lang w:eastAsia="ru-RU"/>
    </w:rPr>
  </w:style>
  <w:style w:type="character" w:customStyle="1" w:styleId="70">
    <w:name w:val="Заголовок 7 Знак"/>
    <w:basedOn w:val="a7"/>
    <w:link w:val="7"/>
    <w:locked/>
    <w:rsid w:val="00863E2F"/>
    <w:rPr>
      <w:rFonts w:ascii="Times New Roman" w:hAnsi="Times New Roman" w:cs="Times New Roman"/>
      <w:bCs/>
      <w:noProof/>
      <w:sz w:val="24"/>
      <w:szCs w:val="24"/>
      <w:lang w:val="ru-RU" w:eastAsia="ru-RU" w:bidi="ar-SA"/>
    </w:rPr>
  </w:style>
  <w:style w:type="character" w:customStyle="1" w:styleId="80">
    <w:name w:val="Заголовок 8 Знак"/>
    <w:basedOn w:val="a7"/>
    <w:link w:val="8"/>
    <w:uiPriority w:val="99"/>
    <w:locked/>
    <w:rsid w:val="0063294F"/>
    <w:rPr>
      <w:rFonts w:ascii="Times New Roman" w:hAnsi="Times New Roman" w:cs="Times New Roman"/>
      <w:i/>
      <w:iCs/>
      <w:sz w:val="24"/>
      <w:szCs w:val="24"/>
      <w:lang w:eastAsia="ru-RU"/>
    </w:rPr>
  </w:style>
  <w:style w:type="character" w:customStyle="1" w:styleId="90">
    <w:name w:val="Заголовок 9 Знак"/>
    <w:basedOn w:val="a7"/>
    <w:link w:val="9"/>
    <w:uiPriority w:val="99"/>
    <w:locked/>
    <w:rsid w:val="0063294F"/>
    <w:rPr>
      <w:rFonts w:ascii="Arial" w:hAnsi="Arial" w:cs="Arial"/>
      <w:lang w:eastAsia="ru-RU"/>
    </w:rPr>
  </w:style>
  <w:style w:type="character" w:customStyle="1" w:styleId="Heading2Char5">
    <w:name w:val="Heading 2 Char5"/>
    <w:aliases w:val="H2 Char5,2 Char5,h2 Char5,Б2 Char5,RTC Char5,iz2 Char5,H2 Знак Char5,Заголовок 21 Char5,Numbered text 3 Char5,HD2 Char5,Heading 2 Hidden Char5,Раздел Знак Char5,Level 2 Topic Heading Char5,H21 Char5,Major Char5,CHS Char5,l2 Char5,22 Cha"/>
    <w:basedOn w:val="a7"/>
    <w:uiPriority w:val="99"/>
    <w:semiHidden/>
    <w:rPr>
      <w:rFonts w:ascii="Cambria" w:hAnsi="Cambria" w:cs="Times New Roman"/>
      <w:b/>
      <w:bCs/>
      <w:i/>
      <w:iCs/>
      <w:sz w:val="28"/>
      <w:szCs w:val="28"/>
      <w:lang w:eastAsia="en-US"/>
    </w:rPr>
  </w:style>
  <w:style w:type="character" w:customStyle="1" w:styleId="Heading2Char4">
    <w:name w:val="Heading 2 Char4"/>
    <w:aliases w:val="H2 Char4,2 Char4,h2 Char4,Б2 Char4,RTC Char4,iz2 Char4,H2 Знак Char4,Заголовок 21 Char4,Numbered text 3 Char4,HD2 Char4,Heading 2 Hidden Char4,Раздел Знак Char4,Level 2 Topic Heading Char4,H21 Char4,Major Char4,CHS Char4,l2 Char4,22 Cha3"/>
    <w:basedOn w:val="a7"/>
    <w:uiPriority w:val="99"/>
    <w:semiHidden/>
    <w:locked/>
    <w:rsid w:val="00A76311"/>
    <w:rPr>
      <w:rFonts w:ascii="Cambria" w:hAnsi="Cambria" w:cs="Times New Roman"/>
      <w:b/>
      <w:bCs/>
      <w:i/>
      <w:iCs/>
      <w:sz w:val="28"/>
      <w:szCs w:val="28"/>
      <w:lang w:eastAsia="en-US"/>
    </w:rPr>
  </w:style>
  <w:style w:type="character" w:customStyle="1" w:styleId="Heading2Char3">
    <w:name w:val="Heading 2 Char3"/>
    <w:aliases w:val="H2 Char3,2 Char3,h2 Char3,Б2 Char3,RTC Char3,iz2 Char3,H2 Знак Char3,Заголовок 21 Char3,Numbered text 3 Char3,HD2 Char3,Heading 2 Hidden Char3,Раздел Знак Char3,Level 2 Topic Heading Char3,H21 Char3,Major Char3,CHS Char3,l2 Char3,22 Cha2"/>
    <w:basedOn w:val="a7"/>
    <w:uiPriority w:val="99"/>
    <w:semiHidden/>
    <w:rsid w:val="00791274"/>
    <w:rPr>
      <w:rFonts w:ascii="Cambria" w:hAnsi="Cambria" w:cs="Times New Roman"/>
      <w:b/>
      <w:bCs/>
      <w:i/>
      <w:iCs/>
      <w:sz w:val="28"/>
      <w:szCs w:val="28"/>
      <w:lang w:eastAsia="en-US"/>
    </w:rPr>
  </w:style>
  <w:style w:type="character" w:customStyle="1" w:styleId="Heading2Char2">
    <w:name w:val="Heading 2 Char2"/>
    <w:aliases w:val="H2 Char2,2 Char2,h2 Char2,Б2 Char2,RTC Char2,iz2 Char2,H2 Знак Char2,Заголовок 21 Char2,Numbered text 3 Char2,HD2 Char2,Heading 2 Hidden Char2,Раздел Знак Char2,Level 2 Topic Heading Char2,H21 Char2,Major Char2,CHS Char2,l2 Char2,22 Cha1"/>
    <w:basedOn w:val="a7"/>
    <w:uiPriority w:val="99"/>
    <w:semiHidden/>
    <w:rsid w:val="00F232F5"/>
    <w:rPr>
      <w:rFonts w:ascii="Cambria" w:hAnsi="Cambria" w:cs="Times New Roman"/>
      <w:b/>
      <w:bCs/>
      <w:i/>
      <w:iCs/>
      <w:sz w:val="28"/>
      <w:szCs w:val="28"/>
      <w:lang w:eastAsia="en-US"/>
    </w:rPr>
  </w:style>
  <w:style w:type="character" w:customStyle="1" w:styleId="24">
    <w:name w:val="Заголовок 2 Знак"/>
    <w:aliases w:val="H2 Знак1,2 Знак,h2 Знак,Б2 Знак,RTC Знак,iz2 Знак,H2 Знак Знак,Заголовок 21 Знак,Numbered text 3 Знак,HD2 Знак,Heading 2 Hidden Знак,Раздел Знак Знак,Level 2 Topic Heading Знак,H21 Знак,Major Знак,CHS Знак,H2-Heading 2 Знак,l2 Знак"/>
    <w:basedOn w:val="a7"/>
    <w:link w:val="20"/>
    <w:uiPriority w:val="99"/>
    <w:locked/>
    <w:rsid w:val="0063294F"/>
    <w:rPr>
      <w:rFonts w:ascii="Arial" w:eastAsia="Times New Roman" w:hAnsi="Arial" w:cs="Arial"/>
      <w:b/>
      <w:bCs/>
      <w:i/>
      <w:iCs/>
      <w:sz w:val="28"/>
      <w:szCs w:val="28"/>
    </w:rPr>
  </w:style>
  <w:style w:type="paragraph" w:styleId="aa">
    <w:name w:val="header"/>
    <w:aliases w:val="Titul,Heder,ЛЕН2_ОБИН_верхний колонтитул,ЛЕН2_ПРОЕКТ_верхний колонтитул,ВерхКолонтитул,Верхний колонтитул2,Верхний колонтитул3,Верхний колонтитул4,Верхний колонтитул11,Верхний колонтитул21,Верхний колонтитул31,Верхний колонтитул41"/>
    <w:basedOn w:val="a6"/>
    <w:link w:val="ab"/>
    <w:rsid w:val="0063294F"/>
    <w:pPr>
      <w:tabs>
        <w:tab w:val="center" w:pos="4153"/>
        <w:tab w:val="right" w:pos="8306"/>
      </w:tabs>
    </w:pPr>
    <w:rPr>
      <w:rFonts w:ascii="Courier New" w:eastAsia="Times New Roman" w:hAnsi="Courier New" w:cs="Courier New"/>
      <w:sz w:val="20"/>
      <w:szCs w:val="20"/>
    </w:rPr>
  </w:style>
  <w:style w:type="character" w:customStyle="1" w:styleId="ab">
    <w:name w:val="Верхний колонтитул Знак"/>
    <w:aliases w:val="Titul Знак,Heder Знак,ЛЕН2_ОБИН_верхний колонтитул Знак,ЛЕН2_ПРОЕКТ_верхний колонтитул Знак,ВерхКолонтитул Знак,Верхний колонтитул2 Знак,Верхний колонтитул3 Знак,Верхний колонтитул4 Знак,Верхний колонтитул11 Знак"/>
    <w:basedOn w:val="a7"/>
    <w:link w:val="aa"/>
    <w:locked/>
    <w:rsid w:val="0063294F"/>
    <w:rPr>
      <w:rFonts w:ascii="Courier New" w:hAnsi="Courier New" w:cs="Courier New"/>
      <w:sz w:val="20"/>
      <w:szCs w:val="20"/>
      <w:lang w:eastAsia="ru-RU"/>
    </w:rPr>
  </w:style>
  <w:style w:type="paragraph" w:styleId="ac">
    <w:name w:val="footer"/>
    <w:basedOn w:val="a6"/>
    <w:link w:val="ad"/>
    <w:rsid w:val="0063294F"/>
    <w:pPr>
      <w:tabs>
        <w:tab w:val="center" w:pos="4153"/>
        <w:tab w:val="right" w:pos="8306"/>
      </w:tabs>
    </w:pPr>
    <w:rPr>
      <w:rFonts w:ascii="Courier New" w:eastAsia="Times New Roman" w:hAnsi="Courier New" w:cs="Courier New"/>
      <w:sz w:val="20"/>
      <w:szCs w:val="20"/>
    </w:rPr>
  </w:style>
  <w:style w:type="character" w:customStyle="1" w:styleId="ad">
    <w:name w:val="Нижний колонтитул Знак"/>
    <w:basedOn w:val="a7"/>
    <w:link w:val="ac"/>
    <w:locked/>
    <w:rsid w:val="0063294F"/>
    <w:rPr>
      <w:rFonts w:ascii="Courier New" w:hAnsi="Courier New" w:cs="Courier New"/>
      <w:sz w:val="20"/>
      <w:szCs w:val="20"/>
      <w:lang w:eastAsia="ru-RU"/>
    </w:rPr>
  </w:style>
  <w:style w:type="paragraph" w:customStyle="1" w:styleId="ConsNormal">
    <w:name w:val="ConsNormal"/>
    <w:uiPriority w:val="99"/>
    <w:rsid w:val="0063294F"/>
    <w:pPr>
      <w:autoSpaceDE w:val="0"/>
      <w:autoSpaceDN w:val="0"/>
      <w:adjustRightInd w:val="0"/>
      <w:ind w:right="19772" w:firstLine="720"/>
    </w:pPr>
    <w:rPr>
      <w:rFonts w:ascii="Arial" w:eastAsia="Times New Roman" w:hAnsi="Arial" w:cs="Arial"/>
      <w:sz w:val="20"/>
      <w:szCs w:val="20"/>
    </w:rPr>
  </w:style>
  <w:style w:type="paragraph" w:styleId="ae">
    <w:name w:val="Body Text Indent"/>
    <w:aliases w:val="текст,Основной текст с отступом Знак1 Знак,Основной текст с отступом Знак1 Знак Знак Знак,Основной текст с отступом Знак Знак Знак Знак Знак Знак"/>
    <w:basedOn w:val="a6"/>
    <w:link w:val="16"/>
    <w:uiPriority w:val="99"/>
    <w:rsid w:val="0063294F"/>
    <w:pPr>
      <w:ind w:firstLine="720"/>
    </w:pPr>
    <w:rPr>
      <w:rFonts w:eastAsia="Times New Roman"/>
      <w:color w:val="000000"/>
      <w:szCs w:val="24"/>
    </w:rPr>
  </w:style>
  <w:style w:type="character" w:customStyle="1" w:styleId="16">
    <w:name w:val="Основной текст с отступом Знак1"/>
    <w:aliases w:val="текст Знак,Основной текст с отступом Знак1 Знак Знак,Основной текст с отступом Знак1 Знак Знак Знак Знак,Основной текст с отступом Знак Знак Знак Знак Знак Знак Знак"/>
    <w:basedOn w:val="a7"/>
    <w:link w:val="ae"/>
    <w:uiPriority w:val="99"/>
    <w:locked/>
    <w:rsid w:val="0063294F"/>
    <w:rPr>
      <w:rFonts w:ascii="Times New Roman" w:hAnsi="Times New Roman" w:cs="Times New Roman"/>
      <w:color w:val="000000"/>
      <w:sz w:val="24"/>
    </w:rPr>
  </w:style>
  <w:style w:type="character" w:customStyle="1" w:styleId="af">
    <w:name w:val="Основной текст с отступом Знак"/>
    <w:basedOn w:val="a7"/>
    <w:uiPriority w:val="99"/>
    <w:rsid w:val="0063294F"/>
    <w:rPr>
      <w:rFonts w:cs="Times New Roman"/>
    </w:rPr>
  </w:style>
  <w:style w:type="paragraph" w:customStyle="1" w:styleId="ConsTitle">
    <w:name w:val="ConsTitle"/>
    <w:uiPriority w:val="99"/>
    <w:rsid w:val="0063294F"/>
    <w:pPr>
      <w:autoSpaceDE w:val="0"/>
      <w:autoSpaceDN w:val="0"/>
      <w:adjustRightInd w:val="0"/>
      <w:ind w:right="19772"/>
    </w:pPr>
    <w:rPr>
      <w:rFonts w:ascii="Arial" w:eastAsia="Times New Roman" w:hAnsi="Arial" w:cs="Arial"/>
      <w:b/>
      <w:bCs/>
      <w:sz w:val="14"/>
      <w:szCs w:val="14"/>
    </w:rPr>
  </w:style>
  <w:style w:type="paragraph" w:customStyle="1" w:styleId="17">
    <w:name w:val="Обычный1"/>
    <w:link w:val="18"/>
    <w:uiPriority w:val="99"/>
    <w:rsid w:val="0063294F"/>
    <w:pPr>
      <w:spacing w:after="200" w:line="276" w:lineRule="auto"/>
    </w:pPr>
    <w:rPr>
      <w:rFonts w:ascii="Times New Roman" w:hAnsi="Times New Roman"/>
    </w:rPr>
  </w:style>
  <w:style w:type="character" w:styleId="af0">
    <w:name w:val="page number"/>
    <w:basedOn w:val="a7"/>
    <w:uiPriority w:val="99"/>
    <w:rsid w:val="0063294F"/>
    <w:rPr>
      <w:rFonts w:cs="Times New Roman"/>
    </w:rPr>
  </w:style>
  <w:style w:type="character" w:styleId="af1">
    <w:name w:val="annotation reference"/>
    <w:basedOn w:val="a7"/>
    <w:uiPriority w:val="99"/>
    <w:rsid w:val="0063294F"/>
    <w:rPr>
      <w:rFonts w:cs="Times New Roman"/>
      <w:sz w:val="16"/>
    </w:rPr>
  </w:style>
  <w:style w:type="paragraph" w:styleId="af2">
    <w:name w:val="annotation text"/>
    <w:basedOn w:val="a6"/>
    <w:link w:val="19"/>
    <w:uiPriority w:val="99"/>
    <w:rsid w:val="0063294F"/>
    <w:rPr>
      <w:sz w:val="20"/>
      <w:szCs w:val="20"/>
    </w:rPr>
  </w:style>
  <w:style w:type="character" w:customStyle="1" w:styleId="CommentTextChar">
    <w:name w:val="Comment Text Char"/>
    <w:basedOn w:val="a7"/>
    <w:uiPriority w:val="99"/>
    <w:locked/>
    <w:rsid w:val="0022364C"/>
    <w:rPr>
      <w:rFonts w:ascii="Times New Roman" w:hAnsi="Times New Roman" w:cs="Times New Roman"/>
      <w:sz w:val="20"/>
      <w:lang w:eastAsia="ru-RU"/>
    </w:rPr>
  </w:style>
  <w:style w:type="character" w:customStyle="1" w:styleId="af3">
    <w:name w:val="Текст примечания Знак"/>
    <w:basedOn w:val="a7"/>
    <w:uiPriority w:val="99"/>
    <w:rsid w:val="0063294F"/>
    <w:rPr>
      <w:rFonts w:cs="Times New Roman"/>
      <w:sz w:val="20"/>
      <w:szCs w:val="20"/>
    </w:rPr>
  </w:style>
  <w:style w:type="paragraph" w:styleId="af4">
    <w:name w:val="annotation subject"/>
    <w:basedOn w:val="af2"/>
    <w:next w:val="af2"/>
    <w:link w:val="af5"/>
    <w:uiPriority w:val="99"/>
    <w:rsid w:val="0063294F"/>
    <w:rPr>
      <w:b/>
      <w:bCs/>
    </w:rPr>
  </w:style>
  <w:style w:type="character" w:customStyle="1" w:styleId="af5">
    <w:name w:val="Тема примечания Знак"/>
    <w:basedOn w:val="af3"/>
    <w:link w:val="af4"/>
    <w:uiPriority w:val="99"/>
    <w:locked/>
    <w:rsid w:val="0063294F"/>
    <w:rPr>
      <w:rFonts w:ascii="Times New Roman" w:hAnsi="Times New Roman" w:cs="Times New Roman"/>
      <w:b/>
      <w:bCs/>
      <w:sz w:val="20"/>
      <w:szCs w:val="20"/>
      <w:lang w:eastAsia="ru-RU"/>
    </w:rPr>
  </w:style>
  <w:style w:type="paragraph" w:styleId="af6">
    <w:name w:val="Balloon Text"/>
    <w:basedOn w:val="a6"/>
    <w:link w:val="af7"/>
    <w:uiPriority w:val="99"/>
    <w:rsid w:val="0063294F"/>
    <w:rPr>
      <w:rFonts w:ascii="Tahoma" w:eastAsia="Times New Roman" w:hAnsi="Tahoma" w:cs="Tahoma"/>
      <w:sz w:val="16"/>
      <w:szCs w:val="16"/>
    </w:rPr>
  </w:style>
  <w:style w:type="character" w:customStyle="1" w:styleId="af7">
    <w:name w:val="Текст выноски Знак"/>
    <w:basedOn w:val="a7"/>
    <w:link w:val="af6"/>
    <w:uiPriority w:val="99"/>
    <w:locked/>
    <w:rsid w:val="0063294F"/>
    <w:rPr>
      <w:rFonts w:ascii="Tahoma" w:hAnsi="Tahoma" w:cs="Tahoma"/>
      <w:sz w:val="16"/>
      <w:szCs w:val="16"/>
      <w:lang w:eastAsia="ru-RU"/>
    </w:rPr>
  </w:style>
  <w:style w:type="paragraph" w:styleId="25">
    <w:name w:val="Body Text Indent 2"/>
    <w:aliases w:val="Знак"/>
    <w:basedOn w:val="a6"/>
    <w:link w:val="26"/>
    <w:uiPriority w:val="99"/>
    <w:rsid w:val="0063294F"/>
    <w:pPr>
      <w:ind w:firstLine="720"/>
    </w:pPr>
    <w:rPr>
      <w:rFonts w:eastAsia="Times New Roman"/>
      <w:szCs w:val="24"/>
    </w:rPr>
  </w:style>
  <w:style w:type="character" w:customStyle="1" w:styleId="26">
    <w:name w:val="Основной текст с отступом 2 Знак"/>
    <w:aliases w:val="Знак Знак"/>
    <w:basedOn w:val="a7"/>
    <w:link w:val="25"/>
    <w:uiPriority w:val="99"/>
    <w:locked/>
    <w:rsid w:val="0063294F"/>
    <w:rPr>
      <w:rFonts w:ascii="Times New Roman" w:hAnsi="Times New Roman" w:cs="Times New Roman"/>
      <w:sz w:val="24"/>
      <w:szCs w:val="24"/>
      <w:lang w:eastAsia="ru-RU"/>
    </w:rPr>
  </w:style>
  <w:style w:type="paragraph" w:styleId="36">
    <w:name w:val="Body Text Indent 3"/>
    <w:basedOn w:val="a6"/>
    <w:link w:val="37"/>
    <w:uiPriority w:val="99"/>
    <w:rsid w:val="0063294F"/>
    <w:pPr>
      <w:ind w:firstLine="720"/>
    </w:pPr>
    <w:rPr>
      <w:rFonts w:eastAsia="Times New Roman"/>
      <w:color w:val="0000FF"/>
      <w:szCs w:val="24"/>
      <w:u w:val="single"/>
    </w:rPr>
  </w:style>
  <w:style w:type="character" w:customStyle="1" w:styleId="37">
    <w:name w:val="Основной текст с отступом 3 Знак"/>
    <w:basedOn w:val="a7"/>
    <w:link w:val="36"/>
    <w:uiPriority w:val="99"/>
    <w:locked/>
    <w:rsid w:val="0063294F"/>
    <w:rPr>
      <w:rFonts w:ascii="Times New Roman" w:hAnsi="Times New Roman" w:cs="Times New Roman"/>
      <w:color w:val="0000FF"/>
      <w:sz w:val="24"/>
      <w:szCs w:val="24"/>
      <w:u w:val="single"/>
      <w:lang w:eastAsia="ru-RU"/>
    </w:rPr>
  </w:style>
  <w:style w:type="character" w:customStyle="1" w:styleId="labelheaderlevel21">
    <w:name w:val="label_header_level_21"/>
    <w:uiPriority w:val="99"/>
    <w:rsid w:val="0063294F"/>
    <w:rPr>
      <w:b/>
      <w:color w:val="0000FF"/>
      <w:sz w:val="20"/>
    </w:rPr>
  </w:style>
  <w:style w:type="paragraph" w:styleId="af8">
    <w:name w:val="Normal (Web)"/>
    <w:basedOn w:val="a6"/>
    <w:uiPriority w:val="99"/>
    <w:rsid w:val="0063294F"/>
    <w:pPr>
      <w:spacing w:before="100" w:beforeAutospacing="1" w:after="100" w:afterAutospacing="1"/>
    </w:pPr>
    <w:rPr>
      <w:rFonts w:eastAsia="Times New Roman"/>
      <w:szCs w:val="24"/>
    </w:rPr>
  </w:style>
  <w:style w:type="paragraph" w:styleId="27">
    <w:name w:val="List 2"/>
    <w:basedOn w:val="a6"/>
    <w:uiPriority w:val="99"/>
    <w:semiHidden/>
    <w:rsid w:val="0063294F"/>
    <w:pPr>
      <w:ind w:left="566" w:hanging="283"/>
    </w:pPr>
    <w:rPr>
      <w:rFonts w:eastAsia="Times New Roman"/>
      <w:szCs w:val="24"/>
    </w:rPr>
  </w:style>
  <w:style w:type="paragraph" w:customStyle="1" w:styleId="af9">
    <w:name w:val="Знак Знак Знак Знак"/>
    <w:basedOn w:val="a6"/>
    <w:uiPriority w:val="99"/>
    <w:rsid w:val="0063294F"/>
    <w:pPr>
      <w:spacing w:after="160" w:line="240" w:lineRule="exact"/>
    </w:pPr>
    <w:rPr>
      <w:rFonts w:ascii="Verdana" w:eastAsia="Times New Roman" w:hAnsi="Verdana" w:cs="Verdana"/>
      <w:sz w:val="20"/>
      <w:szCs w:val="20"/>
      <w:lang w:val="en-US"/>
    </w:rPr>
  </w:style>
  <w:style w:type="paragraph" w:customStyle="1" w:styleId="110">
    <w:name w:val="заголовок 11"/>
    <w:basedOn w:val="a6"/>
    <w:next w:val="a6"/>
    <w:uiPriority w:val="99"/>
    <w:rsid w:val="0063294F"/>
    <w:pPr>
      <w:keepNext/>
      <w:jc w:val="center"/>
    </w:pPr>
    <w:rPr>
      <w:rFonts w:eastAsia="Times New Roman"/>
      <w:szCs w:val="20"/>
    </w:rPr>
  </w:style>
  <w:style w:type="paragraph" w:styleId="28">
    <w:name w:val="Body Text 2"/>
    <w:basedOn w:val="a6"/>
    <w:link w:val="29"/>
    <w:uiPriority w:val="99"/>
    <w:rsid w:val="0063294F"/>
    <w:pPr>
      <w:spacing w:after="120" w:line="480" w:lineRule="auto"/>
    </w:pPr>
    <w:rPr>
      <w:rFonts w:eastAsia="Times New Roman"/>
      <w:szCs w:val="24"/>
    </w:rPr>
  </w:style>
  <w:style w:type="character" w:customStyle="1" w:styleId="29">
    <w:name w:val="Основной текст 2 Знак"/>
    <w:basedOn w:val="a7"/>
    <w:link w:val="28"/>
    <w:uiPriority w:val="99"/>
    <w:locked/>
    <w:rsid w:val="0063294F"/>
    <w:rPr>
      <w:rFonts w:ascii="Times New Roman" w:hAnsi="Times New Roman" w:cs="Times New Roman"/>
      <w:sz w:val="24"/>
      <w:szCs w:val="24"/>
      <w:lang w:eastAsia="ru-RU"/>
    </w:rPr>
  </w:style>
  <w:style w:type="paragraph" w:styleId="38">
    <w:name w:val="Body Text 3"/>
    <w:basedOn w:val="a6"/>
    <w:link w:val="39"/>
    <w:uiPriority w:val="99"/>
    <w:semiHidden/>
    <w:rsid w:val="0063294F"/>
    <w:pPr>
      <w:spacing w:after="120"/>
    </w:pPr>
    <w:rPr>
      <w:rFonts w:eastAsia="Times New Roman"/>
      <w:sz w:val="16"/>
      <w:szCs w:val="16"/>
    </w:rPr>
  </w:style>
  <w:style w:type="character" w:customStyle="1" w:styleId="39">
    <w:name w:val="Основной текст 3 Знак"/>
    <w:basedOn w:val="a7"/>
    <w:link w:val="38"/>
    <w:uiPriority w:val="99"/>
    <w:semiHidden/>
    <w:locked/>
    <w:rsid w:val="0063294F"/>
    <w:rPr>
      <w:rFonts w:ascii="Times New Roman" w:hAnsi="Times New Roman" w:cs="Times New Roman"/>
      <w:sz w:val="16"/>
      <w:szCs w:val="16"/>
      <w:lang w:eastAsia="ru-RU"/>
    </w:rPr>
  </w:style>
  <w:style w:type="paragraph" w:customStyle="1" w:styleId="1a">
    <w:name w:val="заголовок 1"/>
    <w:basedOn w:val="a6"/>
    <w:next w:val="a6"/>
    <w:uiPriority w:val="99"/>
    <w:rsid w:val="0063294F"/>
    <w:pPr>
      <w:keepNext/>
      <w:widowControl w:val="0"/>
      <w:jc w:val="center"/>
    </w:pPr>
    <w:rPr>
      <w:rFonts w:eastAsia="Times New Roman"/>
      <w:b/>
      <w:szCs w:val="20"/>
    </w:rPr>
  </w:style>
  <w:style w:type="paragraph" w:customStyle="1" w:styleId="2a">
    <w:name w:val="çàãîëîâîê 2"/>
    <w:basedOn w:val="a6"/>
    <w:next w:val="a6"/>
    <w:uiPriority w:val="99"/>
    <w:rsid w:val="0063294F"/>
    <w:pPr>
      <w:keepNext/>
    </w:pPr>
    <w:rPr>
      <w:rFonts w:eastAsia="Times New Roman"/>
      <w:szCs w:val="20"/>
      <w:lang w:val="en-GB"/>
    </w:rPr>
  </w:style>
  <w:style w:type="paragraph" w:customStyle="1" w:styleId="afa">
    <w:name w:val="Таблица шапка"/>
    <w:basedOn w:val="a6"/>
    <w:uiPriority w:val="99"/>
    <w:rsid w:val="0063294F"/>
    <w:pPr>
      <w:keepNext/>
      <w:spacing w:before="40" w:after="40"/>
      <w:ind w:left="57" w:right="57"/>
    </w:pPr>
    <w:rPr>
      <w:rFonts w:eastAsia="Times New Roman"/>
      <w:szCs w:val="20"/>
    </w:rPr>
  </w:style>
  <w:style w:type="paragraph" w:customStyle="1" w:styleId="afb">
    <w:name w:val="Таблица текст"/>
    <w:basedOn w:val="a6"/>
    <w:link w:val="afc"/>
    <w:uiPriority w:val="99"/>
    <w:rsid w:val="0063294F"/>
    <w:pPr>
      <w:spacing w:before="40" w:after="40"/>
      <w:ind w:left="57" w:right="57"/>
    </w:pPr>
    <w:rPr>
      <w:sz w:val="20"/>
      <w:szCs w:val="20"/>
    </w:rPr>
  </w:style>
  <w:style w:type="paragraph" w:customStyle="1" w:styleId="a3">
    <w:name w:val="Пункт"/>
    <w:basedOn w:val="a6"/>
    <w:link w:val="1b"/>
    <w:uiPriority w:val="99"/>
    <w:rsid w:val="0063294F"/>
    <w:pPr>
      <w:numPr>
        <w:ilvl w:val="2"/>
        <w:numId w:val="6"/>
      </w:numPr>
      <w:spacing w:line="360" w:lineRule="auto"/>
    </w:pPr>
    <w:rPr>
      <w:rFonts w:eastAsia="Times New Roman"/>
      <w:sz w:val="28"/>
      <w:szCs w:val="28"/>
    </w:rPr>
  </w:style>
  <w:style w:type="paragraph" w:styleId="HTML">
    <w:name w:val="HTML Preformatted"/>
    <w:basedOn w:val="a6"/>
    <w:link w:val="HTML0"/>
    <w:uiPriority w:val="99"/>
    <w:rsid w:val="00632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7"/>
    <w:link w:val="HTML"/>
    <w:uiPriority w:val="99"/>
    <w:locked/>
    <w:rsid w:val="0063294F"/>
    <w:rPr>
      <w:rFonts w:ascii="Courier New" w:hAnsi="Courier New" w:cs="Courier New"/>
      <w:sz w:val="20"/>
      <w:szCs w:val="20"/>
      <w:lang w:eastAsia="ru-RU"/>
    </w:rPr>
  </w:style>
  <w:style w:type="character" w:styleId="afd">
    <w:name w:val="Hyperlink"/>
    <w:basedOn w:val="a7"/>
    <w:uiPriority w:val="99"/>
    <w:rsid w:val="0063294F"/>
    <w:rPr>
      <w:rFonts w:cs="Times New Roman"/>
      <w:color w:val="0000FF"/>
      <w:u w:val="single"/>
    </w:rPr>
  </w:style>
  <w:style w:type="paragraph" w:styleId="afe">
    <w:name w:val="Body Text"/>
    <w:aliases w:val="Основной текст Знак Знак"/>
    <w:basedOn w:val="a6"/>
    <w:link w:val="1c"/>
    <w:rsid w:val="0063294F"/>
    <w:pPr>
      <w:spacing w:after="120"/>
    </w:pPr>
    <w:rPr>
      <w:rFonts w:eastAsia="Times New Roman"/>
      <w:szCs w:val="24"/>
    </w:rPr>
  </w:style>
  <w:style w:type="character" w:customStyle="1" w:styleId="1c">
    <w:name w:val="Основной текст Знак1"/>
    <w:aliases w:val="Основной текст Знак Знак Знак"/>
    <w:basedOn w:val="a7"/>
    <w:link w:val="afe"/>
    <w:uiPriority w:val="99"/>
    <w:locked/>
    <w:rsid w:val="0063294F"/>
    <w:rPr>
      <w:rFonts w:ascii="Times New Roman" w:hAnsi="Times New Roman" w:cs="Times New Roman"/>
      <w:sz w:val="24"/>
    </w:rPr>
  </w:style>
  <w:style w:type="character" w:customStyle="1" w:styleId="aff">
    <w:name w:val="Основной текст Знак"/>
    <w:basedOn w:val="a7"/>
    <w:rsid w:val="0063294F"/>
    <w:rPr>
      <w:rFonts w:cs="Times New Roman"/>
    </w:rPr>
  </w:style>
  <w:style w:type="paragraph" w:styleId="aff0">
    <w:name w:val="footnote text"/>
    <w:basedOn w:val="a6"/>
    <w:link w:val="aff1"/>
    <w:uiPriority w:val="99"/>
    <w:semiHidden/>
    <w:rsid w:val="0063294F"/>
    <w:pPr>
      <w:spacing w:line="360" w:lineRule="auto"/>
    </w:pPr>
    <w:rPr>
      <w:rFonts w:eastAsia="Times New Roman"/>
      <w:szCs w:val="20"/>
    </w:rPr>
  </w:style>
  <w:style w:type="character" w:customStyle="1" w:styleId="aff1">
    <w:name w:val="Текст сноски Знак"/>
    <w:basedOn w:val="a7"/>
    <w:link w:val="aff0"/>
    <w:uiPriority w:val="99"/>
    <w:semiHidden/>
    <w:locked/>
    <w:rsid w:val="0063294F"/>
    <w:rPr>
      <w:rFonts w:ascii="Times New Roman" w:hAnsi="Times New Roman" w:cs="Times New Roman"/>
      <w:snapToGrid w:val="0"/>
      <w:sz w:val="20"/>
      <w:szCs w:val="20"/>
      <w:lang w:eastAsia="ru-RU"/>
    </w:rPr>
  </w:style>
  <w:style w:type="character" w:customStyle="1" w:styleId="FontStyle15">
    <w:name w:val="Font Style15"/>
    <w:uiPriority w:val="99"/>
    <w:rsid w:val="0063294F"/>
    <w:rPr>
      <w:rFonts w:ascii="Times New Roman" w:hAnsi="Times New Roman"/>
      <w:sz w:val="26"/>
    </w:rPr>
  </w:style>
  <w:style w:type="paragraph" w:customStyle="1" w:styleId="2b">
    <w:name w:val="Уровень2"/>
    <w:basedOn w:val="a6"/>
    <w:uiPriority w:val="99"/>
    <w:rsid w:val="0063294F"/>
    <w:pPr>
      <w:tabs>
        <w:tab w:val="num" w:pos="927"/>
        <w:tab w:val="left" w:pos="993"/>
      </w:tabs>
      <w:spacing w:after="120"/>
      <w:outlineLvl w:val="0"/>
    </w:pPr>
    <w:rPr>
      <w:rFonts w:ascii="Arial" w:eastAsia="Times New Roman" w:hAnsi="Arial"/>
      <w:bCs/>
      <w:iCs/>
      <w:color w:val="000000"/>
      <w:szCs w:val="20"/>
    </w:rPr>
  </w:style>
  <w:style w:type="paragraph" w:customStyle="1" w:styleId="3a">
    <w:name w:val="Уровень3"/>
    <w:basedOn w:val="2b"/>
    <w:uiPriority w:val="99"/>
    <w:rsid w:val="0063294F"/>
    <w:pPr>
      <w:tabs>
        <w:tab w:val="clear" w:pos="927"/>
        <w:tab w:val="num" w:pos="360"/>
        <w:tab w:val="num" w:pos="2160"/>
      </w:tabs>
      <w:ind w:left="2160" w:hanging="180"/>
    </w:pPr>
  </w:style>
  <w:style w:type="paragraph" w:customStyle="1" w:styleId="aff2">
    <w:name w:val="Заголовок статьи"/>
    <w:basedOn w:val="a6"/>
    <w:next w:val="a6"/>
    <w:uiPriority w:val="99"/>
    <w:rsid w:val="0063294F"/>
    <w:pPr>
      <w:autoSpaceDE w:val="0"/>
      <w:autoSpaceDN w:val="0"/>
      <w:adjustRightInd w:val="0"/>
      <w:ind w:left="1612" w:hanging="892"/>
    </w:pPr>
    <w:rPr>
      <w:rFonts w:ascii="Arial" w:eastAsia="Times New Roman" w:hAnsi="Arial" w:cs="Arial"/>
      <w:sz w:val="20"/>
      <w:szCs w:val="20"/>
    </w:rPr>
  </w:style>
  <w:style w:type="paragraph" w:customStyle="1" w:styleId="210">
    <w:name w:val="Основной текст с отступом 21"/>
    <w:basedOn w:val="a6"/>
    <w:uiPriority w:val="99"/>
    <w:rsid w:val="0063294F"/>
    <w:pPr>
      <w:widowControl w:val="0"/>
      <w:overflowPunct w:val="0"/>
      <w:autoSpaceDE w:val="0"/>
      <w:autoSpaceDN w:val="0"/>
      <w:adjustRightInd w:val="0"/>
      <w:spacing w:after="360" w:line="240" w:lineRule="exact"/>
      <w:ind w:firstLine="851"/>
      <w:textAlignment w:val="baseline"/>
    </w:pPr>
    <w:rPr>
      <w:rFonts w:eastAsia="Times New Roman"/>
      <w:szCs w:val="20"/>
    </w:rPr>
  </w:style>
  <w:style w:type="paragraph" w:customStyle="1" w:styleId="a4">
    <w:name w:val="А_обычный"/>
    <w:basedOn w:val="a6"/>
    <w:uiPriority w:val="99"/>
    <w:rsid w:val="0063294F"/>
    <w:pPr>
      <w:numPr>
        <w:numId w:val="5"/>
      </w:numPr>
    </w:pPr>
    <w:rPr>
      <w:rFonts w:eastAsia="Times New Roman"/>
      <w:szCs w:val="24"/>
    </w:rPr>
  </w:style>
  <w:style w:type="paragraph" w:customStyle="1" w:styleId="3b">
    <w:name w:val="Стиль3"/>
    <w:basedOn w:val="25"/>
    <w:uiPriority w:val="99"/>
    <w:rsid w:val="0063294F"/>
    <w:pPr>
      <w:widowControl w:val="0"/>
      <w:tabs>
        <w:tab w:val="num" w:pos="1307"/>
      </w:tabs>
      <w:adjustRightInd w:val="0"/>
      <w:ind w:left="1080" w:firstLine="0"/>
      <w:textAlignment w:val="baseline"/>
    </w:pPr>
    <w:rPr>
      <w:szCs w:val="20"/>
    </w:rPr>
  </w:style>
  <w:style w:type="paragraph" w:customStyle="1" w:styleId="1-3">
    <w:name w:val="Текст1-3"/>
    <w:basedOn w:val="a6"/>
    <w:uiPriority w:val="99"/>
    <w:rsid w:val="0063294F"/>
    <w:pPr>
      <w:numPr>
        <w:ilvl w:val="12"/>
      </w:numPr>
      <w:spacing w:after="60" w:line="288" w:lineRule="auto"/>
      <w:ind w:firstLine="567"/>
    </w:pPr>
    <w:rPr>
      <w:rFonts w:eastAsia="Times New Roman"/>
      <w:szCs w:val="20"/>
    </w:rPr>
  </w:style>
  <w:style w:type="paragraph" w:customStyle="1" w:styleId="aHeader">
    <w:name w:val="a_Header"/>
    <w:basedOn w:val="a6"/>
    <w:uiPriority w:val="99"/>
    <w:rsid w:val="0063294F"/>
    <w:pPr>
      <w:tabs>
        <w:tab w:val="left" w:pos="1985"/>
      </w:tabs>
      <w:spacing w:after="60"/>
      <w:jc w:val="center"/>
    </w:pPr>
    <w:rPr>
      <w:rFonts w:ascii="Courier New" w:eastAsia="Times New Roman" w:hAnsi="Courier New"/>
      <w:szCs w:val="24"/>
    </w:rPr>
  </w:style>
  <w:style w:type="paragraph" w:styleId="aff3">
    <w:name w:val="Plain Text"/>
    <w:basedOn w:val="a6"/>
    <w:link w:val="aff4"/>
    <w:uiPriority w:val="99"/>
    <w:rsid w:val="0063294F"/>
    <w:rPr>
      <w:rFonts w:ascii="Courier New" w:eastAsia="Times New Roman" w:hAnsi="Courier New"/>
      <w:sz w:val="20"/>
      <w:szCs w:val="20"/>
    </w:rPr>
  </w:style>
  <w:style w:type="character" w:customStyle="1" w:styleId="aff4">
    <w:name w:val="Текст Знак"/>
    <w:basedOn w:val="a7"/>
    <w:link w:val="aff3"/>
    <w:uiPriority w:val="99"/>
    <w:locked/>
    <w:rsid w:val="0063294F"/>
    <w:rPr>
      <w:rFonts w:ascii="Courier New" w:hAnsi="Courier New" w:cs="Times New Roman"/>
      <w:snapToGrid w:val="0"/>
      <w:sz w:val="20"/>
      <w:szCs w:val="20"/>
      <w:lang w:eastAsia="ru-RU"/>
    </w:rPr>
  </w:style>
  <w:style w:type="paragraph" w:styleId="aff5">
    <w:name w:val="Block Text"/>
    <w:basedOn w:val="a6"/>
    <w:uiPriority w:val="99"/>
    <w:rsid w:val="0063294F"/>
    <w:pPr>
      <w:ind w:left="-5220" w:right="-105"/>
    </w:pPr>
    <w:rPr>
      <w:rFonts w:eastAsia="Times New Roman"/>
      <w:i/>
      <w:iCs/>
      <w:szCs w:val="24"/>
    </w:rPr>
  </w:style>
  <w:style w:type="paragraph" w:styleId="23">
    <w:name w:val="toc 2"/>
    <w:basedOn w:val="a6"/>
    <w:next w:val="a6"/>
    <w:autoRedefine/>
    <w:uiPriority w:val="39"/>
    <w:rsid w:val="00204755"/>
    <w:pPr>
      <w:ind w:left="220"/>
      <w:jc w:val="left"/>
    </w:pPr>
    <w:rPr>
      <w:rFonts w:asciiTheme="minorHAnsi" w:hAnsiTheme="minorHAnsi"/>
      <w:smallCaps/>
      <w:sz w:val="20"/>
      <w:szCs w:val="20"/>
    </w:rPr>
  </w:style>
  <w:style w:type="paragraph" w:styleId="aff6">
    <w:name w:val="Document Map"/>
    <w:basedOn w:val="a6"/>
    <w:link w:val="aff7"/>
    <w:uiPriority w:val="99"/>
    <w:rsid w:val="0063294F"/>
    <w:pPr>
      <w:shd w:val="clear" w:color="auto" w:fill="000080"/>
    </w:pPr>
    <w:rPr>
      <w:rFonts w:ascii="Tahoma" w:eastAsia="Times New Roman" w:hAnsi="Tahoma" w:cs="Tahoma"/>
      <w:szCs w:val="20"/>
    </w:rPr>
  </w:style>
  <w:style w:type="character" w:customStyle="1" w:styleId="aff7">
    <w:name w:val="Схема документа Знак"/>
    <w:basedOn w:val="a7"/>
    <w:link w:val="aff6"/>
    <w:uiPriority w:val="99"/>
    <w:locked/>
    <w:rsid w:val="0063294F"/>
    <w:rPr>
      <w:rFonts w:ascii="Tahoma" w:hAnsi="Tahoma" w:cs="Tahoma"/>
      <w:sz w:val="20"/>
      <w:szCs w:val="20"/>
      <w:shd w:val="clear" w:color="auto" w:fill="000080"/>
      <w:lang w:eastAsia="ru-RU"/>
    </w:rPr>
  </w:style>
  <w:style w:type="paragraph" w:styleId="1d">
    <w:name w:val="toc 1"/>
    <w:basedOn w:val="a6"/>
    <w:next w:val="a6"/>
    <w:autoRedefine/>
    <w:uiPriority w:val="39"/>
    <w:rsid w:val="002F7BEC"/>
    <w:pPr>
      <w:tabs>
        <w:tab w:val="left" w:pos="1100"/>
        <w:tab w:val="right" w:leader="dot" w:pos="10054"/>
      </w:tabs>
      <w:spacing w:before="120" w:after="120"/>
      <w:ind w:firstLine="0"/>
      <w:jc w:val="left"/>
    </w:pPr>
    <w:rPr>
      <w:rFonts w:ascii="Times New Roman" w:hAnsi="Times New Roman"/>
      <w:b/>
      <w:bCs/>
      <w:caps/>
      <w:noProof/>
      <w:sz w:val="20"/>
      <w:szCs w:val="20"/>
    </w:rPr>
  </w:style>
  <w:style w:type="paragraph" w:styleId="3c">
    <w:name w:val="toc 3"/>
    <w:basedOn w:val="a6"/>
    <w:next w:val="a6"/>
    <w:autoRedefine/>
    <w:uiPriority w:val="99"/>
    <w:rsid w:val="003314BE"/>
    <w:pPr>
      <w:ind w:left="440"/>
      <w:jc w:val="left"/>
    </w:pPr>
    <w:rPr>
      <w:rFonts w:asciiTheme="minorHAnsi" w:hAnsiTheme="minorHAnsi"/>
      <w:i/>
      <w:iCs/>
      <w:sz w:val="20"/>
      <w:szCs w:val="20"/>
    </w:rPr>
  </w:style>
  <w:style w:type="paragraph" w:styleId="42">
    <w:name w:val="toc 4"/>
    <w:basedOn w:val="a6"/>
    <w:next w:val="a6"/>
    <w:autoRedefine/>
    <w:uiPriority w:val="99"/>
    <w:semiHidden/>
    <w:rsid w:val="0063294F"/>
    <w:pPr>
      <w:ind w:left="660"/>
      <w:jc w:val="left"/>
    </w:pPr>
    <w:rPr>
      <w:rFonts w:asciiTheme="minorHAnsi" w:hAnsiTheme="minorHAnsi"/>
      <w:sz w:val="18"/>
      <w:szCs w:val="18"/>
    </w:rPr>
  </w:style>
  <w:style w:type="paragraph" w:styleId="52">
    <w:name w:val="toc 5"/>
    <w:basedOn w:val="a6"/>
    <w:next w:val="a6"/>
    <w:autoRedefine/>
    <w:uiPriority w:val="99"/>
    <w:semiHidden/>
    <w:rsid w:val="0063294F"/>
    <w:pPr>
      <w:ind w:left="880"/>
      <w:jc w:val="left"/>
    </w:pPr>
    <w:rPr>
      <w:rFonts w:asciiTheme="minorHAnsi" w:hAnsiTheme="minorHAnsi"/>
      <w:sz w:val="18"/>
      <w:szCs w:val="18"/>
    </w:rPr>
  </w:style>
  <w:style w:type="paragraph" w:styleId="61">
    <w:name w:val="toc 6"/>
    <w:basedOn w:val="a6"/>
    <w:next w:val="a6"/>
    <w:autoRedefine/>
    <w:uiPriority w:val="99"/>
    <w:semiHidden/>
    <w:rsid w:val="0063294F"/>
    <w:pPr>
      <w:ind w:left="1100"/>
      <w:jc w:val="left"/>
    </w:pPr>
    <w:rPr>
      <w:rFonts w:asciiTheme="minorHAnsi" w:hAnsiTheme="minorHAnsi"/>
      <w:sz w:val="18"/>
      <w:szCs w:val="18"/>
    </w:rPr>
  </w:style>
  <w:style w:type="paragraph" w:styleId="71">
    <w:name w:val="toc 7"/>
    <w:basedOn w:val="a6"/>
    <w:next w:val="a6"/>
    <w:autoRedefine/>
    <w:uiPriority w:val="99"/>
    <w:rsid w:val="0063294F"/>
    <w:pPr>
      <w:ind w:left="1320"/>
      <w:jc w:val="left"/>
    </w:pPr>
    <w:rPr>
      <w:rFonts w:asciiTheme="minorHAnsi" w:hAnsiTheme="minorHAnsi"/>
      <w:sz w:val="18"/>
      <w:szCs w:val="18"/>
    </w:rPr>
  </w:style>
  <w:style w:type="paragraph" w:styleId="81">
    <w:name w:val="toc 8"/>
    <w:basedOn w:val="a6"/>
    <w:next w:val="a6"/>
    <w:autoRedefine/>
    <w:uiPriority w:val="99"/>
    <w:semiHidden/>
    <w:rsid w:val="0063294F"/>
    <w:pPr>
      <w:ind w:left="1540"/>
      <w:jc w:val="left"/>
    </w:pPr>
    <w:rPr>
      <w:rFonts w:asciiTheme="minorHAnsi" w:hAnsiTheme="minorHAnsi"/>
      <w:sz w:val="18"/>
      <w:szCs w:val="18"/>
    </w:rPr>
  </w:style>
  <w:style w:type="paragraph" w:styleId="91">
    <w:name w:val="toc 9"/>
    <w:basedOn w:val="a6"/>
    <w:next w:val="a6"/>
    <w:autoRedefine/>
    <w:uiPriority w:val="99"/>
    <w:semiHidden/>
    <w:rsid w:val="0063294F"/>
    <w:pPr>
      <w:ind w:left="1760"/>
      <w:jc w:val="left"/>
    </w:pPr>
    <w:rPr>
      <w:rFonts w:asciiTheme="minorHAnsi" w:hAnsiTheme="minorHAnsi"/>
      <w:sz w:val="18"/>
      <w:szCs w:val="18"/>
    </w:rPr>
  </w:style>
  <w:style w:type="paragraph" w:customStyle="1" w:styleId="aff8">
    <w:name w:val="Подраздел"/>
    <w:basedOn w:val="a6"/>
    <w:uiPriority w:val="99"/>
    <w:rsid w:val="0063294F"/>
    <w:pPr>
      <w:spacing w:before="240"/>
      <w:ind w:left="1701" w:hanging="283"/>
    </w:pPr>
    <w:rPr>
      <w:rFonts w:ascii="PragmaticaTT" w:eastAsia="Times New Roman" w:hAnsi="PragmaticaTT"/>
      <w:szCs w:val="20"/>
    </w:rPr>
  </w:style>
  <w:style w:type="paragraph" w:customStyle="1" w:styleId="aff9">
    <w:name w:val="регламент список"/>
    <w:basedOn w:val="31"/>
    <w:autoRedefine/>
    <w:uiPriority w:val="99"/>
    <w:rsid w:val="0063294F"/>
    <w:pPr>
      <w:keepLines/>
      <w:spacing w:before="120" w:after="120" w:line="180" w:lineRule="atLeast"/>
      <w:outlineLvl w:val="9"/>
    </w:pPr>
    <w:rPr>
      <w:rFonts w:ascii="Times New Roman" w:hAnsi="Times New Roman"/>
      <w:spacing w:val="-5"/>
      <w:kern w:val="28"/>
      <w:sz w:val="24"/>
      <w:szCs w:val="20"/>
      <w:lang w:eastAsia="en-US"/>
    </w:rPr>
  </w:style>
  <w:style w:type="character" w:styleId="affa">
    <w:name w:val="FollowedHyperlink"/>
    <w:basedOn w:val="a7"/>
    <w:uiPriority w:val="99"/>
    <w:rsid w:val="0063294F"/>
    <w:rPr>
      <w:rFonts w:cs="Times New Roman"/>
      <w:color w:val="800080"/>
      <w:u w:val="single"/>
    </w:rPr>
  </w:style>
  <w:style w:type="paragraph" w:customStyle="1" w:styleId="Times12">
    <w:name w:val="Times 12"/>
    <w:basedOn w:val="a6"/>
    <w:uiPriority w:val="99"/>
    <w:rsid w:val="0063294F"/>
    <w:pPr>
      <w:overflowPunct w:val="0"/>
      <w:autoSpaceDE w:val="0"/>
      <w:autoSpaceDN w:val="0"/>
      <w:adjustRightInd w:val="0"/>
    </w:pPr>
    <w:rPr>
      <w:rFonts w:eastAsia="Times New Roman"/>
      <w:bCs/>
    </w:rPr>
  </w:style>
  <w:style w:type="paragraph" w:customStyle="1" w:styleId="2c">
    <w:name w:val="Пункт_2"/>
    <w:basedOn w:val="a6"/>
    <w:uiPriority w:val="99"/>
    <w:rsid w:val="0063294F"/>
    <w:pPr>
      <w:tabs>
        <w:tab w:val="num" w:pos="643"/>
        <w:tab w:val="num" w:pos="1701"/>
      </w:tabs>
      <w:ind w:left="643" w:hanging="360"/>
    </w:pPr>
    <w:rPr>
      <w:rFonts w:eastAsia="Times New Roman"/>
      <w:sz w:val="28"/>
      <w:szCs w:val="20"/>
    </w:rPr>
  </w:style>
  <w:style w:type="paragraph" w:customStyle="1" w:styleId="34">
    <w:name w:val="Пункт_3"/>
    <w:basedOn w:val="a6"/>
    <w:uiPriority w:val="99"/>
    <w:rsid w:val="0063294F"/>
    <w:pPr>
      <w:numPr>
        <w:ilvl w:val="2"/>
        <w:numId w:val="4"/>
      </w:numPr>
    </w:pPr>
    <w:rPr>
      <w:rFonts w:eastAsia="Times New Roman"/>
      <w:sz w:val="28"/>
      <w:szCs w:val="28"/>
    </w:rPr>
  </w:style>
  <w:style w:type="paragraph" w:styleId="30">
    <w:name w:val="List Bullet 3"/>
    <w:basedOn w:val="a6"/>
    <w:uiPriority w:val="99"/>
    <w:rsid w:val="0063294F"/>
    <w:pPr>
      <w:numPr>
        <w:numId w:val="1"/>
      </w:numPr>
    </w:pPr>
    <w:rPr>
      <w:rFonts w:eastAsia="Times New Roman"/>
      <w:szCs w:val="24"/>
    </w:rPr>
  </w:style>
  <w:style w:type="paragraph" w:styleId="3">
    <w:name w:val="List Number 3"/>
    <w:basedOn w:val="a6"/>
    <w:uiPriority w:val="99"/>
    <w:rsid w:val="0063294F"/>
    <w:pPr>
      <w:numPr>
        <w:numId w:val="2"/>
      </w:numPr>
    </w:pPr>
    <w:rPr>
      <w:rFonts w:eastAsia="Times New Roman"/>
      <w:szCs w:val="24"/>
    </w:rPr>
  </w:style>
  <w:style w:type="paragraph" w:styleId="affb">
    <w:name w:val="List Continue"/>
    <w:basedOn w:val="a6"/>
    <w:uiPriority w:val="99"/>
    <w:rsid w:val="0063294F"/>
    <w:pPr>
      <w:spacing w:after="120"/>
      <w:ind w:left="283"/>
    </w:pPr>
    <w:rPr>
      <w:rFonts w:eastAsia="Times New Roman"/>
      <w:szCs w:val="24"/>
    </w:rPr>
  </w:style>
  <w:style w:type="paragraph" w:styleId="a5">
    <w:name w:val="List Number"/>
    <w:basedOn w:val="a6"/>
    <w:uiPriority w:val="99"/>
    <w:rsid w:val="0063294F"/>
    <w:pPr>
      <w:numPr>
        <w:numId w:val="4"/>
      </w:numPr>
      <w:tabs>
        <w:tab w:val="num" w:pos="360"/>
      </w:tabs>
      <w:ind w:left="360"/>
    </w:pPr>
    <w:rPr>
      <w:rFonts w:eastAsia="Times New Roman"/>
      <w:szCs w:val="24"/>
    </w:rPr>
  </w:style>
  <w:style w:type="paragraph" w:customStyle="1" w:styleId="ConsNonformat">
    <w:name w:val="ConsNonformat"/>
    <w:uiPriority w:val="99"/>
    <w:rsid w:val="0063294F"/>
    <w:pPr>
      <w:widowControl w:val="0"/>
    </w:pPr>
    <w:rPr>
      <w:rFonts w:ascii="Courier New" w:eastAsia="Times New Roman" w:hAnsi="Courier New"/>
      <w:sz w:val="20"/>
      <w:szCs w:val="20"/>
    </w:rPr>
  </w:style>
  <w:style w:type="paragraph" w:styleId="affc">
    <w:name w:val="caption"/>
    <w:basedOn w:val="a6"/>
    <w:next w:val="a6"/>
    <w:uiPriority w:val="99"/>
    <w:qFormat/>
    <w:rsid w:val="0063294F"/>
    <w:pPr>
      <w:pageBreakBefore/>
      <w:suppressAutoHyphens/>
      <w:spacing w:after="120"/>
    </w:pPr>
    <w:rPr>
      <w:rFonts w:eastAsia="Times New Roman"/>
      <w:i/>
    </w:rPr>
  </w:style>
  <w:style w:type="character" w:customStyle="1" w:styleId="affd">
    <w:name w:val="комментарий"/>
    <w:uiPriority w:val="99"/>
    <w:rsid w:val="0063294F"/>
    <w:rPr>
      <w:b/>
      <w:i/>
      <w:shd w:val="clear" w:color="auto" w:fill="FFFF99"/>
    </w:rPr>
  </w:style>
  <w:style w:type="paragraph" w:customStyle="1" w:styleId="02statia2">
    <w:name w:val="02statia2"/>
    <w:basedOn w:val="a6"/>
    <w:uiPriority w:val="99"/>
    <w:rsid w:val="0063294F"/>
    <w:pPr>
      <w:spacing w:line="320" w:lineRule="atLeast"/>
      <w:ind w:left="2020" w:hanging="880"/>
    </w:pPr>
    <w:rPr>
      <w:rFonts w:ascii="GaramondNarrowC" w:eastAsia="Times New Roman" w:hAnsi="GaramondNarrowC"/>
      <w:color w:val="000000"/>
      <w:sz w:val="21"/>
      <w:szCs w:val="21"/>
    </w:rPr>
  </w:style>
  <w:style w:type="paragraph" w:customStyle="1" w:styleId="affe">
    <w:name w:val="Подпункт"/>
    <w:basedOn w:val="a3"/>
    <w:uiPriority w:val="99"/>
    <w:rsid w:val="0063294F"/>
    <w:pPr>
      <w:numPr>
        <w:ilvl w:val="0"/>
        <w:numId w:val="0"/>
      </w:numPr>
      <w:tabs>
        <w:tab w:val="num" w:pos="1134"/>
      </w:tabs>
      <w:ind w:left="1134" w:hanging="1134"/>
    </w:pPr>
    <w:rPr>
      <w:bCs/>
      <w:sz w:val="22"/>
      <w:szCs w:val="22"/>
    </w:rPr>
  </w:style>
  <w:style w:type="paragraph" w:customStyle="1" w:styleId="a1">
    <w:name w:val="Подподпункт"/>
    <w:basedOn w:val="affe"/>
    <w:uiPriority w:val="99"/>
    <w:rsid w:val="0063294F"/>
    <w:pPr>
      <w:numPr>
        <w:numId w:val="8"/>
      </w:numPr>
      <w:tabs>
        <w:tab w:val="num" w:pos="643"/>
        <w:tab w:val="num" w:pos="926"/>
        <w:tab w:val="num" w:pos="4896"/>
      </w:tabs>
      <w:ind w:left="0"/>
    </w:pPr>
  </w:style>
  <w:style w:type="paragraph" w:customStyle="1" w:styleId="afff">
    <w:name w:val="маркированный"/>
    <w:basedOn w:val="a6"/>
    <w:uiPriority w:val="99"/>
    <w:semiHidden/>
    <w:rsid w:val="0063294F"/>
    <w:pPr>
      <w:tabs>
        <w:tab w:val="num" w:pos="1701"/>
      </w:tabs>
      <w:spacing w:line="360" w:lineRule="auto"/>
      <w:ind w:left="1701" w:hanging="567"/>
    </w:pPr>
    <w:rPr>
      <w:rFonts w:eastAsia="Times New Roman"/>
      <w:bCs/>
    </w:rPr>
  </w:style>
  <w:style w:type="paragraph" w:customStyle="1" w:styleId="afff0">
    <w:name w:val="Ариал"/>
    <w:basedOn w:val="a6"/>
    <w:link w:val="1e"/>
    <w:uiPriority w:val="99"/>
    <w:rsid w:val="0063294F"/>
    <w:pPr>
      <w:spacing w:after="120" w:line="360" w:lineRule="auto"/>
      <w:ind w:firstLine="851"/>
    </w:pPr>
    <w:rPr>
      <w:rFonts w:ascii="Arial" w:hAnsi="Arial"/>
      <w:szCs w:val="20"/>
    </w:rPr>
  </w:style>
  <w:style w:type="character" w:customStyle="1" w:styleId="1e">
    <w:name w:val="Ариал Знак1"/>
    <w:link w:val="afff0"/>
    <w:uiPriority w:val="99"/>
    <w:locked/>
    <w:rsid w:val="0063294F"/>
    <w:rPr>
      <w:rFonts w:ascii="Arial" w:hAnsi="Arial"/>
      <w:sz w:val="24"/>
      <w:lang w:eastAsia="ru-RU"/>
    </w:rPr>
  </w:style>
  <w:style w:type="paragraph" w:styleId="afff1">
    <w:name w:val="List Paragraph"/>
    <w:basedOn w:val="a6"/>
    <w:link w:val="afff2"/>
    <w:uiPriority w:val="34"/>
    <w:qFormat/>
    <w:rsid w:val="0063294F"/>
    <w:pPr>
      <w:ind w:left="720"/>
      <w:contextualSpacing/>
    </w:pPr>
    <w:rPr>
      <w:sz w:val="20"/>
      <w:szCs w:val="20"/>
    </w:rPr>
  </w:style>
  <w:style w:type="paragraph" w:styleId="2">
    <w:name w:val="List Bullet 2"/>
    <w:basedOn w:val="a6"/>
    <w:uiPriority w:val="99"/>
    <w:rsid w:val="0063294F"/>
    <w:pPr>
      <w:numPr>
        <w:numId w:val="3"/>
      </w:numPr>
      <w:tabs>
        <w:tab w:val="clear" w:pos="360"/>
        <w:tab w:val="num" w:pos="643"/>
      </w:tabs>
      <w:ind w:left="643"/>
    </w:pPr>
    <w:rPr>
      <w:rFonts w:eastAsia="Times New Roman"/>
      <w:szCs w:val="24"/>
    </w:rPr>
  </w:style>
  <w:style w:type="paragraph" w:customStyle="1" w:styleId="ConsPlusNonformat">
    <w:name w:val="ConsPlusNonformat"/>
    <w:uiPriority w:val="99"/>
    <w:rsid w:val="0063294F"/>
    <w:pPr>
      <w:autoSpaceDE w:val="0"/>
      <w:autoSpaceDN w:val="0"/>
      <w:adjustRightInd w:val="0"/>
    </w:pPr>
    <w:rPr>
      <w:rFonts w:ascii="Courier New" w:eastAsia="Times New Roman" w:hAnsi="Courier New" w:cs="Courier New"/>
      <w:sz w:val="20"/>
      <w:szCs w:val="20"/>
    </w:rPr>
  </w:style>
  <w:style w:type="paragraph" w:customStyle="1" w:styleId="afff3">
    <w:name w:val="Пункт б/н"/>
    <w:basedOn w:val="a6"/>
    <w:uiPriority w:val="99"/>
    <w:rsid w:val="0063294F"/>
    <w:pPr>
      <w:tabs>
        <w:tab w:val="left" w:pos="1134"/>
      </w:tabs>
      <w:spacing w:line="360" w:lineRule="auto"/>
    </w:pPr>
    <w:rPr>
      <w:rFonts w:eastAsia="Times New Roman"/>
      <w:bCs/>
    </w:rPr>
  </w:style>
  <w:style w:type="character" w:customStyle="1" w:styleId="18">
    <w:name w:val="Обычный1 Знак"/>
    <w:link w:val="17"/>
    <w:uiPriority w:val="99"/>
    <w:locked/>
    <w:rsid w:val="0063294F"/>
    <w:rPr>
      <w:rFonts w:ascii="Times New Roman" w:hAnsi="Times New Roman"/>
      <w:sz w:val="22"/>
      <w:lang w:eastAsia="ru-RU"/>
    </w:rPr>
  </w:style>
  <w:style w:type="paragraph" w:customStyle="1" w:styleId="afff4">
    <w:name w:val="Ариал Таблица"/>
    <w:basedOn w:val="afff0"/>
    <w:link w:val="afff5"/>
    <w:uiPriority w:val="99"/>
    <w:rsid w:val="0063294F"/>
    <w:pPr>
      <w:widowControl w:val="0"/>
      <w:adjustRightInd w:val="0"/>
      <w:spacing w:after="0" w:line="240" w:lineRule="auto"/>
      <w:ind w:firstLine="0"/>
      <w:textAlignment w:val="baseline"/>
    </w:pPr>
    <w:rPr>
      <w:sz w:val="20"/>
    </w:rPr>
  </w:style>
  <w:style w:type="character" w:customStyle="1" w:styleId="afff5">
    <w:name w:val="Ариал Таблица Знак"/>
    <w:link w:val="afff4"/>
    <w:uiPriority w:val="99"/>
    <w:locked/>
    <w:rsid w:val="0063294F"/>
    <w:rPr>
      <w:rFonts w:ascii="Arial" w:hAnsi="Arial"/>
      <w:sz w:val="20"/>
      <w:lang w:eastAsia="ru-RU"/>
    </w:rPr>
  </w:style>
  <w:style w:type="paragraph" w:customStyle="1" w:styleId="afff6">
    <w:name w:val="АриалТабл"/>
    <w:basedOn w:val="afff0"/>
    <w:uiPriority w:val="99"/>
    <w:rsid w:val="0063294F"/>
    <w:pPr>
      <w:widowControl w:val="0"/>
      <w:adjustRightInd w:val="0"/>
      <w:spacing w:after="0" w:line="240" w:lineRule="auto"/>
      <w:ind w:firstLine="0"/>
      <w:textAlignment w:val="baseline"/>
    </w:pPr>
  </w:style>
  <w:style w:type="paragraph" w:styleId="afff7">
    <w:name w:val="endnote text"/>
    <w:basedOn w:val="a6"/>
    <w:link w:val="afff8"/>
    <w:uiPriority w:val="99"/>
    <w:semiHidden/>
    <w:rsid w:val="0063294F"/>
    <w:rPr>
      <w:rFonts w:eastAsia="Times New Roman"/>
      <w:sz w:val="20"/>
      <w:szCs w:val="20"/>
    </w:rPr>
  </w:style>
  <w:style w:type="character" w:customStyle="1" w:styleId="afff8">
    <w:name w:val="Текст концевой сноски Знак"/>
    <w:basedOn w:val="a7"/>
    <w:link w:val="afff7"/>
    <w:uiPriority w:val="99"/>
    <w:semiHidden/>
    <w:locked/>
    <w:rsid w:val="0063294F"/>
    <w:rPr>
      <w:rFonts w:ascii="Times New Roman" w:hAnsi="Times New Roman" w:cs="Times New Roman"/>
      <w:sz w:val="20"/>
      <w:szCs w:val="20"/>
      <w:lang w:eastAsia="ru-RU"/>
    </w:rPr>
  </w:style>
  <w:style w:type="table" w:styleId="afff9">
    <w:name w:val="Table Grid"/>
    <w:basedOn w:val="a8"/>
    <w:uiPriority w:val="59"/>
    <w:rsid w:val="0063294F"/>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a">
    <w:name w:val="Основной шрифт"/>
    <w:uiPriority w:val="99"/>
    <w:semiHidden/>
    <w:rsid w:val="0063294F"/>
  </w:style>
  <w:style w:type="character" w:customStyle="1" w:styleId="afffb">
    <w:name w:val="Подпункт Знак"/>
    <w:uiPriority w:val="99"/>
    <w:rsid w:val="0063294F"/>
    <w:rPr>
      <w:sz w:val="28"/>
      <w:lang w:val="ru-RU" w:eastAsia="ru-RU"/>
    </w:rPr>
  </w:style>
  <w:style w:type="character" w:customStyle="1" w:styleId="FontStyle11">
    <w:name w:val="Font Style11"/>
    <w:uiPriority w:val="99"/>
    <w:rsid w:val="0063294F"/>
    <w:rPr>
      <w:rFonts w:ascii="Times New Roman" w:hAnsi="Times New Roman"/>
      <w:sz w:val="26"/>
    </w:rPr>
  </w:style>
  <w:style w:type="character" w:customStyle="1" w:styleId="211">
    <w:name w:val="Заголовок 2 Знак1"/>
    <w:uiPriority w:val="99"/>
    <w:rsid w:val="0063294F"/>
    <w:rPr>
      <w:b/>
      <w:snapToGrid w:val="0"/>
      <w:sz w:val="28"/>
      <w:lang w:val="ru-RU" w:eastAsia="ru-RU"/>
    </w:rPr>
  </w:style>
  <w:style w:type="character" w:customStyle="1" w:styleId="Sp1">
    <w:name w:val="Sp1 Знак Знак"/>
    <w:uiPriority w:val="99"/>
    <w:rsid w:val="0063294F"/>
    <w:rPr>
      <w:b/>
      <w:kern w:val="24"/>
      <w:sz w:val="24"/>
      <w:lang w:val="ru-RU" w:eastAsia="ru-RU"/>
    </w:rPr>
  </w:style>
  <w:style w:type="paragraph" w:customStyle="1" w:styleId="afffc">
    <w:name w:val="Стиль начало"/>
    <w:basedOn w:val="a6"/>
    <w:uiPriority w:val="99"/>
    <w:rsid w:val="0063294F"/>
    <w:pPr>
      <w:spacing w:line="264" w:lineRule="auto"/>
    </w:pPr>
    <w:rPr>
      <w:rFonts w:eastAsia="Times New Roman"/>
      <w:sz w:val="28"/>
      <w:szCs w:val="20"/>
    </w:rPr>
  </w:style>
  <w:style w:type="paragraph" w:customStyle="1" w:styleId="Noeeu14">
    <w:name w:val="Noeeu14"/>
    <w:basedOn w:val="a6"/>
    <w:uiPriority w:val="99"/>
    <w:rsid w:val="0063294F"/>
    <w:pPr>
      <w:overflowPunct w:val="0"/>
      <w:autoSpaceDE w:val="0"/>
      <w:autoSpaceDN w:val="0"/>
      <w:adjustRightInd w:val="0"/>
      <w:spacing w:line="264" w:lineRule="auto"/>
      <w:ind w:firstLine="720"/>
      <w:textAlignment w:val="baseline"/>
    </w:pPr>
    <w:rPr>
      <w:rFonts w:eastAsia="Times New Roman"/>
      <w:sz w:val="28"/>
      <w:szCs w:val="20"/>
    </w:rPr>
  </w:style>
  <w:style w:type="character" w:customStyle="1" w:styleId="FontStyle33">
    <w:name w:val="Font Style33"/>
    <w:uiPriority w:val="99"/>
    <w:rsid w:val="0063294F"/>
    <w:rPr>
      <w:rFonts w:ascii="Times New Roman" w:hAnsi="Times New Roman"/>
      <w:sz w:val="26"/>
    </w:rPr>
  </w:style>
  <w:style w:type="character" w:customStyle="1" w:styleId="FontStyle57">
    <w:name w:val="Font Style57"/>
    <w:uiPriority w:val="99"/>
    <w:rsid w:val="0063294F"/>
    <w:rPr>
      <w:rFonts w:ascii="Times New Roman" w:hAnsi="Times New Roman"/>
      <w:b/>
      <w:sz w:val="20"/>
    </w:rPr>
  </w:style>
  <w:style w:type="paragraph" w:customStyle="1" w:styleId="Style20">
    <w:name w:val="Style20"/>
    <w:basedOn w:val="a6"/>
    <w:uiPriority w:val="99"/>
    <w:rsid w:val="0063294F"/>
    <w:pPr>
      <w:widowControl w:val="0"/>
      <w:autoSpaceDE w:val="0"/>
      <w:autoSpaceDN w:val="0"/>
      <w:adjustRightInd w:val="0"/>
    </w:pPr>
    <w:rPr>
      <w:rFonts w:ascii="Arial" w:hAnsi="Arial"/>
      <w:szCs w:val="24"/>
    </w:rPr>
  </w:style>
  <w:style w:type="paragraph" w:customStyle="1" w:styleId="u">
    <w:name w:val="u"/>
    <w:basedOn w:val="a6"/>
    <w:uiPriority w:val="99"/>
    <w:rsid w:val="0063294F"/>
    <w:pPr>
      <w:spacing w:before="100" w:beforeAutospacing="1" w:after="100" w:afterAutospacing="1"/>
    </w:pPr>
    <w:rPr>
      <w:rFonts w:eastAsia="Times New Roman"/>
      <w:szCs w:val="24"/>
    </w:rPr>
  </w:style>
  <w:style w:type="paragraph" w:customStyle="1" w:styleId="afffd">
    <w:name w:val="АриалСписок"/>
    <w:basedOn w:val="a6"/>
    <w:uiPriority w:val="99"/>
    <w:rsid w:val="0063294F"/>
    <w:pPr>
      <w:widowControl w:val="0"/>
      <w:tabs>
        <w:tab w:val="num" w:pos="1571"/>
      </w:tabs>
      <w:adjustRightInd w:val="0"/>
      <w:ind w:left="1571" w:hanging="360"/>
      <w:textAlignment w:val="baseline"/>
    </w:pPr>
    <w:rPr>
      <w:rFonts w:ascii="Arial" w:eastAsia="Times New Roman" w:hAnsi="Arial" w:cs="Arial"/>
      <w:szCs w:val="24"/>
    </w:rPr>
  </w:style>
  <w:style w:type="paragraph" w:customStyle="1" w:styleId="afffe">
    <w:name w:val="Текст таблицы"/>
    <w:basedOn w:val="a6"/>
    <w:uiPriority w:val="99"/>
    <w:semiHidden/>
    <w:rsid w:val="0063294F"/>
    <w:pPr>
      <w:spacing w:before="40" w:after="40"/>
      <w:ind w:left="57" w:right="57"/>
    </w:pPr>
    <w:rPr>
      <w:rFonts w:eastAsia="Times New Roman"/>
      <w:bCs/>
      <w:szCs w:val="24"/>
    </w:rPr>
  </w:style>
  <w:style w:type="paragraph" w:customStyle="1" w:styleId="affff">
    <w:name w:val="Пункт Знак"/>
    <w:basedOn w:val="a6"/>
    <w:uiPriority w:val="99"/>
    <w:rsid w:val="0063294F"/>
    <w:pPr>
      <w:tabs>
        <w:tab w:val="num" w:pos="720"/>
        <w:tab w:val="left" w:pos="851"/>
        <w:tab w:val="left" w:pos="1134"/>
      </w:tabs>
      <w:spacing w:line="360" w:lineRule="auto"/>
      <w:ind w:left="720" w:hanging="720"/>
    </w:pPr>
    <w:rPr>
      <w:rFonts w:eastAsia="Times New Roman"/>
      <w:sz w:val="28"/>
      <w:szCs w:val="20"/>
    </w:rPr>
  </w:style>
  <w:style w:type="paragraph" w:customStyle="1" w:styleId="affff0">
    <w:name w:val="Подподподпункт"/>
    <w:basedOn w:val="a6"/>
    <w:uiPriority w:val="99"/>
    <w:rsid w:val="0063294F"/>
    <w:pPr>
      <w:tabs>
        <w:tab w:val="left" w:pos="1134"/>
        <w:tab w:val="num" w:pos="1576"/>
        <w:tab w:val="left" w:pos="1701"/>
      </w:tabs>
      <w:spacing w:line="360" w:lineRule="auto"/>
      <w:ind w:left="1576" w:hanging="1008"/>
    </w:pPr>
    <w:rPr>
      <w:rFonts w:eastAsia="Times New Roman"/>
      <w:sz w:val="28"/>
      <w:szCs w:val="20"/>
    </w:rPr>
  </w:style>
  <w:style w:type="paragraph" w:customStyle="1" w:styleId="1f">
    <w:name w:val="Пункт1"/>
    <w:basedOn w:val="a6"/>
    <w:uiPriority w:val="99"/>
    <w:rsid w:val="0063294F"/>
    <w:pPr>
      <w:tabs>
        <w:tab w:val="num" w:pos="453"/>
      </w:tabs>
      <w:spacing w:before="240" w:line="360" w:lineRule="auto"/>
      <w:ind w:left="453" w:hanging="453"/>
      <w:jc w:val="center"/>
    </w:pPr>
    <w:rPr>
      <w:rFonts w:ascii="Arial" w:eastAsia="Times New Roman" w:hAnsi="Arial"/>
      <w:b/>
      <w:sz w:val="28"/>
      <w:szCs w:val="28"/>
    </w:rPr>
  </w:style>
  <w:style w:type="paragraph" w:styleId="affff1">
    <w:name w:val="Revision"/>
    <w:hidden/>
    <w:uiPriority w:val="99"/>
    <w:semiHidden/>
    <w:rsid w:val="0063294F"/>
    <w:rPr>
      <w:rFonts w:ascii="Times New Roman" w:eastAsia="Times New Roman" w:hAnsi="Times New Roman"/>
      <w:sz w:val="24"/>
      <w:szCs w:val="24"/>
    </w:rPr>
  </w:style>
  <w:style w:type="paragraph" w:customStyle="1" w:styleId="WW-21">
    <w:name w:val="WW-Основной текст с отступом 21"/>
    <w:basedOn w:val="a6"/>
    <w:uiPriority w:val="99"/>
    <w:rsid w:val="0063294F"/>
    <w:pPr>
      <w:suppressAutoHyphens/>
      <w:spacing w:after="120"/>
      <w:ind w:left="709" w:hanging="709"/>
    </w:pPr>
    <w:rPr>
      <w:rFonts w:eastAsia="Times New Roman" w:cs="Calibri"/>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6"/>
    <w:uiPriority w:val="99"/>
    <w:rsid w:val="0063294F"/>
    <w:pPr>
      <w:numPr>
        <w:numId w:val="11"/>
      </w:numPr>
      <w:tabs>
        <w:tab w:val="clear" w:pos="1492"/>
      </w:tabs>
      <w:ind w:left="0" w:firstLine="0"/>
    </w:pPr>
    <w:rPr>
      <w:rFonts w:ascii="Verdana" w:eastAsia="Times New Roman" w:hAnsi="Verdana" w:cs="Verdana"/>
      <w:sz w:val="20"/>
      <w:szCs w:val="20"/>
      <w:lang w:val="en-US"/>
    </w:rPr>
  </w:style>
  <w:style w:type="character" w:styleId="affff2">
    <w:name w:val="Strong"/>
    <w:basedOn w:val="a7"/>
    <w:uiPriority w:val="99"/>
    <w:qFormat/>
    <w:rsid w:val="0063294F"/>
    <w:rPr>
      <w:rFonts w:cs="Times New Roman"/>
      <w:b/>
    </w:rPr>
  </w:style>
  <w:style w:type="paragraph" w:customStyle="1" w:styleId="affff3">
    <w:name w:val="Нормальный"/>
    <w:basedOn w:val="a6"/>
    <w:uiPriority w:val="99"/>
    <w:locked/>
    <w:rsid w:val="0063294F"/>
    <w:pPr>
      <w:tabs>
        <w:tab w:val="left" w:pos="4253"/>
        <w:tab w:val="left" w:pos="5670"/>
        <w:tab w:val="left" w:pos="6804"/>
      </w:tabs>
    </w:pPr>
    <w:rPr>
      <w:rFonts w:eastAsia="Times New Roman"/>
      <w:sz w:val="28"/>
      <w:szCs w:val="20"/>
    </w:rPr>
  </w:style>
  <w:style w:type="paragraph" w:styleId="affff4">
    <w:name w:val="No Spacing"/>
    <w:uiPriority w:val="99"/>
    <w:qFormat/>
    <w:rsid w:val="0063294F"/>
    <w:rPr>
      <w:rFonts w:ascii="Times New Roman" w:eastAsia="Times New Roman" w:hAnsi="Times New Roman"/>
      <w:sz w:val="24"/>
      <w:szCs w:val="24"/>
    </w:rPr>
  </w:style>
  <w:style w:type="paragraph" w:customStyle="1" w:styleId="212">
    <w:name w:val="Основной текст 21"/>
    <w:basedOn w:val="a6"/>
    <w:uiPriority w:val="99"/>
    <w:rsid w:val="0063294F"/>
    <w:pPr>
      <w:overflowPunct w:val="0"/>
      <w:autoSpaceDE w:val="0"/>
      <w:autoSpaceDN w:val="0"/>
      <w:adjustRightInd w:val="0"/>
      <w:textAlignment w:val="baseline"/>
    </w:pPr>
    <w:rPr>
      <w:rFonts w:eastAsia="Times New Roman"/>
      <w:szCs w:val="20"/>
    </w:rPr>
  </w:style>
  <w:style w:type="paragraph" w:customStyle="1" w:styleId="affff5">
    <w:name w:val="Абзац договора"/>
    <w:uiPriority w:val="99"/>
    <w:rsid w:val="0063294F"/>
    <w:pPr>
      <w:widowControl w:val="0"/>
      <w:tabs>
        <w:tab w:val="num" w:pos="432"/>
      </w:tabs>
      <w:suppressAutoHyphens/>
      <w:ind w:left="141" w:hanging="432"/>
    </w:pPr>
    <w:rPr>
      <w:rFonts w:ascii="Times New Roman" w:hAnsi="Times New Roman"/>
      <w:kern w:val="1"/>
      <w:sz w:val="24"/>
      <w:szCs w:val="20"/>
      <w:lang w:eastAsia="ar-SA"/>
    </w:rPr>
  </w:style>
  <w:style w:type="paragraph" w:customStyle="1" w:styleId="-">
    <w:name w:val="Контракт-пункт"/>
    <w:basedOn w:val="a6"/>
    <w:uiPriority w:val="99"/>
    <w:rsid w:val="0063294F"/>
    <w:pPr>
      <w:tabs>
        <w:tab w:val="num" w:pos="851"/>
      </w:tabs>
      <w:ind w:left="851" w:hanging="851"/>
    </w:pPr>
    <w:rPr>
      <w:rFonts w:eastAsia="Times New Roman"/>
      <w:szCs w:val="24"/>
    </w:rPr>
  </w:style>
  <w:style w:type="paragraph" w:customStyle="1" w:styleId="320">
    <w:name w:val="Основной текст с отступом 32"/>
    <w:basedOn w:val="a6"/>
    <w:uiPriority w:val="99"/>
    <w:rsid w:val="0063294F"/>
    <w:pPr>
      <w:suppressAutoHyphens/>
      <w:ind w:left="426"/>
    </w:pPr>
    <w:rPr>
      <w:rFonts w:eastAsia="Times New Roman" w:cs="Calibri"/>
      <w:szCs w:val="24"/>
      <w:lang w:eastAsia="ar-SA"/>
    </w:rPr>
  </w:style>
  <w:style w:type="paragraph" w:styleId="affff6">
    <w:name w:val="Title"/>
    <w:basedOn w:val="a6"/>
    <w:link w:val="affff7"/>
    <w:uiPriority w:val="99"/>
    <w:qFormat/>
    <w:rsid w:val="0063294F"/>
    <w:pPr>
      <w:spacing w:before="240" w:after="60"/>
      <w:jc w:val="center"/>
      <w:outlineLvl w:val="0"/>
    </w:pPr>
    <w:rPr>
      <w:rFonts w:ascii="Arial" w:eastAsia="Times New Roman" w:hAnsi="Arial"/>
      <w:b/>
      <w:kern w:val="28"/>
      <w:sz w:val="32"/>
      <w:szCs w:val="20"/>
    </w:rPr>
  </w:style>
  <w:style w:type="character" w:customStyle="1" w:styleId="affff7">
    <w:name w:val="Название Знак"/>
    <w:basedOn w:val="a7"/>
    <w:link w:val="affff6"/>
    <w:uiPriority w:val="99"/>
    <w:locked/>
    <w:rsid w:val="0063294F"/>
    <w:rPr>
      <w:rFonts w:ascii="Arial" w:hAnsi="Arial" w:cs="Times New Roman"/>
      <w:b/>
      <w:kern w:val="28"/>
      <w:sz w:val="20"/>
      <w:szCs w:val="20"/>
    </w:rPr>
  </w:style>
  <w:style w:type="character" w:customStyle="1" w:styleId="19">
    <w:name w:val="Текст примечания Знак1"/>
    <w:link w:val="af2"/>
    <w:uiPriority w:val="99"/>
    <w:locked/>
    <w:rsid w:val="0063294F"/>
    <w:rPr>
      <w:rFonts w:ascii="Times New Roman" w:hAnsi="Times New Roman"/>
      <w:sz w:val="20"/>
      <w:lang w:eastAsia="ru-RU"/>
    </w:rPr>
  </w:style>
  <w:style w:type="character" w:customStyle="1" w:styleId="FontStyle40">
    <w:name w:val="Font Style40"/>
    <w:uiPriority w:val="99"/>
    <w:rsid w:val="0063294F"/>
    <w:rPr>
      <w:rFonts w:ascii="Times New Roman" w:hAnsi="Times New Roman"/>
      <w:sz w:val="22"/>
    </w:rPr>
  </w:style>
  <w:style w:type="paragraph" w:customStyle="1" w:styleId="Style3">
    <w:name w:val="Style3"/>
    <w:basedOn w:val="a6"/>
    <w:uiPriority w:val="99"/>
    <w:rsid w:val="0063294F"/>
    <w:pPr>
      <w:widowControl w:val="0"/>
      <w:autoSpaceDE w:val="0"/>
      <w:autoSpaceDN w:val="0"/>
      <w:adjustRightInd w:val="0"/>
      <w:spacing w:line="317" w:lineRule="exact"/>
    </w:pPr>
    <w:rPr>
      <w:rFonts w:eastAsia="Times New Roman"/>
      <w:szCs w:val="24"/>
    </w:rPr>
  </w:style>
  <w:style w:type="paragraph" w:customStyle="1" w:styleId="Style4">
    <w:name w:val="Style4"/>
    <w:basedOn w:val="a6"/>
    <w:uiPriority w:val="99"/>
    <w:rsid w:val="0063294F"/>
    <w:pPr>
      <w:widowControl w:val="0"/>
      <w:autoSpaceDE w:val="0"/>
      <w:autoSpaceDN w:val="0"/>
      <w:adjustRightInd w:val="0"/>
      <w:spacing w:line="461" w:lineRule="exact"/>
      <w:ind w:firstLine="677"/>
    </w:pPr>
    <w:rPr>
      <w:rFonts w:eastAsia="Times New Roman"/>
      <w:szCs w:val="24"/>
    </w:rPr>
  </w:style>
  <w:style w:type="paragraph" w:customStyle="1" w:styleId="Style5">
    <w:name w:val="Style5"/>
    <w:basedOn w:val="a6"/>
    <w:uiPriority w:val="99"/>
    <w:rsid w:val="0063294F"/>
    <w:pPr>
      <w:widowControl w:val="0"/>
      <w:autoSpaceDE w:val="0"/>
      <w:autoSpaceDN w:val="0"/>
      <w:adjustRightInd w:val="0"/>
    </w:pPr>
    <w:rPr>
      <w:rFonts w:eastAsia="Times New Roman"/>
      <w:szCs w:val="24"/>
    </w:rPr>
  </w:style>
  <w:style w:type="paragraph" w:customStyle="1" w:styleId="Style6">
    <w:name w:val="Style6"/>
    <w:basedOn w:val="a6"/>
    <w:uiPriority w:val="99"/>
    <w:rsid w:val="0063294F"/>
    <w:pPr>
      <w:widowControl w:val="0"/>
      <w:autoSpaceDE w:val="0"/>
      <w:autoSpaceDN w:val="0"/>
      <w:adjustRightInd w:val="0"/>
      <w:spacing w:line="454" w:lineRule="exact"/>
    </w:pPr>
    <w:rPr>
      <w:rFonts w:eastAsia="Times New Roman"/>
      <w:szCs w:val="24"/>
    </w:rPr>
  </w:style>
  <w:style w:type="paragraph" w:customStyle="1" w:styleId="Style1">
    <w:name w:val="Style1"/>
    <w:basedOn w:val="a6"/>
    <w:uiPriority w:val="99"/>
    <w:rsid w:val="0063294F"/>
    <w:pPr>
      <w:widowControl w:val="0"/>
      <w:autoSpaceDE w:val="0"/>
      <w:autoSpaceDN w:val="0"/>
      <w:adjustRightInd w:val="0"/>
      <w:spacing w:line="322" w:lineRule="exact"/>
      <w:ind w:hanging="883"/>
    </w:pPr>
    <w:rPr>
      <w:rFonts w:eastAsia="Times New Roman"/>
      <w:szCs w:val="24"/>
    </w:rPr>
  </w:style>
  <w:style w:type="paragraph" w:customStyle="1" w:styleId="Style10">
    <w:name w:val="Style10"/>
    <w:basedOn w:val="a6"/>
    <w:uiPriority w:val="99"/>
    <w:rsid w:val="0063294F"/>
    <w:pPr>
      <w:widowControl w:val="0"/>
      <w:autoSpaceDE w:val="0"/>
      <w:autoSpaceDN w:val="0"/>
      <w:adjustRightInd w:val="0"/>
      <w:spacing w:line="269" w:lineRule="exact"/>
      <w:ind w:firstLine="706"/>
    </w:pPr>
    <w:rPr>
      <w:rFonts w:eastAsia="Times New Roman"/>
      <w:szCs w:val="24"/>
    </w:rPr>
  </w:style>
  <w:style w:type="character" w:customStyle="1" w:styleId="FontStyle37">
    <w:name w:val="Font Style37"/>
    <w:uiPriority w:val="99"/>
    <w:rsid w:val="0063294F"/>
    <w:rPr>
      <w:rFonts w:ascii="Franklin Gothic Book" w:hAnsi="Franklin Gothic Book"/>
      <w:sz w:val="30"/>
    </w:rPr>
  </w:style>
  <w:style w:type="character" w:customStyle="1" w:styleId="FontStyle38">
    <w:name w:val="Font Style38"/>
    <w:uiPriority w:val="99"/>
    <w:rsid w:val="0063294F"/>
    <w:rPr>
      <w:rFonts w:ascii="Times New Roman" w:hAnsi="Times New Roman"/>
      <w:b/>
      <w:sz w:val="22"/>
    </w:rPr>
  </w:style>
  <w:style w:type="character" w:customStyle="1" w:styleId="FontStyle41">
    <w:name w:val="Font Style41"/>
    <w:uiPriority w:val="99"/>
    <w:rsid w:val="0063294F"/>
    <w:rPr>
      <w:rFonts w:ascii="Times New Roman" w:hAnsi="Times New Roman"/>
      <w:b/>
      <w:spacing w:val="10"/>
      <w:sz w:val="24"/>
    </w:rPr>
  </w:style>
  <w:style w:type="paragraph" w:customStyle="1" w:styleId="Style18">
    <w:name w:val="Style18"/>
    <w:basedOn w:val="a6"/>
    <w:uiPriority w:val="99"/>
    <w:rsid w:val="0063294F"/>
    <w:pPr>
      <w:widowControl w:val="0"/>
      <w:autoSpaceDE w:val="0"/>
      <w:autoSpaceDN w:val="0"/>
      <w:adjustRightInd w:val="0"/>
      <w:spacing w:line="276" w:lineRule="exact"/>
      <w:ind w:firstLine="749"/>
    </w:pPr>
    <w:rPr>
      <w:rFonts w:eastAsia="Times New Roman"/>
      <w:szCs w:val="24"/>
    </w:rPr>
  </w:style>
  <w:style w:type="character" w:customStyle="1" w:styleId="FontStyle39">
    <w:name w:val="Font Style39"/>
    <w:uiPriority w:val="99"/>
    <w:rsid w:val="0063294F"/>
    <w:rPr>
      <w:rFonts w:ascii="Times New Roman" w:hAnsi="Times New Roman"/>
      <w:i/>
      <w:sz w:val="22"/>
    </w:rPr>
  </w:style>
  <w:style w:type="character" w:customStyle="1" w:styleId="FontStyle18">
    <w:name w:val="Font Style18"/>
    <w:uiPriority w:val="99"/>
    <w:rsid w:val="0063294F"/>
    <w:rPr>
      <w:rFonts w:ascii="Times New Roman" w:hAnsi="Times New Roman"/>
      <w:color w:val="000000"/>
      <w:sz w:val="22"/>
    </w:rPr>
  </w:style>
  <w:style w:type="character" w:customStyle="1" w:styleId="apple-converted-space">
    <w:name w:val="apple-converted-space"/>
    <w:basedOn w:val="a7"/>
    <w:uiPriority w:val="99"/>
    <w:rsid w:val="0063294F"/>
    <w:rPr>
      <w:rFonts w:cs="Times New Roman"/>
    </w:rPr>
  </w:style>
  <w:style w:type="paragraph" w:customStyle="1" w:styleId="2d">
    <w:name w:val="Пункт2"/>
    <w:basedOn w:val="a3"/>
    <w:link w:val="2e"/>
    <w:uiPriority w:val="99"/>
    <w:rsid w:val="0063294F"/>
    <w:pPr>
      <w:keepNext/>
      <w:numPr>
        <w:ilvl w:val="0"/>
        <w:numId w:val="0"/>
      </w:numPr>
      <w:suppressAutoHyphens/>
      <w:spacing w:before="240" w:after="120" w:line="240" w:lineRule="auto"/>
      <w:jc w:val="left"/>
      <w:outlineLvl w:val="2"/>
    </w:pPr>
    <w:rPr>
      <w:rFonts w:eastAsia="Calibri"/>
      <w:b/>
      <w:sz w:val="20"/>
      <w:szCs w:val="20"/>
    </w:rPr>
  </w:style>
  <w:style w:type="paragraph" w:customStyle="1" w:styleId="Body1">
    <w:name w:val="*Body 1"/>
    <w:uiPriority w:val="99"/>
    <w:rsid w:val="0063294F"/>
    <w:pPr>
      <w:spacing w:after="240" w:line="280" w:lineRule="exact"/>
    </w:pPr>
    <w:rPr>
      <w:rFonts w:ascii="Times" w:eastAsia="Times New Roman" w:hAnsi="Times"/>
      <w:noProof/>
      <w:szCs w:val="20"/>
      <w:lang w:val="en-US" w:eastAsia="en-US"/>
    </w:rPr>
  </w:style>
  <w:style w:type="paragraph" w:customStyle="1" w:styleId="DocumentTitle">
    <w:name w:val="*Document Title"/>
    <w:basedOn w:val="ac"/>
    <w:uiPriority w:val="99"/>
    <w:rsid w:val="0063294F"/>
    <w:pPr>
      <w:tabs>
        <w:tab w:val="clear" w:pos="4153"/>
        <w:tab w:val="clear" w:pos="8306"/>
      </w:tabs>
      <w:spacing w:after="120"/>
      <w:jc w:val="center"/>
    </w:pPr>
    <w:rPr>
      <w:rFonts w:ascii="Times New Roman" w:hAnsi="Times New Roman" w:cs="Times New Roman"/>
      <w:b/>
      <w:smallCaps/>
      <w:noProof/>
      <w:sz w:val="32"/>
      <w:lang w:val="en-US" w:eastAsia="en-US"/>
    </w:rPr>
  </w:style>
  <w:style w:type="character" w:customStyle="1" w:styleId="fontstyle27">
    <w:name w:val="fontstyle27"/>
    <w:basedOn w:val="a7"/>
    <w:uiPriority w:val="99"/>
    <w:rsid w:val="0063294F"/>
    <w:rPr>
      <w:rFonts w:cs="Times New Roman"/>
    </w:rPr>
  </w:style>
  <w:style w:type="paragraph" w:customStyle="1" w:styleId="Tablebodytext">
    <w:name w:val="*Table body text"/>
    <w:basedOn w:val="a6"/>
    <w:uiPriority w:val="99"/>
    <w:rsid w:val="0063294F"/>
    <w:pPr>
      <w:spacing w:after="120" w:line="240" w:lineRule="exact"/>
    </w:pPr>
    <w:rPr>
      <w:rFonts w:ascii="Verdana" w:eastAsia="Times New Roman" w:hAnsi="Verdana"/>
      <w:sz w:val="18"/>
      <w:szCs w:val="20"/>
      <w:lang w:val="en-US"/>
    </w:rPr>
  </w:style>
  <w:style w:type="paragraph" w:customStyle="1" w:styleId="rvps3">
    <w:name w:val="rvps3"/>
    <w:basedOn w:val="a6"/>
    <w:uiPriority w:val="99"/>
    <w:rsid w:val="0063294F"/>
    <w:pPr>
      <w:spacing w:before="100" w:beforeAutospacing="1" w:after="100" w:afterAutospacing="1"/>
    </w:pPr>
    <w:rPr>
      <w:rFonts w:eastAsia="Times New Roman"/>
      <w:color w:val="000000"/>
      <w:szCs w:val="24"/>
    </w:rPr>
  </w:style>
  <w:style w:type="character" w:styleId="affff8">
    <w:name w:val="footnote reference"/>
    <w:basedOn w:val="a7"/>
    <w:uiPriority w:val="99"/>
    <w:semiHidden/>
    <w:rsid w:val="0063294F"/>
    <w:rPr>
      <w:rFonts w:cs="Times New Roman"/>
      <w:vertAlign w:val="superscript"/>
    </w:rPr>
  </w:style>
  <w:style w:type="paragraph" w:customStyle="1" w:styleId="1f0">
    <w:name w:val="Абзац списка1"/>
    <w:basedOn w:val="a6"/>
    <w:uiPriority w:val="99"/>
    <w:rsid w:val="0063294F"/>
    <w:pPr>
      <w:spacing w:after="120"/>
      <w:ind w:left="720"/>
      <w:contextualSpacing/>
    </w:pPr>
    <w:rPr>
      <w:rFonts w:eastAsia="Times New Roman"/>
      <w:lang w:val="en-US"/>
    </w:rPr>
  </w:style>
  <w:style w:type="paragraph" w:customStyle="1" w:styleId="affff9">
    <w:name w:val="Содержание"/>
    <w:basedOn w:val="a6"/>
    <w:uiPriority w:val="99"/>
    <w:rsid w:val="0063294F"/>
    <w:rPr>
      <w:rFonts w:eastAsia="Times New Roman"/>
      <w:bCs/>
      <w:lang w:val="en-US"/>
    </w:rPr>
  </w:style>
  <w:style w:type="paragraph" w:styleId="affffa">
    <w:name w:val="List Bullet"/>
    <w:basedOn w:val="a6"/>
    <w:uiPriority w:val="99"/>
    <w:semiHidden/>
    <w:rsid w:val="0063294F"/>
    <w:pPr>
      <w:tabs>
        <w:tab w:val="num" w:pos="360"/>
      </w:tabs>
      <w:spacing w:after="120" w:line="240" w:lineRule="exact"/>
      <w:ind w:left="360" w:hanging="360"/>
    </w:pPr>
    <w:rPr>
      <w:rFonts w:ascii="Verdana" w:eastAsia="Times New Roman" w:hAnsi="Verdana"/>
      <w:sz w:val="20"/>
      <w:szCs w:val="20"/>
      <w:lang w:val="en-GB"/>
    </w:rPr>
  </w:style>
  <w:style w:type="character" w:styleId="affffb">
    <w:name w:val="Placeholder Text"/>
    <w:basedOn w:val="a7"/>
    <w:uiPriority w:val="99"/>
    <w:semiHidden/>
    <w:rsid w:val="0063294F"/>
    <w:rPr>
      <w:rFonts w:cs="Times New Roman"/>
      <w:color w:val="808080"/>
    </w:rPr>
  </w:style>
  <w:style w:type="paragraph" w:customStyle="1" w:styleId="1">
    <w:name w:val="Гринатом_1"/>
    <w:basedOn w:val="20"/>
    <w:link w:val="1f1"/>
    <w:uiPriority w:val="99"/>
    <w:rsid w:val="0063294F"/>
    <w:pPr>
      <w:numPr>
        <w:numId w:val="16"/>
      </w:numPr>
      <w:tabs>
        <w:tab w:val="left" w:pos="629"/>
      </w:tabs>
      <w:spacing w:line="276" w:lineRule="auto"/>
    </w:pPr>
    <w:rPr>
      <w:rFonts w:ascii="Calibri" w:eastAsia="Calibri" w:hAnsi="Calibri" w:cs="Times New Roman"/>
      <w:b w:val="0"/>
      <w:bCs w:val="0"/>
      <w:iCs w:val="0"/>
      <w:kern w:val="32"/>
      <w:sz w:val="20"/>
      <w:szCs w:val="32"/>
    </w:rPr>
  </w:style>
  <w:style w:type="paragraph" w:customStyle="1" w:styleId="2f">
    <w:name w:val="Гринатом_2"/>
    <w:basedOn w:val="afff1"/>
    <w:link w:val="2f0"/>
    <w:uiPriority w:val="99"/>
    <w:rsid w:val="0063294F"/>
    <w:pPr>
      <w:tabs>
        <w:tab w:val="left" w:pos="6297"/>
      </w:tabs>
      <w:ind w:left="0"/>
    </w:pPr>
  </w:style>
  <w:style w:type="character" w:customStyle="1" w:styleId="afff2">
    <w:name w:val="Абзац списка Знак"/>
    <w:link w:val="afff1"/>
    <w:uiPriority w:val="99"/>
    <w:locked/>
    <w:rsid w:val="0063294F"/>
    <w:rPr>
      <w:rFonts w:ascii="Calibri" w:hAnsi="Calibri"/>
    </w:rPr>
  </w:style>
  <w:style w:type="character" w:customStyle="1" w:styleId="1f1">
    <w:name w:val="Гринатом_1 Знак"/>
    <w:link w:val="1"/>
    <w:uiPriority w:val="99"/>
    <w:locked/>
    <w:rsid w:val="00EA7EFC"/>
    <w:rPr>
      <w:i/>
      <w:kern w:val="32"/>
      <w:sz w:val="20"/>
      <w:szCs w:val="32"/>
    </w:rPr>
  </w:style>
  <w:style w:type="paragraph" w:customStyle="1" w:styleId="33">
    <w:name w:val="Гринатом_3"/>
    <w:basedOn w:val="afff1"/>
    <w:link w:val="3d"/>
    <w:uiPriority w:val="99"/>
    <w:rsid w:val="0063294F"/>
    <w:pPr>
      <w:numPr>
        <w:numId w:val="17"/>
      </w:numPr>
      <w:tabs>
        <w:tab w:val="left" w:pos="629"/>
      </w:tabs>
    </w:pPr>
    <w:rPr>
      <w:rFonts w:ascii="Arial" w:hAnsi="Arial"/>
    </w:rPr>
  </w:style>
  <w:style w:type="character" w:customStyle="1" w:styleId="2f0">
    <w:name w:val="Гринатом_2 Знак"/>
    <w:link w:val="2f"/>
    <w:uiPriority w:val="99"/>
    <w:locked/>
    <w:rsid w:val="0063294F"/>
    <w:rPr>
      <w:rFonts w:ascii="Calibri" w:hAnsi="Calibri"/>
    </w:rPr>
  </w:style>
  <w:style w:type="paragraph" w:customStyle="1" w:styleId="Version">
    <w:name w:val="Version"/>
    <w:basedOn w:val="affff6"/>
    <w:uiPriority w:val="99"/>
    <w:rsid w:val="0063294F"/>
    <w:pPr>
      <w:spacing w:line="276" w:lineRule="auto"/>
    </w:pPr>
    <w:rPr>
      <w:rFonts w:ascii="Cambria" w:hAnsi="Cambria"/>
      <w:bCs/>
      <w:szCs w:val="32"/>
      <w:lang w:eastAsia="en-US"/>
    </w:rPr>
  </w:style>
  <w:style w:type="character" w:customStyle="1" w:styleId="3d">
    <w:name w:val="Гринатом_3 Знак"/>
    <w:link w:val="33"/>
    <w:uiPriority w:val="99"/>
    <w:locked/>
    <w:rsid w:val="0063294F"/>
    <w:rPr>
      <w:rFonts w:ascii="Arial" w:hAnsi="Arial"/>
      <w:sz w:val="20"/>
      <w:szCs w:val="20"/>
    </w:rPr>
  </w:style>
  <w:style w:type="paragraph" w:customStyle="1" w:styleId="EKCToCHeader">
    <w:name w:val="EKC ToC Header"/>
    <w:basedOn w:val="a6"/>
    <w:uiPriority w:val="99"/>
    <w:rsid w:val="0063294F"/>
    <w:pPr>
      <w:spacing w:before="240" w:after="60"/>
      <w:jc w:val="center"/>
    </w:pPr>
    <w:rPr>
      <w:rFonts w:eastAsia="Times New Roman"/>
      <w:b/>
      <w:sz w:val="40"/>
      <w:lang w:val="en-ZA"/>
    </w:rPr>
  </w:style>
  <w:style w:type="paragraph" w:customStyle="1" w:styleId="TableText">
    <w:name w:val="Table Text"/>
    <w:link w:val="TableText0"/>
    <w:uiPriority w:val="99"/>
    <w:rsid w:val="0063294F"/>
    <w:pPr>
      <w:spacing w:after="200" w:line="276" w:lineRule="auto"/>
    </w:pPr>
    <w:rPr>
      <w:rFonts w:ascii="Arial" w:hAnsi="Arial"/>
      <w:color w:val="000000"/>
      <w:lang w:val="en-US" w:eastAsia="en-US"/>
    </w:rPr>
  </w:style>
  <w:style w:type="paragraph" w:customStyle="1" w:styleId="TableHeading">
    <w:name w:val="Table Heading"/>
    <w:basedOn w:val="TableText"/>
    <w:uiPriority w:val="99"/>
    <w:rsid w:val="0063294F"/>
    <w:pPr>
      <w:keepLines/>
      <w:spacing w:before="120" w:after="120"/>
    </w:pPr>
    <w:rPr>
      <w:rFonts w:ascii="Book Antiqua" w:hAnsi="Book Antiqua"/>
      <w:b/>
      <w:color w:val="auto"/>
      <w:sz w:val="16"/>
      <w:lang w:val="ru-RU"/>
    </w:rPr>
  </w:style>
  <w:style w:type="character" w:customStyle="1" w:styleId="TableText0">
    <w:name w:val="Table Text Знак"/>
    <w:link w:val="TableText"/>
    <w:uiPriority w:val="99"/>
    <w:locked/>
    <w:rsid w:val="0063294F"/>
    <w:rPr>
      <w:rFonts w:ascii="Arial" w:hAnsi="Arial"/>
      <w:color w:val="000000"/>
      <w:sz w:val="22"/>
      <w:lang w:val="en-US" w:eastAsia="en-US"/>
    </w:rPr>
  </w:style>
  <w:style w:type="paragraph" w:styleId="affffc">
    <w:name w:val="TOC Heading"/>
    <w:basedOn w:val="a6"/>
    <w:next w:val="a6"/>
    <w:link w:val="affffd"/>
    <w:uiPriority w:val="99"/>
    <w:qFormat/>
    <w:rsid w:val="0063294F"/>
    <w:pPr>
      <w:keepLines/>
      <w:spacing w:before="480"/>
    </w:pPr>
    <w:rPr>
      <w:b/>
      <w:sz w:val="28"/>
      <w:szCs w:val="20"/>
    </w:rPr>
  </w:style>
  <w:style w:type="paragraph" w:customStyle="1" w:styleId="a">
    <w:name w:val="Подпункт договора"/>
    <w:basedOn w:val="a6"/>
    <w:uiPriority w:val="99"/>
    <w:rsid w:val="0063294F"/>
    <w:pPr>
      <w:numPr>
        <w:numId w:val="18"/>
      </w:numPr>
      <w:spacing w:after="120"/>
    </w:pPr>
    <w:rPr>
      <w:rFonts w:ascii="Arial" w:hAnsi="Arial"/>
    </w:rPr>
  </w:style>
  <w:style w:type="paragraph" w:customStyle="1" w:styleId="a0">
    <w:name w:val="Пункт договора"/>
    <w:basedOn w:val="a6"/>
    <w:uiPriority w:val="99"/>
    <w:rsid w:val="0063294F"/>
    <w:pPr>
      <w:numPr>
        <w:ilvl w:val="1"/>
        <w:numId w:val="18"/>
      </w:numPr>
      <w:spacing w:after="120"/>
    </w:pPr>
    <w:rPr>
      <w:rFonts w:ascii="Arial" w:hAnsi="Arial"/>
    </w:rPr>
  </w:style>
  <w:style w:type="paragraph" w:customStyle="1" w:styleId="xl121">
    <w:name w:val="xl121"/>
    <w:basedOn w:val="a6"/>
    <w:uiPriority w:val="99"/>
    <w:rsid w:val="0063294F"/>
    <w:pPr>
      <w:pBdr>
        <w:top w:val="single" w:sz="8" w:space="0" w:color="auto"/>
        <w:left w:val="single" w:sz="8" w:space="0" w:color="auto"/>
        <w:bottom w:val="single" w:sz="8" w:space="0" w:color="auto"/>
      </w:pBdr>
      <w:spacing w:before="100" w:beforeAutospacing="1" w:after="100" w:afterAutospacing="1"/>
      <w:textAlignment w:val="center"/>
    </w:pPr>
    <w:rPr>
      <w:rFonts w:ascii="Arial" w:eastAsia="Times New Roman" w:hAnsi="Arial" w:cs="Arial"/>
      <w:b/>
      <w:bCs/>
      <w:sz w:val="18"/>
      <w:szCs w:val="18"/>
    </w:rPr>
  </w:style>
  <w:style w:type="paragraph" w:customStyle="1" w:styleId="xl122">
    <w:name w:val="xl122"/>
    <w:basedOn w:val="a6"/>
    <w:uiPriority w:val="99"/>
    <w:rsid w:val="0063294F"/>
    <w:pPr>
      <w:pBdr>
        <w:top w:val="single" w:sz="8" w:space="0" w:color="auto"/>
        <w:bottom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123">
    <w:name w:val="xl123"/>
    <w:basedOn w:val="a6"/>
    <w:uiPriority w:val="99"/>
    <w:rsid w:val="0063294F"/>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124">
    <w:name w:val="xl124"/>
    <w:basedOn w:val="a6"/>
    <w:uiPriority w:val="99"/>
    <w:rsid w:val="0063294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125">
    <w:name w:val="xl125"/>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126">
    <w:name w:val="xl126"/>
    <w:basedOn w:val="a6"/>
    <w:uiPriority w:val="99"/>
    <w:rsid w:val="0063294F"/>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27">
    <w:name w:val="xl127"/>
    <w:basedOn w:val="a6"/>
    <w:uiPriority w:val="99"/>
    <w:rsid w:val="0063294F"/>
    <w:pPr>
      <w:pBdr>
        <w:top w:val="single" w:sz="8" w:space="0" w:color="auto"/>
        <w:bottom w:val="single" w:sz="4"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28">
    <w:name w:val="xl128"/>
    <w:basedOn w:val="a6"/>
    <w:uiPriority w:val="99"/>
    <w:rsid w:val="0063294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29">
    <w:name w:val="xl129"/>
    <w:basedOn w:val="a6"/>
    <w:uiPriority w:val="99"/>
    <w:rsid w:val="0063294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30">
    <w:name w:val="xl130"/>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sz w:val="18"/>
      <w:szCs w:val="18"/>
    </w:rPr>
  </w:style>
  <w:style w:type="paragraph" w:customStyle="1" w:styleId="xl131">
    <w:name w:val="xl131"/>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132">
    <w:name w:val="xl132"/>
    <w:basedOn w:val="a6"/>
    <w:uiPriority w:val="99"/>
    <w:rsid w:val="0063294F"/>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33">
    <w:name w:val="xl133"/>
    <w:basedOn w:val="a6"/>
    <w:uiPriority w:val="99"/>
    <w:rsid w:val="0063294F"/>
    <w:pPr>
      <w:pBdr>
        <w:top w:val="single" w:sz="4" w:space="0" w:color="auto"/>
        <w:bottom w:val="single" w:sz="4"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34">
    <w:name w:val="xl134"/>
    <w:basedOn w:val="a6"/>
    <w:uiPriority w:val="99"/>
    <w:rsid w:val="0063294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35">
    <w:name w:val="xl135"/>
    <w:basedOn w:val="a6"/>
    <w:uiPriority w:val="99"/>
    <w:rsid w:val="0063294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36">
    <w:name w:val="xl136"/>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137">
    <w:name w:val="xl137"/>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sz w:val="18"/>
      <w:szCs w:val="18"/>
    </w:rPr>
  </w:style>
  <w:style w:type="paragraph" w:customStyle="1" w:styleId="xl138">
    <w:name w:val="xl138"/>
    <w:basedOn w:val="a6"/>
    <w:uiPriority w:val="99"/>
    <w:rsid w:val="0063294F"/>
    <w:pPr>
      <w:pBdr>
        <w:right w:val="single" w:sz="8" w:space="0" w:color="auto"/>
      </w:pBdr>
      <w:spacing w:before="100" w:beforeAutospacing="1" w:after="100" w:afterAutospacing="1"/>
    </w:pPr>
    <w:rPr>
      <w:rFonts w:ascii="Arial" w:eastAsia="Times New Roman" w:hAnsi="Arial" w:cs="Arial"/>
      <w:sz w:val="18"/>
      <w:szCs w:val="18"/>
    </w:rPr>
  </w:style>
  <w:style w:type="paragraph" w:customStyle="1" w:styleId="xl139">
    <w:name w:val="xl139"/>
    <w:basedOn w:val="a6"/>
    <w:uiPriority w:val="99"/>
    <w:rsid w:val="0063294F"/>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40">
    <w:name w:val="xl140"/>
    <w:basedOn w:val="a6"/>
    <w:uiPriority w:val="99"/>
    <w:rsid w:val="0063294F"/>
    <w:pPr>
      <w:pBdr>
        <w:top w:val="single" w:sz="4" w:space="0" w:color="auto"/>
        <w:bottom w:val="single" w:sz="8"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41">
    <w:name w:val="xl141"/>
    <w:basedOn w:val="a6"/>
    <w:uiPriority w:val="99"/>
    <w:rsid w:val="0063294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42">
    <w:name w:val="xl142"/>
    <w:basedOn w:val="a6"/>
    <w:uiPriority w:val="99"/>
    <w:rsid w:val="0063294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43">
    <w:name w:val="xl143"/>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sz w:val="18"/>
      <w:szCs w:val="18"/>
    </w:rPr>
  </w:style>
  <w:style w:type="paragraph" w:customStyle="1" w:styleId="xl144">
    <w:name w:val="xl144"/>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145">
    <w:name w:val="xl145"/>
    <w:basedOn w:val="a6"/>
    <w:uiPriority w:val="99"/>
    <w:rsid w:val="0063294F"/>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46">
    <w:name w:val="xl146"/>
    <w:basedOn w:val="a6"/>
    <w:uiPriority w:val="99"/>
    <w:rsid w:val="0063294F"/>
    <w:pPr>
      <w:pBdr>
        <w:bottom w:val="single" w:sz="4"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47">
    <w:name w:val="xl147"/>
    <w:basedOn w:val="a6"/>
    <w:uiPriority w:val="99"/>
    <w:rsid w:val="0063294F"/>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48">
    <w:name w:val="xl148"/>
    <w:basedOn w:val="a6"/>
    <w:uiPriority w:val="99"/>
    <w:rsid w:val="0063294F"/>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49">
    <w:name w:val="xl149"/>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150">
    <w:name w:val="xl150"/>
    <w:basedOn w:val="a6"/>
    <w:uiPriority w:val="99"/>
    <w:rsid w:val="0063294F"/>
    <w:pPr>
      <w:pBdr>
        <w:top w:val="single" w:sz="4" w:space="0" w:color="auto"/>
        <w:left w:val="single" w:sz="4" w:space="0" w:color="auto"/>
        <w:bottom w:val="single" w:sz="4"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51">
    <w:name w:val="xl151"/>
    <w:basedOn w:val="a6"/>
    <w:uiPriority w:val="99"/>
    <w:rsid w:val="0063294F"/>
    <w:pPr>
      <w:pBdr>
        <w:top w:val="single" w:sz="4" w:space="0" w:color="auto"/>
        <w:left w:val="single" w:sz="8"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52">
    <w:name w:val="xl152"/>
    <w:basedOn w:val="a6"/>
    <w:uiPriority w:val="99"/>
    <w:rsid w:val="0063294F"/>
    <w:pPr>
      <w:pBdr>
        <w:top w:val="single" w:sz="4"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53">
    <w:name w:val="xl153"/>
    <w:basedOn w:val="a6"/>
    <w:uiPriority w:val="99"/>
    <w:rsid w:val="0063294F"/>
    <w:pPr>
      <w:pBdr>
        <w:left w:val="single" w:sz="8" w:space="0" w:color="auto"/>
        <w:bottom w:val="single" w:sz="8" w:space="0" w:color="auto"/>
        <w:right w:val="single" w:sz="8" w:space="0" w:color="auto"/>
      </w:pBdr>
      <w:spacing w:before="100" w:beforeAutospacing="1" w:after="100" w:afterAutospacing="1"/>
    </w:pPr>
    <w:rPr>
      <w:rFonts w:ascii="Arial" w:eastAsia="Times New Roman" w:hAnsi="Arial" w:cs="Arial"/>
      <w:sz w:val="18"/>
      <w:szCs w:val="18"/>
    </w:rPr>
  </w:style>
  <w:style w:type="paragraph" w:customStyle="1" w:styleId="xl154">
    <w:name w:val="xl154"/>
    <w:basedOn w:val="a6"/>
    <w:uiPriority w:val="99"/>
    <w:rsid w:val="0063294F"/>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55">
    <w:name w:val="xl155"/>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56">
    <w:name w:val="xl156"/>
    <w:basedOn w:val="a6"/>
    <w:uiPriority w:val="99"/>
    <w:rsid w:val="0063294F"/>
    <w:pPr>
      <w:pBdr>
        <w:top w:val="single" w:sz="8" w:space="0" w:color="auto"/>
        <w:left w:val="single" w:sz="8" w:space="0" w:color="auto"/>
        <w:righ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157">
    <w:name w:val="xl157"/>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sz w:val="18"/>
      <w:szCs w:val="18"/>
    </w:rPr>
  </w:style>
  <w:style w:type="paragraph" w:customStyle="1" w:styleId="xl158">
    <w:name w:val="xl158"/>
    <w:basedOn w:val="a6"/>
    <w:uiPriority w:val="99"/>
    <w:rsid w:val="0063294F"/>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59">
    <w:name w:val="xl159"/>
    <w:basedOn w:val="a6"/>
    <w:uiPriority w:val="99"/>
    <w:rsid w:val="0063294F"/>
    <w:pPr>
      <w:pBdr>
        <w:top w:val="single" w:sz="4" w:space="0" w:color="auto"/>
        <w:bottom w:val="single" w:sz="4" w:space="0" w:color="auto"/>
        <w:right w:val="single" w:sz="8"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60">
    <w:name w:val="xl160"/>
    <w:basedOn w:val="a6"/>
    <w:uiPriority w:val="99"/>
    <w:rsid w:val="0063294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61">
    <w:name w:val="xl161"/>
    <w:basedOn w:val="a6"/>
    <w:uiPriority w:val="99"/>
    <w:rsid w:val="0063294F"/>
    <w:pPr>
      <w:pBdr>
        <w:left w:val="single" w:sz="8"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62">
    <w:name w:val="xl162"/>
    <w:basedOn w:val="a6"/>
    <w:uiPriority w:val="99"/>
    <w:rsid w:val="0063294F"/>
    <w:pPr>
      <w:spacing w:before="100" w:beforeAutospacing="1" w:after="100" w:afterAutospacing="1"/>
      <w:textAlignment w:val="center"/>
    </w:pPr>
    <w:rPr>
      <w:rFonts w:ascii="Arial" w:eastAsia="Times New Roman" w:hAnsi="Arial" w:cs="Arial"/>
      <w:sz w:val="18"/>
      <w:szCs w:val="18"/>
    </w:rPr>
  </w:style>
  <w:style w:type="paragraph" w:customStyle="1" w:styleId="xl163">
    <w:name w:val="xl163"/>
    <w:basedOn w:val="a6"/>
    <w:uiPriority w:val="99"/>
    <w:rsid w:val="0063294F"/>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64">
    <w:name w:val="xl164"/>
    <w:basedOn w:val="a6"/>
    <w:uiPriority w:val="99"/>
    <w:rsid w:val="0063294F"/>
    <w:pPr>
      <w:pBdr>
        <w:righ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165">
    <w:name w:val="xl165"/>
    <w:basedOn w:val="a6"/>
    <w:uiPriority w:val="99"/>
    <w:rsid w:val="0063294F"/>
    <w:pPr>
      <w:pBdr>
        <w:right w:val="single" w:sz="8" w:space="0" w:color="auto"/>
      </w:pBdr>
      <w:spacing w:before="100" w:beforeAutospacing="1" w:after="100" w:afterAutospacing="1"/>
    </w:pPr>
    <w:rPr>
      <w:rFonts w:ascii="Arial" w:eastAsia="Times New Roman" w:hAnsi="Arial" w:cs="Arial"/>
      <w:sz w:val="18"/>
      <w:szCs w:val="18"/>
    </w:rPr>
  </w:style>
  <w:style w:type="paragraph" w:customStyle="1" w:styleId="xl166">
    <w:name w:val="xl166"/>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67">
    <w:name w:val="xl167"/>
    <w:basedOn w:val="a6"/>
    <w:uiPriority w:val="99"/>
    <w:rsid w:val="0063294F"/>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68">
    <w:name w:val="xl168"/>
    <w:basedOn w:val="a6"/>
    <w:uiPriority w:val="99"/>
    <w:rsid w:val="0063294F"/>
    <w:pPr>
      <w:pBdr>
        <w:left w:val="single" w:sz="8" w:space="0" w:color="auto"/>
        <w:right w:val="single" w:sz="8" w:space="0" w:color="auto"/>
      </w:pBdr>
      <w:spacing w:before="100" w:beforeAutospacing="1" w:after="100" w:afterAutospacing="1"/>
    </w:pPr>
    <w:rPr>
      <w:rFonts w:ascii="Arial" w:eastAsia="Times New Roman" w:hAnsi="Arial" w:cs="Arial"/>
      <w:b/>
      <w:bCs/>
      <w:color w:val="FF0000"/>
      <w:sz w:val="18"/>
      <w:szCs w:val="18"/>
    </w:rPr>
  </w:style>
  <w:style w:type="paragraph" w:customStyle="1" w:styleId="xl169">
    <w:name w:val="xl169"/>
    <w:basedOn w:val="a6"/>
    <w:uiPriority w:val="99"/>
    <w:rsid w:val="0063294F"/>
    <w:pPr>
      <w:pBdr>
        <w:left w:val="single" w:sz="8" w:space="0" w:color="auto"/>
        <w:right w:val="single" w:sz="8" w:space="0" w:color="auto"/>
      </w:pBdr>
      <w:spacing w:before="100" w:beforeAutospacing="1" w:after="100" w:afterAutospacing="1"/>
      <w:textAlignment w:val="top"/>
    </w:pPr>
    <w:rPr>
      <w:rFonts w:ascii="Arial" w:eastAsia="Times New Roman" w:hAnsi="Arial" w:cs="Arial"/>
      <w:b/>
      <w:bCs/>
      <w:color w:val="FF0000"/>
      <w:sz w:val="18"/>
      <w:szCs w:val="18"/>
    </w:rPr>
  </w:style>
  <w:style w:type="paragraph" w:customStyle="1" w:styleId="xl170">
    <w:name w:val="xl170"/>
    <w:basedOn w:val="a6"/>
    <w:uiPriority w:val="99"/>
    <w:rsid w:val="0063294F"/>
    <w:pPr>
      <w:pBdr>
        <w:left w:val="single" w:sz="8" w:space="0" w:color="auto"/>
        <w:bottom w:val="single" w:sz="8" w:space="0" w:color="auto"/>
        <w:right w:val="single" w:sz="8" w:space="0" w:color="auto"/>
      </w:pBdr>
      <w:spacing w:before="100" w:beforeAutospacing="1" w:after="100" w:afterAutospacing="1"/>
    </w:pPr>
    <w:rPr>
      <w:rFonts w:ascii="Arial" w:eastAsia="Times New Roman" w:hAnsi="Arial" w:cs="Arial"/>
      <w:b/>
      <w:bCs/>
      <w:color w:val="FF0000"/>
      <w:sz w:val="18"/>
      <w:szCs w:val="18"/>
    </w:rPr>
  </w:style>
  <w:style w:type="paragraph" w:customStyle="1" w:styleId="xl171">
    <w:name w:val="xl171"/>
    <w:basedOn w:val="a6"/>
    <w:uiPriority w:val="99"/>
    <w:rsid w:val="0063294F"/>
    <w:pPr>
      <w:pBdr>
        <w:left w:val="single" w:sz="8" w:space="0" w:color="auto"/>
        <w:bottom w:val="single" w:sz="8" w:space="0" w:color="auto"/>
        <w:right w:val="single" w:sz="8" w:space="0" w:color="auto"/>
      </w:pBdr>
      <w:spacing w:before="100" w:beforeAutospacing="1" w:after="100" w:afterAutospacing="1"/>
      <w:textAlignment w:val="top"/>
    </w:pPr>
    <w:rPr>
      <w:rFonts w:ascii="Arial" w:eastAsia="Times New Roman" w:hAnsi="Arial" w:cs="Arial"/>
      <w:b/>
      <w:bCs/>
      <w:color w:val="FF0000"/>
      <w:sz w:val="18"/>
      <w:szCs w:val="18"/>
    </w:rPr>
  </w:style>
  <w:style w:type="paragraph" w:customStyle="1" w:styleId="xl172">
    <w:name w:val="xl172"/>
    <w:basedOn w:val="a6"/>
    <w:uiPriority w:val="99"/>
    <w:rsid w:val="0063294F"/>
    <w:pPr>
      <w:pBdr>
        <w:top w:val="single" w:sz="8" w:space="0" w:color="auto"/>
        <w:bottom w:val="single" w:sz="4" w:space="0" w:color="auto"/>
        <w:right w:val="single" w:sz="8"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73">
    <w:name w:val="xl173"/>
    <w:basedOn w:val="a6"/>
    <w:uiPriority w:val="99"/>
    <w:rsid w:val="0063294F"/>
    <w:pPr>
      <w:pBdr>
        <w:top w:val="single" w:sz="4" w:space="0" w:color="auto"/>
        <w:bottom w:val="single" w:sz="8" w:space="0" w:color="auto"/>
        <w:right w:val="single" w:sz="8" w:space="0" w:color="auto"/>
      </w:pBdr>
      <w:spacing w:before="100" w:beforeAutospacing="1" w:after="100" w:afterAutospacing="1"/>
      <w:textAlignment w:val="center"/>
    </w:pPr>
    <w:rPr>
      <w:rFonts w:ascii="Arial" w:eastAsia="Times New Roman" w:hAnsi="Arial" w:cs="Arial"/>
      <w:sz w:val="18"/>
      <w:szCs w:val="18"/>
    </w:rPr>
  </w:style>
  <w:style w:type="paragraph" w:customStyle="1" w:styleId="xl174">
    <w:name w:val="xl174"/>
    <w:basedOn w:val="a6"/>
    <w:uiPriority w:val="99"/>
    <w:rsid w:val="0063294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75">
    <w:name w:val="xl175"/>
    <w:basedOn w:val="a6"/>
    <w:uiPriority w:val="99"/>
    <w:rsid w:val="0063294F"/>
    <w:pPr>
      <w:pBdr>
        <w:top w:val="single" w:sz="8" w:space="0" w:color="auto"/>
        <w:left w:val="single" w:sz="8" w:space="0" w:color="auto"/>
      </w:pBdr>
      <w:shd w:val="clear" w:color="auto" w:fill="C0C0C0"/>
      <w:spacing w:before="100" w:beforeAutospacing="1" w:after="100" w:afterAutospacing="1"/>
      <w:jc w:val="center"/>
      <w:textAlignment w:val="center"/>
    </w:pPr>
    <w:rPr>
      <w:rFonts w:ascii="Arial" w:eastAsia="Times New Roman" w:hAnsi="Arial" w:cs="Arial"/>
      <w:b/>
      <w:bCs/>
      <w:sz w:val="18"/>
      <w:szCs w:val="18"/>
    </w:rPr>
  </w:style>
  <w:style w:type="paragraph" w:customStyle="1" w:styleId="xl176">
    <w:name w:val="xl176"/>
    <w:basedOn w:val="a6"/>
    <w:uiPriority w:val="99"/>
    <w:rsid w:val="0063294F"/>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b/>
      <w:bCs/>
      <w:sz w:val="18"/>
      <w:szCs w:val="18"/>
    </w:rPr>
  </w:style>
  <w:style w:type="paragraph" w:customStyle="1" w:styleId="xl177">
    <w:name w:val="xl177"/>
    <w:basedOn w:val="a6"/>
    <w:uiPriority w:val="99"/>
    <w:rsid w:val="0063294F"/>
    <w:pPr>
      <w:pBdr>
        <w:top w:val="single" w:sz="8"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78">
    <w:name w:val="xl178"/>
    <w:basedOn w:val="a6"/>
    <w:uiPriority w:val="99"/>
    <w:rsid w:val="0063294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79">
    <w:name w:val="xl179"/>
    <w:basedOn w:val="a6"/>
    <w:uiPriority w:val="99"/>
    <w:rsid w:val="0063294F"/>
    <w:pPr>
      <w:pBdr>
        <w:top w:val="single" w:sz="4" w:space="0" w:color="auto"/>
        <w:left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0">
    <w:name w:val="xl180"/>
    <w:basedOn w:val="a6"/>
    <w:uiPriority w:val="99"/>
    <w:rsid w:val="0063294F"/>
    <w:pPr>
      <w:pBdr>
        <w:top w:val="single" w:sz="4" w:space="0" w:color="auto"/>
        <w:left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1">
    <w:name w:val="xl181"/>
    <w:basedOn w:val="a6"/>
    <w:uiPriority w:val="99"/>
    <w:rsid w:val="0063294F"/>
    <w:pPr>
      <w:pBdr>
        <w:top w:val="single" w:sz="4" w:space="0" w:color="auto"/>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2">
    <w:name w:val="xl182"/>
    <w:basedOn w:val="a6"/>
    <w:uiPriority w:val="99"/>
    <w:rsid w:val="0063294F"/>
    <w:pPr>
      <w:pBdr>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3">
    <w:name w:val="xl183"/>
    <w:basedOn w:val="a6"/>
    <w:uiPriority w:val="99"/>
    <w:rsid w:val="0063294F"/>
    <w:pPr>
      <w:pBdr>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4">
    <w:name w:val="xl184"/>
    <w:basedOn w:val="a6"/>
    <w:uiPriority w:val="99"/>
    <w:rsid w:val="0063294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5">
    <w:name w:val="xl185"/>
    <w:basedOn w:val="a6"/>
    <w:uiPriority w:val="99"/>
    <w:rsid w:val="0063294F"/>
    <w:pPr>
      <w:pBdr>
        <w:left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6">
    <w:name w:val="xl186"/>
    <w:basedOn w:val="a6"/>
    <w:uiPriority w:val="99"/>
    <w:rsid w:val="0063294F"/>
    <w:pPr>
      <w:pBdr>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7">
    <w:name w:val="xl187"/>
    <w:basedOn w:val="a6"/>
    <w:uiPriority w:val="99"/>
    <w:rsid w:val="0063294F"/>
    <w:pPr>
      <w:pBdr>
        <w:top w:val="single" w:sz="4" w:space="0" w:color="auto"/>
        <w:bottom w:val="single" w:sz="4" w:space="0" w:color="auto"/>
      </w:pBdr>
      <w:shd w:val="clear" w:color="auto" w:fill="C0C0C0"/>
      <w:spacing w:before="100" w:beforeAutospacing="1" w:after="100" w:afterAutospacing="1"/>
      <w:textAlignment w:val="center"/>
    </w:pPr>
    <w:rPr>
      <w:rFonts w:ascii="Arial" w:eastAsia="Times New Roman" w:hAnsi="Arial" w:cs="Arial"/>
      <w:sz w:val="18"/>
      <w:szCs w:val="18"/>
    </w:rPr>
  </w:style>
  <w:style w:type="paragraph" w:customStyle="1" w:styleId="xl188">
    <w:name w:val="xl188"/>
    <w:basedOn w:val="a6"/>
    <w:uiPriority w:val="99"/>
    <w:rsid w:val="0063294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89">
    <w:name w:val="xl189"/>
    <w:basedOn w:val="a6"/>
    <w:uiPriority w:val="99"/>
    <w:rsid w:val="0063294F"/>
    <w:pPr>
      <w:pBdr>
        <w:top w:val="single" w:sz="4" w:space="0" w:color="auto"/>
        <w:left w:val="single" w:sz="8" w:space="0" w:color="auto"/>
        <w:bottom w:val="single" w:sz="4"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190">
    <w:name w:val="xl190"/>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1">
    <w:name w:val="xl191"/>
    <w:basedOn w:val="a6"/>
    <w:uiPriority w:val="99"/>
    <w:rsid w:val="0063294F"/>
    <w:pPr>
      <w:pBdr>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2">
    <w:name w:val="xl192"/>
    <w:basedOn w:val="a6"/>
    <w:uiPriority w:val="99"/>
    <w:rsid w:val="0063294F"/>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3">
    <w:name w:val="xl193"/>
    <w:basedOn w:val="a6"/>
    <w:uiPriority w:val="99"/>
    <w:rsid w:val="0063294F"/>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4">
    <w:name w:val="xl194"/>
    <w:basedOn w:val="a6"/>
    <w:uiPriority w:val="99"/>
    <w:rsid w:val="0063294F"/>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5">
    <w:name w:val="xl195"/>
    <w:basedOn w:val="a6"/>
    <w:uiPriority w:val="99"/>
    <w:rsid w:val="0063294F"/>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6">
    <w:name w:val="xl196"/>
    <w:basedOn w:val="a6"/>
    <w:uiPriority w:val="99"/>
    <w:rsid w:val="0063294F"/>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7">
    <w:name w:val="xl197"/>
    <w:basedOn w:val="a6"/>
    <w:uiPriority w:val="99"/>
    <w:rsid w:val="0063294F"/>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8">
    <w:name w:val="xl198"/>
    <w:basedOn w:val="a6"/>
    <w:uiPriority w:val="99"/>
    <w:rsid w:val="0063294F"/>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199">
    <w:name w:val="xl199"/>
    <w:basedOn w:val="a6"/>
    <w:uiPriority w:val="99"/>
    <w:rsid w:val="0063294F"/>
    <w:pPr>
      <w:pBdr>
        <w:top w:val="single" w:sz="8" w:space="0" w:color="auto"/>
        <w:bottom w:val="single" w:sz="8" w:space="0" w:color="auto"/>
      </w:pBdr>
      <w:spacing w:before="100" w:beforeAutospacing="1" w:after="100" w:afterAutospacing="1"/>
      <w:textAlignment w:val="center"/>
    </w:pPr>
    <w:rPr>
      <w:rFonts w:ascii="Arial" w:eastAsia="Times New Roman" w:hAnsi="Arial" w:cs="Arial"/>
      <w:sz w:val="18"/>
      <w:szCs w:val="18"/>
    </w:rPr>
  </w:style>
  <w:style w:type="paragraph" w:customStyle="1" w:styleId="xl200">
    <w:name w:val="xl200"/>
    <w:basedOn w:val="a6"/>
    <w:uiPriority w:val="99"/>
    <w:rsid w:val="0063294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201">
    <w:name w:val="xl201"/>
    <w:basedOn w:val="a6"/>
    <w:uiPriority w:val="99"/>
    <w:rsid w:val="0063294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202">
    <w:name w:val="xl202"/>
    <w:basedOn w:val="a6"/>
    <w:uiPriority w:val="99"/>
    <w:rsid w:val="0063294F"/>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203">
    <w:name w:val="xl203"/>
    <w:basedOn w:val="a6"/>
    <w:uiPriority w:val="99"/>
    <w:rsid w:val="0063294F"/>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204">
    <w:name w:val="xl204"/>
    <w:basedOn w:val="a6"/>
    <w:uiPriority w:val="99"/>
    <w:rsid w:val="0063294F"/>
    <w:pPr>
      <w:pBdr>
        <w:left w:val="single" w:sz="8"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eastAsia="Times New Roman" w:hAnsi="Arial" w:cs="Arial"/>
      <w:sz w:val="18"/>
      <w:szCs w:val="18"/>
    </w:rPr>
  </w:style>
  <w:style w:type="paragraph" w:customStyle="1" w:styleId="xl205">
    <w:name w:val="xl205"/>
    <w:basedOn w:val="a6"/>
    <w:uiPriority w:val="99"/>
    <w:rsid w:val="0063294F"/>
    <w:pPr>
      <w:pBdr>
        <w:left w:val="single" w:sz="8" w:space="0" w:color="auto"/>
        <w:right w:val="single" w:sz="8" w:space="0" w:color="auto"/>
      </w:pBdr>
      <w:spacing w:before="100" w:beforeAutospacing="1" w:after="100" w:afterAutospacing="1"/>
      <w:jc w:val="center"/>
      <w:textAlignment w:val="center"/>
    </w:pPr>
    <w:rPr>
      <w:rFonts w:ascii="Arial" w:eastAsia="Times New Roman" w:hAnsi="Arial" w:cs="Arial"/>
      <w:sz w:val="18"/>
      <w:szCs w:val="18"/>
    </w:rPr>
  </w:style>
  <w:style w:type="paragraph" w:customStyle="1" w:styleId="xl206">
    <w:name w:val="xl206"/>
    <w:basedOn w:val="a6"/>
    <w:uiPriority w:val="99"/>
    <w:rsid w:val="0063294F"/>
    <w:pPr>
      <w:pBdr>
        <w:top w:val="single" w:sz="8" w:space="0" w:color="auto"/>
        <w:lef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207">
    <w:name w:val="xl207"/>
    <w:basedOn w:val="a6"/>
    <w:uiPriority w:val="99"/>
    <w:rsid w:val="0063294F"/>
    <w:pPr>
      <w:pBdr>
        <w:left w:val="single" w:sz="8" w:space="0" w:color="auto"/>
      </w:pBdr>
      <w:spacing w:before="100" w:beforeAutospacing="1" w:after="100" w:afterAutospacing="1"/>
      <w:textAlignment w:val="top"/>
    </w:pPr>
    <w:rPr>
      <w:rFonts w:eastAsia="Times New Roman"/>
      <w:szCs w:val="24"/>
    </w:rPr>
  </w:style>
  <w:style w:type="paragraph" w:customStyle="1" w:styleId="xl208">
    <w:name w:val="xl208"/>
    <w:basedOn w:val="a6"/>
    <w:uiPriority w:val="99"/>
    <w:rsid w:val="0063294F"/>
    <w:pPr>
      <w:pBdr>
        <w:right w:val="single" w:sz="8" w:space="0" w:color="auto"/>
      </w:pBdr>
      <w:spacing w:before="100" w:beforeAutospacing="1" w:after="100" w:afterAutospacing="1"/>
      <w:textAlignment w:val="top"/>
    </w:pPr>
    <w:rPr>
      <w:rFonts w:eastAsia="Times New Roman"/>
      <w:szCs w:val="24"/>
    </w:rPr>
  </w:style>
  <w:style w:type="paragraph" w:customStyle="1" w:styleId="xl209">
    <w:name w:val="xl209"/>
    <w:basedOn w:val="a6"/>
    <w:uiPriority w:val="99"/>
    <w:rsid w:val="0063294F"/>
    <w:pPr>
      <w:pBdr>
        <w:left w:val="single" w:sz="8" w:space="0" w:color="auto"/>
        <w:bottom w:val="single" w:sz="8" w:space="0" w:color="auto"/>
      </w:pBdr>
      <w:spacing w:before="100" w:beforeAutospacing="1" w:after="100" w:afterAutospacing="1"/>
      <w:textAlignment w:val="top"/>
    </w:pPr>
    <w:rPr>
      <w:rFonts w:eastAsia="Times New Roman"/>
      <w:szCs w:val="24"/>
    </w:rPr>
  </w:style>
  <w:style w:type="paragraph" w:customStyle="1" w:styleId="xl210">
    <w:name w:val="xl210"/>
    <w:basedOn w:val="a6"/>
    <w:uiPriority w:val="99"/>
    <w:rsid w:val="0063294F"/>
    <w:pPr>
      <w:pBdr>
        <w:bottom w:val="single" w:sz="8" w:space="0" w:color="auto"/>
        <w:right w:val="single" w:sz="8" w:space="0" w:color="auto"/>
      </w:pBdr>
      <w:spacing w:before="100" w:beforeAutospacing="1" w:after="100" w:afterAutospacing="1"/>
      <w:textAlignment w:val="top"/>
    </w:pPr>
    <w:rPr>
      <w:rFonts w:eastAsia="Times New Roman"/>
      <w:szCs w:val="24"/>
    </w:rPr>
  </w:style>
  <w:style w:type="paragraph" w:customStyle="1" w:styleId="xl211">
    <w:name w:val="xl211"/>
    <w:basedOn w:val="a6"/>
    <w:uiPriority w:val="99"/>
    <w:rsid w:val="0063294F"/>
    <w:pPr>
      <w:pBdr>
        <w:left w:val="single" w:sz="8" w:space="0" w:color="auto"/>
        <w:bottom w:val="single" w:sz="8" w:space="0" w:color="auto"/>
        <w:right w:val="single" w:sz="8" w:space="0" w:color="auto"/>
      </w:pBdr>
      <w:spacing w:before="100" w:beforeAutospacing="1" w:after="100" w:afterAutospacing="1"/>
    </w:pPr>
    <w:rPr>
      <w:rFonts w:ascii="Arial" w:eastAsia="Times New Roman" w:hAnsi="Arial" w:cs="Arial"/>
      <w:sz w:val="18"/>
      <w:szCs w:val="18"/>
    </w:rPr>
  </w:style>
  <w:style w:type="paragraph" w:customStyle="1" w:styleId="xl212">
    <w:name w:val="xl212"/>
    <w:basedOn w:val="a6"/>
    <w:uiPriority w:val="99"/>
    <w:rsid w:val="0063294F"/>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213">
    <w:name w:val="xl213"/>
    <w:basedOn w:val="a6"/>
    <w:uiPriority w:val="99"/>
    <w:rsid w:val="0063294F"/>
    <w:pPr>
      <w:pBdr>
        <w:left w:val="single" w:sz="8" w:space="0" w:color="auto"/>
        <w:bottom w:val="single" w:sz="8" w:space="0" w:color="auto"/>
        <w:right w:val="single" w:sz="8" w:space="0" w:color="auto"/>
      </w:pBdr>
      <w:spacing w:before="100" w:beforeAutospacing="1" w:after="100" w:afterAutospacing="1"/>
    </w:pPr>
    <w:rPr>
      <w:rFonts w:eastAsia="Times New Roman"/>
      <w:szCs w:val="24"/>
    </w:rPr>
  </w:style>
  <w:style w:type="paragraph" w:customStyle="1" w:styleId="xl214">
    <w:name w:val="xl214"/>
    <w:basedOn w:val="a6"/>
    <w:uiPriority w:val="99"/>
    <w:rsid w:val="0063294F"/>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215">
    <w:name w:val="xl215"/>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216">
    <w:name w:val="xl216"/>
    <w:basedOn w:val="a6"/>
    <w:uiPriority w:val="99"/>
    <w:rsid w:val="0063294F"/>
    <w:pPr>
      <w:pBdr>
        <w:top w:val="single" w:sz="8" w:space="0" w:color="auto"/>
        <w:left w:val="single" w:sz="8" w:space="0" w:color="auto"/>
        <w:bottom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217">
    <w:name w:val="xl217"/>
    <w:basedOn w:val="a6"/>
    <w:uiPriority w:val="99"/>
    <w:rsid w:val="0063294F"/>
    <w:pPr>
      <w:pBdr>
        <w:top w:val="single" w:sz="8" w:space="0" w:color="auto"/>
        <w:bottom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218">
    <w:name w:val="xl218"/>
    <w:basedOn w:val="a6"/>
    <w:uiPriority w:val="99"/>
    <w:rsid w:val="0063294F"/>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eastAsia="Times New Roman" w:hAnsi="Arial" w:cs="Arial"/>
      <w:b/>
      <w:bCs/>
      <w:sz w:val="18"/>
      <w:szCs w:val="18"/>
    </w:rPr>
  </w:style>
  <w:style w:type="paragraph" w:customStyle="1" w:styleId="xl219">
    <w:name w:val="xl219"/>
    <w:basedOn w:val="a6"/>
    <w:uiPriority w:val="99"/>
    <w:rsid w:val="0063294F"/>
    <w:pPr>
      <w:pBdr>
        <w:left w:val="single" w:sz="8" w:space="0" w:color="auto"/>
        <w:bottom w:val="single" w:sz="8" w:space="0" w:color="auto"/>
        <w:right w:val="single" w:sz="8" w:space="0" w:color="auto"/>
      </w:pBdr>
      <w:spacing w:before="100" w:beforeAutospacing="1" w:after="100" w:afterAutospacing="1"/>
      <w:jc w:val="center"/>
      <w:textAlignment w:val="center"/>
    </w:pPr>
    <w:rPr>
      <w:rFonts w:eastAsia="Times New Roman"/>
      <w:szCs w:val="24"/>
    </w:rPr>
  </w:style>
  <w:style w:type="paragraph" w:customStyle="1" w:styleId="xl220">
    <w:name w:val="xl220"/>
    <w:basedOn w:val="a6"/>
    <w:uiPriority w:val="99"/>
    <w:rsid w:val="0063294F"/>
    <w:pPr>
      <w:pBdr>
        <w:top w:val="single" w:sz="8" w:space="0" w:color="auto"/>
        <w:lef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221">
    <w:name w:val="xl221"/>
    <w:basedOn w:val="a6"/>
    <w:uiPriority w:val="99"/>
    <w:rsid w:val="0063294F"/>
    <w:pPr>
      <w:pBdr>
        <w:top w:val="single" w:sz="8" w:space="0" w:color="auto"/>
        <w:right w:val="single" w:sz="8" w:space="0" w:color="auto"/>
      </w:pBdr>
      <w:spacing w:before="100" w:beforeAutospacing="1" w:after="100" w:afterAutospacing="1"/>
    </w:pPr>
    <w:rPr>
      <w:rFonts w:eastAsia="Times New Roman"/>
      <w:szCs w:val="24"/>
    </w:rPr>
  </w:style>
  <w:style w:type="paragraph" w:customStyle="1" w:styleId="xl222">
    <w:name w:val="xl222"/>
    <w:basedOn w:val="a6"/>
    <w:uiPriority w:val="99"/>
    <w:rsid w:val="0063294F"/>
    <w:pPr>
      <w:pBdr>
        <w:left w:val="single" w:sz="8" w:space="0" w:color="auto"/>
      </w:pBdr>
      <w:spacing w:before="100" w:beforeAutospacing="1" w:after="100" w:afterAutospacing="1"/>
    </w:pPr>
    <w:rPr>
      <w:rFonts w:eastAsia="Times New Roman"/>
      <w:szCs w:val="24"/>
    </w:rPr>
  </w:style>
  <w:style w:type="paragraph" w:customStyle="1" w:styleId="xl223">
    <w:name w:val="xl223"/>
    <w:basedOn w:val="a6"/>
    <w:uiPriority w:val="99"/>
    <w:rsid w:val="0063294F"/>
    <w:pPr>
      <w:pBdr>
        <w:right w:val="single" w:sz="8" w:space="0" w:color="auto"/>
      </w:pBdr>
      <w:spacing w:before="100" w:beforeAutospacing="1" w:after="100" w:afterAutospacing="1"/>
    </w:pPr>
    <w:rPr>
      <w:rFonts w:eastAsia="Times New Roman"/>
      <w:szCs w:val="24"/>
    </w:rPr>
  </w:style>
  <w:style w:type="paragraph" w:customStyle="1" w:styleId="xl224">
    <w:name w:val="xl224"/>
    <w:basedOn w:val="a6"/>
    <w:uiPriority w:val="99"/>
    <w:rsid w:val="0063294F"/>
    <w:pPr>
      <w:pBdr>
        <w:left w:val="single" w:sz="8" w:space="0" w:color="auto"/>
        <w:bottom w:val="single" w:sz="8" w:space="0" w:color="auto"/>
      </w:pBdr>
      <w:spacing w:before="100" w:beforeAutospacing="1" w:after="100" w:afterAutospacing="1"/>
    </w:pPr>
    <w:rPr>
      <w:rFonts w:eastAsia="Times New Roman"/>
      <w:szCs w:val="24"/>
    </w:rPr>
  </w:style>
  <w:style w:type="paragraph" w:customStyle="1" w:styleId="xl225">
    <w:name w:val="xl225"/>
    <w:basedOn w:val="a6"/>
    <w:uiPriority w:val="99"/>
    <w:rsid w:val="0063294F"/>
    <w:pPr>
      <w:pBdr>
        <w:bottom w:val="single" w:sz="8" w:space="0" w:color="auto"/>
        <w:right w:val="single" w:sz="8" w:space="0" w:color="auto"/>
      </w:pBdr>
      <w:spacing w:before="100" w:beforeAutospacing="1" w:after="100" w:afterAutospacing="1"/>
    </w:pPr>
    <w:rPr>
      <w:rFonts w:eastAsia="Times New Roman"/>
      <w:szCs w:val="24"/>
    </w:rPr>
  </w:style>
  <w:style w:type="paragraph" w:customStyle="1" w:styleId="xl226">
    <w:name w:val="xl226"/>
    <w:basedOn w:val="a6"/>
    <w:uiPriority w:val="99"/>
    <w:rsid w:val="0063294F"/>
    <w:pPr>
      <w:pBdr>
        <w:top w:val="single" w:sz="8" w:space="0" w:color="auto"/>
        <w:right w:val="single" w:sz="8" w:space="0" w:color="auto"/>
      </w:pBdr>
      <w:spacing w:before="100" w:beforeAutospacing="1" w:after="100" w:afterAutospacing="1"/>
      <w:textAlignment w:val="top"/>
    </w:pPr>
    <w:rPr>
      <w:rFonts w:eastAsia="Times New Roman"/>
      <w:szCs w:val="24"/>
    </w:rPr>
  </w:style>
  <w:style w:type="paragraph" w:customStyle="1" w:styleId="xl227">
    <w:name w:val="xl227"/>
    <w:basedOn w:val="a6"/>
    <w:uiPriority w:val="99"/>
    <w:rsid w:val="0063294F"/>
    <w:pPr>
      <w:pBdr>
        <w:top w:val="single" w:sz="8" w:space="0" w:color="auto"/>
        <w:left w:val="single" w:sz="8" w:space="0" w:color="auto"/>
        <w:bottom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228">
    <w:name w:val="xl228"/>
    <w:basedOn w:val="a6"/>
    <w:uiPriority w:val="99"/>
    <w:rsid w:val="0063294F"/>
    <w:pPr>
      <w:pBdr>
        <w:top w:val="single" w:sz="8" w:space="0" w:color="auto"/>
        <w:bottom w:val="single" w:sz="8" w:space="0" w:color="auto"/>
        <w:right w:val="single" w:sz="8" w:space="0" w:color="auto"/>
      </w:pBdr>
      <w:spacing w:before="100" w:beforeAutospacing="1" w:after="100" w:afterAutospacing="1"/>
      <w:textAlignment w:val="top"/>
    </w:pPr>
    <w:rPr>
      <w:rFonts w:eastAsia="Times New Roman"/>
      <w:szCs w:val="24"/>
    </w:rPr>
  </w:style>
  <w:style w:type="paragraph" w:customStyle="1" w:styleId="xl229">
    <w:name w:val="xl229"/>
    <w:basedOn w:val="a6"/>
    <w:uiPriority w:val="99"/>
    <w:rsid w:val="0063294F"/>
    <w:pPr>
      <w:pBdr>
        <w:top w:val="single" w:sz="8" w:space="0" w:color="auto"/>
        <w:left w:val="single" w:sz="8" w:space="0" w:color="auto"/>
      </w:pBdr>
      <w:spacing w:before="100" w:beforeAutospacing="1" w:after="100" w:afterAutospacing="1"/>
      <w:textAlignment w:val="top"/>
    </w:pPr>
    <w:rPr>
      <w:rFonts w:ascii="Arial" w:eastAsia="Times New Roman" w:hAnsi="Arial" w:cs="Arial"/>
      <w:sz w:val="18"/>
      <w:szCs w:val="18"/>
    </w:rPr>
  </w:style>
  <w:style w:type="paragraph" w:customStyle="1" w:styleId="xl230">
    <w:name w:val="xl230"/>
    <w:basedOn w:val="a6"/>
    <w:uiPriority w:val="99"/>
    <w:rsid w:val="0063294F"/>
    <w:pPr>
      <w:pBdr>
        <w:top w:val="single" w:sz="8" w:space="0" w:color="auto"/>
        <w:right w:val="single" w:sz="8" w:space="0" w:color="auto"/>
      </w:pBdr>
      <w:spacing w:before="100" w:beforeAutospacing="1" w:after="100" w:afterAutospacing="1"/>
      <w:textAlignment w:val="top"/>
    </w:pPr>
    <w:rPr>
      <w:rFonts w:eastAsia="Times New Roman"/>
      <w:szCs w:val="24"/>
    </w:rPr>
  </w:style>
  <w:style w:type="paragraph" w:customStyle="1" w:styleId="xl231">
    <w:name w:val="xl231"/>
    <w:basedOn w:val="a6"/>
    <w:uiPriority w:val="99"/>
    <w:rsid w:val="0063294F"/>
    <w:pPr>
      <w:pBdr>
        <w:left w:val="single" w:sz="8" w:space="0" w:color="auto"/>
      </w:pBdr>
      <w:spacing w:before="100" w:beforeAutospacing="1" w:after="100" w:afterAutospacing="1"/>
      <w:textAlignment w:val="top"/>
    </w:pPr>
    <w:rPr>
      <w:rFonts w:eastAsia="Times New Roman"/>
      <w:szCs w:val="24"/>
    </w:rPr>
  </w:style>
  <w:style w:type="paragraph" w:customStyle="1" w:styleId="xl232">
    <w:name w:val="xl232"/>
    <w:basedOn w:val="a6"/>
    <w:uiPriority w:val="99"/>
    <w:rsid w:val="0063294F"/>
    <w:pPr>
      <w:pBdr>
        <w:right w:val="single" w:sz="8" w:space="0" w:color="auto"/>
      </w:pBdr>
      <w:spacing w:before="100" w:beforeAutospacing="1" w:after="100" w:afterAutospacing="1"/>
      <w:textAlignment w:val="top"/>
    </w:pPr>
    <w:rPr>
      <w:rFonts w:eastAsia="Times New Roman"/>
      <w:szCs w:val="24"/>
    </w:rPr>
  </w:style>
  <w:style w:type="paragraph" w:customStyle="1" w:styleId="xl233">
    <w:name w:val="xl233"/>
    <w:basedOn w:val="a6"/>
    <w:uiPriority w:val="99"/>
    <w:rsid w:val="0063294F"/>
    <w:pPr>
      <w:pBdr>
        <w:left w:val="single" w:sz="8" w:space="0" w:color="auto"/>
        <w:bottom w:val="single" w:sz="8" w:space="0" w:color="auto"/>
      </w:pBdr>
      <w:spacing w:before="100" w:beforeAutospacing="1" w:after="100" w:afterAutospacing="1"/>
      <w:textAlignment w:val="top"/>
    </w:pPr>
    <w:rPr>
      <w:rFonts w:eastAsia="Times New Roman"/>
      <w:szCs w:val="24"/>
    </w:rPr>
  </w:style>
  <w:style w:type="paragraph" w:customStyle="1" w:styleId="xl234">
    <w:name w:val="xl234"/>
    <w:basedOn w:val="a6"/>
    <w:uiPriority w:val="99"/>
    <w:rsid w:val="0063294F"/>
    <w:pPr>
      <w:pBdr>
        <w:bottom w:val="single" w:sz="8" w:space="0" w:color="auto"/>
        <w:right w:val="single" w:sz="8" w:space="0" w:color="auto"/>
      </w:pBdr>
      <w:spacing w:before="100" w:beforeAutospacing="1" w:after="100" w:afterAutospacing="1"/>
      <w:textAlignment w:val="top"/>
    </w:pPr>
    <w:rPr>
      <w:rFonts w:eastAsia="Times New Roman"/>
      <w:szCs w:val="24"/>
    </w:rPr>
  </w:style>
  <w:style w:type="paragraph" w:styleId="1f2">
    <w:name w:val="index 1"/>
    <w:basedOn w:val="a6"/>
    <w:next w:val="a6"/>
    <w:autoRedefine/>
    <w:uiPriority w:val="99"/>
    <w:semiHidden/>
    <w:rsid w:val="0063294F"/>
    <w:pPr>
      <w:spacing w:after="120"/>
      <w:ind w:left="200" w:hanging="200"/>
    </w:pPr>
    <w:rPr>
      <w:rFonts w:eastAsia="Times New Roman"/>
      <w:color w:val="000000"/>
      <w:kern w:val="3"/>
      <w:lang w:val="en-US"/>
    </w:rPr>
  </w:style>
  <w:style w:type="paragraph" w:styleId="2f1">
    <w:name w:val="index 2"/>
    <w:basedOn w:val="a6"/>
    <w:next w:val="a6"/>
    <w:autoRedefine/>
    <w:uiPriority w:val="99"/>
    <w:semiHidden/>
    <w:rsid w:val="0063294F"/>
    <w:pPr>
      <w:spacing w:after="120"/>
      <w:ind w:left="400" w:hanging="200"/>
    </w:pPr>
    <w:rPr>
      <w:rFonts w:eastAsia="Times New Roman"/>
      <w:color w:val="000000"/>
      <w:kern w:val="3"/>
      <w:lang w:val="en-US"/>
    </w:rPr>
  </w:style>
  <w:style w:type="paragraph" w:styleId="3e">
    <w:name w:val="index 3"/>
    <w:basedOn w:val="a6"/>
    <w:next w:val="a6"/>
    <w:autoRedefine/>
    <w:uiPriority w:val="99"/>
    <w:semiHidden/>
    <w:rsid w:val="0063294F"/>
    <w:pPr>
      <w:spacing w:after="120"/>
      <w:ind w:left="600" w:hanging="200"/>
    </w:pPr>
    <w:rPr>
      <w:rFonts w:eastAsia="Times New Roman"/>
      <w:color w:val="000000"/>
      <w:kern w:val="3"/>
      <w:lang w:val="en-US"/>
    </w:rPr>
  </w:style>
  <w:style w:type="paragraph" w:styleId="43">
    <w:name w:val="index 4"/>
    <w:basedOn w:val="a6"/>
    <w:next w:val="a6"/>
    <w:autoRedefine/>
    <w:uiPriority w:val="99"/>
    <w:semiHidden/>
    <w:rsid w:val="0063294F"/>
    <w:pPr>
      <w:spacing w:after="120"/>
      <w:ind w:left="800" w:hanging="200"/>
    </w:pPr>
    <w:rPr>
      <w:rFonts w:eastAsia="Times New Roman"/>
      <w:color w:val="000000"/>
      <w:kern w:val="3"/>
      <w:lang w:val="en-US"/>
    </w:rPr>
  </w:style>
  <w:style w:type="paragraph" w:styleId="53">
    <w:name w:val="index 5"/>
    <w:basedOn w:val="a6"/>
    <w:next w:val="a6"/>
    <w:autoRedefine/>
    <w:uiPriority w:val="99"/>
    <w:semiHidden/>
    <w:rsid w:val="0063294F"/>
    <w:pPr>
      <w:spacing w:after="120"/>
      <w:ind w:left="1000" w:hanging="200"/>
    </w:pPr>
    <w:rPr>
      <w:rFonts w:eastAsia="Times New Roman"/>
      <w:color w:val="000000"/>
      <w:kern w:val="3"/>
      <w:lang w:val="en-US"/>
    </w:rPr>
  </w:style>
  <w:style w:type="paragraph" w:styleId="62">
    <w:name w:val="index 6"/>
    <w:basedOn w:val="a6"/>
    <w:next w:val="a6"/>
    <w:autoRedefine/>
    <w:uiPriority w:val="99"/>
    <w:semiHidden/>
    <w:rsid w:val="0063294F"/>
    <w:pPr>
      <w:spacing w:after="120"/>
      <w:ind w:left="1200" w:hanging="200"/>
    </w:pPr>
    <w:rPr>
      <w:rFonts w:eastAsia="Times New Roman"/>
      <w:color w:val="000000"/>
      <w:kern w:val="3"/>
      <w:lang w:val="en-US"/>
    </w:rPr>
  </w:style>
  <w:style w:type="paragraph" w:styleId="72">
    <w:name w:val="index 7"/>
    <w:basedOn w:val="a6"/>
    <w:next w:val="a6"/>
    <w:autoRedefine/>
    <w:uiPriority w:val="99"/>
    <w:semiHidden/>
    <w:rsid w:val="0063294F"/>
    <w:pPr>
      <w:spacing w:after="120"/>
      <w:ind w:left="1400" w:hanging="200"/>
    </w:pPr>
    <w:rPr>
      <w:rFonts w:eastAsia="Times New Roman"/>
      <w:color w:val="000000"/>
      <w:kern w:val="3"/>
      <w:lang w:val="en-US"/>
    </w:rPr>
  </w:style>
  <w:style w:type="paragraph" w:styleId="82">
    <w:name w:val="index 8"/>
    <w:basedOn w:val="a6"/>
    <w:next w:val="a6"/>
    <w:autoRedefine/>
    <w:uiPriority w:val="99"/>
    <w:semiHidden/>
    <w:rsid w:val="0063294F"/>
    <w:pPr>
      <w:spacing w:after="120"/>
      <w:ind w:left="1600" w:hanging="200"/>
    </w:pPr>
    <w:rPr>
      <w:rFonts w:eastAsia="Times New Roman"/>
      <w:color w:val="000000"/>
      <w:kern w:val="3"/>
      <w:lang w:val="en-US"/>
    </w:rPr>
  </w:style>
  <w:style w:type="paragraph" w:styleId="92">
    <w:name w:val="index 9"/>
    <w:basedOn w:val="a6"/>
    <w:next w:val="a6"/>
    <w:autoRedefine/>
    <w:uiPriority w:val="99"/>
    <w:semiHidden/>
    <w:rsid w:val="0063294F"/>
    <w:pPr>
      <w:spacing w:after="120"/>
      <w:ind w:left="1800" w:hanging="200"/>
    </w:pPr>
    <w:rPr>
      <w:rFonts w:eastAsia="Times New Roman"/>
      <w:color w:val="000000"/>
      <w:kern w:val="3"/>
      <w:lang w:val="en-US"/>
    </w:rPr>
  </w:style>
  <w:style w:type="paragraph" w:styleId="affffe">
    <w:name w:val="index heading"/>
    <w:basedOn w:val="a6"/>
    <w:next w:val="1f2"/>
    <w:uiPriority w:val="99"/>
    <w:semiHidden/>
    <w:rsid w:val="0063294F"/>
    <w:pPr>
      <w:spacing w:after="120"/>
    </w:pPr>
    <w:rPr>
      <w:rFonts w:eastAsia="Times New Roman"/>
      <w:color w:val="000000"/>
      <w:kern w:val="3"/>
      <w:lang w:val="en-US"/>
    </w:rPr>
  </w:style>
  <w:style w:type="paragraph" w:customStyle="1" w:styleId="Header1">
    <w:name w:val="*Header 1"/>
    <w:next w:val="Body1"/>
    <w:uiPriority w:val="99"/>
    <w:rsid w:val="0063294F"/>
    <w:pPr>
      <w:numPr>
        <w:numId w:val="20"/>
      </w:numPr>
      <w:spacing w:after="240" w:line="280" w:lineRule="exact"/>
    </w:pPr>
    <w:rPr>
      <w:rFonts w:ascii="Times" w:eastAsia="Times New Roman" w:hAnsi="Times" w:cs="Times"/>
      <w:caps/>
      <w:noProof/>
      <w:color w:val="000000"/>
      <w:kern w:val="3"/>
      <w:sz w:val="24"/>
      <w:szCs w:val="24"/>
      <w:lang w:val="en-US" w:eastAsia="en-US"/>
    </w:rPr>
  </w:style>
  <w:style w:type="paragraph" w:customStyle="1" w:styleId="Header2">
    <w:name w:val="*Header 2"/>
    <w:basedOn w:val="Header3"/>
    <w:next w:val="Body1"/>
    <w:uiPriority w:val="99"/>
    <w:rsid w:val="0063294F"/>
    <w:pPr>
      <w:numPr>
        <w:numId w:val="0"/>
      </w:numPr>
      <w:spacing w:after="240" w:line="240" w:lineRule="exact"/>
    </w:pPr>
    <w:rPr>
      <w:b w:val="0"/>
      <w:bCs w:val="0"/>
      <w:sz w:val="24"/>
      <w:szCs w:val="24"/>
    </w:rPr>
  </w:style>
  <w:style w:type="paragraph" w:customStyle="1" w:styleId="Header3">
    <w:name w:val="*Header 3"/>
    <w:next w:val="Body1"/>
    <w:uiPriority w:val="99"/>
    <w:rsid w:val="0063294F"/>
    <w:pPr>
      <w:numPr>
        <w:numId w:val="19"/>
      </w:numPr>
      <w:spacing w:after="160" w:line="280" w:lineRule="exact"/>
    </w:pPr>
    <w:rPr>
      <w:rFonts w:ascii="Times" w:eastAsia="Times New Roman" w:hAnsi="Times" w:cs="Times"/>
      <w:b/>
      <w:bCs/>
      <w:noProof/>
      <w:color w:val="000000"/>
      <w:kern w:val="3"/>
      <w:lang w:val="en-US" w:eastAsia="en-US"/>
    </w:rPr>
  </w:style>
  <w:style w:type="paragraph" w:customStyle="1" w:styleId="Bullet2">
    <w:name w:val="*Bullet 2"/>
    <w:uiPriority w:val="99"/>
    <w:rsid w:val="0063294F"/>
    <w:pPr>
      <w:tabs>
        <w:tab w:val="num" w:pos="1080"/>
      </w:tabs>
      <w:spacing w:after="120"/>
      <w:ind w:left="1077" w:hanging="357"/>
    </w:pPr>
    <w:rPr>
      <w:rFonts w:ascii="Times" w:eastAsia="Times New Roman" w:hAnsi="Times" w:cs="Times"/>
      <w:noProof/>
      <w:color w:val="000000"/>
      <w:kern w:val="3"/>
      <w:lang w:val="en-US" w:eastAsia="en-US"/>
    </w:rPr>
  </w:style>
  <w:style w:type="paragraph" w:customStyle="1" w:styleId="Bullet1">
    <w:name w:val="*Bullet 1"/>
    <w:uiPriority w:val="99"/>
    <w:rsid w:val="0063294F"/>
    <w:pPr>
      <w:spacing w:after="200" w:line="280" w:lineRule="exact"/>
      <w:ind w:left="851" w:hanging="440"/>
    </w:pPr>
    <w:rPr>
      <w:rFonts w:ascii="Times" w:eastAsia="Times New Roman" w:hAnsi="Times" w:cs="Times"/>
      <w:noProof/>
      <w:color w:val="000000"/>
      <w:kern w:val="3"/>
      <w:lang w:val="en-US" w:eastAsia="en-US"/>
    </w:rPr>
  </w:style>
  <w:style w:type="paragraph" w:customStyle="1" w:styleId="Bullet20">
    <w:name w:val="*Bullet2"/>
    <w:uiPriority w:val="99"/>
    <w:rsid w:val="0063294F"/>
    <w:pPr>
      <w:tabs>
        <w:tab w:val="num" w:pos="1980"/>
      </w:tabs>
      <w:spacing w:before="80" w:after="200" w:line="280" w:lineRule="exact"/>
      <w:ind w:left="1980" w:hanging="360"/>
    </w:pPr>
    <w:rPr>
      <w:rFonts w:ascii="Arial" w:eastAsia="Times New Roman" w:hAnsi="Arial" w:cs="Arial"/>
      <w:noProof/>
      <w:color w:val="000000"/>
      <w:kern w:val="3"/>
      <w:lang w:val="en-US" w:eastAsia="en-US"/>
    </w:rPr>
  </w:style>
  <w:style w:type="character" w:customStyle="1" w:styleId="EmailStyle57">
    <w:name w:val="EmailStyle57"/>
    <w:uiPriority w:val="99"/>
    <w:semiHidden/>
    <w:rsid w:val="0063294F"/>
    <w:rPr>
      <w:rFonts w:ascii="Arial" w:hAnsi="Arial"/>
      <w:color w:val="auto"/>
      <w:sz w:val="20"/>
    </w:rPr>
  </w:style>
  <w:style w:type="paragraph" w:customStyle="1" w:styleId="AuthorAddress">
    <w:name w:val="*Author Address"/>
    <w:basedOn w:val="Body1"/>
    <w:uiPriority w:val="99"/>
    <w:rsid w:val="0063294F"/>
    <w:pPr>
      <w:spacing w:after="0"/>
    </w:pPr>
    <w:rPr>
      <w:rFonts w:cs="Times"/>
      <w:noProof w:val="0"/>
      <w:color w:val="000000"/>
      <w:kern w:val="3"/>
      <w:szCs w:val="22"/>
    </w:rPr>
  </w:style>
  <w:style w:type="paragraph" w:customStyle="1" w:styleId="AuthorName">
    <w:name w:val="*Author Name"/>
    <w:basedOn w:val="Body1"/>
    <w:uiPriority w:val="99"/>
    <w:rsid w:val="0063294F"/>
    <w:pPr>
      <w:spacing w:after="0"/>
    </w:pPr>
    <w:rPr>
      <w:rFonts w:cs="Times"/>
      <w:b/>
      <w:bCs/>
      <w:noProof w:val="0"/>
      <w:color w:val="000000"/>
      <w:kern w:val="3"/>
      <w:szCs w:val="22"/>
    </w:rPr>
  </w:style>
  <w:style w:type="paragraph" w:customStyle="1" w:styleId="CoverPageInfo">
    <w:name w:val="*Cover Page Info"/>
    <w:basedOn w:val="Header1"/>
    <w:uiPriority w:val="99"/>
    <w:rsid w:val="0063294F"/>
    <w:pPr>
      <w:spacing w:after="120"/>
      <w:jc w:val="center"/>
    </w:pPr>
    <w:rPr>
      <w:rFonts w:ascii="Times New Roman" w:hAnsi="Times New Roman" w:cs="Times New Roman"/>
      <w:b/>
      <w:bCs/>
      <w:noProof w:val="0"/>
    </w:rPr>
  </w:style>
  <w:style w:type="paragraph" w:customStyle="1" w:styleId="Tableheading0">
    <w:name w:val="Table heading"/>
    <w:basedOn w:val="Body1"/>
    <w:uiPriority w:val="99"/>
    <w:rsid w:val="0063294F"/>
    <w:pPr>
      <w:spacing w:before="60" w:after="60" w:line="240" w:lineRule="auto"/>
      <w:jc w:val="center"/>
    </w:pPr>
    <w:rPr>
      <w:rFonts w:ascii="Times New Roman" w:hAnsi="Times New Roman"/>
      <w:b/>
      <w:bCs/>
      <w:noProof w:val="0"/>
      <w:color w:val="000000"/>
      <w:kern w:val="3"/>
      <w:szCs w:val="22"/>
    </w:rPr>
  </w:style>
  <w:style w:type="paragraph" w:customStyle="1" w:styleId="Tablebullet1">
    <w:name w:val="*Table bullet 1"/>
    <w:basedOn w:val="a6"/>
    <w:uiPriority w:val="99"/>
    <w:rsid w:val="0063294F"/>
    <w:pPr>
      <w:numPr>
        <w:numId w:val="21"/>
      </w:numPr>
      <w:tabs>
        <w:tab w:val="clear" w:pos="1442"/>
        <w:tab w:val="num" w:pos="282"/>
      </w:tabs>
      <w:spacing w:after="60"/>
      <w:ind w:left="288" w:hanging="288"/>
    </w:pPr>
    <w:rPr>
      <w:rFonts w:eastAsia="Times New Roman"/>
      <w:color w:val="000000"/>
      <w:kern w:val="3"/>
      <w:sz w:val="20"/>
      <w:szCs w:val="20"/>
      <w:lang w:val="en-US"/>
    </w:rPr>
  </w:style>
  <w:style w:type="paragraph" w:customStyle="1" w:styleId="Tablebullet2">
    <w:name w:val="*Table bullet 2"/>
    <w:basedOn w:val="a6"/>
    <w:uiPriority w:val="99"/>
    <w:rsid w:val="0063294F"/>
    <w:pPr>
      <w:numPr>
        <w:numId w:val="22"/>
      </w:numPr>
      <w:tabs>
        <w:tab w:val="clear" w:pos="440"/>
        <w:tab w:val="left" w:pos="552"/>
      </w:tabs>
      <w:spacing w:after="60"/>
      <w:ind w:left="562" w:hanging="274"/>
    </w:pPr>
    <w:rPr>
      <w:rFonts w:eastAsia="Times New Roman"/>
      <w:color w:val="000000"/>
      <w:kern w:val="3"/>
      <w:sz w:val="20"/>
      <w:szCs w:val="20"/>
      <w:lang w:val="en-US"/>
    </w:rPr>
  </w:style>
  <w:style w:type="paragraph" w:customStyle="1" w:styleId="FigureTableCaption">
    <w:name w:val="*Figure/Table Caption"/>
    <w:basedOn w:val="Body1"/>
    <w:uiPriority w:val="99"/>
    <w:rsid w:val="0063294F"/>
    <w:pPr>
      <w:spacing w:before="60" w:line="240" w:lineRule="auto"/>
      <w:jc w:val="center"/>
    </w:pPr>
    <w:rPr>
      <w:rFonts w:ascii="Times New Roman" w:hAnsi="Times New Roman"/>
      <w:b/>
      <w:bCs/>
      <w:i/>
      <w:iCs/>
      <w:noProof w:val="0"/>
      <w:color w:val="000000"/>
      <w:kern w:val="3"/>
      <w:sz w:val="20"/>
    </w:rPr>
  </w:style>
  <w:style w:type="paragraph" w:customStyle="1" w:styleId="500">
    <w:name w:val="Стиль Заголовок 5 + Слева:  0 см Первая строка:  0 см"/>
    <w:basedOn w:val="50"/>
    <w:uiPriority w:val="99"/>
    <w:rsid w:val="0063294F"/>
    <w:pPr>
      <w:keepNext/>
      <w:numPr>
        <w:ilvl w:val="4"/>
      </w:numPr>
      <w:tabs>
        <w:tab w:val="num" w:pos="432"/>
        <w:tab w:val="num" w:pos="3181"/>
      </w:tabs>
      <w:snapToGrid w:val="0"/>
      <w:spacing w:before="60" w:after="80"/>
      <w:ind w:left="432" w:hanging="432"/>
    </w:pPr>
    <w:rPr>
      <w:rFonts w:ascii="Times New Roman" w:eastAsia="Times New Roman" w:hAnsi="Times New Roman"/>
      <w:kern w:val="32"/>
      <w:sz w:val="22"/>
      <w:szCs w:val="22"/>
      <w:lang w:val="en-US" w:eastAsia="en-US"/>
    </w:rPr>
  </w:style>
  <w:style w:type="paragraph" w:customStyle="1" w:styleId="CharCharCharCharCharCharCharChar">
    <w:name w:val="Знак Знак Знак Знак Знак Char Char Знак Знак Char Char Знак Знак Char Char Знак Знак Char Char"/>
    <w:basedOn w:val="a6"/>
    <w:uiPriority w:val="99"/>
    <w:rsid w:val="0063294F"/>
    <w:pPr>
      <w:spacing w:after="160"/>
    </w:pPr>
    <w:rPr>
      <w:rFonts w:ascii="Arial" w:eastAsia="Times New Roman" w:hAnsi="Arial" w:cs="Arial"/>
      <w:b/>
      <w:bCs/>
      <w:color w:val="FFFFFF"/>
      <w:kern w:val="3"/>
      <w:sz w:val="32"/>
      <w:szCs w:val="32"/>
      <w:lang w:val="en-US"/>
    </w:rPr>
  </w:style>
  <w:style w:type="paragraph" w:customStyle="1" w:styleId="StyleHeading22H2TopSinglesolidlineAuto075ptLine">
    <w:name w:val="Style Heading 22H2 + Top: (Single solid line Auto  0.75 pt Line..."/>
    <w:basedOn w:val="20"/>
    <w:uiPriority w:val="99"/>
    <w:rsid w:val="0063294F"/>
    <w:pPr>
      <w:keepLines/>
      <w:numPr>
        <w:numId w:val="0"/>
      </w:numPr>
      <w:pBdr>
        <w:top w:val="single" w:sz="6" w:space="15" w:color="auto"/>
      </w:pBdr>
      <w:tabs>
        <w:tab w:val="num" w:pos="432"/>
      </w:tabs>
      <w:suppressAutoHyphens/>
      <w:spacing w:before="220" w:line="320" w:lineRule="atLeast"/>
    </w:pPr>
    <w:rPr>
      <w:i w:val="0"/>
      <w:iCs w:val="0"/>
      <w:color w:val="000000"/>
      <w:spacing w:val="-20"/>
      <w:kern w:val="28"/>
      <w:sz w:val="32"/>
      <w:szCs w:val="32"/>
      <w:lang w:eastAsia="en-US"/>
    </w:rPr>
  </w:style>
  <w:style w:type="paragraph" w:customStyle="1" w:styleId="a2">
    <w:name w:val="Перечисление"/>
    <w:basedOn w:val="a6"/>
    <w:uiPriority w:val="99"/>
    <w:rsid w:val="0063294F"/>
    <w:pPr>
      <w:widowControl w:val="0"/>
      <w:numPr>
        <w:numId w:val="23"/>
      </w:numPr>
      <w:suppressLineNumbers/>
      <w:suppressAutoHyphens/>
      <w:spacing w:before="80" w:after="40"/>
    </w:pPr>
    <w:rPr>
      <w:rFonts w:eastAsia="Times New Roman"/>
      <w:color w:val="000000"/>
      <w:kern w:val="3"/>
      <w:sz w:val="20"/>
      <w:szCs w:val="20"/>
    </w:rPr>
  </w:style>
  <w:style w:type="paragraph" w:customStyle="1" w:styleId="HEADINGS">
    <w:name w:val="HEADINGS"/>
    <w:basedOn w:val="13"/>
    <w:autoRedefine/>
    <w:uiPriority w:val="99"/>
    <w:rsid w:val="0063294F"/>
    <w:pPr>
      <w:numPr>
        <w:numId w:val="0"/>
      </w:numPr>
      <w:spacing w:after="120"/>
      <w:jc w:val="both"/>
    </w:pPr>
    <w:rPr>
      <w:b/>
      <w:bCs/>
      <w:i/>
      <w:color w:val="000000"/>
    </w:rPr>
  </w:style>
  <w:style w:type="paragraph" w:customStyle="1" w:styleId="2f2">
    <w:name w:val="Текстовый2"/>
    <w:uiPriority w:val="99"/>
    <w:rsid w:val="0063294F"/>
    <w:pPr>
      <w:widowControl w:val="0"/>
      <w:spacing w:line="360" w:lineRule="auto"/>
    </w:pPr>
    <w:rPr>
      <w:rFonts w:ascii="Arial" w:eastAsia="Times New Roman" w:hAnsi="Arial" w:cs="Arial"/>
      <w:color w:val="000000"/>
      <w:kern w:val="3"/>
    </w:rPr>
  </w:style>
  <w:style w:type="paragraph" w:customStyle="1" w:styleId="afffff">
    <w:name w:val="Раздел"/>
    <w:basedOn w:val="a6"/>
    <w:next w:val="a3"/>
    <w:autoRedefine/>
    <w:uiPriority w:val="99"/>
    <w:rsid w:val="0063294F"/>
    <w:pPr>
      <w:keepNext/>
      <w:keepLines/>
      <w:widowControl w:val="0"/>
      <w:tabs>
        <w:tab w:val="num" w:pos="1209"/>
      </w:tabs>
      <w:spacing w:before="240" w:line="360" w:lineRule="auto"/>
      <w:ind w:left="1209" w:hanging="360"/>
    </w:pPr>
    <w:rPr>
      <w:rFonts w:ascii="Arial" w:eastAsia="Times New Roman" w:hAnsi="Arial" w:cs="Arial"/>
      <w:b/>
      <w:bCs/>
      <w:caps/>
      <w:color w:val="000000"/>
      <w:kern w:val="3"/>
      <w:szCs w:val="24"/>
    </w:rPr>
  </w:style>
  <w:style w:type="character" w:customStyle="1" w:styleId="EmailStyle103">
    <w:name w:val="EmailStyle103"/>
    <w:uiPriority w:val="99"/>
    <w:semiHidden/>
    <w:rsid w:val="0063294F"/>
    <w:rPr>
      <w:rFonts w:ascii="Arial" w:hAnsi="Arial"/>
      <w:color w:val="auto"/>
      <w:sz w:val="20"/>
    </w:rPr>
  </w:style>
  <w:style w:type="paragraph" w:styleId="44">
    <w:name w:val="List Bullet 4"/>
    <w:basedOn w:val="a6"/>
    <w:uiPriority w:val="99"/>
    <w:rsid w:val="0063294F"/>
    <w:pPr>
      <w:tabs>
        <w:tab w:val="num" w:pos="1209"/>
      </w:tabs>
      <w:spacing w:after="120"/>
      <w:ind w:left="1209" w:hanging="360"/>
    </w:pPr>
    <w:rPr>
      <w:rFonts w:eastAsia="Times New Roman"/>
      <w:color w:val="000000"/>
      <w:kern w:val="3"/>
      <w:lang w:val="en-US"/>
    </w:rPr>
  </w:style>
  <w:style w:type="paragraph" w:customStyle="1" w:styleId="afffff0">
    <w:name w:val="Основной текст с красной строки"/>
    <w:basedOn w:val="a6"/>
    <w:uiPriority w:val="99"/>
    <w:rsid w:val="0063294F"/>
    <w:pPr>
      <w:spacing w:before="60" w:line="360" w:lineRule="auto"/>
      <w:ind w:firstLine="851"/>
    </w:pPr>
    <w:rPr>
      <w:rFonts w:eastAsia="Times New Roman"/>
      <w:color w:val="000000"/>
      <w:kern w:val="3"/>
      <w:szCs w:val="24"/>
    </w:rPr>
  </w:style>
  <w:style w:type="paragraph" w:customStyle="1" w:styleId="afffff1">
    <w:name w:val="Внутри списка"/>
    <w:basedOn w:val="a6"/>
    <w:uiPriority w:val="99"/>
    <w:rsid w:val="0063294F"/>
    <w:pPr>
      <w:spacing w:before="60" w:line="360" w:lineRule="auto"/>
      <w:ind w:left="1134"/>
    </w:pPr>
    <w:rPr>
      <w:rFonts w:eastAsia="Times New Roman"/>
      <w:color w:val="000000"/>
      <w:kern w:val="3"/>
      <w:szCs w:val="24"/>
    </w:rPr>
  </w:style>
  <w:style w:type="paragraph" w:customStyle="1" w:styleId="PA-">
    <w:name w:val="PA - Основной Текст"/>
    <w:link w:val="PA-Char"/>
    <w:uiPriority w:val="99"/>
    <w:rsid w:val="0063294F"/>
    <w:pPr>
      <w:spacing w:before="120"/>
      <w:ind w:firstLine="720"/>
    </w:pPr>
    <w:rPr>
      <w:rFonts w:ascii="Times New Roman" w:hAnsi="Times New Roman"/>
      <w:color w:val="000000"/>
      <w:kern w:val="3"/>
    </w:rPr>
  </w:style>
  <w:style w:type="character" w:customStyle="1" w:styleId="PA-Char">
    <w:name w:val="PA - Основной Текст Char"/>
    <w:link w:val="PA-"/>
    <w:uiPriority w:val="99"/>
    <w:locked/>
    <w:rsid w:val="0063294F"/>
    <w:rPr>
      <w:rFonts w:ascii="Times New Roman" w:hAnsi="Times New Roman"/>
      <w:color w:val="000000"/>
      <w:kern w:val="3"/>
      <w:sz w:val="22"/>
      <w:lang w:eastAsia="ru-RU"/>
    </w:rPr>
  </w:style>
  <w:style w:type="paragraph" w:customStyle="1" w:styleId="afffff2">
    <w:name w:val="ОТ с отступами до и после"/>
    <w:basedOn w:val="25"/>
    <w:next w:val="25"/>
    <w:link w:val="afffff3"/>
    <w:uiPriority w:val="99"/>
    <w:rsid w:val="0063294F"/>
    <w:pPr>
      <w:widowControl w:val="0"/>
      <w:autoSpaceDE w:val="0"/>
      <w:autoSpaceDN w:val="0"/>
      <w:spacing w:after="120"/>
    </w:pPr>
    <w:rPr>
      <w:rFonts w:eastAsia="Calibri"/>
      <w:color w:val="000000"/>
      <w:sz w:val="28"/>
      <w:szCs w:val="20"/>
    </w:rPr>
  </w:style>
  <w:style w:type="character" w:customStyle="1" w:styleId="afffff3">
    <w:name w:val="ОТ с отступами до и после Знак"/>
    <w:link w:val="afffff2"/>
    <w:uiPriority w:val="99"/>
    <w:locked/>
    <w:rsid w:val="0063294F"/>
    <w:rPr>
      <w:rFonts w:ascii="Times New Roman" w:hAnsi="Times New Roman"/>
      <w:color w:val="000000"/>
      <w:sz w:val="28"/>
      <w:lang w:eastAsia="ru-RU"/>
    </w:rPr>
  </w:style>
  <w:style w:type="paragraph" w:customStyle="1" w:styleId="TXT">
    <w:name w:val="TXT основной"/>
    <w:basedOn w:val="a6"/>
    <w:link w:val="TXT0"/>
    <w:autoRedefine/>
    <w:uiPriority w:val="99"/>
    <w:rsid w:val="0063294F"/>
    <w:pPr>
      <w:spacing w:before="60" w:after="60" w:line="360" w:lineRule="auto"/>
    </w:pPr>
    <w:rPr>
      <w:color w:val="000000"/>
      <w:kern w:val="3"/>
      <w:szCs w:val="20"/>
    </w:rPr>
  </w:style>
  <w:style w:type="paragraph" w:customStyle="1" w:styleId="afffff4">
    <w:name w:val="подзаголовок"/>
    <w:basedOn w:val="afe"/>
    <w:link w:val="afffff5"/>
    <w:uiPriority w:val="99"/>
    <w:rsid w:val="0063294F"/>
    <w:pPr>
      <w:keepNext/>
    </w:pPr>
    <w:rPr>
      <w:rFonts w:ascii="Tahoma" w:eastAsia="Calibri" w:hAnsi="Tahoma"/>
      <w:b/>
      <w:color w:val="000000"/>
      <w:kern w:val="3"/>
      <w:sz w:val="20"/>
      <w:szCs w:val="20"/>
    </w:rPr>
  </w:style>
  <w:style w:type="character" w:customStyle="1" w:styleId="TXT0">
    <w:name w:val="TXT основной Знак"/>
    <w:link w:val="TXT"/>
    <w:uiPriority w:val="99"/>
    <w:locked/>
    <w:rsid w:val="0063294F"/>
    <w:rPr>
      <w:rFonts w:ascii="Times New Roman" w:hAnsi="Times New Roman"/>
      <w:color w:val="000000"/>
      <w:kern w:val="3"/>
      <w:sz w:val="24"/>
      <w:lang w:eastAsia="ru-RU"/>
    </w:rPr>
  </w:style>
  <w:style w:type="character" w:customStyle="1" w:styleId="afffff5">
    <w:name w:val="подзаголовок Знак"/>
    <w:link w:val="afffff4"/>
    <w:uiPriority w:val="99"/>
    <w:locked/>
    <w:rsid w:val="0063294F"/>
    <w:rPr>
      <w:rFonts w:ascii="Tahoma" w:hAnsi="Tahoma"/>
      <w:b/>
      <w:color w:val="000000"/>
      <w:kern w:val="3"/>
      <w:sz w:val="20"/>
      <w:lang w:eastAsia="ru-RU"/>
    </w:rPr>
  </w:style>
  <w:style w:type="paragraph" w:customStyle="1" w:styleId="14">
    <w:name w:val="Маркированный список 1"/>
    <w:basedOn w:val="TXT"/>
    <w:uiPriority w:val="99"/>
    <w:rsid w:val="0063294F"/>
    <w:pPr>
      <w:numPr>
        <w:numId w:val="24"/>
      </w:numPr>
      <w:tabs>
        <w:tab w:val="clear" w:pos="360"/>
        <w:tab w:val="num" w:pos="720"/>
        <w:tab w:val="num" w:pos="1134"/>
      </w:tabs>
      <w:ind w:left="720" w:hanging="1134"/>
    </w:pPr>
  </w:style>
  <w:style w:type="paragraph" w:customStyle="1" w:styleId="Standard">
    <w:name w:val="Standard"/>
    <w:uiPriority w:val="99"/>
    <w:rsid w:val="0063294F"/>
    <w:pPr>
      <w:suppressAutoHyphens/>
      <w:autoSpaceDN w:val="0"/>
      <w:spacing w:after="120"/>
      <w:textAlignment w:val="baseline"/>
    </w:pPr>
    <w:rPr>
      <w:rFonts w:ascii="Times New Roman" w:eastAsia="Times New Roman" w:hAnsi="Times New Roman"/>
      <w:color w:val="000000"/>
      <w:kern w:val="3"/>
      <w:lang w:val="en-US" w:eastAsia="en-US"/>
    </w:rPr>
  </w:style>
  <w:style w:type="paragraph" w:customStyle="1" w:styleId="1f3">
    <w:name w:val="Рецензия1"/>
    <w:hidden/>
    <w:uiPriority w:val="99"/>
    <w:semiHidden/>
    <w:rsid w:val="0063294F"/>
    <w:rPr>
      <w:rFonts w:ascii="Times New Roman" w:eastAsia="Times New Roman" w:hAnsi="Times New Roman"/>
      <w:color w:val="000000"/>
      <w:kern w:val="3"/>
      <w:lang w:val="en-US" w:eastAsia="en-US"/>
    </w:rPr>
  </w:style>
  <w:style w:type="paragraph" w:customStyle="1" w:styleId="21">
    <w:name w:val="_Марк_Список_2"/>
    <w:basedOn w:val="a6"/>
    <w:uiPriority w:val="99"/>
    <w:rsid w:val="0063294F"/>
    <w:pPr>
      <w:numPr>
        <w:ilvl w:val="1"/>
        <w:numId w:val="25"/>
      </w:numPr>
    </w:pPr>
    <w:rPr>
      <w:rFonts w:ascii="Arial" w:eastAsia="Arial Unicode MS" w:hAnsi="Arial" w:cs="Arial"/>
      <w:sz w:val="20"/>
      <w:szCs w:val="20"/>
      <w:lang w:eastAsia="zh-TW"/>
    </w:rPr>
  </w:style>
  <w:style w:type="paragraph" w:customStyle="1" w:styleId="32">
    <w:name w:val="_Марк_Список_3"/>
    <w:basedOn w:val="21"/>
    <w:uiPriority w:val="99"/>
    <w:rsid w:val="0063294F"/>
    <w:pPr>
      <w:numPr>
        <w:ilvl w:val="2"/>
      </w:numPr>
      <w:tabs>
        <w:tab w:val="num" w:pos="2160"/>
      </w:tabs>
      <w:ind w:hanging="180"/>
    </w:pPr>
  </w:style>
  <w:style w:type="paragraph" w:customStyle="1" w:styleId="40">
    <w:name w:val="_Марк_Список_4"/>
    <w:basedOn w:val="32"/>
    <w:uiPriority w:val="99"/>
    <w:rsid w:val="0063294F"/>
    <w:pPr>
      <w:numPr>
        <w:ilvl w:val="3"/>
      </w:numPr>
      <w:tabs>
        <w:tab w:val="num" w:pos="2880"/>
      </w:tabs>
    </w:pPr>
  </w:style>
  <w:style w:type="paragraph" w:customStyle="1" w:styleId="5">
    <w:name w:val="_Марк_Список_5"/>
    <w:basedOn w:val="40"/>
    <w:uiPriority w:val="99"/>
    <w:rsid w:val="0063294F"/>
    <w:pPr>
      <w:numPr>
        <w:ilvl w:val="4"/>
      </w:numPr>
      <w:tabs>
        <w:tab w:val="num" w:pos="3600"/>
      </w:tabs>
    </w:pPr>
  </w:style>
  <w:style w:type="character" w:styleId="afffff6">
    <w:name w:val="line number"/>
    <w:basedOn w:val="a7"/>
    <w:uiPriority w:val="99"/>
    <w:semiHidden/>
    <w:rsid w:val="0063294F"/>
    <w:rPr>
      <w:rFonts w:cs="Times New Roman"/>
    </w:rPr>
  </w:style>
  <w:style w:type="paragraph" w:customStyle="1" w:styleId="Default">
    <w:name w:val="Default"/>
    <w:uiPriority w:val="99"/>
    <w:rsid w:val="0063294F"/>
    <w:pPr>
      <w:widowControl w:val="0"/>
      <w:autoSpaceDE w:val="0"/>
      <w:autoSpaceDN w:val="0"/>
      <w:adjustRightInd w:val="0"/>
    </w:pPr>
    <w:rPr>
      <w:rFonts w:ascii="Times New Roman" w:eastAsia="Times New Roman" w:hAnsi="Times New Roman"/>
      <w:color w:val="000000"/>
      <w:sz w:val="24"/>
      <w:szCs w:val="24"/>
    </w:rPr>
  </w:style>
  <w:style w:type="paragraph" w:customStyle="1" w:styleId="FR1">
    <w:name w:val="FR1"/>
    <w:uiPriority w:val="99"/>
    <w:rsid w:val="0063294F"/>
    <w:pPr>
      <w:widowControl w:val="0"/>
      <w:ind w:left="2080"/>
    </w:pPr>
    <w:rPr>
      <w:rFonts w:ascii="Arial" w:eastAsia="Times New Roman" w:hAnsi="Arial"/>
      <w:b/>
      <w:sz w:val="36"/>
      <w:szCs w:val="20"/>
    </w:rPr>
  </w:style>
  <w:style w:type="paragraph" w:customStyle="1" w:styleId="ConsPlusNormal">
    <w:name w:val="ConsPlusNormal"/>
    <w:uiPriority w:val="99"/>
    <w:rsid w:val="0063294F"/>
    <w:pPr>
      <w:widowControl w:val="0"/>
      <w:autoSpaceDE w:val="0"/>
      <w:autoSpaceDN w:val="0"/>
      <w:adjustRightInd w:val="0"/>
      <w:ind w:firstLine="720"/>
    </w:pPr>
    <w:rPr>
      <w:rFonts w:ascii="Arial" w:eastAsia="Times New Roman" w:hAnsi="Arial" w:cs="Arial"/>
      <w:sz w:val="20"/>
      <w:szCs w:val="20"/>
    </w:rPr>
  </w:style>
  <w:style w:type="paragraph" w:customStyle="1" w:styleId="afffff7">
    <w:name w:val="Без интервала Знак"/>
    <w:next w:val="a6"/>
    <w:link w:val="afffff8"/>
    <w:uiPriority w:val="99"/>
    <w:rsid w:val="0063294F"/>
    <w:pPr>
      <w:spacing w:after="200" w:line="276" w:lineRule="auto"/>
    </w:pPr>
    <w:rPr>
      <w:rFonts w:ascii="Times New Roman" w:hAnsi="Times New Roman"/>
    </w:rPr>
  </w:style>
  <w:style w:type="character" w:customStyle="1" w:styleId="afffff8">
    <w:name w:val="Без интервала Знак Знак"/>
    <w:link w:val="afffff7"/>
    <w:uiPriority w:val="99"/>
    <w:locked/>
    <w:rsid w:val="0063294F"/>
    <w:rPr>
      <w:rFonts w:ascii="Times New Roman" w:hAnsi="Times New Roman"/>
      <w:sz w:val="22"/>
      <w:lang w:eastAsia="ru-RU"/>
    </w:rPr>
  </w:style>
  <w:style w:type="paragraph" w:customStyle="1" w:styleId="Normal1">
    <w:name w:val="Normal1"/>
    <w:uiPriority w:val="99"/>
    <w:rsid w:val="0063294F"/>
    <w:pPr>
      <w:widowControl w:val="0"/>
    </w:pPr>
    <w:rPr>
      <w:rFonts w:ascii="Times New Roman" w:eastAsia="Times New Roman" w:hAnsi="Times New Roman"/>
      <w:sz w:val="20"/>
      <w:szCs w:val="20"/>
    </w:rPr>
  </w:style>
  <w:style w:type="paragraph" w:customStyle="1" w:styleId="611">
    <w:name w:val="Стиль611"/>
    <w:uiPriority w:val="99"/>
    <w:rsid w:val="0063294F"/>
    <w:pPr>
      <w:widowControl w:val="0"/>
      <w:numPr>
        <w:ilvl w:val="1"/>
        <w:numId w:val="26"/>
      </w:numPr>
      <w:tabs>
        <w:tab w:val="left" w:pos="340"/>
      </w:tabs>
      <w:autoSpaceDE w:val="0"/>
      <w:autoSpaceDN w:val="0"/>
      <w:adjustRightInd w:val="0"/>
      <w:ind w:left="0"/>
    </w:pPr>
    <w:rPr>
      <w:rFonts w:ascii="Times New Roman" w:eastAsia="Times New Roman" w:hAnsi="Times New Roman"/>
      <w:bCs/>
      <w:iCs/>
      <w:color w:val="000000"/>
      <w:sz w:val="26"/>
      <w:szCs w:val="26"/>
    </w:rPr>
  </w:style>
  <w:style w:type="paragraph" w:customStyle="1" w:styleId="afffff9">
    <w:name w:val="Стиль текста"/>
    <w:basedOn w:val="afe"/>
    <w:uiPriority w:val="99"/>
    <w:rsid w:val="0063294F"/>
    <w:pPr>
      <w:keepLines/>
      <w:spacing w:before="60" w:after="60"/>
    </w:pPr>
    <w:rPr>
      <w:szCs w:val="20"/>
    </w:rPr>
  </w:style>
  <w:style w:type="paragraph" w:customStyle="1" w:styleId="441">
    <w:name w:val="Стиль441"/>
    <w:uiPriority w:val="99"/>
    <w:rsid w:val="0063294F"/>
    <w:pPr>
      <w:numPr>
        <w:numId w:val="27"/>
      </w:numPr>
      <w:tabs>
        <w:tab w:val="left" w:pos="340"/>
      </w:tabs>
    </w:pPr>
    <w:rPr>
      <w:rFonts w:ascii="Times New Roman" w:eastAsia="Times New Roman" w:hAnsi="Times New Roman"/>
      <w:sz w:val="26"/>
      <w:szCs w:val="20"/>
    </w:rPr>
  </w:style>
  <w:style w:type="paragraph" w:customStyle="1" w:styleId="911">
    <w:name w:val="Стиль911"/>
    <w:uiPriority w:val="99"/>
    <w:rsid w:val="0063294F"/>
    <w:pPr>
      <w:numPr>
        <w:numId w:val="28"/>
      </w:numPr>
      <w:tabs>
        <w:tab w:val="left" w:pos="340"/>
      </w:tabs>
    </w:pPr>
    <w:rPr>
      <w:rFonts w:ascii="Times New Roman" w:eastAsia="Times New Roman" w:hAnsi="Times New Roman"/>
      <w:sz w:val="26"/>
      <w:szCs w:val="20"/>
    </w:rPr>
  </w:style>
  <w:style w:type="character" w:customStyle="1" w:styleId="1f4">
    <w:name w:val="Без интервала Знак1"/>
    <w:uiPriority w:val="99"/>
    <w:rsid w:val="0063294F"/>
    <w:rPr>
      <w:sz w:val="22"/>
      <w:lang w:val="ru-RU" w:eastAsia="ru-RU"/>
    </w:rPr>
  </w:style>
  <w:style w:type="character" w:customStyle="1" w:styleId="54">
    <w:name w:val="Знак Знак5"/>
    <w:uiPriority w:val="99"/>
    <w:rsid w:val="0063294F"/>
    <w:rPr>
      <w:rFonts w:ascii="Arial" w:hAnsi="Arial"/>
      <w:b/>
      <w:kern w:val="28"/>
      <w:sz w:val="32"/>
    </w:rPr>
  </w:style>
  <w:style w:type="character" w:customStyle="1" w:styleId="2e">
    <w:name w:val="Пункт2 Знак"/>
    <w:link w:val="2d"/>
    <w:uiPriority w:val="99"/>
    <w:locked/>
    <w:rsid w:val="0063294F"/>
    <w:rPr>
      <w:rFonts w:ascii="Times New Roman" w:hAnsi="Times New Roman"/>
      <w:b/>
      <w:sz w:val="20"/>
    </w:rPr>
  </w:style>
  <w:style w:type="character" w:customStyle="1" w:styleId="1b">
    <w:name w:val="Пункт Знак1"/>
    <w:link w:val="a3"/>
    <w:uiPriority w:val="99"/>
    <w:locked/>
    <w:rsid w:val="0063294F"/>
    <w:rPr>
      <w:rFonts w:ascii="Times New Roman" w:eastAsia="Times New Roman" w:hAnsi="Times New Roman"/>
      <w:sz w:val="28"/>
      <w:szCs w:val="28"/>
    </w:rPr>
  </w:style>
  <w:style w:type="character" w:customStyle="1" w:styleId="afc">
    <w:name w:val="Таблица текст Знак"/>
    <w:link w:val="afb"/>
    <w:uiPriority w:val="99"/>
    <w:locked/>
    <w:rsid w:val="0063294F"/>
    <w:rPr>
      <w:rFonts w:ascii="Times New Roman" w:hAnsi="Times New Roman"/>
      <w:snapToGrid w:val="0"/>
      <w:sz w:val="20"/>
    </w:rPr>
  </w:style>
  <w:style w:type="table" w:customStyle="1" w:styleId="1f5">
    <w:name w:val="Сетка таблицы1"/>
    <w:uiPriority w:val="99"/>
    <w:rsid w:val="0063294F"/>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fffd">
    <w:name w:val="Заголовок оглавления Знак"/>
    <w:link w:val="affffc"/>
    <w:uiPriority w:val="99"/>
    <w:locked/>
    <w:rsid w:val="0063294F"/>
    <w:rPr>
      <w:rFonts w:ascii="Calibri" w:hAnsi="Calibri"/>
      <w:b/>
      <w:sz w:val="28"/>
    </w:rPr>
  </w:style>
  <w:style w:type="paragraph" w:styleId="afffffa">
    <w:name w:val="Subtitle"/>
    <w:basedOn w:val="a6"/>
    <w:next w:val="a6"/>
    <w:link w:val="afffffb"/>
    <w:qFormat/>
    <w:rsid w:val="00774FAF"/>
    <w:pPr>
      <w:spacing w:after="60"/>
      <w:outlineLvl w:val="1"/>
    </w:pPr>
    <w:rPr>
      <w:rFonts w:eastAsia="Times New Roman"/>
      <w:b/>
      <w:szCs w:val="24"/>
    </w:rPr>
  </w:style>
  <w:style w:type="character" w:customStyle="1" w:styleId="afffffb">
    <w:name w:val="Подзаголовок Знак"/>
    <w:basedOn w:val="a7"/>
    <w:link w:val="afffffa"/>
    <w:locked/>
    <w:rsid w:val="00774FAF"/>
    <w:rPr>
      <w:rFonts w:ascii="Times New Roman" w:hAnsi="Times New Roman" w:cs="Times New Roman"/>
      <w:b/>
      <w:sz w:val="24"/>
      <w:szCs w:val="24"/>
    </w:rPr>
  </w:style>
  <w:style w:type="character" w:customStyle="1" w:styleId="afffffc">
    <w:name w:val="Основной текст_"/>
    <w:link w:val="45"/>
    <w:uiPriority w:val="99"/>
    <w:locked/>
    <w:rsid w:val="0066614D"/>
    <w:rPr>
      <w:shd w:val="clear" w:color="auto" w:fill="FFFFFF"/>
    </w:rPr>
  </w:style>
  <w:style w:type="paragraph" w:customStyle="1" w:styleId="45">
    <w:name w:val="Основной текст4"/>
    <w:basedOn w:val="a6"/>
    <w:link w:val="afffffc"/>
    <w:uiPriority w:val="99"/>
    <w:rsid w:val="0066614D"/>
    <w:pPr>
      <w:widowControl w:val="0"/>
      <w:shd w:val="clear" w:color="auto" w:fill="FFFFFF"/>
      <w:spacing w:after="360" w:line="240" w:lineRule="atLeast"/>
      <w:ind w:hanging="480"/>
    </w:pPr>
    <w:rPr>
      <w:sz w:val="20"/>
      <w:szCs w:val="20"/>
    </w:rPr>
  </w:style>
  <w:style w:type="paragraph" w:customStyle="1" w:styleId="1f6">
    <w:name w:val="Продолжение списка1"/>
    <w:basedOn w:val="a6"/>
    <w:uiPriority w:val="99"/>
    <w:rsid w:val="0022364C"/>
    <w:pPr>
      <w:suppressAutoHyphens/>
      <w:spacing w:after="120"/>
      <w:ind w:left="283"/>
    </w:pPr>
    <w:rPr>
      <w:rFonts w:eastAsia="Times New Roman"/>
      <w:szCs w:val="24"/>
      <w:lang w:eastAsia="ar-SA"/>
    </w:rPr>
  </w:style>
  <w:style w:type="character" w:customStyle="1" w:styleId="apple-style-span">
    <w:name w:val="apple-style-span"/>
    <w:basedOn w:val="a7"/>
    <w:uiPriority w:val="99"/>
    <w:rsid w:val="0022364C"/>
    <w:rPr>
      <w:rFonts w:cs="Times New Roman"/>
    </w:rPr>
  </w:style>
  <w:style w:type="paragraph" w:customStyle="1" w:styleId="2f3">
    <w:name w:val="Знак2 Знак Знак Знак"/>
    <w:basedOn w:val="a6"/>
    <w:autoRedefine/>
    <w:uiPriority w:val="99"/>
    <w:rsid w:val="0022364C"/>
    <w:pPr>
      <w:tabs>
        <w:tab w:val="left" w:pos="2160"/>
      </w:tabs>
      <w:bidi/>
      <w:spacing w:line="240" w:lineRule="exact"/>
    </w:pPr>
    <w:rPr>
      <w:rFonts w:eastAsia="Times New Roman"/>
      <w:szCs w:val="24"/>
      <w:lang w:val="en-US" w:bidi="he-IL"/>
    </w:rPr>
  </w:style>
  <w:style w:type="character" w:customStyle="1" w:styleId="390">
    <w:name w:val="Основной текст (3) + 9"/>
    <w:aliases w:val="5 pt,Интервал 0 pt,Основной текст (2) + 9,Не полужирный,Основной текст + 9 pt,Колонтитул + 11"/>
    <w:uiPriority w:val="99"/>
    <w:rsid w:val="0022364C"/>
    <w:rPr>
      <w:rFonts w:eastAsia="Times New Roman"/>
      <w:spacing w:val="10"/>
      <w:sz w:val="19"/>
      <w:lang w:val="ru-RU" w:eastAsia="zh-CN"/>
    </w:rPr>
  </w:style>
  <w:style w:type="paragraph" w:customStyle="1" w:styleId="afffffd">
    <w:name w:val="Îñíîâí"/>
    <w:basedOn w:val="a6"/>
    <w:uiPriority w:val="99"/>
    <w:rsid w:val="0022364C"/>
    <w:pPr>
      <w:widowControl w:val="0"/>
    </w:pPr>
    <w:rPr>
      <w:rFonts w:ascii="Arial" w:eastAsia="Times New Roman" w:hAnsi="Arial" w:cs="Arial"/>
      <w:szCs w:val="20"/>
    </w:rPr>
  </w:style>
  <w:style w:type="paragraph" w:customStyle="1" w:styleId="j0e">
    <w:name w:val="j0eбычный"/>
    <w:uiPriority w:val="99"/>
    <w:rsid w:val="0022364C"/>
    <w:pPr>
      <w:widowControl w:val="0"/>
    </w:pPr>
    <w:rPr>
      <w:rFonts w:ascii="Times New Roman" w:eastAsia="Times New Roman" w:hAnsi="Times New Roman"/>
      <w:sz w:val="20"/>
      <w:szCs w:val="20"/>
    </w:rPr>
  </w:style>
  <w:style w:type="paragraph" w:customStyle="1" w:styleId="Oaeno">
    <w:name w:val="Oaeno"/>
    <w:basedOn w:val="a6"/>
    <w:uiPriority w:val="99"/>
    <w:rsid w:val="0022364C"/>
    <w:pPr>
      <w:suppressAutoHyphens/>
    </w:pPr>
    <w:rPr>
      <w:rFonts w:ascii="Courier New" w:hAnsi="Courier New"/>
      <w:sz w:val="20"/>
      <w:szCs w:val="20"/>
      <w:lang w:eastAsia="ar-SA"/>
    </w:rPr>
  </w:style>
  <w:style w:type="paragraph" w:customStyle="1" w:styleId="Style11">
    <w:name w:val="Style11"/>
    <w:basedOn w:val="a6"/>
    <w:uiPriority w:val="99"/>
    <w:rsid w:val="0022364C"/>
    <w:pPr>
      <w:widowControl w:val="0"/>
      <w:autoSpaceDE w:val="0"/>
      <w:autoSpaceDN w:val="0"/>
      <w:adjustRightInd w:val="0"/>
      <w:spacing w:line="318" w:lineRule="exact"/>
    </w:pPr>
    <w:rPr>
      <w:rFonts w:eastAsia="Times New Roman"/>
      <w:szCs w:val="24"/>
    </w:rPr>
  </w:style>
  <w:style w:type="character" w:customStyle="1" w:styleId="FontStyle17">
    <w:name w:val="Font Style17"/>
    <w:uiPriority w:val="99"/>
    <w:rsid w:val="0022364C"/>
    <w:rPr>
      <w:rFonts w:ascii="Times New Roman" w:hAnsi="Times New Roman"/>
      <w:sz w:val="26"/>
    </w:rPr>
  </w:style>
  <w:style w:type="paragraph" w:customStyle="1" w:styleId="xl66">
    <w:name w:val="xl66"/>
    <w:basedOn w:val="a6"/>
    <w:uiPriority w:val="99"/>
    <w:rsid w:val="0022364C"/>
    <w:pPr>
      <w:pBdr>
        <w:top w:val="single" w:sz="8" w:space="0" w:color="auto"/>
        <w:left w:val="single" w:sz="8" w:space="0" w:color="auto"/>
        <w:right w:val="single" w:sz="4" w:space="0" w:color="auto"/>
      </w:pBdr>
      <w:spacing w:before="100" w:beforeAutospacing="1" w:after="100" w:afterAutospacing="1"/>
      <w:jc w:val="center"/>
      <w:textAlignment w:val="center"/>
    </w:pPr>
    <w:rPr>
      <w:rFonts w:eastAsia="Times New Roman"/>
      <w:b/>
      <w:bCs/>
      <w:szCs w:val="24"/>
    </w:rPr>
  </w:style>
  <w:style w:type="paragraph" w:customStyle="1" w:styleId="xl67">
    <w:name w:val="xl67"/>
    <w:basedOn w:val="a6"/>
    <w:uiPriority w:val="99"/>
    <w:rsid w:val="0022364C"/>
    <w:pPr>
      <w:pBdr>
        <w:top w:val="single" w:sz="8" w:space="0" w:color="auto"/>
        <w:left w:val="single" w:sz="4" w:space="0" w:color="auto"/>
        <w:right w:val="single" w:sz="4" w:space="0" w:color="auto"/>
      </w:pBdr>
      <w:spacing w:before="100" w:beforeAutospacing="1" w:after="100" w:afterAutospacing="1"/>
      <w:jc w:val="center"/>
      <w:textAlignment w:val="center"/>
    </w:pPr>
    <w:rPr>
      <w:rFonts w:eastAsia="Times New Roman"/>
      <w:b/>
      <w:bCs/>
      <w:szCs w:val="24"/>
    </w:rPr>
  </w:style>
  <w:style w:type="paragraph" w:customStyle="1" w:styleId="xl68">
    <w:name w:val="xl68"/>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Cs w:val="24"/>
    </w:rPr>
  </w:style>
  <w:style w:type="paragraph" w:customStyle="1" w:styleId="xl69">
    <w:name w:val="xl69"/>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rPr>
  </w:style>
  <w:style w:type="paragraph" w:customStyle="1" w:styleId="xl70">
    <w:name w:val="xl70"/>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szCs w:val="24"/>
    </w:rPr>
  </w:style>
  <w:style w:type="paragraph" w:customStyle="1" w:styleId="xl71">
    <w:name w:val="xl71"/>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szCs w:val="24"/>
    </w:rPr>
  </w:style>
  <w:style w:type="paragraph" w:customStyle="1" w:styleId="xl72">
    <w:name w:val="xl72"/>
    <w:basedOn w:val="a6"/>
    <w:uiPriority w:val="99"/>
    <w:rsid w:val="0022364C"/>
    <w:pPr>
      <w:spacing w:before="100" w:beforeAutospacing="1" w:after="100" w:afterAutospacing="1"/>
      <w:jc w:val="center"/>
    </w:pPr>
    <w:rPr>
      <w:rFonts w:eastAsia="Times New Roman"/>
      <w:color w:val="FF0000"/>
      <w:szCs w:val="24"/>
    </w:rPr>
  </w:style>
  <w:style w:type="paragraph" w:customStyle="1" w:styleId="xl73">
    <w:name w:val="xl73"/>
    <w:basedOn w:val="a6"/>
    <w:uiPriority w:val="99"/>
    <w:rsid w:val="0022364C"/>
    <w:pPr>
      <w:pBdr>
        <w:top w:val="single" w:sz="4" w:space="0" w:color="auto"/>
        <w:bottom w:val="single" w:sz="4" w:space="0" w:color="auto"/>
      </w:pBdr>
      <w:shd w:val="clear" w:color="000000" w:fill="BFBFBF"/>
      <w:spacing w:before="100" w:beforeAutospacing="1" w:after="100" w:afterAutospacing="1"/>
      <w:jc w:val="center"/>
    </w:pPr>
    <w:rPr>
      <w:rFonts w:eastAsia="Times New Roman"/>
      <w:szCs w:val="24"/>
    </w:rPr>
  </w:style>
  <w:style w:type="paragraph" w:customStyle="1" w:styleId="xl74">
    <w:name w:val="xl74"/>
    <w:basedOn w:val="a6"/>
    <w:uiPriority w:val="99"/>
    <w:rsid w:val="0022364C"/>
    <w:pPr>
      <w:pBdr>
        <w:top w:val="single" w:sz="4" w:space="0" w:color="auto"/>
        <w:left w:val="single" w:sz="4" w:space="0" w:color="auto"/>
        <w:bottom w:val="single" w:sz="4" w:space="0" w:color="auto"/>
      </w:pBdr>
      <w:shd w:val="clear" w:color="000000" w:fill="BFBFBF"/>
      <w:spacing w:before="100" w:beforeAutospacing="1" w:after="100" w:afterAutospacing="1"/>
      <w:jc w:val="center"/>
    </w:pPr>
    <w:rPr>
      <w:rFonts w:eastAsia="Times New Roman"/>
      <w:b/>
      <w:bCs/>
      <w:szCs w:val="24"/>
    </w:rPr>
  </w:style>
  <w:style w:type="character" w:customStyle="1" w:styleId="FontStyle19">
    <w:name w:val="Font Style19"/>
    <w:uiPriority w:val="99"/>
    <w:rsid w:val="0022364C"/>
    <w:rPr>
      <w:rFonts w:ascii="Times New Roman" w:hAnsi="Times New Roman"/>
      <w:b/>
      <w:sz w:val="26"/>
    </w:rPr>
  </w:style>
  <w:style w:type="character" w:customStyle="1" w:styleId="FontStyle21">
    <w:name w:val="Font Style21"/>
    <w:uiPriority w:val="99"/>
    <w:rsid w:val="0022364C"/>
    <w:rPr>
      <w:rFonts w:ascii="Times New Roman" w:hAnsi="Times New Roman"/>
      <w:sz w:val="26"/>
    </w:rPr>
  </w:style>
  <w:style w:type="character" w:customStyle="1" w:styleId="du1">
    <w:name w:val="du1"/>
    <w:uiPriority w:val="99"/>
    <w:rsid w:val="0022364C"/>
  </w:style>
  <w:style w:type="character" w:styleId="afffffe">
    <w:name w:val="endnote reference"/>
    <w:basedOn w:val="a7"/>
    <w:uiPriority w:val="99"/>
    <w:semiHidden/>
    <w:rsid w:val="0022364C"/>
    <w:rPr>
      <w:rFonts w:cs="Times New Roman"/>
      <w:vertAlign w:val="superscript"/>
    </w:rPr>
  </w:style>
  <w:style w:type="table" w:customStyle="1" w:styleId="111">
    <w:name w:val="Сетка таблицы11"/>
    <w:uiPriority w:val="99"/>
    <w:rsid w:val="0022364C"/>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
    <w:name w:val="Intense Reference"/>
    <w:basedOn w:val="a7"/>
    <w:uiPriority w:val="99"/>
    <w:qFormat/>
    <w:rsid w:val="0022364C"/>
    <w:rPr>
      <w:rFonts w:cs="Times New Roman"/>
      <w:b/>
      <w:smallCaps/>
      <w:color w:val="C0504D"/>
      <w:spacing w:val="5"/>
      <w:u w:val="single"/>
    </w:rPr>
  </w:style>
  <w:style w:type="paragraph" w:customStyle="1" w:styleId="xl108">
    <w:name w:val="xl108"/>
    <w:basedOn w:val="a6"/>
    <w:uiPriority w:val="99"/>
    <w:rsid w:val="0022364C"/>
    <w:pPr>
      <w:spacing w:before="100" w:beforeAutospacing="1" w:after="100" w:afterAutospacing="1"/>
    </w:pPr>
    <w:rPr>
      <w:rFonts w:eastAsia="Times New Roman"/>
      <w:b/>
      <w:bCs/>
      <w:szCs w:val="24"/>
    </w:rPr>
  </w:style>
  <w:style w:type="paragraph" w:customStyle="1" w:styleId="xl109">
    <w:name w:val="xl109"/>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Cs w:val="24"/>
    </w:rPr>
  </w:style>
  <w:style w:type="paragraph" w:customStyle="1" w:styleId="xl110">
    <w:name w:val="xl110"/>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Cs w:val="24"/>
    </w:rPr>
  </w:style>
  <w:style w:type="paragraph" w:customStyle="1" w:styleId="xl111">
    <w:name w:val="xl111"/>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Cs w:val="24"/>
    </w:rPr>
  </w:style>
  <w:style w:type="paragraph" w:customStyle="1" w:styleId="xl112">
    <w:name w:val="xl112"/>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szCs w:val="24"/>
    </w:rPr>
  </w:style>
  <w:style w:type="paragraph" w:customStyle="1" w:styleId="xl113">
    <w:name w:val="xl113"/>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szCs w:val="24"/>
    </w:rPr>
  </w:style>
  <w:style w:type="paragraph" w:customStyle="1" w:styleId="xl114">
    <w:name w:val="xl114"/>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eastAsia="Times New Roman"/>
      <w:szCs w:val="24"/>
    </w:rPr>
  </w:style>
  <w:style w:type="paragraph" w:customStyle="1" w:styleId="xl115">
    <w:name w:val="xl115"/>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rPr>
  </w:style>
  <w:style w:type="paragraph" w:customStyle="1" w:styleId="xl116">
    <w:name w:val="xl116"/>
    <w:basedOn w:val="a6"/>
    <w:uiPriority w:val="99"/>
    <w:rsid w:val="002236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szCs w:val="24"/>
    </w:rPr>
  </w:style>
  <w:style w:type="paragraph" w:customStyle="1" w:styleId="xl117">
    <w:name w:val="xl117"/>
    <w:basedOn w:val="a6"/>
    <w:uiPriority w:val="99"/>
    <w:rsid w:val="0022364C"/>
    <w:pPr>
      <w:spacing w:before="100" w:beforeAutospacing="1" w:after="100" w:afterAutospacing="1"/>
    </w:pPr>
    <w:rPr>
      <w:rFonts w:eastAsia="Times New Roman"/>
      <w:b/>
      <w:bCs/>
      <w:szCs w:val="24"/>
    </w:rPr>
  </w:style>
  <w:style w:type="paragraph" w:customStyle="1" w:styleId="xl118">
    <w:name w:val="xl118"/>
    <w:basedOn w:val="a6"/>
    <w:uiPriority w:val="99"/>
    <w:rsid w:val="0022364C"/>
    <w:pPr>
      <w:spacing w:before="100" w:beforeAutospacing="1" w:after="100" w:afterAutospacing="1"/>
    </w:pPr>
    <w:rPr>
      <w:rFonts w:eastAsia="Times New Roman"/>
      <w:b/>
      <w:bCs/>
      <w:szCs w:val="24"/>
    </w:rPr>
  </w:style>
  <w:style w:type="paragraph" w:customStyle="1" w:styleId="xl119">
    <w:name w:val="xl119"/>
    <w:basedOn w:val="a6"/>
    <w:uiPriority w:val="99"/>
    <w:rsid w:val="0022364C"/>
    <w:pPr>
      <w:spacing w:before="100" w:beforeAutospacing="1" w:after="100" w:afterAutospacing="1"/>
    </w:pPr>
    <w:rPr>
      <w:rFonts w:eastAsia="Times New Roman"/>
      <w:b/>
      <w:bCs/>
      <w:szCs w:val="24"/>
    </w:rPr>
  </w:style>
  <w:style w:type="paragraph" w:customStyle="1" w:styleId="xl120">
    <w:name w:val="xl120"/>
    <w:basedOn w:val="a6"/>
    <w:uiPriority w:val="99"/>
    <w:rsid w:val="0022364C"/>
    <w:pPr>
      <w:spacing w:before="100" w:beforeAutospacing="1" w:after="100" w:afterAutospacing="1"/>
    </w:pPr>
    <w:rPr>
      <w:rFonts w:eastAsia="Times New Roman"/>
      <w:b/>
      <w:bCs/>
      <w:szCs w:val="24"/>
    </w:rPr>
  </w:style>
  <w:style w:type="character" w:customStyle="1" w:styleId="910">
    <w:name w:val="Основной текст + 91"/>
    <w:aliases w:val="5 pt2"/>
    <w:uiPriority w:val="99"/>
    <w:rsid w:val="0022364C"/>
    <w:rPr>
      <w:rFonts w:ascii="Times New Roman" w:hAnsi="Times New Roman"/>
      <w:color w:val="000000"/>
      <w:spacing w:val="0"/>
      <w:w w:val="100"/>
      <w:position w:val="0"/>
      <w:sz w:val="19"/>
      <w:u w:val="none"/>
      <w:lang w:val="ru-RU"/>
    </w:rPr>
  </w:style>
  <w:style w:type="character" w:customStyle="1" w:styleId="93">
    <w:name w:val="Основной текст + 9"/>
    <w:aliases w:val="5 pt4"/>
    <w:uiPriority w:val="99"/>
    <w:rsid w:val="0022364C"/>
    <w:rPr>
      <w:rFonts w:ascii="Times New Roman" w:hAnsi="Times New Roman"/>
      <w:color w:val="000000"/>
      <w:spacing w:val="0"/>
      <w:w w:val="100"/>
      <w:position w:val="0"/>
      <w:sz w:val="19"/>
      <w:u w:val="none"/>
      <w:lang w:val="ru-RU"/>
    </w:rPr>
  </w:style>
  <w:style w:type="character" w:customStyle="1" w:styleId="73">
    <w:name w:val="Основной текст + 7"/>
    <w:aliases w:val="5 pt5"/>
    <w:uiPriority w:val="99"/>
    <w:rsid w:val="0022364C"/>
    <w:rPr>
      <w:rFonts w:ascii="Times New Roman" w:hAnsi="Times New Roman"/>
      <w:color w:val="000000"/>
      <w:spacing w:val="0"/>
      <w:w w:val="100"/>
      <w:position w:val="0"/>
      <w:sz w:val="15"/>
      <w:u w:val="none"/>
      <w:lang w:val="en-US"/>
    </w:rPr>
  </w:style>
  <w:style w:type="character" w:customStyle="1" w:styleId="1f7">
    <w:name w:val="Основной текст1"/>
    <w:uiPriority w:val="99"/>
    <w:rsid w:val="0022364C"/>
    <w:rPr>
      <w:rFonts w:ascii="Times New Roman" w:hAnsi="Times New Roman"/>
      <w:color w:val="000000"/>
      <w:spacing w:val="0"/>
      <w:w w:val="100"/>
      <w:position w:val="0"/>
      <w:sz w:val="22"/>
      <w:u w:val="none"/>
      <w:lang w:val="ru-RU"/>
    </w:rPr>
  </w:style>
  <w:style w:type="character" w:customStyle="1" w:styleId="3f">
    <w:name w:val="Основной текст3"/>
    <w:uiPriority w:val="99"/>
    <w:rsid w:val="0022364C"/>
    <w:rPr>
      <w:rFonts w:ascii="Times New Roman" w:hAnsi="Times New Roman"/>
      <w:color w:val="000000"/>
      <w:spacing w:val="0"/>
      <w:w w:val="100"/>
      <w:position w:val="0"/>
      <w:sz w:val="22"/>
      <w:u w:val="single"/>
      <w:lang w:val="ru-RU"/>
    </w:rPr>
  </w:style>
  <w:style w:type="character" w:customStyle="1" w:styleId="affffff0">
    <w:name w:val="Подпись к таблице_"/>
    <w:link w:val="1f8"/>
    <w:uiPriority w:val="99"/>
    <w:locked/>
    <w:rsid w:val="0022364C"/>
    <w:rPr>
      <w:shd w:val="clear" w:color="auto" w:fill="FFFFFF"/>
    </w:rPr>
  </w:style>
  <w:style w:type="paragraph" w:customStyle="1" w:styleId="1f8">
    <w:name w:val="Подпись к таблице1"/>
    <w:basedOn w:val="a6"/>
    <w:link w:val="affffff0"/>
    <w:uiPriority w:val="99"/>
    <w:rsid w:val="0022364C"/>
    <w:pPr>
      <w:widowControl w:val="0"/>
      <w:shd w:val="clear" w:color="auto" w:fill="FFFFFF"/>
      <w:spacing w:line="274" w:lineRule="exact"/>
    </w:pPr>
    <w:rPr>
      <w:sz w:val="20"/>
      <w:szCs w:val="20"/>
    </w:rPr>
  </w:style>
  <w:style w:type="character" w:customStyle="1" w:styleId="2f4">
    <w:name w:val="Основной текст (2)_"/>
    <w:link w:val="2f5"/>
    <w:uiPriority w:val="99"/>
    <w:locked/>
    <w:rsid w:val="0022364C"/>
    <w:rPr>
      <w:b/>
      <w:shd w:val="clear" w:color="auto" w:fill="FFFFFF"/>
    </w:rPr>
  </w:style>
  <w:style w:type="paragraph" w:customStyle="1" w:styleId="2f5">
    <w:name w:val="Основной текст (2)"/>
    <w:basedOn w:val="a6"/>
    <w:link w:val="2f4"/>
    <w:uiPriority w:val="99"/>
    <w:rsid w:val="0022364C"/>
    <w:pPr>
      <w:widowControl w:val="0"/>
      <w:shd w:val="clear" w:color="auto" w:fill="FFFFFF"/>
      <w:spacing w:line="480" w:lineRule="exact"/>
    </w:pPr>
    <w:rPr>
      <w:b/>
      <w:sz w:val="20"/>
      <w:szCs w:val="20"/>
    </w:rPr>
  </w:style>
  <w:style w:type="character" w:styleId="affffff1">
    <w:name w:val="Emphasis"/>
    <w:basedOn w:val="a7"/>
    <w:uiPriority w:val="99"/>
    <w:qFormat/>
    <w:rsid w:val="0022364C"/>
    <w:rPr>
      <w:rFonts w:cs="Times New Roman"/>
      <w:b/>
      <w:i/>
      <w:spacing w:val="10"/>
      <w:shd w:val="clear" w:color="auto" w:fill="auto"/>
    </w:rPr>
  </w:style>
  <w:style w:type="paragraph" w:styleId="2f6">
    <w:name w:val="Quote"/>
    <w:basedOn w:val="a6"/>
    <w:next w:val="a6"/>
    <w:link w:val="2f7"/>
    <w:uiPriority w:val="99"/>
    <w:qFormat/>
    <w:rsid w:val="0022364C"/>
    <w:pPr>
      <w:spacing w:before="200"/>
      <w:ind w:left="360" w:right="360"/>
    </w:pPr>
    <w:rPr>
      <w:i/>
      <w:iCs/>
    </w:rPr>
  </w:style>
  <w:style w:type="character" w:customStyle="1" w:styleId="2f7">
    <w:name w:val="Цитата 2 Знак"/>
    <w:basedOn w:val="a7"/>
    <w:link w:val="2f6"/>
    <w:uiPriority w:val="99"/>
    <w:locked/>
    <w:rsid w:val="0022364C"/>
    <w:rPr>
      <w:rFonts w:ascii="Calibri" w:hAnsi="Calibri" w:cs="Times New Roman"/>
      <w:i/>
      <w:iCs/>
    </w:rPr>
  </w:style>
  <w:style w:type="paragraph" w:styleId="affffff2">
    <w:name w:val="Intense Quote"/>
    <w:basedOn w:val="a6"/>
    <w:next w:val="a6"/>
    <w:link w:val="affffff3"/>
    <w:uiPriority w:val="99"/>
    <w:qFormat/>
    <w:rsid w:val="0022364C"/>
    <w:pPr>
      <w:pBdr>
        <w:bottom w:val="single" w:sz="4" w:space="1" w:color="auto"/>
      </w:pBdr>
      <w:spacing w:before="200" w:after="280"/>
      <w:ind w:left="1008" w:right="1152"/>
    </w:pPr>
    <w:rPr>
      <w:b/>
      <w:bCs/>
      <w:i/>
      <w:iCs/>
    </w:rPr>
  </w:style>
  <w:style w:type="character" w:customStyle="1" w:styleId="affffff3">
    <w:name w:val="Выделенная цитата Знак"/>
    <w:basedOn w:val="a7"/>
    <w:link w:val="affffff2"/>
    <w:uiPriority w:val="99"/>
    <w:locked/>
    <w:rsid w:val="0022364C"/>
    <w:rPr>
      <w:rFonts w:ascii="Calibri" w:hAnsi="Calibri" w:cs="Times New Roman"/>
      <w:b/>
      <w:bCs/>
      <w:i/>
      <w:iCs/>
    </w:rPr>
  </w:style>
  <w:style w:type="character" w:styleId="affffff4">
    <w:name w:val="Subtle Emphasis"/>
    <w:basedOn w:val="a7"/>
    <w:uiPriority w:val="99"/>
    <w:qFormat/>
    <w:rsid w:val="0022364C"/>
    <w:rPr>
      <w:rFonts w:cs="Times New Roman"/>
      <w:i/>
    </w:rPr>
  </w:style>
  <w:style w:type="character" w:styleId="affffff5">
    <w:name w:val="Intense Emphasis"/>
    <w:basedOn w:val="a7"/>
    <w:uiPriority w:val="99"/>
    <w:qFormat/>
    <w:rsid w:val="0022364C"/>
    <w:rPr>
      <w:rFonts w:cs="Times New Roman"/>
      <w:b/>
    </w:rPr>
  </w:style>
  <w:style w:type="character" w:styleId="affffff6">
    <w:name w:val="Subtle Reference"/>
    <w:basedOn w:val="a7"/>
    <w:uiPriority w:val="99"/>
    <w:qFormat/>
    <w:rsid w:val="0022364C"/>
    <w:rPr>
      <w:rFonts w:cs="Times New Roman"/>
      <w:smallCaps/>
    </w:rPr>
  </w:style>
  <w:style w:type="character" w:styleId="affffff7">
    <w:name w:val="Book Title"/>
    <w:basedOn w:val="a7"/>
    <w:uiPriority w:val="99"/>
    <w:qFormat/>
    <w:rsid w:val="0022364C"/>
    <w:rPr>
      <w:rFonts w:cs="Times New Roman"/>
      <w:i/>
      <w:smallCaps/>
      <w:spacing w:val="5"/>
    </w:rPr>
  </w:style>
  <w:style w:type="paragraph" w:customStyle="1" w:styleId="xl65">
    <w:name w:val="xl65"/>
    <w:basedOn w:val="a6"/>
    <w:uiPriority w:val="99"/>
    <w:rsid w:val="0022364C"/>
    <w:pPr>
      <w:spacing w:before="100" w:beforeAutospacing="1" w:after="100" w:afterAutospacing="1"/>
      <w:jc w:val="center"/>
      <w:textAlignment w:val="center"/>
    </w:pPr>
    <w:rPr>
      <w:rFonts w:eastAsia="Times New Roman"/>
      <w:szCs w:val="24"/>
    </w:rPr>
  </w:style>
  <w:style w:type="paragraph" w:customStyle="1" w:styleId="xl75">
    <w:name w:val="xl75"/>
    <w:basedOn w:val="a6"/>
    <w:uiPriority w:val="99"/>
    <w:rsid w:val="0022364C"/>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Cs w:val="24"/>
    </w:rPr>
  </w:style>
  <w:style w:type="paragraph" w:customStyle="1" w:styleId="xl76">
    <w:name w:val="xl76"/>
    <w:basedOn w:val="a6"/>
    <w:uiPriority w:val="99"/>
    <w:rsid w:val="0022364C"/>
    <w:pPr>
      <w:pBdr>
        <w:top w:val="single" w:sz="8" w:space="0" w:color="auto"/>
        <w:left w:val="single" w:sz="4" w:space="0" w:color="auto"/>
        <w:bottom w:val="single" w:sz="4" w:space="0" w:color="auto"/>
        <w:right w:val="single" w:sz="4" w:space="0" w:color="auto"/>
      </w:pBdr>
      <w:spacing w:before="100" w:beforeAutospacing="1" w:after="100" w:afterAutospacing="1"/>
    </w:pPr>
    <w:rPr>
      <w:rFonts w:eastAsia="Times New Roman"/>
      <w:szCs w:val="24"/>
    </w:rPr>
  </w:style>
  <w:style w:type="paragraph" w:customStyle="1" w:styleId="xl77">
    <w:name w:val="xl77"/>
    <w:basedOn w:val="a6"/>
    <w:uiPriority w:val="99"/>
    <w:rsid w:val="0022364C"/>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Cs w:val="24"/>
    </w:rPr>
  </w:style>
  <w:style w:type="paragraph" w:customStyle="1" w:styleId="xl78">
    <w:name w:val="xl78"/>
    <w:basedOn w:val="a6"/>
    <w:uiPriority w:val="99"/>
    <w:rsid w:val="0022364C"/>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Cs w:val="24"/>
    </w:rPr>
  </w:style>
  <w:style w:type="paragraph" w:customStyle="1" w:styleId="xl79">
    <w:name w:val="xl79"/>
    <w:basedOn w:val="a6"/>
    <w:uiPriority w:val="99"/>
    <w:rsid w:val="0022364C"/>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eastAsia="Times New Roman"/>
      <w:szCs w:val="24"/>
    </w:rPr>
  </w:style>
  <w:style w:type="paragraph" w:customStyle="1" w:styleId="xl80">
    <w:name w:val="xl80"/>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Times New Roman"/>
      <w:szCs w:val="24"/>
    </w:rPr>
  </w:style>
  <w:style w:type="paragraph" w:customStyle="1" w:styleId="xl81">
    <w:name w:val="xl81"/>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eastAsia="Times New Roman" w:hAnsi="Arial" w:cs="Arial"/>
      <w:b/>
      <w:bCs/>
      <w:szCs w:val="24"/>
    </w:rPr>
  </w:style>
  <w:style w:type="paragraph" w:customStyle="1" w:styleId="xl82">
    <w:name w:val="xl82"/>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Times New Roman"/>
      <w:szCs w:val="24"/>
    </w:rPr>
  </w:style>
  <w:style w:type="paragraph" w:customStyle="1" w:styleId="xl83">
    <w:name w:val="xl83"/>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Times New Roman"/>
      <w:color w:val="996633"/>
      <w:szCs w:val="24"/>
    </w:rPr>
  </w:style>
  <w:style w:type="paragraph" w:customStyle="1" w:styleId="xl84">
    <w:name w:val="xl84"/>
    <w:basedOn w:val="a6"/>
    <w:uiPriority w:val="99"/>
    <w:rsid w:val="0022364C"/>
    <w:pPr>
      <w:pBdr>
        <w:top w:val="single" w:sz="4" w:space="0" w:color="auto"/>
        <w:left w:val="single" w:sz="4" w:space="0" w:color="auto"/>
        <w:bottom w:val="single" w:sz="8" w:space="0" w:color="auto"/>
        <w:right w:val="single" w:sz="8" w:space="0" w:color="auto"/>
      </w:pBdr>
      <w:spacing w:before="100" w:beforeAutospacing="1" w:after="100" w:afterAutospacing="1"/>
    </w:pPr>
    <w:rPr>
      <w:rFonts w:eastAsia="Times New Roman"/>
      <w:szCs w:val="24"/>
    </w:rPr>
  </w:style>
  <w:style w:type="paragraph" w:customStyle="1" w:styleId="xl85">
    <w:name w:val="xl85"/>
    <w:basedOn w:val="a6"/>
    <w:uiPriority w:val="99"/>
    <w:rsid w:val="0022364C"/>
    <w:pPr>
      <w:pBdr>
        <w:left w:val="single" w:sz="8" w:space="0" w:color="auto"/>
        <w:bottom w:val="single" w:sz="4" w:space="0" w:color="auto"/>
        <w:right w:val="single" w:sz="4" w:space="0" w:color="auto"/>
      </w:pBdr>
      <w:spacing w:before="100" w:beforeAutospacing="1" w:after="100" w:afterAutospacing="1"/>
      <w:jc w:val="center"/>
    </w:pPr>
    <w:rPr>
      <w:rFonts w:eastAsia="Times New Roman"/>
      <w:szCs w:val="24"/>
    </w:rPr>
  </w:style>
  <w:style w:type="paragraph" w:customStyle="1" w:styleId="xl86">
    <w:name w:val="xl86"/>
    <w:basedOn w:val="a6"/>
    <w:uiPriority w:val="99"/>
    <w:rsid w:val="0022364C"/>
    <w:pPr>
      <w:pBdr>
        <w:left w:val="single" w:sz="4" w:space="0" w:color="auto"/>
        <w:bottom w:val="single" w:sz="4" w:space="0" w:color="auto"/>
        <w:right w:val="single" w:sz="4" w:space="0" w:color="auto"/>
      </w:pBdr>
      <w:spacing w:before="100" w:beforeAutospacing="1" w:after="100" w:afterAutospacing="1"/>
    </w:pPr>
    <w:rPr>
      <w:rFonts w:eastAsia="Times New Roman"/>
      <w:szCs w:val="24"/>
    </w:rPr>
  </w:style>
  <w:style w:type="paragraph" w:customStyle="1" w:styleId="xl87">
    <w:name w:val="xl87"/>
    <w:basedOn w:val="a6"/>
    <w:uiPriority w:val="99"/>
    <w:rsid w:val="0022364C"/>
    <w:pPr>
      <w:pBdr>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b/>
      <w:bCs/>
      <w:szCs w:val="24"/>
    </w:rPr>
  </w:style>
  <w:style w:type="paragraph" w:customStyle="1" w:styleId="xl88">
    <w:name w:val="xl88"/>
    <w:basedOn w:val="a6"/>
    <w:uiPriority w:val="99"/>
    <w:rsid w:val="0022364C"/>
    <w:pPr>
      <w:pBdr>
        <w:left w:val="single" w:sz="4" w:space="0" w:color="auto"/>
        <w:bottom w:val="single" w:sz="4" w:space="0" w:color="auto"/>
        <w:right w:val="single" w:sz="4" w:space="0" w:color="auto"/>
      </w:pBdr>
      <w:spacing w:before="100" w:beforeAutospacing="1" w:after="100" w:afterAutospacing="1"/>
    </w:pPr>
    <w:rPr>
      <w:rFonts w:eastAsia="Times New Roman"/>
      <w:szCs w:val="24"/>
    </w:rPr>
  </w:style>
  <w:style w:type="paragraph" w:customStyle="1" w:styleId="xl89">
    <w:name w:val="xl89"/>
    <w:basedOn w:val="a6"/>
    <w:uiPriority w:val="99"/>
    <w:rsid w:val="0022364C"/>
    <w:pPr>
      <w:pBdr>
        <w:left w:val="single" w:sz="4" w:space="0" w:color="auto"/>
        <w:bottom w:val="single" w:sz="4" w:space="0" w:color="auto"/>
        <w:right w:val="single" w:sz="4" w:space="0" w:color="auto"/>
      </w:pBdr>
      <w:spacing w:before="100" w:beforeAutospacing="1" w:after="100" w:afterAutospacing="1"/>
    </w:pPr>
    <w:rPr>
      <w:rFonts w:eastAsia="Times New Roman"/>
      <w:color w:val="996633"/>
      <w:szCs w:val="24"/>
    </w:rPr>
  </w:style>
  <w:style w:type="paragraph" w:customStyle="1" w:styleId="xl90">
    <w:name w:val="xl90"/>
    <w:basedOn w:val="a6"/>
    <w:uiPriority w:val="99"/>
    <w:rsid w:val="0022364C"/>
    <w:pPr>
      <w:pBdr>
        <w:left w:val="single" w:sz="4" w:space="0" w:color="auto"/>
        <w:bottom w:val="single" w:sz="4" w:space="0" w:color="auto"/>
        <w:right w:val="single" w:sz="8" w:space="0" w:color="auto"/>
      </w:pBdr>
      <w:spacing w:before="100" w:beforeAutospacing="1" w:after="100" w:afterAutospacing="1"/>
    </w:pPr>
    <w:rPr>
      <w:rFonts w:eastAsia="Times New Roman"/>
      <w:szCs w:val="24"/>
    </w:rPr>
  </w:style>
  <w:style w:type="paragraph" w:customStyle="1" w:styleId="xl91">
    <w:name w:val="xl91"/>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Cs w:val="24"/>
    </w:rPr>
  </w:style>
  <w:style w:type="paragraph" w:customStyle="1" w:styleId="xl92">
    <w:name w:val="xl92"/>
    <w:basedOn w:val="a6"/>
    <w:uiPriority w:val="99"/>
    <w:rsid w:val="0022364C"/>
    <w:pPr>
      <w:pBdr>
        <w:left w:val="single" w:sz="4" w:space="0" w:color="auto"/>
        <w:bottom w:val="single" w:sz="4" w:space="0" w:color="auto"/>
        <w:right w:val="single" w:sz="4" w:space="0" w:color="auto"/>
      </w:pBdr>
      <w:shd w:val="clear" w:color="000000" w:fill="C0C0C0"/>
      <w:spacing w:before="100" w:beforeAutospacing="1" w:after="100" w:afterAutospacing="1"/>
      <w:jc w:val="center"/>
    </w:pPr>
    <w:rPr>
      <w:rFonts w:eastAsia="Times New Roman"/>
      <w:szCs w:val="24"/>
    </w:rPr>
  </w:style>
  <w:style w:type="paragraph" w:customStyle="1" w:styleId="xl93">
    <w:name w:val="xl93"/>
    <w:basedOn w:val="a6"/>
    <w:uiPriority w:val="99"/>
    <w:rsid w:val="0022364C"/>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rFonts w:eastAsia="Times New Roman"/>
      <w:szCs w:val="24"/>
    </w:rPr>
  </w:style>
  <w:style w:type="paragraph" w:customStyle="1" w:styleId="xl94">
    <w:name w:val="xl94"/>
    <w:basedOn w:val="a6"/>
    <w:uiPriority w:val="99"/>
    <w:rsid w:val="0022364C"/>
    <w:pPr>
      <w:pBdr>
        <w:top w:val="single" w:sz="4" w:space="0" w:color="auto"/>
        <w:left w:val="single" w:sz="4" w:space="0" w:color="auto"/>
        <w:bottom w:val="single" w:sz="8" w:space="0" w:color="auto"/>
        <w:right w:val="single" w:sz="4" w:space="0" w:color="auto"/>
      </w:pBdr>
      <w:shd w:val="clear" w:color="000000" w:fill="C0C0C0"/>
      <w:spacing w:before="100" w:beforeAutospacing="1" w:after="100" w:afterAutospacing="1"/>
      <w:jc w:val="center"/>
    </w:pPr>
    <w:rPr>
      <w:rFonts w:eastAsia="Times New Roman"/>
      <w:szCs w:val="24"/>
    </w:rPr>
  </w:style>
  <w:style w:type="paragraph" w:customStyle="1" w:styleId="xl95">
    <w:name w:val="xl95"/>
    <w:basedOn w:val="a6"/>
    <w:uiPriority w:val="99"/>
    <w:rsid w:val="0022364C"/>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eastAsia="Times New Roman"/>
      <w:szCs w:val="24"/>
    </w:rPr>
  </w:style>
  <w:style w:type="paragraph" w:customStyle="1" w:styleId="xl96">
    <w:name w:val="xl96"/>
    <w:basedOn w:val="a6"/>
    <w:uiPriority w:val="99"/>
    <w:rsid w:val="0022364C"/>
    <w:pPr>
      <w:pBdr>
        <w:top w:val="single" w:sz="4" w:space="0" w:color="auto"/>
        <w:left w:val="single" w:sz="4" w:space="0" w:color="auto"/>
        <w:bottom w:val="single" w:sz="8" w:space="0" w:color="auto"/>
        <w:right w:val="single" w:sz="4" w:space="0" w:color="auto"/>
      </w:pBdr>
      <w:shd w:val="clear" w:color="000000" w:fill="C0C0C0"/>
      <w:spacing w:before="100" w:beforeAutospacing="1" w:after="100" w:afterAutospacing="1"/>
      <w:jc w:val="center"/>
    </w:pPr>
    <w:rPr>
      <w:rFonts w:eastAsia="Times New Roman"/>
      <w:szCs w:val="24"/>
    </w:rPr>
  </w:style>
  <w:style w:type="paragraph" w:customStyle="1" w:styleId="xl97">
    <w:name w:val="xl97"/>
    <w:basedOn w:val="a6"/>
    <w:uiPriority w:val="99"/>
    <w:rsid w:val="0022364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b/>
      <w:bCs/>
      <w:szCs w:val="24"/>
    </w:rPr>
  </w:style>
  <w:style w:type="paragraph" w:customStyle="1" w:styleId="xl98">
    <w:name w:val="xl98"/>
    <w:basedOn w:val="a6"/>
    <w:uiPriority w:val="99"/>
    <w:rsid w:val="0022364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Cs w:val="24"/>
    </w:rPr>
  </w:style>
  <w:style w:type="paragraph" w:customStyle="1" w:styleId="xl99">
    <w:name w:val="xl99"/>
    <w:basedOn w:val="a6"/>
    <w:uiPriority w:val="99"/>
    <w:rsid w:val="0022364C"/>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Cs w:val="24"/>
    </w:rPr>
  </w:style>
  <w:style w:type="paragraph" w:customStyle="1" w:styleId="xl100">
    <w:name w:val="xl100"/>
    <w:basedOn w:val="a6"/>
    <w:uiPriority w:val="99"/>
    <w:rsid w:val="0022364C"/>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Cs w:val="24"/>
    </w:rPr>
  </w:style>
  <w:style w:type="paragraph" w:customStyle="1" w:styleId="xl101">
    <w:name w:val="xl101"/>
    <w:basedOn w:val="a6"/>
    <w:uiPriority w:val="99"/>
    <w:rsid w:val="0022364C"/>
    <w:pPr>
      <w:pBdr>
        <w:bottom w:val="single" w:sz="8" w:space="0" w:color="auto"/>
      </w:pBdr>
      <w:spacing w:before="100" w:beforeAutospacing="1" w:after="100" w:afterAutospacing="1"/>
      <w:jc w:val="center"/>
      <w:textAlignment w:val="center"/>
    </w:pPr>
    <w:rPr>
      <w:rFonts w:ascii="Arial" w:eastAsia="Times New Roman" w:hAnsi="Arial" w:cs="Arial"/>
      <w:b/>
      <w:bCs/>
      <w:szCs w:val="24"/>
    </w:rPr>
  </w:style>
  <w:style w:type="paragraph" w:customStyle="1" w:styleId="xl102">
    <w:name w:val="xl102"/>
    <w:basedOn w:val="a6"/>
    <w:uiPriority w:val="99"/>
    <w:rsid w:val="0022364C"/>
    <w:pPr>
      <w:pBdr>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b/>
      <w:bCs/>
      <w:color w:val="000000"/>
      <w:szCs w:val="24"/>
    </w:rPr>
  </w:style>
  <w:style w:type="paragraph" w:customStyle="1" w:styleId="xl103">
    <w:name w:val="xl103"/>
    <w:basedOn w:val="a6"/>
    <w:uiPriority w:val="99"/>
    <w:rsid w:val="0022364C"/>
    <w:pPr>
      <w:pBdr>
        <w:top w:val="single" w:sz="4" w:space="0" w:color="auto"/>
        <w:left w:val="single" w:sz="8" w:space="0" w:color="auto"/>
        <w:bottom w:val="single" w:sz="4" w:space="0" w:color="auto"/>
      </w:pBdr>
      <w:spacing w:before="100" w:beforeAutospacing="1" w:after="100" w:afterAutospacing="1"/>
      <w:jc w:val="center"/>
      <w:textAlignment w:val="center"/>
    </w:pPr>
    <w:rPr>
      <w:rFonts w:eastAsia="Times New Roman"/>
      <w:color w:val="000000"/>
      <w:sz w:val="16"/>
      <w:szCs w:val="16"/>
    </w:rPr>
  </w:style>
  <w:style w:type="paragraph" w:customStyle="1" w:styleId="xl104">
    <w:name w:val="xl104"/>
    <w:basedOn w:val="a6"/>
    <w:uiPriority w:val="99"/>
    <w:rsid w:val="0022364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16"/>
      <w:szCs w:val="16"/>
    </w:rPr>
  </w:style>
  <w:style w:type="paragraph" w:customStyle="1" w:styleId="xl105">
    <w:name w:val="xl105"/>
    <w:basedOn w:val="a6"/>
    <w:uiPriority w:val="99"/>
    <w:rsid w:val="0022364C"/>
    <w:pPr>
      <w:pBdr>
        <w:left w:val="single" w:sz="4" w:space="0" w:color="auto"/>
        <w:right w:val="single" w:sz="4" w:space="0" w:color="auto"/>
      </w:pBdr>
      <w:spacing w:before="100" w:beforeAutospacing="1" w:after="100" w:afterAutospacing="1"/>
      <w:jc w:val="center"/>
      <w:textAlignment w:val="center"/>
    </w:pPr>
    <w:rPr>
      <w:rFonts w:eastAsia="Times New Roman"/>
      <w:color w:val="000000"/>
      <w:sz w:val="16"/>
      <w:szCs w:val="16"/>
    </w:rPr>
  </w:style>
  <w:style w:type="paragraph" w:customStyle="1" w:styleId="xl106">
    <w:name w:val="xl106"/>
    <w:basedOn w:val="a6"/>
    <w:uiPriority w:val="99"/>
    <w:rsid w:val="0022364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6"/>
      <w:szCs w:val="16"/>
    </w:rPr>
  </w:style>
  <w:style w:type="paragraph" w:customStyle="1" w:styleId="xl107">
    <w:name w:val="xl107"/>
    <w:basedOn w:val="a6"/>
    <w:uiPriority w:val="99"/>
    <w:rsid w:val="0022364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16"/>
      <w:szCs w:val="16"/>
    </w:rPr>
  </w:style>
  <w:style w:type="table" w:customStyle="1" w:styleId="2f8">
    <w:name w:val="Сетка таблицы2"/>
    <w:uiPriority w:val="99"/>
    <w:rsid w:val="0022364C"/>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f0">
    <w:name w:val="Сетка таблицы3"/>
    <w:uiPriority w:val="99"/>
    <w:rsid w:val="0022364C"/>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46">
    <w:name w:val="Стиль4"/>
    <w:basedOn w:val="a6"/>
    <w:link w:val="47"/>
    <w:uiPriority w:val="99"/>
    <w:rsid w:val="00E96197"/>
  </w:style>
  <w:style w:type="character" w:customStyle="1" w:styleId="47">
    <w:name w:val="Стиль4 Знак"/>
    <w:basedOn w:val="a7"/>
    <w:link w:val="46"/>
    <w:uiPriority w:val="99"/>
    <w:locked/>
    <w:rsid w:val="00E96197"/>
    <w:rPr>
      <w:rFonts w:ascii="Times New Roman" w:hAnsi="Times New Roman" w:cs="Times New Roman"/>
      <w:snapToGrid w:val="0"/>
      <w:sz w:val="24"/>
      <w:lang w:eastAsia="ru-RU"/>
    </w:rPr>
  </w:style>
  <w:style w:type="paragraph" w:customStyle="1" w:styleId="affffff8">
    <w:name w:val="Подписи сторон"/>
    <w:basedOn w:val="a6"/>
    <w:rsid w:val="00E249BD"/>
    <w:pPr>
      <w:widowControl w:val="0"/>
      <w:overflowPunct w:val="0"/>
      <w:autoSpaceDE w:val="0"/>
      <w:autoSpaceDN w:val="0"/>
      <w:adjustRightInd w:val="0"/>
    </w:pPr>
    <w:rPr>
      <w:rFonts w:eastAsia="Times New Roman"/>
      <w:szCs w:val="20"/>
    </w:rPr>
  </w:style>
  <w:style w:type="numbering" w:customStyle="1" w:styleId="11">
    <w:name w:val="Текущий список11"/>
    <w:rsid w:val="00D1653B"/>
    <w:pPr>
      <w:numPr>
        <w:numId w:val="35"/>
      </w:numPr>
    </w:pPr>
  </w:style>
  <w:style w:type="numbering" w:customStyle="1" w:styleId="TimesNewRoman12">
    <w:name w:val="Стиль Стиль многоуровневый Times New Roman 12 пт (латиница) полужир..."/>
    <w:rsid w:val="00D1653B"/>
    <w:pPr>
      <w:numPr>
        <w:numId w:val="14"/>
      </w:numPr>
    </w:pPr>
  </w:style>
  <w:style w:type="numbering" w:customStyle="1" w:styleId="TimesNewRoman120">
    <w:name w:val="Стиль многоуровневый Times New Roman 12 пт (латиница) полужирный..."/>
    <w:rsid w:val="00D1653B"/>
    <w:pPr>
      <w:numPr>
        <w:numId w:val="13"/>
      </w:numPr>
    </w:pPr>
  </w:style>
  <w:style w:type="numbering" w:customStyle="1" w:styleId="SymbolSymbol12">
    <w:name w:val="Стиль маркированный Symbol (Symbol) (латиница) 12 пт Черный Пер..."/>
    <w:rsid w:val="00D1653B"/>
    <w:pPr>
      <w:numPr>
        <w:numId w:val="12"/>
      </w:numPr>
    </w:pPr>
  </w:style>
  <w:style w:type="numbering" w:styleId="111111">
    <w:name w:val="Outline List 2"/>
    <w:basedOn w:val="a9"/>
    <w:uiPriority w:val="99"/>
    <w:semiHidden/>
    <w:unhideWhenUsed/>
    <w:locked/>
    <w:rsid w:val="00D1653B"/>
    <w:pPr>
      <w:numPr>
        <w:numId w:val="37"/>
      </w:numPr>
    </w:pPr>
  </w:style>
  <w:style w:type="numbering" w:customStyle="1" w:styleId="10">
    <w:name w:val="Стиль1"/>
    <w:rsid w:val="00D1653B"/>
    <w:pPr>
      <w:numPr>
        <w:numId w:val="9"/>
      </w:numPr>
    </w:pPr>
  </w:style>
  <w:style w:type="numbering" w:customStyle="1" w:styleId="12">
    <w:name w:val="Текущий список1"/>
    <w:rsid w:val="00D1653B"/>
    <w:pPr>
      <w:numPr>
        <w:numId w:val="36"/>
      </w:numPr>
    </w:pPr>
  </w:style>
  <w:style w:type="numbering" w:customStyle="1" w:styleId="TimesNewRoman121">
    <w:name w:val="Стиль Стиль Стиль многоуровневый Times New Roman 12 пт (латиница) п..."/>
    <w:rsid w:val="00D1653B"/>
    <w:pPr>
      <w:numPr>
        <w:numId w:val="15"/>
      </w:numPr>
    </w:pPr>
  </w:style>
  <w:style w:type="numbering" w:customStyle="1" w:styleId="22">
    <w:name w:val="Стиль2"/>
    <w:rsid w:val="00D1653B"/>
    <w:pPr>
      <w:numPr>
        <w:numId w:val="10"/>
      </w:numPr>
    </w:pPr>
  </w:style>
  <w:style w:type="numbering" w:customStyle="1" w:styleId="1f9">
    <w:name w:val="Нет списка1"/>
    <w:next w:val="a9"/>
    <w:uiPriority w:val="99"/>
    <w:semiHidden/>
    <w:unhideWhenUsed/>
    <w:rsid w:val="007D5B56"/>
  </w:style>
  <w:style w:type="table" w:customStyle="1" w:styleId="48">
    <w:name w:val="Сетка таблицы4"/>
    <w:basedOn w:val="a8"/>
    <w:next w:val="afff9"/>
    <w:uiPriority w:val="59"/>
    <w:rsid w:val="007D5B56"/>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f9">
    <w:name w:val="Стиль"/>
    <w:rsid w:val="007D5B56"/>
    <w:pPr>
      <w:widowControl w:val="0"/>
      <w:autoSpaceDE w:val="0"/>
      <w:autoSpaceDN w:val="0"/>
      <w:adjustRightInd w:val="0"/>
    </w:pPr>
    <w:rPr>
      <w:rFonts w:ascii="Times New Roman" w:eastAsia="Times New Roman" w:hAnsi="Times New Roman"/>
      <w:sz w:val="24"/>
      <w:szCs w:val="24"/>
    </w:rPr>
  </w:style>
  <w:style w:type="numbering" w:customStyle="1" w:styleId="2f9">
    <w:name w:val="Нет списка2"/>
    <w:next w:val="a9"/>
    <w:uiPriority w:val="99"/>
    <w:semiHidden/>
    <w:unhideWhenUsed/>
    <w:rsid w:val="005837F2"/>
  </w:style>
  <w:style w:type="table" w:customStyle="1" w:styleId="55">
    <w:name w:val="Сетка таблицы5"/>
    <w:basedOn w:val="a8"/>
    <w:next w:val="afff9"/>
    <w:uiPriority w:val="59"/>
    <w:rsid w:val="005837F2"/>
    <w:pPr>
      <w:ind w:firstLine="0"/>
      <w:jc w:val="left"/>
    </w:pPr>
    <w:rPr>
      <w:rFonts w:eastAsia="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f1">
    <w:name w:val="Нет списка3"/>
    <w:next w:val="a9"/>
    <w:uiPriority w:val="99"/>
    <w:semiHidden/>
    <w:unhideWhenUsed/>
    <w:rsid w:val="00C746AF"/>
  </w:style>
  <w:style w:type="table" w:customStyle="1" w:styleId="63">
    <w:name w:val="Сетка таблицы6"/>
    <w:basedOn w:val="a8"/>
    <w:next w:val="afff9"/>
    <w:uiPriority w:val="59"/>
    <w:rsid w:val="00C746AF"/>
    <w:pPr>
      <w:ind w:firstLine="0"/>
      <w:jc w:val="left"/>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9162">
      <w:bodyDiv w:val="1"/>
      <w:marLeft w:val="0"/>
      <w:marRight w:val="0"/>
      <w:marTop w:val="0"/>
      <w:marBottom w:val="0"/>
      <w:divBdr>
        <w:top w:val="none" w:sz="0" w:space="0" w:color="auto"/>
        <w:left w:val="none" w:sz="0" w:space="0" w:color="auto"/>
        <w:bottom w:val="none" w:sz="0" w:space="0" w:color="auto"/>
        <w:right w:val="none" w:sz="0" w:space="0" w:color="auto"/>
      </w:divBdr>
    </w:div>
    <w:div w:id="30303853">
      <w:marLeft w:val="0"/>
      <w:marRight w:val="0"/>
      <w:marTop w:val="0"/>
      <w:marBottom w:val="0"/>
      <w:divBdr>
        <w:top w:val="none" w:sz="0" w:space="0" w:color="auto"/>
        <w:left w:val="none" w:sz="0" w:space="0" w:color="auto"/>
        <w:bottom w:val="none" w:sz="0" w:space="0" w:color="auto"/>
        <w:right w:val="none" w:sz="0" w:space="0" w:color="auto"/>
      </w:divBdr>
    </w:div>
    <w:div w:id="30303854">
      <w:marLeft w:val="0"/>
      <w:marRight w:val="0"/>
      <w:marTop w:val="0"/>
      <w:marBottom w:val="0"/>
      <w:divBdr>
        <w:top w:val="none" w:sz="0" w:space="0" w:color="auto"/>
        <w:left w:val="none" w:sz="0" w:space="0" w:color="auto"/>
        <w:bottom w:val="none" w:sz="0" w:space="0" w:color="auto"/>
        <w:right w:val="none" w:sz="0" w:space="0" w:color="auto"/>
      </w:divBdr>
    </w:div>
    <w:div w:id="30303855">
      <w:marLeft w:val="0"/>
      <w:marRight w:val="0"/>
      <w:marTop w:val="0"/>
      <w:marBottom w:val="0"/>
      <w:divBdr>
        <w:top w:val="none" w:sz="0" w:space="0" w:color="auto"/>
        <w:left w:val="none" w:sz="0" w:space="0" w:color="auto"/>
        <w:bottom w:val="none" w:sz="0" w:space="0" w:color="auto"/>
        <w:right w:val="none" w:sz="0" w:space="0" w:color="auto"/>
      </w:divBdr>
    </w:div>
    <w:div w:id="30303856">
      <w:marLeft w:val="0"/>
      <w:marRight w:val="0"/>
      <w:marTop w:val="0"/>
      <w:marBottom w:val="0"/>
      <w:divBdr>
        <w:top w:val="none" w:sz="0" w:space="0" w:color="auto"/>
        <w:left w:val="none" w:sz="0" w:space="0" w:color="auto"/>
        <w:bottom w:val="none" w:sz="0" w:space="0" w:color="auto"/>
        <w:right w:val="none" w:sz="0" w:space="0" w:color="auto"/>
      </w:divBdr>
    </w:div>
    <w:div w:id="30303857">
      <w:marLeft w:val="0"/>
      <w:marRight w:val="0"/>
      <w:marTop w:val="0"/>
      <w:marBottom w:val="0"/>
      <w:divBdr>
        <w:top w:val="none" w:sz="0" w:space="0" w:color="auto"/>
        <w:left w:val="none" w:sz="0" w:space="0" w:color="auto"/>
        <w:bottom w:val="none" w:sz="0" w:space="0" w:color="auto"/>
        <w:right w:val="none" w:sz="0" w:space="0" w:color="auto"/>
      </w:divBdr>
    </w:div>
    <w:div w:id="30303858">
      <w:marLeft w:val="0"/>
      <w:marRight w:val="0"/>
      <w:marTop w:val="0"/>
      <w:marBottom w:val="0"/>
      <w:divBdr>
        <w:top w:val="none" w:sz="0" w:space="0" w:color="auto"/>
        <w:left w:val="none" w:sz="0" w:space="0" w:color="auto"/>
        <w:bottom w:val="none" w:sz="0" w:space="0" w:color="auto"/>
        <w:right w:val="none" w:sz="0" w:space="0" w:color="auto"/>
      </w:divBdr>
    </w:div>
    <w:div w:id="30303859">
      <w:marLeft w:val="0"/>
      <w:marRight w:val="0"/>
      <w:marTop w:val="0"/>
      <w:marBottom w:val="0"/>
      <w:divBdr>
        <w:top w:val="none" w:sz="0" w:space="0" w:color="auto"/>
        <w:left w:val="none" w:sz="0" w:space="0" w:color="auto"/>
        <w:bottom w:val="none" w:sz="0" w:space="0" w:color="auto"/>
        <w:right w:val="none" w:sz="0" w:space="0" w:color="auto"/>
      </w:divBdr>
    </w:div>
    <w:div w:id="30303860">
      <w:marLeft w:val="0"/>
      <w:marRight w:val="0"/>
      <w:marTop w:val="0"/>
      <w:marBottom w:val="0"/>
      <w:divBdr>
        <w:top w:val="none" w:sz="0" w:space="0" w:color="auto"/>
        <w:left w:val="none" w:sz="0" w:space="0" w:color="auto"/>
        <w:bottom w:val="none" w:sz="0" w:space="0" w:color="auto"/>
        <w:right w:val="none" w:sz="0" w:space="0" w:color="auto"/>
      </w:divBdr>
    </w:div>
    <w:div w:id="30303861">
      <w:marLeft w:val="0"/>
      <w:marRight w:val="0"/>
      <w:marTop w:val="0"/>
      <w:marBottom w:val="0"/>
      <w:divBdr>
        <w:top w:val="none" w:sz="0" w:space="0" w:color="auto"/>
        <w:left w:val="none" w:sz="0" w:space="0" w:color="auto"/>
        <w:bottom w:val="none" w:sz="0" w:space="0" w:color="auto"/>
        <w:right w:val="none" w:sz="0" w:space="0" w:color="auto"/>
      </w:divBdr>
    </w:div>
    <w:div w:id="30303862">
      <w:marLeft w:val="0"/>
      <w:marRight w:val="0"/>
      <w:marTop w:val="0"/>
      <w:marBottom w:val="0"/>
      <w:divBdr>
        <w:top w:val="none" w:sz="0" w:space="0" w:color="auto"/>
        <w:left w:val="none" w:sz="0" w:space="0" w:color="auto"/>
        <w:bottom w:val="none" w:sz="0" w:space="0" w:color="auto"/>
        <w:right w:val="none" w:sz="0" w:space="0" w:color="auto"/>
      </w:divBdr>
    </w:div>
    <w:div w:id="30303863">
      <w:marLeft w:val="0"/>
      <w:marRight w:val="0"/>
      <w:marTop w:val="0"/>
      <w:marBottom w:val="0"/>
      <w:divBdr>
        <w:top w:val="none" w:sz="0" w:space="0" w:color="auto"/>
        <w:left w:val="none" w:sz="0" w:space="0" w:color="auto"/>
        <w:bottom w:val="none" w:sz="0" w:space="0" w:color="auto"/>
        <w:right w:val="none" w:sz="0" w:space="0" w:color="auto"/>
      </w:divBdr>
    </w:div>
    <w:div w:id="30303864">
      <w:marLeft w:val="0"/>
      <w:marRight w:val="0"/>
      <w:marTop w:val="0"/>
      <w:marBottom w:val="0"/>
      <w:divBdr>
        <w:top w:val="none" w:sz="0" w:space="0" w:color="auto"/>
        <w:left w:val="none" w:sz="0" w:space="0" w:color="auto"/>
        <w:bottom w:val="none" w:sz="0" w:space="0" w:color="auto"/>
        <w:right w:val="none" w:sz="0" w:space="0" w:color="auto"/>
      </w:divBdr>
    </w:div>
    <w:div w:id="30303865">
      <w:marLeft w:val="0"/>
      <w:marRight w:val="0"/>
      <w:marTop w:val="0"/>
      <w:marBottom w:val="0"/>
      <w:divBdr>
        <w:top w:val="none" w:sz="0" w:space="0" w:color="auto"/>
        <w:left w:val="none" w:sz="0" w:space="0" w:color="auto"/>
        <w:bottom w:val="none" w:sz="0" w:space="0" w:color="auto"/>
        <w:right w:val="none" w:sz="0" w:space="0" w:color="auto"/>
      </w:divBdr>
    </w:div>
    <w:div w:id="30303866">
      <w:marLeft w:val="0"/>
      <w:marRight w:val="0"/>
      <w:marTop w:val="0"/>
      <w:marBottom w:val="0"/>
      <w:divBdr>
        <w:top w:val="none" w:sz="0" w:space="0" w:color="auto"/>
        <w:left w:val="none" w:sz="0" w:space="0" w:color="auto"/>
        <w:bottom w:val="none" w:sz="0" w:space="0" w:color="auto"/>
        <w:right w:val="none" w:sz="0" w:space="0" w:color="auto"/>
      </w:divBdr>
    </w:div>
    <w:div w:id="30303867">
      <w:marLeft w:val="0"/>
      <w:marRight w:val="0"/>
      <w:marTop w:val="0"/>
      <w:marBottom w:val="0"/>
      <w:divBdr>
        <w:top w:val="none" w:sz="0" w:space="0" w:color="auto"/>
        <w:left w:val="none" w:sz="0" w:space="0" w:color="auto"/>
        <w:bottom w:val="none" w:sz="0" w:space="0" w:color="auto"/>
        <w:right w:val="none" w:sz="0" w:space="0" w:color="auto"/>
      </w:divBdr>
    </w:div>
    <w:div w:id="30303868">
      <w:marLeft w:val="0"/>
      <w:marRight w:val="0"/>
      <w:marTop w:val="0"/>
      <w:marBottom w:val="0"/>
      <w:divBdr>
        <w:top w:val="none" w:sz="0" w:space="0" w:color="auto"/>
        <w:left w:val="none" w:sz="0" w:space="0" w:color="auto"/>
        <w:bottom w:val="none" w:sz="0" w:space="0" w:color="auto"/>
        <w:right w:val="none" w:sz="0" w:space="0" w:color="auto"/>
      </w:divBdr>
    </w:div>
    <w:div w:id="30303869">
      <w:marLeft w:val="0"/>
      <w:marRight w:val="0"/>
      <w:marTop w:val="0"/>
      <w:marBottom w:val="0"/>
      <w:divBdr>
        <w:top w:val="none" w:sz="0" w:space="0" w:color="auto"/>
        <w:left w:val="none" w:sz="0" w:space="0" w:color="auto"/>
        <w:bottom w:val="none" w:sz="0" w:space="0" w:color="auto"/>
        <w:right w:val="none" w:sz="0" w:space="0" w:color="auto"/>
      </w:divBdr>
    </w:div>
    <w:div w:id="30303870">
      <w:marLeft w:val="0"/>
      <w:marRight w:val="0"/>
      <w:marTop w:val="0"/>
      <w:marBottom w:val="0"/>
      <w:divBdr>
        <w:top w:val="none" w:sz="0" w:space="0" w:color="auto"/>
        <w:left w:val="none" w:sz="0" w:space="0" w:color="auto"/>
        <w:bottom w:val="none" w:sz="0" w:space="0" w:color="auto"/>
        <w:right w:val="none" w:sz="0" w:space="0" w:color="auto"/>
      </w:divBdr>
    </w:div>
    <w:div w:id="30303871">
      <w:marLeft w:val="0"/>
      <w:marRight w:val="0"/>
      <w:marTop w:val="0"/>
      <w:marBottom w:val="0"/>
      <w:divBdr>
        <w:top w:val="none" w:sz="0" w:space="0" w:color="auto"/>
        <w:left w:val="none" w:sz="0" w:space="0" w:color="auto"/>
        <w:bottom w:val="none" w:sz="0" w:space="0" w:color="auto"/>
        <w:right w:val="none" w:sz="0" w:space="0" w:color="auto"/>
      </w:divBdr>
    </w:div>
    <w:div w:id="30303872">
      <w:marLeft w:val="0"/>
      <w:marRight w:val="0"/>
      <w:marTop w:val="0"/>
      <w:marBottom w:val="0"/>
      <w:divBdr>
        <w:top w:val="none" w:sz="0" w:space="0" w:color="auto"/>
        <w:left w:val="none" w:sz="0" w:space="0" w:color="auto"/>
        <w:bottom w:val="none" w:sz="0" w:space="0" w:color="auto"/>
        <w:right w:val="none" w:sz="0" w:space="0" w:color="auto"/>
      </w:divBdr>
    </w:div>
    <w:div w:id="30303873">
      <w:marLeft w:val="0"/>
      <w:marRight w:val="0"/>
      <w:marTop w:val="0"/>
      <w:marBottom w:val="0"/>
      <w:divBdr>
        <w:top w:val="none" w:sz="0" w:space="0" w:color="auto"/>
        <w:left w:val="none" w:sz="0" w:space="0" w:color="auto"/>
        <w:bottom w:val="none" w:sz="0" w:space="0" w:color="auto"/>
        <w:right w:val="none" w:sz="0" w:space="0" w:color="auto"/>
      </w:divBdr>
    </w:div>
    <w:div w:id="30303874">
      <w:marLeft w:val="0"/>
      <w:marRight w:val="0"/>
      <w:marTop w:val="0"/>
      <w:marBottom w:val="0"/>
      <w:divBdr>
        <w:top w:val="none" w:sz="0" w:space="0" w:color="auto"/>
        <w:left w:val="none" w:sz="0" w:space="0" w:color="auto"/>
        <w:bottom w:val="none" w:sz="0" w:space="0" w:color="auto"/>
        <w:right w:val="none" w:sz="0" w:space="0" w:color="auto"/>
      </w:divBdr>
    </w:div>
    <w:div w:id="30303875">
      <w:marLeft w:val="0"/>
      <w:marRight w:val="0"/>
      <w:marTop w:val="0"/>
      <w:marBottom w:val="0"/>
      <w:divBdr>
        <w:top w:val="none" w:sz="0" w:space="0" w:color="auto"/>
        <w:left w:val="none" w:sz="0" w:space="0" w:color="auto"/>
        <w:bottom w:val="none" w:sz="0" w:space="0" w:color="auto"/>
        <w:right w:val="none" w:sz="0" w:space="0" w:color="auto"/>
      </w:divBdr>
    </w:div>
    <w:div w:id="30303876">
      <w:marLeft w:val="0"/>
      <w:marRight w:val="0"/>
      <w:marTop w:val="0"/>
      <w:marBottom w:val="0"/>
      <w:divBdr>
        <w:top w:val="none" w:sz="0" w:space="0" w:color="auto"/>
        <w:left w:val="none" w:sz="0" w:space="0" w:color="auto"/>
        <w:bottom w:val="none" w:sz="0" w:space="0" w:color="auto"/>
        <w:right w:val="none" w:sz="0" w:space="0" w:color="auto"/>
      </w:divBdr>
    </w:div>
    <w:div w:id="30303877">
      <w:marLeft w:val="0"/>
      <w:marRight w:val="0"/>
      <w:marTop w:val="0"/>
      <w:marBottom w:val="0"/>
      <w:divBdr>
        <w:top w:val="none" w:sz="0" w:space="0" w:color="auto"/>
        <w:left w:val="none" w:sz="0" w:space="0" w:color="auto"/>
        <w:bottom w:val="none" w:sz="0" w:space="0" w:color="auto"/>
        <w:right w:val="none" w:sz="0" w:space="0" w:color="auto"/>
      </w:divBdr>
    </w:div>
    <w:div w:id="30303878">
      <w:marLeft w:val="0"/>
      <w:marRight w:val="0"/>
      <w:marTop w:val="0"/>
      <w:marBottom w:val="0"/>
      <w:divBdr>
        <w:top w:val="none" w:sz="0" w:space="0" w:color="auto"/>
        <w:left w:val="none" w:sz="0" w:space="0" w:color="auto"/>
        <w:bottom w:val="none" w:sz="0" w:space="0" w:color="auto"/>
        <w:right w:val="none" w:sz="0" w:space="0" w:color="auto"/>
      </w:divBdr>
    </w:div>
    <w:div w:id="30303879">
      <w:marLeft w:val="0"/>
      <w:marRight w:val="0"/>
      <w:marTop w:val="0"/>
      <w:marBottom w:val="0"/>
      <w:divBdr>
        <w:top w:val="none" w:sz="0" w:space="0" w:color="auto"/>
        <w:left w:val="none" w:sz="0" w:space="0" w:color="auto"/>
        <w:bottom w:val="none" w:sz="0" w:space="0" w:color="auto"/>
        <w:right w:val="none" w:sz="0" w:space="0" w:color="auto"/>
      </w:divBdr>
    </w:div>
    <w:div w:id="74935118">
      <w:bodyDiv w:val="1"/>
      <w:marLeft w:val="0"/>
      <w:marRight w:val="0"/>
      <w:marTop w:val="0"/>
      <w:marBottom w:val="0"/>
      <w:divBdr>
        <w:top w:val="none" w:sz="0" w:space="0" w:color="auto"/>
        <w:left w:val="none" w:sz="0" w:space="0" w:color="auto"/>
        <w:bottom w:val="none" w:sz="0" w:space="0" w:color="auto"/>
        <w:right w:val="none" w:sz="0" w:space="0" w:color="auto"/>
      </w:divBdr>
    </w:div>
    <w:div w:id="78793472">
      <w:bodyDiv w:val="1"/>
      <w:marLeft w:val="0"/>
      <w:marRight w:val="0"/>
      <w:marTop w:val="0"/>
      <w:marBottom w:val="0"/>
      <w:divBdr>
        <w:top w:val="none" w:sz="0" w:space="0" w:color="auto"/>
        <w:left w:val="none" w:sz="0" w:space="0" w:color="auto"/>
        <w:bottom w:val="none" w:sz="0" w:space="0" w:color="auto"/>
        <w:right w:val="none" w:sz="0" w:space="0" w:color="auto"/>
      </w:divBdr>
    </w:div>
    <w:div w:id="136846809">
      <w:bodyDiv w:val="1"/>
      <w:marLeft w:val="0"/>
      <w:marRight w:val="0"/>
      <w:marTop w:val="0"/>
      <w:marBottom w:val="0"/>
      <w:divBdr>
        <w:top w:val="none" w:sz="0" w:space="0" w:color="auto"/>
        <w:left w:val="none" w:sz="0" w:space="0" w:color="auto"/>
        <w:bottom w:val="none" w:sz="0" w:space="0" w:color="auto"/>
        <w:right w:val="none" w:sz="0" w:space="0" w:color="auto"/>
      </w:divBdr>
    </w:div>
    <w:div w:id="173149165">
      <w:bodyDiv w:val="1"/>
      <w:marLeft w:val="0"/>
      <w:marRight w:val="0"/>
      <w:marTop w:val="0"/>
      <w:marBottom w:val="0"/>
      <w:divBdr>
        <w:top w:val="none" w:sz="0" w:space="0" w:color="auto"/>
        <w:left w:val="none" w:sz="0" w:space="0" w:color="auto"/>
        <w:bottom w:val="none" w:sz="0" w:space="0" w:color="auto"/>
        <w:right w:val="none" w:sz="0" w:space="0" w:color="auto"/>
      </w:divBdr>
    </w:div>
    <w:div w:id="219754612">
      <w:bodyDiv w:val="1"/>
      <w:marLeft w:val="0"/>
      <w:marRight w:val="0"/>
      <w:marTop w:val="0"/>
      <w:marBottom w:val="0"/>
      <w:divBdr>
        <w:top w:val="none" w:sz="0" w:space="0" w:color="auto"/>
        <w:left w:val="none" w:sz="0" w:space="0" w:color="auto"/>
        <w:bottom w:val="none" w:sz="0" w:space="0" w:color="auto"/>
        <w:right w:val="none" w:sz="0" w:space="0" w:color="auto"/>
      </w:divBdr>
    </w:div>
    <w:div w:id="268855032">
      <w:bodyDiv w:val="1"/>
      <w:marLeft w:val="0"/>
      <w:marRight w:val="0"/>
      <w:marTop w:val="0"/>
      <w:marBottom w:val="0"/>
      <w:divBdr>
        <w:top w:val="none" w:sz="0" w:space="0" w:color="auto"/>
        <w:left w:val="none" w:sz="0" w:space="0" w:color="auto"/>
        <w:bottom w:val="none" w:sz="0" w:space="0" w:color="auto"/>
        <w:right w:val="none" w:sz="0" w:space="0" w:color="auto"/>
      </w:divBdr>
    </w:div>
    <w:div w:id="378940109">
      <w:bodyDiv w:val="1"/>
      <w:marLeft w:val="0"/>
      <w:marRight w:val="0"/>
      <w:marTop w:val="0"/>
      <w:marBottom w:val="0"/>
      <w:divBdr>
        <w:top w:val="none" w:sz="0" w:space="0" w:color="auto"/>
        <w:left w:val="none" w:sz="0" w:space="0" w:color="auto"/>
        <w:bottom w:val="none" w:sz="0" w:space="0" w:color="auto"/>
        <w:right w:val="none" w:sz="0" w:space="0" w:color="auto"/>
      </w:divBdr>
    </w:div>
    <w:div w:id="454494891">
      <w:bodyDiv w:val="1"/>
      <w:marLeft w:val="0"/>
      <w:marRight w:val="0"/>
      <w:marTop w:val="0"/>
      <w:marBottom w:val="0"/>
      <w:divBdr>
        <w:top w:val="none" w:sz="0" w:space="0" w:color="auto"/>
        <w:left w:val="none" w:sz="0" w:space="0" w:color="auto"/>
        <w:bottom w:val="none" w:sz="0" w:space="0" w:color="auto"/>
        <w:right w:val="none" w:sz="0" w:space="0" w:color="auto"/>
      </w:divBdr>
    </w:div>
    <w:div w:id="473571727">
      <w:bodyDiv w:val="1"/>
      <w:marLeft w:val="0"/>
      <w:marRight w:val="0"/>
      <w:marTop w:val="0"/>
      <w:marBottom w:val="0"/>
      <w:divBdr>
        <w:top w:val="none" w:sz="0" w:space="0" w:color="auto"/>
        <w:left w:val="none" w:sz="0" w:space="0" w:color="auto"/>
        <w:bottom w:val="none" w:sz="0" w:space="0" w:color="auto"/>
        <w:right w:val="none" w:sz="0" w:space="0" w:color="auto"/>
      </w:divBdr>
    </w:div>
    <w:div w:id="715659059">
      <w:bodyDiv w:val="1"/>
      <w:marLeft w:val="0"/>
      <w:marRight w:val="0"/>
      <w:marTop w:val="0"/>
      <w:marBottom w:val="0"/>
      <w:divBdr>
        <w:top w:val="none" w:sz="0" w:space="0" w:color="auto"/>
        <w:left w:val="none" w:sz="0" w:space="0" w:color="auto"/>
        <w:bottom w:val="none" w:sz="0" w:space="0" w:color="auto"/>
        <w:right w:val="none" w:sz="0" w:space="0" w:color="auto"/>
      </w:divBdr>
    </w:div>
    <w:div w:id="762459393">
      <w:bodyDiv w:val="1"/>
      <w:marLeft w:val="0"/>
      <w:marRight w:val="0"/>
      <w:marTop w:val="0"/>
      <w:marBottom w:val="0"/>
      <w:divBdr>
        <w:top w:val="none" w:sz="0" w:space="0" w:color="auto"/>
        <w:left w:val="none" w:sz="0" w:space="0" w:color="auto"/>
        <w:bottom w:val="none" w:sz="0" w:space="0" w:color="auto"/>
        <w:right w:val="none" w:sz="0" w:space="0" w:color="auto"/>
      </w:divBdr>
    </w:div>
    <w:div w:id="795029619">
      <w:bodyDiv w:val="1"/>
      <w:marLeft w:val="0"/>
      <w:marRight w:val="0"/>
      <w:marTop w:val="0"/>
      <w:marBottom w:val="0"/>
      <w:divBdr>
        <w:top w:val="none" w:sz="0" w:space="0" w:color="auto"/>
        <w:left w:val="none" w:sz="0" w:space="0" w:color="auto"/>
        <w:bottom w:val="none" w:sz="0" w:space="0" w:color="auto"/>
        <w:right w:val="none" w:sz="0" w:space="0" w:color="auto"/>
      </w:divBdr>
    </w:div>
    <w:div w:id="869956763">
      <w:bodyDiv w:val="1"/>
      <w:marLeft w:val="0"/>
      <w:marRight w:val="0"/>
      <w:marTop w:val="0"/>
      <w:marBottom w:val="0"/>
      <w:divBdr>
        <w:top w:val="none" w:sz="0" w:space="0" w:color="auto"/>
        <w:left w:val="none" w:sz="0" w:space="0" w:color="auto"/>
        <w:bottom w:val="none" w:sz="0" w:space="0" w:color="auto"/>
        <w:right w:val="none" w:sz="0" w:space="0" w:color="auto"/>
      </w:divBdr>
    </w:div>
    <w:div w:id="1036079889">
      <w:bodyDiv w:val="1"/>
      <w:marLeft w:val="0"/>
      <w:marRight w:val="0"/>
      <w:marTop w:val="0"/>
      <w:marBottom w:val="0"/>
      <w:divBdr>
        <w:top w:val="none" w:sz="0" w:space="0" w:color="auto"/>
        <w:left w:val="none" w:sz="0" w:space="0" w:color="auto"/>
        <w:bottom w:val="none" w:sz="0" w:space="0" w:color="auto"/>
        <w:right w:val="none" w:sz="0" w:space="0" w:color="auto"/>
      </w:divBdr>
    </w:div>
    <w:div w:id="1076123515">
      <w:bodyDiv w:val="1"/>
      <w:marLeft w:val="0"/>
      <w:marRight w:val="0"/>
      <w:marTop w:val="0"/>
      <w:marBottom w:val="0"/>
      <w:divBdr>
        <w:top w:val="none" w:sz="0" w:space="0" w:color="auto"/>
        <w:left w:val="none" w:sz="0" w:space="0" w:color="auto"/>
        <w:bottom w:val="none" w:sz="0" w:space="0" w:color="auto"/>
        <w:right w:val="none" w:sz="0" w:space="0" w:color="auto"/>
      </w:divBdr>
    </w:div>
    <w:div w:id="1163006911">
      <w:bodyDiv w:val="1"/>
      <w:marLeft w:val="0"/>
      <w:marRight w:val="0"/>
      <w:marTop w:val="0"/>
      <w:marBottom w:val="0"/>
      <w:divBdr>
        <w:top w:val="none" w:sz="0" w:space="0" w:color="auto"/>
        <w:left w:val="none" w:sz="0" w:space="0" w:color="auto"/>
        <w:bottom w:val="none" w:sz="0" w:space="0" w:color="auto"/>
        <w:right w:val="none" w:sz="0" w:space="0" w:color="auto"/>
      </w:divBdr>
    </w:div>
    <w:div w:id="1294630905">
      <w:bodyDiv w:val="1"/>
      <w:marLeft w:val="0"/>
      <w:marRight w:val="0"/>
      <w:marTop w:val="0"/>
      <w:marBottom w:val="0"/>
      <w:divBdr>
        <w:top w:val="none" w:sz="0" w:space="0" w:color="auto"/>
        <w:left w:val="none" w:sz="0" w:space="0" w:color="auto"/>
        <w:bottom w:val="none" w:sz="0" w:space="0" w:color="auto"/>
        <w:right w:val="none" w:sz="0" w:space="0" w:color="auto"/>
      </w:divBdr>
    </w:div>
    <w:div w:id="1304890109">
      <w:bodyDiv w:val="1"/>
      <w:marLeft w:val="0"/>
      <w:marRight w:val="0"/>
      <w:marTop w:val="0"/>
      <w:marBottom w:val="0"/>
      <w:divBdr>
        <w:top w:val="none" w:sz="0" w:space="0" w:color="auto"/>
        <w:left w:val="none" w:sz="0" w:space="0" w:color="auto"/>
        <w:bottom w:val="none" w:sz="0" w:space="0" w:color="auto"/>
        <w:right w:val="none" w:sz="0" w:space="0" w:color="auto"/>
      </w:divBdr>
    </w:div>
    <w:div w:id="1348560181">
      <w:bodyDiv w:val="1"/>
      <w:marLeft w:val="0"/>
      <w:marRight w:val="0"/>
      <w:marTop w:val="0"/>
      <w:marBottom w:val="0"/>
      <w:divBdr>
        <w:top w:val="none" w:sz="0" w:space="0" w:color="auto"/>
        <w:left w:val="none" w:sz="0" w:space="0" w:color="auto"/>
        <w:bottom w:val="none" w:sz="0" w:space="0" w:color="auto"/>
        <w:right w:val="none" w:sz="0" w:space="0" w:color="auto"/>
      </w:divBdr>
    </w:div>
    <w:div w:id="1391880720">
      <w:bodyDiv w:val="1"/>
      <w:marLeft w:val="0"/>
      <w:marRight w:val="0"/>
      <w:marTop w:val="0"/>
      <w:marBottom w:val="0"/>
      <w:divBdr>
        <w:top w:val="none" w:sz="0" w:space="0" w:color="auto"/>
        <w:left w:val="none" w:sz="0" w:space="0" w:color="auto"/>
        <w:bottom w:val="none" w:sz="0" w:space="0" w:color="auto"/>
        <w:right w:val="none" w:sz="0" w:space="0" w:color="auto"/>
      </w:divBdr>
    </w:div>
    <w:div w:id="1473135081">
      <w:bodyDiv w:val="1"/>
      <w:marLeft w:val="0"/>
      <w:marRight w:val="0"/>
      <w:marTop w:val="0"/>
      <w:marBottom w:val="0"/>
      <w:divBdr>
        <w:top w:val="none" w:sz="0" w:space="0" w:color="auto"/>
        <w:left w:val="none" w:sz="0" w:space="0" w:color="auto"/>
        <w:bottom w:val="none" w:sz="0" w:space="0" w:color="auto"/>
        <w:right w:val="none" w:sz="0" w:space="0" w:color="auto"/>
      </w:divBdr>
    </w:div>
    <w:div w:id="1488940840">
      <w:bodyDiv w:val="1"/>
      <w:marLeft w:val="0"/>
      <w:marRight w:val="0"/>
      <w:marTop w:val="0"/>
      <w:marBottom w:val="0"/>
      <w:divBdr>
        <w:top w:val="none" w:sz="0" w:space="0" w:color="auto"/>
        <w:left w:val="none" w:sz="0" w:space="0" w:color="auto"/>
        <w:bottom w:val="none" w:sz="0" w:space="0" w:color="auto"/>
        <w:right w:val="none" w:sz="0" w:space="0" w:color="auto"/>
      </w:divBdr>
    </w:div>
    <w:div w:id="1527058936">
      <w:bodyDiv w:val="1"/>
      <w:marLeft w:val="0"/>
      <w:marRight w:val="0"/>
      <w:marTop w:val="0"/>
      <w:marBottom w:val="0"/>
      <w:divBdr>
        <w:top w:val="none" w:sz="0" w:space="0" w:color="auto"/>
        <w:left w:val="none" w:sz="0" w:space="0" w:color="auto"/>
        <w:bottom w:val="none" w:sz="0" w:space="0" w:color="auto"/>
        <w:right w:val="none" w:sz="0" w:space="0" w:color="auto"/>
      </w:divBdr>
    </w:div>
    <w:div w:id="1588614857">
      <w:bodyDiv w:val="1"/>
      <w:marLeft w:val="0"/>
      <w:marRight w:val="0"/>
      <w:marTop w:val="0"/>
      <w:marBottom w:val="0"/>
      <w:divBdr>
        <w:top w:val="none" w:sz="0" w:space="0" w:color="auto"/>
        <w:left w:val="none" w:sz="0" w:space="0" w:color="auto"/>
        <w:bottom w:val="none" w:sz="0" w:space="0" w:color="auto"/>
        <w:right w:val="none" w:sz="0" w:space="0" w:color="auto"/>
      </w:divBdr>
    </w:div>
    <w:div w:id="1695381273">
      <w:bodyDiv w:val="1"/>
      <w:marLeft w:val="0"/>
      <w:marRight w:val="0"/>
      <w:marTop w:val="0"/>
      <w:marBottom w:val="0"/>
      <w:divBdr>
        <w:top w:val="none" w:sz="0" w:space="0" w:color="auto"/>
        <w:left w:val="none" w:sz="0" w:space="0" w:color="auto"/>
        <w:bottom w:val="none" w:sz="0" w:space="0" w:color="auto"/>
        <w:right w:val="none" w:sz="0" w:space="0" w:color="auto"/>
      </w:divBdr>
    </w:div>
    <w:div w:id="1715426097">
      <w:bodyDiv w:val="1"/>
      <w:marLeft w:val="0"/>
      <w:marRight w:val="0"/>
      <w:marTop w:val="0"/>
      <w:marBottom w:val="0"/>
      <w:divBdr>
        <w:top w:val="none" w:sz="0" w:space="0" w:color="auto"/>
        <w:left w:val="none" w:sz="0" w:space="0" w:color="auto"/>
        <w:bottom w:val="none" w:sz="0" w:space="0" w:color="auto"/>
        <w:right w:val="none" w:sz="0" w:space="0" w:color="auto"/>
      </w:divBdr>
    </w:div>
    <w:div w:id="1731612394">
      <w:bodyDiv w:val="1"/>
      <w:marLeft w:val="0"/>
      <w:marRight w:val="0"/>
      <w:marTop w:val="0"/>
      <w:marBottom w:val="0"/>
      <w:divBdr>
        <w:top w:val="none" w:sz="0" w:space="0" w:color="auto"/>
        <w:left w:val="none" w:sz="0" w:space="0" w:color="auto"/>
        <w:bottom w:val="none" w:sz="0" w:space="0" w:color="auto"/>
        <w:right w:val="none" w:sz="0" w:space="0" w:color="auto"/>
      </w:divBdr>
    </w:div>
    <w:div w:id="1794209112">
      <w:bodyDiv w:val="1"/>
      <w:marLeft w:val="0"/>
      <w:marRight w:val="0"/>
      <w:marTop w:val="0"/>
      <w:marBottom w:val="0"/>
      <w:divBdr>
        <w:top w:val="none" w:sz="0" w:space="0" w:color="auto"/>
        <w:left w:val="none" w:sz="0" w:space="0" w:color="auto"/>
        <w:bottom w:val="none" w:sz="0" w:space="0" w:color="auto"/>
        <w:right w:val="none" w:sz="0" w:space="0" w:color="auto"/>
      </w:divBdr>
    </w:div>
    <w:div w:id="1826512711">
      <w:bodyDiv w:val="1"/>
      <w:marLeft w:val="0"/>
      <w:marRight w:val="0"/>
      <w:marTop w:val="0"/>
      <w:marBottom w:val="0"/>
      <w:divBdr>
        <w:top w:val="none" w:sz="0" w:space="0" w:color="auto"/>
        <w:left w:val="none" w:sz="0" w:space="0" w:color="auto"/>
        <w:bottom w:val="none" w:sz="0" w:space="0" w:color="auto"/>
        <w:right w:val="none" w:sz="0" w:space="0" w:color="auto"/>
      </w:divBdr>
    </w:div>
    <w:div w:id="1853687683">
      <w:bodyDiv w:val="1"/>
      <w:marLeft w:val="0"/>
      <w:marRight w:val="0"/>
      <w:marTop w:val="0"/>
      <w:marBottom w:val="0"/>
      <w:divBdr>
        <w:top w:val="none" w:sz="0" w:space="0" w:color="auto"/>
        <w:left w:val="none" w:sz="0" w:space="0" w:color="auto"/>
        <w:bottom w:val="none" w:sz="0" w:space="0" w:color="auto"/>
        <w:right w:val="none" w:sz="0" w:space="0" w:color="auto"/>
      </w:divBdr>
    </w:div>
    <w:div w:id="1861091830">
      <w:bodyDiv w:val="1"/>
      <w:marLeft w:val="0"/>
      <w:marRight w:val="0"/>
      <w:marTop w:val="0"/>
      <w:marBottom w:val="0"/>
      <w:divBdr>
        <w:top w:val="none" w:sz="0" w:space="0" w:color="auto"/>
        <w:left w:val="none" w:sz="0" w:space="0" w:color="auto"/>
        <w:bottom w:val="none" w:sz="0" w:space="0" w:color="auto"/>
        <w:right w:val="none" w:sz="0" w:space="0" w:color="auto"/>
      </w:divBdr>
    </w:div>
    <w:div w:id="1943757717">
      <w:bodyDiv w:val="1"/>
      <w:marLeft w:val="0"/>
      <w:marRight w:val="0"/>
      <w:marTop w:val="0"/>
      <w:marBottom w:val="0"/>
      <w:divBdr>
        <w:top w:val="none" w:sz="0" w:space="0" w:color="auto"/>
        <w:left w:val="none" w:sz="0" w:space="0" w:color="auto"/>
        <w:bottom w:val="none" w:sz="0" w:space="0" w:color="auto"/>
        <w:right w:val="none" w:sz="0" w:space="0" w:color="auto"/>
      </w:divBdr>
    </w:div>
    <w:div w:id="1975478745">
      <w:bodyDiv w:val="1"/>
      <w:marLeft w:val="0"/>
      <w:marRight w:val="0"/>
      <w:marTop w:val="0"/>
      <w:marBottom w:val="0"/>
      <w:divBdr>
        <w:top w:val="none" w:sz="0" w:space="0" w:color="auto"/>
        <w:left w:val="none" w:sz="0" w:space="0" w:color="auto"/>
        <w:bottom w:val="none" w:sz="0" w:space="0" w:color="auto"/>
        <w:right w:val="none" w:sz="0" w:space="0" w:color="auto"/>
      </w:divBdr>
    </w:div>
    <w:div w:id="2122919074">
      <w:bodyDiv w:val="1"/>
      <w:marLeft w:val="0"/>
      <w:marRight w:val="0"/>
      <w:marTop w:val="0"/>
      <w:marBottom w:val="0"/>
      <w:divBdr>
        <w:top w:val="none" w:sz="0" w:space="0" w:color="auto"/>
        <w:left w:val="none" w:sz="0" w:space="0" w:color="auto"/>
        <w:bottom w:val="none" w:sz="0" w:space="0" w:color="auto"/>
        <w:right w:val="none" w:sz="0" w:space="0" w:color="auto"/>
      </w:divBdr>
    </w:div>
    <w:div w:id="2128352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zakupki.gov.ru/223" TargetMode="External"/><Relationship Id="rId18" Type="http://schemas.openxmlformats.org/officeDocument/2006/relationships/hyperlink" Target="http://www.zakupki.gov.ru/223" TargetMode="External"/><Relationship Id="rId26" Type="http://schemas.openxmlformats.org/officeDocument/2006/relationships/hyperlink" Target="http://mures.ru" TargetMode="External"/><Relationship Id="rId39" Type="http://schemas.openxmlformats.org/officeDocument/2006/relationships/footer" Target="footer4.xml"/><Relationship Id="rId3" Type="http://schemas.openxmlformats.org/officeDocument/2006/relationships/styles" Target="styles.xml"/><Relationship Id="rId21" Type="http://schemas.openxmlformats.org/officeDocument/2006/relationships/hyperlink" Target="http://zakupki.gov.ru/223/" TargetMode="External"/><Relationship Id="rId34" Type="http://schemas.openxmlformats.org/officeDocument/2006/relationships/hyperlink" Target="mailto:http://zakupki.gov.ru/223/." TargetMode="External"/><Relationship Id="rId42" Type="http://schemas.openxmlformats.org/officeDocument/2006/relationships/footer" Target="footer6.xml"/><Relationship Id="rId7" Type="http://schemas.openxmlformats.org/officeDocument/2006/relationships/footnotes" Target="footnotes.xml"/><Relationship Id="rId12" Type="http://schemas.openxmlformats.org/officeDocument/2006/relationships/hyperlink" Target="mailto:mishustina_lv@kanda-now.ru" TargetMode="External"/><Relationship Id="rId17" Type="http://schemas.openxmlformats.org/officeDocument/2006/relationships/hyperlink" Target="http://www.zakupki.gov.ru/223" TargetMode="External"/><Relationship Id="rId25" Type="http://schemas.openxmlformats.org/officeDocument/2006/relationships/hyperlink" Target="mailto:http://zakupki.gov.ru/223/." TargetMode="External"/><Relationship Id="rId33" Type="http://schemas.openxmlformats.org/officeDocument/2006/relationships/hyperlink" Target="http://www.zakupki.gov.ru/223" TargetMode="External"/><Relationship Id="rId38"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www.zakupki.gov.ru/223" TargetMode="External"/><Relationship Id="rId20" Type="http://schemas.openxmlformats.org/officeDocument/2006/relationships/hyperlink" Target="http://zakupki.gov.ru" TargetMode="External"/><Relationship Id="rId29" Type="http://schemas.openxmlformats.org/officeDocument/2006/relationships/hyperlink" Target="http://zakupki.gov.ru" TargetMode="External"/><Relationship Id="rId41" Type="http://schemas.openxmlformats.org/officeDocument/2006/relationships/image" Target="media/image1.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zakupki.gov.ru" TargetMode="External"/><Relationship Id="rId24" Type="http://schemas.openxmlformats.org/officeDocument/2006/relationships/hyperlink" Target="mailto:mishustina_lv@kanda-now.ru" TargetMode="External"/><Relationship Id="rId32" Type="http://schemas.openxmlformats.org/officeDocument/2006/relationships/hyperlink" Target="http://zakupki.gov.ru/223" TargetMode="External"/><Relationship Id="rId37" Type="http://schemas.openxmlformats.org/officeDocument/2006/relationships/hyperlink" Target="../../../AppData/Local/Microsoft/Windows/&#1040;&#1076;&#1084;&#1080;&#1085;&#1080;&#1089;&#1090;&#1088;&#1072;&#1090;&#1086;&#1088;/AppData/Local/Microsoft/Windows/Temporary%20Internet%20Files/Content.Outlook/73RNBYME/www.mures.ru" TargetMode="External"/><Relationship Id="rId40" Type="http://schemas.openxmlformats.org/officeDocument/2006/relationships/footer" Target="footer5.xml"/><Relationship Id="rId5" Type="http://schemas.openxmlformats.org/officeDocument/2006/relationships/settings" Target="settings.xml"/><Relationship Id="rId15" Type="http://schemas.openxmlformats.org/officeDocument/2006/relationships/hyperlink" Target="http://www.zakupki.gov.ru/223" TargetMode="External"/><Relationship Id="rId23" Type="http://schemas.openxmlformats.org/officeDocument/2006/relationships/hyperlink" Target="http://zakupki.gov.ru/223/" TargetMode="External"/><Relationship Id="rId28" Type="http://schemas.openxmlformats.org/officeDocument/2006/relationships/hyperlink" Target="http://www.zakupki.gov.ru/223" TargetMode="External"/><Relationship Id="rId36" Type="http://schemas.openxmlformats.org/officeDocument/2006/relationships/footer" Target="footer2.xml"/><Relationship Id="rId10" Type="http://schemas.openxmlformats.org/officeDocument/2006/relationships/hyperlink" Target="mailto::gikaliksv@kanda-now.ru" TargetMode="External"/><Relationship Id="rId19" Type="http://schemas.openxmlformats.org/officeDocument/2006/relationships/hyperlink" Target="http://zakupki.gov.ru/223" TargetMode="External"/><Relationship Id="rId31" Type="http://schemas.openxmlformats.org/officeDocument/2006/relationships/hyperlink" Target="http://zakupki.gov.ru/223/" TargetMode="Externa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mailto:mishustina_lv@kanda-now.ru" TargetMode="External"/><Relationship Id="rId22" Type="http://schemas.openxmlformats.org/officeDocument/2006/relationships/hyperlink" Target="http://zakupki.gov.ru/223/" TargetMode="External"/><Relationship Id="rId27" Type="http://schemas.openxmlformats.org/officeDocument/2006/relationships/hyperlink" Target="mailto:mishustina_lv@kanda-now.ru" TargetMode="External"/><Relationship Id="rId30" Type="http://schemas.openxmlformats.org/officeDocument/2006/relationships/hyperlink" Target="http://zakupki.gov.ru" TargetMode="External"/><Relationship Id="rId35" Type="http://schemas.openxmlformats.org/officeDocument/2006/relationships/footer" Target="footer1.xm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DD0452-3830-47CA-A931-123D398CA3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1274</TotalTime>
  <Pages>56</Pages>
  <Words>15282</Words>
  <Characters>112917</Characters>
  <Application>Microsoft Office Word</Application>
  <DocSecurity>0</DocSecurity>
  <Lines>940</Lines>
  <Paragraphs>255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Bannova</dc:creator>
  <cp:lastModifiedBy>Светлана Вас. Гикалик</cp:lastModifiedBy>
  <cp:revision>191</cp:revision>
  <cp:lastPrinted>2015-02-25T11:20:00Z</cp:lastPrinted>
  <dcterms:created xsi:type="dcterms:W3CDTF">2014-08-20T11:43:00Z</dcterms:created>
  <dcterms:modified xsi:type="dcterms:W3CDTF">2015-02-25T11:57:00Z</dcterms:modified>
</cp:coreProperties>
</file>